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666311" w14:textId="77777777" w:rsidR="0071364F" w:rsidRPr="00422580" w:rsidRDefault="0071364F" w:rsidP="002238AA">
      <w:pPr>
        <w:ind w:firstLine="720"/>
        <w:jc w:val="center"/>
        <w:rPr>
          <w:rFonts w:ascii="Tahoma" w:hAnsi="Tahoma" w:cs="Tahoma"/>
          <w:b/>
          <w:sz w:val="32"/>
          <w:szCs w:val="32"/>
          <w:lang w:val="el-GR"/>
        </w:rPr>
      </w:pPr>
      <w:r w:rsidRPr="00422580">
        <w:rPr>
          <w:rFonts w:ascii="Tahoma" w:hAnsi="Tahoma" w:cs="Tahoma"/>
          <w:b/>
          <w:sz w:val="32"/>
          <w:szCs w:val="32"/>
          <w:lang w:val="el-GR"/>
        </w:rPr>
        <w:t>Διακήρυξη</w:t>
      </w:r>
    </w:p>
    <w:p w14:paraId="54F35EF6" w14:textId="77777777" w:rsidR="0071364F" w:rsidRPr="00422580" w:rsidRDefault="0071364F" w:rsidP="0024279E">
      <w:pPr>
        <w:jc w:val="center"/>
        <w:rPr>
          <w:rFonts w:ascii="Tahoma" w:hAnsi="Tahoma" w:cs="Tahoma"/>
          <w:b/>
          <w:sz w:val="32"/>
          <w:szCs w:val="32"/>
          <w:lang w:val="el-GR"/>
        </w:rPr>
      </w:pPr>
      <w:r w:rsidRPr="00422580">
        <w:rPr>
          <w:rFonts w:ascii="Tahoma" w:hAnsi="Tahoma" w:cs="Tahoma"/>
          <w:b/>
          <w:sz w:val="32"/>
          <w:szCs w:val="32"/>
          <w:lang w:val="el-GR"/>
        </w:rPr>
        <w:t>Ηλεκτρονικού Ανοικτού (Διεθνούς) Άνω των Ορίων Διαγωνισμού</w:t>
      </w:r>
    </w:p>
    <w:p w14:paraId="178EF0C4" w14:textId="77777777" w:rsidR="0071364F" w:rsidRPr="00422580" w:rsidRDefault="0071364F" w:rsidP="00AE1A74">
      <w:pPr>
        <w:tabs>
          <w:tab w:val="center" w:pos="4819"/>
          <w:tab w:val="left" w:pos="7865"/>
        </w:tabs>
        <w:jc w:val="left"/>
        <w:rPr>
          <w:rFonts w:ascii="Tahoma" w:hAnsi="Tahoma" w:cs="Tahoma"/>
          <w:b/>
          <w:sz w:val="32"/>
          <w:szCs w:val="32"/>
          <w:lang w:val="el-GR"/>
        </w:rPr>
      </w:pPr>
      <w:r w:rsidRPr="00422580">
        <w:rPr>
          <w:rFonts w:ascii="Tahoma" w:hAnsi="Tahoma" w:cs="Tahoma"/>
          <w:b/>
          <w:sz w:val="32"/>
          <w:szCs w:val="32"/>
          <w:lang w:val="el-GR"/>
        </w:rPr>
        <w:tab/>
        <w:t>για το Έργο</w:t>
      </w:r>
      <w:r w:rsidRPr="00422580">
        <w:rPr>
          <w:rFonts w:ascii="Tahoma" w:hAnsi="Tahoma" w:cs="Tahoma"/>
          <w:b/>
          <w:sz w:val="32"/>
          <w:szCs w:val="32"/>
          <w:lang w:val="el-GR"/>
        </w:rPr>
        <w:tab/>
      </w:r>
    </w:p>
    <w:p w14:paraId="04F506AE" w14:textId="77777777" w:rsidR="00E06205" w:rsidRPr="00C86BEA" w:rsidRDefault="00E06205" w:rsidP="00E06205">
      <w:pPr>
        <w:jc w:val="center"/>
        <w:rPr>
          <w:rFonts w:ascii="Tahoma" w:hAnsi="Tahoma" w:cs="Tahoma"/>
          <w:b/>
          <w:iCs/>
          <w:sz w:val="32"/>
          <w:szCs w:val="32"/>
          <w:lang w:val="el-GR"/>
        </w:rPr>
      </w:pPr>
      <w:r w:rsidRPr="00655B8A">
        <w:rPr>
          <w:rFonts w:ascii="Tahoma" w:hAnsi="Tahoma" w:cs="Tahoma"/>
          <w:b/>
          <w:iCs/>
          <w:sz w:val="32"/>
          <w:szCs w:val="32"/>
          <w:lang w:val="el-GR"/>
        </w:rPr>
        <w:t>«</w:t>
      </w:r>
      <w:r w:rsidRPr="004515D9">
        <w:rPr>
          <w:rFonts w:ascii="Tahoma" w:hAnsi="Tahoma" w:cs="Tahoma"/>
          <w:b/>
          <w:iCs/>
          <w:noProof/>
          <w:sz w:val="32"/>
          <w:szCs w:val="32"/>
          <w:lang w:val="el-GR"/>
        </w:rPr>
        <w:t>Ενέργειες Δημοσιότητας και προώθησης Δικτύου Δημόσιου Τομέα – ΣΥΖΕΥΞΙΣ ΙΙ</w:t>
      </w:r>
      <w:r w:rsidRPr="00655B8A">
        <w:rPr>
          <w:rFonts w:ascii="Tahoma" w:hAnsi="Tahoma" w:cs="Tahoma"/>
          <w:b/>
          <w:iCs/>
          <w:sz w:val="32"/>
          <w:szCs w:val="32"/>
          <w:lang w:val="el-GR"/>
        </w:rPr>
        <w:t>»</w:t>
      </w:r>
    </w:p>
    <w:tbl>
      <w:tblPr>
        <w:tblpPr w:leftFromText="180" w:rightFromText="180" w:vertAnchor="text" w:horzAnchor="margin" w:tblpXSpec="center"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71364F" w:rsidRPr="00F722C0" w14:paraId="5212CD46" w14:textId="77777777" w:rsidTr="00BF6830">
        <w:tc>
          <w:tcPr>
            <w:tcW w:w="3330" w:type="dxa"/>
            <w:shd w:val="clear" w:color="auto" w:fill="auto"/>
            <w:vAlign w:val="center"/>
          </w:tcPr>
          <w:p w14:paraId="4FA551F3" w14:textId="77777777" w:rsidR="0071364F" w:rsidRPr="00422580" w:rsidRDefault="0071364F" w:rsidP="00AD4401">
            <w:pPr>
              <w:autoSpaceDE w:val="0"/>
              <w:autoSpaceDN w:val="0"/>
              <w:adjustRightInd w:val="0"/>
              <w:spacing w:after="0"/>
              <w:jc w:val="right"/>
              <w:rPr>
                <w:rFonts w:ascii="Tahoma" w:hAnsi="Tahoma" w:cs="Tahoma"/>
                <w:b/>
                <w:color w:val="000000"/>
                <w:szCs w:val="22"/>
              </w:rPr>
            </w:pPr>
            <w:proofErr w:type="spellStart"/>
            <w:r w:rsidRPr="00422580">
              <w:rPr>
                <w:rFonts w:ascii="Tahoma" w:hAnsi="Tahoma" w:cs="Tahoma"/>
                <w:b/>
                <w:color w:val="000000"/>
                <w:szCs w:val="22"/>
              </w:rPr>
              <w:t>Κωδ</w:t>
            </w:r>
            <w:proofErr w:type="spellEnd"/>
            <w:r w:rsidRPr="00422580">
              <w:rPr>
                <w:rFonts w:ascii="Tahoma" w:hAnsi="Tahoma" w:cs="Tahoma"/>
                <w:b/>
                <w:color w:val="000000"/>
                <w:szCs w:val="22"/>
              </w:rPr>
              <w:t xml:space="preserve">. ΟΠΣ: </w:t>
            </w:r>
          </w:p>
        </w:tc>
        <w:tc>
          <w:tcPr>
            <w:tcW w:w="6298" w:type="dxa"/>
            <w:gridSpan w:val="2"/>
            <w:shd w:val="clear" w:color="auto" w:fill="auto"/>
            <w:vAlign w:val="center"/>
          </w:tcPr>
          <w:p w14:paraId="1445BA8F" w14:textId="6120DD2F" w:rsidR="0071364F" w:rsidRPr="00422580" w:rsidRDefault="003D0E29" w:rsidP="00AD4401">
            <w:pPr>
              <w:autoSpaceDE w:val="0"/>
              <w:autoSpaceDN w:val="0"/>
              <w:adjustRightInd w:val="0"/>
              <w:spacing w:after="0"/>
              <w:jc w:val="left"/>
              <w:rPr>
                <w:rFonts w:ascii="Tahoma" w:hAnsi="Tahoma" w:cs="Tahoma"/>
                <w:b/>
                <w:color w:val="0000FF"/>
                <w:szCs w:val="22"/>
                <w:lang w:val="el-GR"/>
              </w:rPr>
            </w:pPr>
            <w:r w:rsidRPr="002D2A2D">
              <w:rPr>
                <w:rFonts w:ascii="Tahoma" w:hAnsi="Tahoma" w:cs="Tahoma"/>
                <w:b/>
                <w:bCs/>
                <w:szCs w:val="22"/>
                <w:lang w:val="el-GR" w:eastAsia="el-GR"/>
              </w:rPr>
              <w:t>5136039</w:t>
            </w:r>
            <w:r w:rsidR="00C56A46">
              <w:rPr>
                <w:rFonts w:ascii="Tahoma" w:hAnsi="Tahoma" w:cs="Tahoma"/>
                <w:b/>
                <w:bCs/>
                <w:szCs w:val="22"/>
                <w:lang w:val="el-GR" w:eastAsia="el-GR"/>
              </w:rPr>
              <w:t xml:space="preserve"> - </w:t>
            </w:r>
            <w:r w:rsidR="00C56A46" w:rsidRPr="00C56A46">
              <w:rPr>
                <w:rFonts w:ascii="Tahoma" w:hAnsi="Tahoma" w:cs="Tahoma"/>
                <w:b/>
                <w:bCs/>
                <w:szCs w:val="22"/>
                <w:lang w:val="el-GR" w:eastAsia="el-GR"/>
              </w:rPr>
              <w:t>Δράσεις επέκτασης και υποστήριξης του Εθνικού Δικτύου Τηλεπικοινωνιών - ΣΥΖΕΥΞΙΣ ΙΙ</w:t>
            </w:r>
          </w:p>
        </w:tc>
      </w:tr>
      <w:tr w:rsidR="0071364F" w:rsidRPr="00F722C0" w14:paraId="7D66FAAE" w14:textId="77777777" w:rsidTr="00BF6830">
        <w:tc>
          <w:tcPr>
            <w:tcW w:w="3330" w:type="dxa"/>
            <w:shd w:val="clear" w:color="auto" w:fill="auto"/>
            <w:vAlign w:val="center"/>
          </w:tcPr>
          <w:p w14:paraId="3659E1A7" w14:textId="41E64739" w:rsidR="0071364F" w:rsidRPr="00422580" w:rsidRDefault="00E91964" w:rsidP="00AD4401">
            <w:pPr>
              <w:autoSpaceDE w:val="0"/>
              <w:autoSpaceDN w:val="0"/>
              <w:adjustRightInd w:val="0"/>
              <w:spacing w:after="0"/>
              <w:jc w:val="right"/>
              <w:rPr>
                <w:rFonts w:ascii="Tahoma" w:hAnsi="Tahoma" w:cs="Tahoma"/>
                <w:b/>
                <w:color w:val="000000"/>
                <w:szCs w:val="22"/>
              </w:rPr>
            </w:pPr>
            <w:r>
              <w:rPr>
                <w:rFonts w:ascii="Tahoma" w:hAnsi="Tahoma" w:cs="Tahoma"/>
                <w:b/>
                <w:color w:val="000000"/>
                <w:szCs w:val="22"/>
                <w:lang w:val="el-GR"/>
              </w:rPr>
              <w:t>Πηγή Χρηματοδότησης</w:t>
            </w:r>
            <w:r w:rsidR="0071364F" w:rsidRPr="00422580">
              <w:rPr>
                <w:rFonts w:ascii="Tahoma" w:hAnsi="Tahoma" w:cs="Tahoma"/>
                <w:b/>
                <w:color w:val="000000"/>
                <w:szCs w:val="22"/>
              </w:rPr>
              <w:t>:</w:t>
            </w:r>
          </w:p>
        </w:tc>
        <w:tc>
          <w:tcPr>
            <w:tcW w:w="6298" w:type="dxa"/>
            <w:gridSpan w:val="2"/>
            <w:shd w:val="clear" w:color="auto" w:fill="auto"/>
            <w:vAlign w:val="center"/>
          </w:tcPr>
          <w:p w14:paraId="31329ABC" w14:textId="198F7CC5" w:rsidR="0071364F" w:rsidRPr="00422580" w:rsidRDefault="0071364F" w:rsidP="00AD4401">
            <w:pPr>
              <w:autoSpaceDE w:val="0"/>
              <w:autoSpaceDN w:val="0"/>
              <w:adjustRightInd w:val="0"/>
              <w:spacing w:after="0"/>
              <w:jc w:val="left"/>
              <w:rPr>
                <w:rFonts w:ascii="Tahoma" w:hAnsi="Tahoma" w:cs="Tahoma"/>
                <w:b/>
                <w:color w:val="000000"/>
                <w:szCs w:val="22"/>
                <w:lang w:val="el-GR"/>
              </w:rPr>
            </w:pPr>
            <w:r w:rsidRPr="00422580">
              <w:rPr>
                <w:rFonts w:ascii="Tahoma" w:hAnsi="Tahoma" w:cs="Tahoma"/>
                <w:b/>
                <w:bCs/>
                <w:szCs w:val="22"/>
                <w:lang w:val="el-GR" w:eastAsia="el-GR"/>
              </w:rPr>
              <w:t>Πρόγραμμα Δημοσίων Επενδύσεων (ΠΔΕ) 202</w:t>
            </w:r>
            <w:r w:rsidR="003D0E29">
              <w:rPr>
                <w:rFonts w:ascii="Tahoma" w:hAnsi="Tahoma" w:cs="Tahoma"/>
                <w:b/>
                <w:bCs/>
                <w:szCs w:val="22"/>
                <w:lang w:val="el-GR" w:eastAsia="el-GR"/>
              </w:rPr>
              <w:t>2</w:t>
            </w:r>
            <w:r w:rsidRPr="00422580">
              <w:rPr>
                <w:rFonts w:ascii="Tahoma" w:hAnsi="Tahoma" w:cs="Tahoma"/>
                <w:b/>
                <w:bCs/>
                <w:szCs w:val="22"/>
                <w:lang w:val="el-GR" w:eastAsia="el-GR"/>
              </w:rPr>
              <w:t>-ΤΑΜΕΙΟ ΑΝΑΚΑΜΨΗΣ</w:t>
            </w:r>
            <w:r w:rsidR="00E91964">
              <w:rPr>
                <w:rFonts w:ascii="Tahoma" w:hAnsi="Tahoma" w:cs="Tahoma"/>
                <w:b/>
                <w:bCs/>
                <w:szCs w:val="22"/>
                <w:lang w:val="el-GR" w:eastAsia="el-GR"/>
              </w:rPr>
              <w:t xml:space="preserve"> – Δράση 16956 «</w:t>
            </w:r>
            <w:r w:rsidR="00E91964" w:rsidRPr="00EB7076">
              <w:rPr>
                <w:lang w:val="el-GR"/>
              </w:rPr>
              <w:t xml:space="preserve"> </w:t>
            </w:r>
            <w:r w:rsidR="00E91964" w:rsidRPr="00E91964">
              <w:rPr>
                <w:rFonts w:ascii="Tahoma" w:hAnsi="Tahoma" w:cs="Tahoma"/>
                <w:b/>
                <w:bCs/>
                <w:szCs w:val="22"/>
                <w:lang w:val="el-GR" w:eastAsia="el-GR"/>
              </w:rPr>
              <w:t>Δράσεις επέκτασης και υποστήριξης του Εθνικού Δικτύου Τηλεπικοινωνιών</w:t>
            </w:r>
            <w:r w:rsidR="00E91964">
              <w:rPr>
                <w:rFonts w:ascii="Tahoma" w:hAnsi="Tahoma" w:cs="Tahoma"/>
                <w:b/>
                <w:bCs/>
                <w:szCs w:val="22"/>
                <w:lang w:val="el-GR" w:eastAsia="el-GR"/>
              </w:rPr>
              <w:t>»</w:t>
            </w:r>
          </w:p>
        </w:tc>
      </w:tr>
      <w:tr w:rsidR="00E06205" w:rsidRPr="00F722C0" w14:paraId="2A8EAE1E" w14:textId="77777777" w:rsidTr="00BF6830">
        <w:trPr>
          <w:trHeight w:val="904"/>
        </w:trPr>
        <w:tc>
          <w:tcPr>
            <w:tcW w:w="3330" w:type="dxa"/>
            <w:shd w:val="clear" w:color="auto" w:fill="auto"/>
            <w:vAlign w:val="center"/>
          </w:tcPr>
          <w:p w14:paraId="72ABE3FD" w14:textId="77777777" w:rsidR="00E06205" w:rsidRPr="00422580" w:rsidRDefault="00E06205" w:rsidP="00E06205">
            <w:pPr>
              <w:autoSpaceDE w:val="0"/>
              <w:autoSpaceDN w:val="0"/>
              <w:adjustRightInd w:val="0"/>
              <w:spacing w:after="0"/>
              <w:jc w:val="right"/>
              <w:rPr>
                <w:rFonts w:ascii="Tahoma" w:hAnsi="Tahoma" w:cs="Tahoma"/>
                <w:b/>
                <w:color w:val="000000"/>
                <w:szCs w:val="22"/>
                <w:lang w:val="el-GR"/>
              </w:rPr>
            </w:pPr>
            <w:proofErr w:type="spellStart"/>
            <w:r w:rsidRPr="00422580">
              <w:rPr>
                <w:rFonts w:ascii="Tahoma" w:hAnsi="Tahoma" w:cs="Tahoma"/>
                <w:b/>
                <w:color w:val="000000"/>
                <w:szCs w:val="22"/>
              </w:rPr>
              <w:t>Προϋ</w:t>
            </w:r>
            <w:proofErr w:type="spellEnd"/>
            <w:r w:rsidRPr="00422580">
              <w:rPr>
                <w:rFonts w:ascii="Tahoma" w:hAnsi="Tahoma" w:cs="Tahoma"/>
                <w:b/>
                <w:color w:val="000000"/>
                <w:szCs w:val="22"/>
              </w:rPr>
              <w:t>πολογισμός</w:t>
            </w:r>
            <w:r w:rsidRPr="00422580">
              <w:rPr>
                <w:rFonts w:ascii="Tahoma" w:hAnsi="Tahoma" w:cs="Tahoma"/>
                <w:b/>
                <w:color w:val="000000"/>
                <w:szCs w:val="22"/>
                <w:lang w:val="el-GR"/>
              </w:rPr>
              <w:t>-Εκτιμώμενη αξία σύμβασης</w:t>
            </w:r>
          </w:p>
        </w:tc>
        <w:tc>
          <w:tcPr>
            <w:tcW w:w="6298" w:type="dxa"/>
            <w:gridSpan w:val="2"/>
            <w:shd w:val="clear" w:color="auto" w:fill="auto"/>
            <w:vAlign w:val="center"/>
          </w:tcPr>
          <w:p w14:paraId="4A7272AB" w14:textId="77777777" w:rsidR="00E06205" w:rsidRPr="001C178E" w:rsidRDefault="00E06205" w:rsidP="00E06205">
            <w:pPr>
              <w:pStyle w:val="TabletextChar"/>
              <w:spacing w:before="120" w:after="0"/>
              <w:rPr>
                <w:rFonts w:cs="Tahoma"/>
                <w:b/>
                <w:bCs/>
                <w:color w:val="000000"/>
                <w:sz w:val="22"/>
                <w:szCs w:val="22"/>
                <w:lang w:eastAsia="el-GR"/>
              </w:rPr>
            </w:pPr>
            <w:r w:rsidRPr="008B25CC">
              <w:rPr>
                <w:rFonts w:cs="Tahoma"/>
                <w:b/>
                <w:bCs/>
                <w:color w:val="000000"/>
                <w:sz w:val="22"/>
                <w:szCs w:val="22"/>
                <w:lang w:eastAsia="el-GR"/>
              </w:rPr>
              <w:t>266</w:t>
            </w:r>
            <w:r w:rsidRPr="001C178E">
              <w:rPr>
                <w:rFonts w:cs="Tahoma"/>
                <w:b/>
                <w:bCs/>
                <w:color w:val="000000"/>
                <w:sz w:val="22"/>
                <w:szCs w:val="22"/>
                <w:lang w:eastAsia="el-GR"/>
              </w:rPr>
              <w:t>.</w:t>
            </w:r>
            <w:r w:rsidRPr="008B25CC">
              <w:rPr>
                <w:rFonts w:cs="Tahoma"/>
                <w:b/>
                <w:bCs/>
                <w:color w:val="000000"/>
                <w:sz w:val="22"/>
                <w:szCs w:val="22"/>
                <w:lang w:eastAsia="el-GR"/>
              </w:rPr>
              <w:t>942</w:t>
            </w:r>
            <w:r w:rsidRPr="001C178E">
              <w:rPr>
                <w:rFonts w:cs="Tahoma"/>
                <w:b/>
                <w:bCs/>
                <w:color w:val="000000"/>
                <w:sz w:val="22"/>
                <w:szCs w:val="22"/>
                <w:lang w:eastAsia="el-GR"/>
              </w:rPr>
              <w:t xml:space="preserve">,00€ </w:t>
            </w:r>
            <w:r w:rsidRPr="001C178E">
              <w:rPr>
                <w:rFonts w:ascii="Calibri" w:hAnsi="Calibri" w:cs="Calibri"/>
                <w:lang w:eastAsia="el-GR"/>
              </w:rPr>
              <w:t xml:space="preserve"> </w:t>
            </w:r>
            <w:r w:rsidRPr="001C178E">
              <w:rPr>
                <w:rFonts w:cs="Tahoma"/>
                <w:sz w:val="22"/>
                <w:szCs w:val="22"/>
              </w:rPr>
              <w:t xml:space="preserve">Μη περιλαμβανομένου ΦΠΑ 24%, προϋπολογισμός με ΦΠΑ: </w:t>
            </w:r>
            <w:r w:rsidRPr="008B25CC">
              <w:rPr>
                <w:rFonts w:cs="Tahoma"/>
                <w:b/>
                <w:bCs/>
                <w:color w:val="000000"/>
                <w:sz w:val="22"/>
                <w:szCs w:val="22"/>
                <w:lang w:eastAsia="el-GR"/>
              </w:rPr>
              <w:t>331</w:t>
            </w:r>
            <w:r w:rsidRPr="001C178E">
              <w:rPr>
                <w:rFonts w:cs="Tahoma"/>
                <w:b/>
                <w:bCs/>
                <w:color w:val="000000"/>
                <w:sz w:val="22"/>
                <w:szCs w:val="22"/>
                <w:lang w:eastAsia="el-GR"/>
              </w:rPr>
              <w:t>.</w:t>
            </w:r>
            <w:r w:rsidRPr="008B25CC">
              <w:rPr>
                <w:rFonts w:cs="Tahoma"/>
                <w:b/>
                <w:bCs/>
                <w:color w:val="000000"/>
                <w:sz w:val="22"/>
                <w:szCs w:val="22"/>
                <w:lang w:eastAsia="el-GR"/>
              </w:rPr>
              <w:t>00</w:t>
            </w:r>
            <w:r w:rsidRPr="001C178E">
              <w:rPr>
                <w:rFonts w:cs="Tahoma"/>
                <w:b/>
                <w:bCs/>
                <w:color w:val="000000"/>
                <w:sz w:val="22"/>
                <w:szCs w:val="22"/>
                <w:lang w:eastAsia="el-GR"/>
              </w:rPr>
              <w:t>8,</w:t>
            </w:r>
            <w:r w:rsidRPr="008B25CC">
              <w:rPr>
                <w:rFonts w:cs="Tahoma"/>
                <w:b/>
                <w:bCs/>
                <w:color w:val="000000"/>
                <w:sz w:val="22"/>
                <w:szCs w:val="22"/>
                <w:lang w:eastAsia="el-GR"/>
              </w:rPr>
              <w:t>08</w:t>
            </w:r>
            <w:r>
              <w:rPr>
                <w:rFonts w:cs="Tahoma"/>
                <w:b/>
                <w:bCs/>
                <w:color w:val="000000"/>
                <w:sz w:val="22"/>
                <w:szCs w:val="22"/>
                <w:lang w:eastAsia="el-GR"/>
              </w:rPr>
              <w:t>€</w:t>
            </w:r>
            <w:r w:rsidRPr="001C178E">
              <w:rPr>
                <w:rFonts w:cs="Tahoma"/>
                <w:b/>
                <w:bCs/>
                <w:color w:val="000000"/>
                <w:sz w:val="22"/>
                <w:szCs w:val="22"/>
                <w:lang w:eastAsia="el-GR"/>
              </w:rPr>
              <w:t xml:space="preserve">, ΦΠΑ  </w:t>
            </w:r>
            <w:r w:rsidRPr="008B25CC">
              <w:rPr>
                <w:rFonts w:cs="Tahoma"/>
                <w:b/>
                <w:bCs/>
                <w:color w:val="000000"/>
                <w:sz w:val="22"/>
                <w:szCs w:val="22"/>
                <w:lang w:eastAsia="el-GR"/>
              </w:rPr>
              <w:t>64</w:t>
            </w:r>
            <w:r w:rsidRPr="001C178E">
              <w:rPr>
                <w:rFonts w:cs="Tahoma"/>
                <w:b/>
                <w:bCs/>
                <w:color w:val="000000"/>
                <w:sz w:val="22"/>
                <w:szCs w:val="22"/>
                <w:lang w:eastAsia="el-GR"/>
              </w:rPr>
              <w:t>.</w:t>
            </w:r>
            <w:r w:rsidRPr="008B25CC">
              <w:rPr>
                <w:rFonts w:cs="Tahoma"/>
                <w:b/>
                <w:bCs/>
                <w:color w:val="000000"/>
                <w:sz w:val="22"/>
                <w:szCs w:val="22"/>
                <w:lang w:eastAsia="el-GR"/>
              </w:rPr>
              <w:t>066</w:t>
            </w:r>
            <w:r w:rsidRPr="001C178E">
              <w:rPr>
                <w:rFonts w:cs="Tahoma"/>
                <w:b/>
                <w:bCs/>
                <w:color w:val="000000"/>
                <w:sz w:val="22"/>
                <w:szCs w:val="22"/>
                <w:lang w:eastAsia="el-GR"/>
              </w:rPr>
              <w:t>,</w:t>
            </w:r>
            <w:r w:rsidRPr="008B25CC">
              <w:rPr>
                <w:rFonts w:cs="Tahoma"/>
                <w:b/>
                <w:bCs/>
                <w:color w:val="000000"/>
                <w:sz w:val="22"/>
                <w:szCs w:val="22"/>
                <w:lang w:eastAsia="el-GR"/>
              </w:rPr>
              <w:t>08</w:t>
            </w:r>
            <w:r w:rsidRPr="001C178E">
              <w:rPr>
                <w:rFonts w:cs="Tahoma"/>
                <w:b/>
                <w:bCs/>
                <w:color w:val="000000"/>
                <w:sz w:val="22"/>
                <w:szCs w:val="22"/>
                <w:lang w:eastAsia="el-GR"/>
              </w:rPr>
              <w:t xml:space="preserve">€) </w:t>
            </w:r>
          </w:p>
          <w:p w14:paraId="23A5EE9A" w14:textId="77777777" w:rsidR="00E06205" w:rsidRPr="001C178E" w:rsidRDefault="00E06205" w:rsidP="00E06205">
            <w:pPr>
              <w:pStyle w:val="Tabletext"/>
              <w:numPr>
                <w:ilvl w:val="0"/>
                <w:numId w:val="38"/>
              </w:numPr>
              <w:spacing w:before="120" w:after="0"/>
              <w:ind w:left="417" w:hanging="284"/>
              <w:jc w:val="both"/>
              <w:rPr>
                <w:rFonts w:cs="Tahoma"/>
                <w:b/>
                <w:bCs/>
                <w:color w:val="000000"/>
                <w:sz w:val="22"/>
                <w:szCs w:val="22"/>
                <w:lang w:eastAsia="el-GR"/>
              </w:rPr>
            </w:pPr>
            <w:r>
              <w:rPr>
                <w:rFonts w:cs="Tahoma"/>
                <w:sz w:val="22"/>
                <w:szCs w:val="22"/>
              </w:rPr>
              <w:t>Π</w:t>
            </w:r>
            <w:r w:rsidRPr="001C178E">
              <w:rPr>
                <w:rFonts w:cs="Tahoma"/>
                <w:sz w:val="22"/>
                <w:szCs w:val="22"/>
              </w:rPr>
              <w:t xml:space="preserve">ροϋπολογισμός αρχικού έργου: </w:t>
            </w:r>
            <w:r>
              <w:rPr>
                <w:rFonts w:cs="Tahoma"/>
                <w:b/>
                <w:bCs/>
                <w:noProof/>
                <w:color w:val="000000"/>
                <w:sz w:val="22"/>
                <w:szCs w:val="22"/>
                <w:lang w:eastAsia="el-GR"/>
              </w:rPr>
              <w:t>205.340,00</w:t>
            </w:r>
            <w:r w:rsidRPr="00B94A67">
              <w:rPr>
                <w:rFonts w:cs="Tahoma"/>
                <w:b/>
                <w:bCs/>
                <w:color w:val="000000"/>
                <w:sz w:val="22"/>
                <w:szCs w:val="22"/>
                <w:lang w:eastAsia="el-GR"/>
              </w:rPr>
              <w:t>€</w:t>
            </w:r>
            <w:r w:rsidRPr="008B39CF">
              <w:rPr>
                <w:rFonts w:cs="Tahoma"/>
                <w:b/>
                <w:bCs/>
                <w:color w:val="000000"/>
                <w:sz w:val="22"/>
                <w:szCs w:val="22"/>
                <w:lang w:eastAsia="el-GR"/>
              </w:rPr>
              <w:t xml:space="preserve"> </w:t>
            </w:r>
            <w:r w:rsidRPr="001C178E">
              <w:rPr>
                <w:rFonts w:cs="Tahoma"/>
                <w:sz w:val="22"/>
                <w:szCs w:val="22"/>
              </w:rPr>
              <w:t xml:space="preserve">Μη περιλαμβανομένου ΦΠΑ 24%, προϋπολογισμός με ΦΠΑ:  </w:t>
            </w:r>
            <w:r>
              <w:rPr>
                <w:rFonts w:cs="Tahoma"/>
                <w:b/>
                <w:bCs/>
                <w:noProof/>
                <w:color w:val="000000"/>
                <w:sz w:val="22"/>
                <w:szCs w:val="22"/>
                <w:lang w:eastAsia="el-GR"/>
              </w:rPr>
              <w:t>254.621,60</w:t>
            </w:r>
            <w:r w:rsidRPr="00B94A67">
              <w:rPr>
                <w:rFonts w:cs="Tahoma"/>
                <w:b/>
                <w:bCs/>
                <w:color w:val="000000"/>
                <w:sz w:val="22"/>
                <w:szCs w:val="22"/>
                <w:lang w:eastAsia="el-GR"/>
              </w:rPr>
              <w:t xml:space="preserve">€  </w:t>
            </w:r>
            <w:r w:rsidRPr="001C178E">
              <w:rPr>
                <w:rFonts w:cs="Tahoma"/>
                <w:b/>
                <w:bCs/>
                <w:color w:val="000000"/>
                <w:sz w:val="22"/>
                <w:szCs w:val="22"/>
                <w:lang w:eastAsia="el-GR"/>
              </w:rPr>
              <w:t xml:space="preserve">, ΦΠΑ </w:t>
            </w:r>
            <w:r>
              <w:rPr>
                <w:rFonts w:cs="Tahoma"/>
                <w:b/>
                <w:bCs/>
                <w:noProof/>
                <w:color w:val="000000"/>
                <w:sz w:val="22"/>
                <w:szCs w:val="22"/>
                <w:lang w:eastAsia="el-GR"/>
              </w:rPr>
              <w:t>49.281,60</w:t>
            </w:r>
            <w:r w:rsidRPr="00B94A67">
              <w:rPr>
                <w:rFonts w:cs="Tahoma"/>
                <w:b/>
                <w:bCs/>
                <w:color w:val="000000"/>
                <w:sz w:val="22"/>
                <w:szCs w:val="22"/>
                <w:lang w:eastAsia="el-GR"/>
              </w:rPr>
              <w:t>€</w:t>
            </w:r>
            <w:r w:rsidRPr="001C178E">
              <w:rPr>
                <w:rFonts w:cs="Tahoma"/>
                <w:b/>
                <w:bCs/>
                <w:color w:val="000000"/>
                <w:sz w:val="22"/>
                <w:szCs w:val="22"/>
                <w:lang w:eastAsia="el-GR"/>
              </w:rPr>
              <w:t>)</w:t>
            </w:r>
          </w:p>
          <w:p w14:paraId="2E7A72B1" w14:textId="3DC25BDE" w:rsidR="00E06205" w:rsidRPr="00422580" w:rsidRDefault="00E06205" w:rsidP="00E06205">
            <w:pPr>
              <w:pStyle w:val="Tabletext"/>
              <w:numPr>
                <w:ilvl w:val="0"/>
                <w:numId w:val="38"/>
              </w:numPr>
              <w:spacing w:before="120" w:after="0"/>
              <w:ind w:left="417" w:hanging="284"/>
              <w:jc w:val="both"/>
              <w:rPr>
                <w:rFonts w:cs="Tahoma"/>
                <w:b/>
                <w:bCs/>
                <w:color w:val="000000"/>
                <w:sz w:val="22"/>
                <w:szCs w:val="22"/>
                <w:lang w:eastAsia="el-GR"/>
              </w:rPr>
            </w:pPr>
            <w:r w:rsidRPr="001C178E">
              <w:rPr>
                <w:rFonts w:cs="Tahoma"/>
                <w:szCs w:val="22"/>
              </w:rPr>
              <w:t>Προϋπολογισμός</w:t>
            </w:r>
            <w:r w:rsidRPr="008B25CC">
              <w:rPr>
                <w:rFonts w:cs="Tahoma"/>
                <w:szCs w:val="22"/>
              </w:rPr>
              <w:t xml:space="preserve"> </w:t>
            </w:r>
            <w:r w:rsidRPr="001C178E">
              <w:rPr>
                <w:rFonts w:cs="Tahoma"/>
                <w:szCs w:val="22"/>
              </w:rPr>
              <w:t>δικαιώματος προαίρεσης</w:t>
            </w:r>
            <w:r w:rsidR="001E0D34">
              <w:rPr>
                <w:rFonts w:cs="Tahoma"/>
                <w:szCs w:val="22"/>
              </w:rPr>
              <w:t xml:space="preserve"> έως ποσοστού 30%</w:t>
            </w:r>
            <w:r w:rsidRPr="001C178E">
              <w:rPr>
                <w:rFonts w:cs="Tahoma"/>
                <w:szCs w:val="22"/>
              </w:rPr>
              <w:t xml:space="preserve">: </w:t>
            </w:r>
            <w:r w:rsidR="001E0D34">
              <w:rPr>
                <w:rFonts w:cs="Tahoma"/>
                <w:szCs w:val="22"/>
              </w:rPr>
              <w:t xml:space="preserve">ήτοι </w:t>
            </w:r>
            <w:r w:rsidRPr="001C178E">
              <w:rPr>
                <w:rFonts w:cs="Tahoma"/>
                <w:szCs w:val="22"/>
              </w:rPr>
              <w:t>έως</w:t>
            </w:r>
            <w:r w:rsidR="001E0D34">
              <w:rPr>
                <w:rFonts w:cs="Tahoma"/>
                <w:szCs w:val="22"/>
              </w:rPr>
              <w:t xml:space="preserve"> ποσού</w:t>
            </w:r>
            <w:r w:rsidRPr="001C178E">
              <w:rPr>
                <w:rFonts w:cs="Tahoma"/>
                <w:szCs w:val="22"/>
              </w:rPr>
              <w:t xml:space="preserve"> </w:t>
            </w:r>
            <w:r w:rsidRPr="008B39CF">
              <w:rPr>
                <w:rFonts w:cs="Tahoma"/>
                <w:b/>
                <w:bCs/>
                <w:noProof/>
                <w:color w:val="000000"/>
                <w:szCs w:val="22"/>
                <w:lang w:eastAsia="el-GR"/>
              </w:rPr>
              <w:t>61</w:t>
            </w:r>
            <w:r>
              <w:rPr>
                <w:rFonts w:cs="Tahoma"/>
                <w:b/>
                <w:bCs/>
                <w:noProof/>
                <w:color w:val="000000"/>
                <w:szCs w:val="22"/>
                <w:lang w:eastAsia="el-GR"/>
              </w:rPr>
              <w:t>.</w:t>
            </w:r>
            <w:r w:rsidRPr="008B39CF">
              <w:rPr>
                <w:rFonts w:cs="Tahoma"/>
                <w:b/>
                <w:bCs/>
                <w:noProof/>
                <w:color w:val="000000"/>
                <w:szCs w:val="22"/>
                <w:lang w:eastAsia="el-GR"/>
              </w:rPr>
              <w:t>602</w:t>
            </w:r>
            <w:r>
              <w:rPr>
                <w:rFonts w:cs="Tahoma"/>
                <w:b/>
                <w:bCs/>
                <w:noProof/>
                <w:color w:val="000000"/>
                <w:szCs w:val="22"/>
                <w:lang w:eastAsia="el-GR"/>
              </w:rPr>
              <w:t>,00</w:t>
            </w:r>
            <w:r w:rsidRPr="00B94A67">
              <w:rPr>
                <w:rFonts w:cs="Tahoma"/>
                <w:b/>
                <w:bCs/>
                <w:color w:val="000000"/>
                <w:szCs w:val="22"/>
                <w:lang w:eastAsia="el-GR"/>
              </w:rPr>
              <w:t>€</w:t>
            </w:r>
            <w:r w:rsidRPr="008B39CF">
              <w:rPr>
                <w:rFonts w:cs="Tahoma"/>
                <w:b/>
                <w:bCs/>
                <w:color w:val="000000"/>
                <w:szCs w:val="22"/>
                <w:lang w:eastAsia="el-GR"/>
              </w:rPr>
              <w:t xml:space="preserve"> </w:t>
            </w:r>
            <w:r w:rsidR="001E0D34">
              <w:rPr>
                <w:rFonts w:cs="Tahoma"/>
                <w:szCs w:val="22"/>
              </w:rPr>
              <w:t>μ</w:t>
            </w:r>
            <w:r w:rsidRPr="001C178E">
              <w:rPr>
                <w:rFonts w:cs="Tahoma"/>
                <w:szCs w:val="22"/>
              </w:rPr>
              <w:t>η περιλαμβανομένου ΦΠΑ 24%, προϋπολογισμός με ΦΠΑ:</w:t>
            </w:r>
            <w:r w:rsidRPr="008B25CC">
              <w:rPr>
                <w:rFonts w:cs="Tahoma"/>
                <w:szCs w:val="22"/>
              </w:rPr>
              <w:t xml:space="preserve"> </w:t>
            </w:r>
            <w:r w:rsidRPr="008B39CF">
              <w:rPr>
                <w:rFonts w:cs="Tahoma"/>
                <w:b/>
                <w:bCs/>
                <w:noProof/>
                <w:color w:val="000000"/>
                <w:szCs w:val="22"/>
                <w:lang w:eastAsia="el-GR"/>
              </w:rPr>
              <w:t>76</w:t>
            </w:r>
            <w:r>
              <w:rPr>
                <w:rFonts w:cs="Tahoma"/>
                <w:b/>
                <w:bCs/>
                <w:noProof/>
                <w:color w:val="000000"/>
                <w:szCs w:val="22"/>
                <w:lang w:eastAsia="el-GR"/>
              </w:rPr>
              <w:t>.</w:t>
            </w:r>
            <w:r w:rsidRPr="008B39CF">
              <w:rPr>
                <w:rFonts w:cs="Tahoma"/>
                <w:b/>
                <w:bCs/>
                <w:noProof/>
                <w:color w:val="000000"/>
                <w:szCs w:val="22"/>
                <w:lang w:eastAsia="el-GR"/>
              </w:rPr>
              <w:t>386</w:t>
            </w:r>
            <w:r>
              <w:rPr>
                <w:rFonts w:cs="Tahoma"/>
                <w:b/>
                <w:bCs/>
                <w:noProof/>
                <w:color w:val="000000"/>
                <w:szCs w:val="22"/>
                <w:lang w:eastAsia="el-GR"/>
              </w:rPr>
              <w:t>,</w:t>
            </w:r>
            <w:r w:rsidRPr="008B39CF">
              <w:rPr>
                <w:rFonts w:cs="Tahoma"/>
                <w:b/>
                <w:bCs/>
                <w:noProof/>
                <w:color w:val="000000"/>
                <w:szCs w:val="22"/>
                <w:lang w:eastAsia="el-GR"/>
              </w:rPr>
              <w:t>48</w:t>
            </w:r>
            <w:r>
              <w:rPr>
                <w:rFonts w:cs="Tahoma"/>
                <w:b/>
                <w:bCs/>
                <w:color w:val="000000"/>
                <w:szCs w:val="22"/>
                <w:lang w:eastAsia="el-GR"/>
              </w:rPr>
              <w:t>€</w:t>
            </w:r>
            <w:r w:rsidRPr="001C178E">
              <w:rPr>
                <w:rFonts w:cs="Tahoma"/>
                <w:b/>
                <w:bCs/>
                <w:color w:val="000000"/>
                <w:szCs w:val="22"/>
                <w:lang w:eastAsia="el-GR"/>
              </w:rPr>
              <w:t xml:space="preserve">, ΦΠΑ </w:t>
            </w:r>
            <w:r w:rsidRPr="008B39CF">
              <w:rPr>
                <w:rFonts w:cs="Tahoma"/>
                <w:b/>
                <w:bCs/>
                <w:noProof/>
                <w:color w:val="000000"/>
                <w:szCs w:val="22"/>
                <w:lang w:eastAsia="el-GR"/>
              </w:rPr>
              <w:t>14</w:t>
            </w:r>
            <w:r>
              <w:rPr>
                <w:rFonts w:cs="Tahoma"/>
                <w:b/>
                <w:bCs/>
                <w:noProof/>
                <w:color w:val="000000"/>
                <w:szCs w:val="22"/>
                <w:lang w:eastAsia="el-GR"/>
              </w:rPr>
              <w:t>.</w:t>
            </w:r>
            <w:r w:rsidRPr="008B39CF">
              <w:rPr>
                <w:rFonts w:cs="Tahoma"/>
                <w:b/>
                <w:bCs/>
                <w:noProof/>
                <w:color w:val="000000"/>
                <w:szCs w:val="22"/>
                <w:lang w:eastAsia="el-GR"/>
              </w:rPr>
              <w:t>784</w:t>
            </w:r>
            <w:r>
              <w:rPr>
                <w:rFonts w:cs="Tahoma"/>
                <w:b/>
                <w:bCs/>
                <w:noProof/>
                <w:color w:val="000000"/>
                <w:szCs w:val="22"/>
                <w:lang w:eastAsia="el-GR"/>
              </w:rPr>
              <w:t>,</w:t>
            </w:r>
            <w:r w:rsidRPr="008B39CF">
              <w:rPr>
                <w:rFonts w:cs="Tahoma"/>
                <w:b/>
                <w:bCs/>
                <w:noProof/>
                <w:color w:val="000000"/>
                <w:szCs w:val="22"/>
                <w:lang w:eastAsia="el-GR"/>
              </w:rPr>
              <w:t>48</w:t>
            </w:r>
            <w:r w:rsidRPr="00B94A67">
              <w:rPr>
                <w:rFonts w:cs="Tahoma"/>
                <w:b/>
                <w:bCs/>
                <w:color w:val="000000"/>
                <w:szCs w:val="22"/>
                <w:lang w:eastAsia="el-GR"/>
              </w:rPr>
              <w:t>€</w:t>
            </w:r>
            <w:r w:rsidRPr="001C178E">
              <w:rPr>
                <w:rFonts w:cs="Tahoma"/>
                <w:b/>
                <w:bCs/>
                <w:color w:val="000000"/>
                <w:szCs w:val="22"/>
                <w:lang w:eastAsia="el-GR"/>
              </w:rPr>
              <w:t>)</w:t>
            </w:r>
            <w:r w:rsidR="00B24B41">
              <w:rPr>
                <w:rFonts w:cs="Tahoma"/>
                <w:b/>
                <w:bCs/>
                <w:color w:val="000000"/>
                <w:szCs w:val="22"/>
                <w:lang w:eastAsia="el-GR"/>
              </w:rPr>
              <w:t xml:space="preserve">. </w:t>
            </w:r>
          </w:p>
        </w:tc>
      </w:tr>
      <w:tr w:rsidR="0071364F" w:rsidRPr="00F722C0" w14:paraId="59C12E15" w14:textId="77777777" w:rsidTr="00BF6830">
        <w:tc>
          <w:tcPr>
            <w:tcW w:w="3330" w:type="dxa"/>
            <w:shd w:val="clear" w:color="auto" w:fill="auto"/>
            <w:vAlign w:val="center"/>
          </w:tcPr>
          <w:p w14:paraId="3EBA891E" w14:textId="77777777" w:rsidR="0071364F" w:rsidRPr="00422580" w:rsidRDefault="0071364F" w:rsidP="00AD4401">
            <w:pPr>
              <w:autoSpaceDE w:val="0"/>
              <w:autoSpaceDN w:val="0"/>
              <w:adjustRightInd w:val="0"/>
              <w:spacing w:after="0"/>
              <w:jc w:val="right"/>
              <w:rPr>
                <w:rFonts w:ascii="Tahoma" w:hAnsi="Tahoma" w:cs="Tahoma"/>
                <w:b/>
                <w:color w:val="000000"/>
                <w:szCs w:val="22"/>
                <w:highlight w:val="cyan"/>
              </w:rPr>
            </w:pPr>
            <w:r w:rsidRPr="00422580">
              <w:rPr>
                <w:rFonts w:ascii="Tahoma" w:hAnsi="Tahoma" w:cs="Tahoma"/>
                <w:b/>
                <w:color w:val="000000"/>
                <w:szCs w:val="22"/>
                <w:lang w:val="en-US"/>
              </w:rPr>
              <w:t>CPV</w:t>
            </w:r>
            <w:r w:rsidRPr="00422580">
              <w:rPr>
                <w:rFonts w:ascii="Tahoma" w:hAnsi="Tahoma" w:cs="Tahoma"/>
                <w:b/>
                <w:color w:val="000000"/>
                <w:szCs w:val="22"/>
              </w:rPr>
              <w:t>:</w:t>
            </w:r>
          </w:p>
        </w:tc>
        <w:tc>
          <w:tcPr>
            <w:tcW w:w="6298" w:type="dxa"/>
            <w:gridSpan w:val="2"/>
            <w:shd w:val="clear" w:color="auto" w:fill="auto"/>
            <w:vAlign w:val="center"/>
          </w:tcPr>
          <w:p w14:paraId="33122278" w14:textId="69CFB8A3" w:rsidR="003A5EB5" w:rsidRPr="00422580" w:rsidRDefault="00E06205" w:rsidP="00BB1967">
            <w:pPr>
              <w:autoSpaceDE w:val="0"/>
              <w:autoSpaceDN w:val="0"/>
              <w:adjustRightInd w:val="0"/>
              <w:spacing w:after="0"/>
              <w:rPr>
                <w:rFonts w:ascii="Tahoma" w:hAnsi="Tahoma" w:cs="Tahoma"/>
                <w:color w:val="000000" w:themeColor="text1"/>
                <w:lang w:val="el-GR"/>
              </w:rPr>
            </w:pPr>
            <w:r w:rsidRPr="00E06205">
              <w:rPr>
                <w:rFonts w:ascii="Tahoma" w:hAnsi="Tahoma" w:cs="Tahoma"/>
                <w:color w:val="000000" w:themeColor="text1"/>
                <w:lang w:val="el-GR"/>
              </w:rPr>
              <w:t>79341400-0 «Υπηρεσίες διαφημιστικής εκστρατείας», 79342200-5 «Υπηρεσίες προώθησης», 22150000-6 «Διαφημιστικά φυλλάδια», 79950000-8 «Υπηρεσίες διοργάνωσης εκθέσεων και συνεδρίων»</w:t>
            </w:r>
          </w:p>
        </w:tc>
      </w:tr>
      <w:tr w:rsidR="0071364F" w:rsidRPr="00F722C0" w14:paraId="15213D1F" w14:textId="77777777" w:rsidTr="00BF6830">
        <w:tc>
          <w:tcPr>
            <w:tcW w:w="3330" w:type="dxa"/>
            <w:shd w:val="clear" w:color="auto" w:fill="auto"/>
            <w:vAlign w:val="center"/>
          </w:tcPr>
          <w:p w14:paraId="6311C952" w14:textId="77777777" w:rsidR="0071364F" w:rsidRPr="00422580" w:rsidRDefault="0071364F" w:rsidP="00AD4401">
            <w:pPr>
              <w:autoSpaceDE w:val="0"/>
              <w:autoSpaceDN w:val="0"/>
              <w:adjustRightInd w:val="0"/>
              <w:spacing w:after="0"/>
              <w:jc w:val="right"/>
              <w:rPr>
                <w:rFonts w:ascii="Tahoma" w:hAnsi="Tahoma" w:cs="Tahoma"/>
                <w:b/>
                <w:color w:val="000000"/>
                <w:szCs w:val="22"/>
              </w:rPr>
            </w:pPr>
            <w:proofErr w:type="spellStart"/>
            <w:r w:rsidRPr="00422580">
              <w:rPr>
                <w:rFonts w:ascii="Tahoma" w:hAnsi="Tahoma" w:cs="Tahoma"/>
                <w:b/>
                <w:color w:val="000000"/>
                <w:szCs w:val="22"/>
              </w:rPr>
              <w:t>Κριτήριο</w:t>
            </w:r>
            <w:proofErr w:type="spellEnd"/>
            <w:r w:rsidRPr="00422580">
              <w:rPr>
                <w:rFonts w:ascii="Tahoma" w:hAnsi="Tahoma" w:cs="Tahoma"/>
                <w:b/>
                <w:color w:val="000000"/>
                <w:szCs w:val="22"/>
              </w:rPr>
              <w:t xml:space="preserve"> </w:t>
            </w:r>
            <w:proofErr w:type="spellStart"/>
            <w:r w:rsidRPr="00422580">
              <w:rPr>
                <w:rFonts w:ascii="Tahoma" w:hAnsi="Tahoma" w:cs="Tahoma"/>
                <w:b/>
                <w:color w:val="000000"/>
                <w:szCs w:val="22"/>
              </w:rPr>
              <w:t>Ανάθεσης</w:t>
            </w:r>
            <w:proofErr w:type="spellEnd"/>
            <w:r w:rsidRPr="00422580">
              <w:rPr>
                <w:rFonts w:ascii="Tahoma" w:hAnsi="Tahoma" w:cs="Tahoma"/>
                <w:b/>
                <w:color w:val="000000"/>
                <w:szCs w:val="22"/>
              </w:rPr>
              <w:t>:</w:t>
            </w:r>
          </w:p>
        </w:tc>
        <w:tc>
          <w:tcPr>
            <w:tcW w:w="6298" w:type="dxa"/>
            <w:gridSpan w:val="2"/>
            <w:shd w:val="clear" w:color="auto" w:fill="auto"/>
            <w:vAlign w:val="center"/>
          </w:tcPr>
          <w:p w14:paraId="3C654BFF" w14:textId="77777777" w:rsidR="0071364F" w:rsidRPr="00422580" w:rsidRDefault="0071364F" w:rsidP="00AD4401">
            <w:pPr>
              <w:autoSpaceDE w:val="0"/>
              <w:autoSpaceDN w:val="0"/>
              <w:adjustRightInd w:val="0"/>
              <w:spacing w:after="0"/>
              <w:jc w:val="left"/>
              <w:rPr>
                <w:rFonts w:ascii="Tahoma" w:hAnsi="Tahoma" w:cs="Tahoma"/>
                <w:b/>
                <w:color w:val="000000"/>
                <w:szCs w:val="22"/>
                <w:lang w:val="el-GR"/>
              </w:rPr>
            </w:pPr>
            <w:r w:rsidRPr="00422580">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71364F" w:rsidRPr="00422580" w:rsidDel="005977E7" w14:paraId="5770574E" w14:textId="77777777" w:rsidTr="00BF6830">
        <w:tc>
          <w:tcPr>
            <w:tcW w:w="3330" w:type="dxa"/>
            <w:shd w:val="clear" w:color="auto" w:fill="auto"/>
            <w:vAlign w:val="center"/>
          </w:tcPr>
          <w:p w14:paraId="37328CAE" w14:textId="77777777" w:rsidR="0071364F" w:rsidRPr="00422580" w:rsidRDefault="0071364F" w:rsidP="00AD4401">
            <w:pPr>
              <w:autoSpaceDE w:val="0"/>
              <w:autoSpaceDN w:val="0"/>
              <w:adjustRightInd w:val="0"/>
              <w:spacing w:after="0"/>
              <w:jc w:val="right"/>
              <w:rPr>
                <w:rFonts w:ascii="Tahoma" w:hAnsi="Tahoma" w:cs="Tahoma"/>
                <w:b/>
                <w:color w:val="000000"/>
                <w:szCs w:val="22"/>
              </w:rPr>
            </w:pPr>
            <w:proofErr w:type="spellStart"/>
            <w:r w:rsidRPr="00422580">
              <w:rPr>
                <w:rFonts w:ascii="Tahoma" w:hAnsi="Tahoma" w:cs="Tahoma"/>
                <w:b/>
                <w:color w:val="000000"/>
                <w:szCs w:val="22"/>
              </w:rPr>
              <w:t>Ημερομηνί</w:t>
            </w:r>
            <w:proofErr w:type="spellEnd"/>
            <w:r w:rsidRPr="00422580">
              <w:rPr>
                <w:rFonts w:ascii="Tahoma" w:hAnsi="Tahoma" w:cs="Tahoma"/>
                <w:b/>
                <w:color w:val="000000"/>
                <w:szCs w:val="22"/>
              </w:rPr>
              <w:t xml:space="preserve">α </w:t>
            </w:r>
            <w:proofErr w:type="spellStart"/>
            <w:r w:rsidRPr="00422580">
              <w:rPr>
                <w:rFonts w:ascii="Tahoma" w:hAnsi="Tahoma" w:cs="Tahoma"/>
                <w:b/>
                <w:color w:val="000000"/>
                <w:szCs w:val="22"/>
              </w:rPr>
              <w:t>Διενέργει</w:t>
            </w:r>
            <w:proofErr w:type="spellEnd"/>
            <w:r w:rsidRPr="00422580">
              <w:rPr>
                <w:rFonts w:ascii="Tahoma" w:hAnsi="Tahoma" w:cs="Tahoma"/>
                <w:b/>
                <w:color w:val="000000"/>
                <w:szCs w:val="22"/>
              </w:rPr>
              <w:t>ας:</w:t>
            </w:r>
          </w:p>
        </w:tc>
        <w:tc>
          <w:tcPr>
            <w:tcW w:w="6298" w:type="dxa"/>
            <w:gridSpan w:val="2"/>
            <w:shd w:val="clear" w:color="auto" w:fill="auto"/>
            <w:vAlign w:val="center"/>
          </w:tcPr>
          <w:p w14:paraId="294BAE74" w14:textId="1B7AFC0C" w:rsidR="0071364F" w:rsidRPr="00801600" w:rsidDel="005977E7" w:rsidRDefault="001433CB" w:rsidP="00AD4401">
            <w:pPr>
              <w:autoSpaceDE w:val="0"/>
              <w:autoSpaceDN w:val="0"/>
              <w:adjustRightInd w:val="0"/>
              <w:spacing w:after="0"/>
              <w:jc w:val="left"/>
              <w:rPr>
                <w:rFonts w:ascii="Tahoma" w:hAnsi="Tahoma" w:cs="Tahoma"/>
                <w:b/>
                <w:color w:val="FF0000"/>
                <w:szCs w:val="22"/>
                <w:lang w:val="el-GR"/>
              </w:rPr>
            </w:pPr>
            <w:r w:rsidRPr="00801600">
              <w:rPr>
                <w:rFonts w:ascii="Tahoma" w:hAnsi="Tahoma" w:cs="Tahoma"/>
                <w:b/>
                <w:noProof/>
                <w:szCs w:val="22"/>
                <w:lang w:val="el-GR"/>
              </w:rPr>
              <w:t>31</w:t>
            </w:r>
            <w:r w:rsidR="0071364F" w:rsidRPr="00801600">
              <w:rPr>
                <w:rFonts w:ascii="Tahoma" w:hAnsi="Tahoma" w:cs="Tahoma"/>
                <w:b/>
                <w:noProof/>
                <w:szCs w:val="22"/>
                <w:lang w:val="el-GR"/>
              </w:rPr>
              <w:t>/</w:t>
            </w:r>
            <w:r w:rsidRPr="00801600">
              <w:rPr>
                <w:rFonts w:ascii="Tahoma" w:hAnsi="Tahoma" w:cs="Tahoma"/>
                <w:b/>
                <w:noProof/>
                <w:szCs w:val="22"/>
                <w:lang w:val="el-GR"/>
              </w:rPr>
              <w:t>08</w:t>
            </w:r>
            <w:r w:rsidR="0071364F" w:rsidRPr="00801600">
              <w:rPr>
                <w:rFonts w:ascii="Tahoma" w:hAnsi="Tahoma" w:cs="Tahoma"/>
                <w:b/>
                <w:noProof/>
                <w:szCs w:val="22"/>
                <w:lang w:val="el-GR"/>
              </w:rPr>
              <w:t>/202</w:t>
            </w:r>
            <w:r w:rsidR="008570BE" w:rsidRPr="00801600">
              <w:rPr>
                <w:rFonts w:ascii="Tahoma" w:hAnsi="Tahoma" w:cs="Tahoma"/>
                <w:b/>
                <w:noProof/>
                <w:szCs w:val="22"/>
                <w:lang w:val="el-GR"/>
              </w:rPr>
              <w:t>2</w:t>
            </w:r>
          </w:p>
        </w:tc>
      </w:tr>
      <w:tr w:rsidR="0071364F" w:rsidRPr="00422580" w:rsidDel="005977E7" w14:paraId="042D0552" w14:textId="77777777" w:rsidTr="00F2348F">
        <w:tc>
          <w:tcPr>
            <w:tcW w:w="7332" w:type="dxa"/>
            <w:gridSpan w:val="2"/>
            <w:tcBorders>
              <w:bottom w:val="nil"/>
            </w:tcBorders>
            <w:shd w:val="clear" w:color="auto" w:fill="auto"/>
            <w:vAlign w:val="center"/>
          </w:tcPr>
          <w:p w14:paraId="0BD229E6" w14:textId="77777777" w:rsidR="0071364F" w:rsidRPr="00422580" w:rsidRDefault="0071364F" w:rsidP="00AD4401">
            <w:pPr>
              <w:autoSpaceDE w:val="0"/>
              <w:autoSpaceDN w:val="0"/>
              <w:adjustRightInd w:val="0"/>
              <w:spacing w:after="0"/>
              <w:jc w:val="right"/>
              <w:rPr>
                <w:rFonts w:ascii="Tahoma" w:hAnsi="Tahoma" w:cs="Tahoma"/>
                <w:b/>
                <w:color w:val="000000"/>
                <w:szCs w:val="22"/>
                <w:highlight w:val="yellow"/>
              </w:rPr>
            </w:pPr>
            <w:proofErr w:type="spellStart"/>
            <w:r w:rsidRPr="00422580">
              <w:rPr>
                <w:rFonts w:ascii="Tahoma" w:hAnsi="Tahoma" w:cs="Tahoma"/>
                <w:b/>
                <w:color w:val="000000"/>
                <w:szCs w:val="22"/>
              </w:rPr>
              <w:t>Ημερομηνί</w:t>
            </w:r>
            <w:proofErr w:type="spellEnd"/>
            <w:r w:rsidRPr="00422580">
              <w:rPr>
                <w:rFonts w:ascii="Tahoma" w:hAnsi="Tahoma" w:cs="Tahoma"/>
                <w:b/>
                <w:color w:val="000000"/>
                <w:szCs w:val="22"/>
              </w:rPr>
              <w:t xml:space="preserve">α </w:t>
            </w:r>
            <w:proofErr w:type="spellStart"/>
            <w:r w:rsidRPr="00422580">
              <w:rPr>
                <w:rFonts w:ascii="Tahoma" w:hAnsi="Tahoma" w:cs="Tahoma"/>
                <w:b/>
                <w:color w:val="000000"/>
                <w:szCs w:val="22"/>
              </w:rPr>
              <w:t>Ανάρτησης</w:t>
            </w:r>
            <w:proofErr w:type="spellEnd"/>
            <w:r w:rsidRPr="00422580">
              <w:rPr>
                <w:rFonts w:ascii="Tahoma" w:hAnsi="Tahoma" w:cs="Tahoma"/>
                <w:b/>
                <w:color w:val="000000"/>
                <w:szCs w:val="22"/>
              </w:rPr>
              <w:t xml:space="preserve"> </w:t>
            </w:r>
            <w:proofErr w:type="spellStart"/>
            <w:r w:rsidRPr="00422580">
              <w:rPr>
                <w:rFonts w:ascii="Tahoma" w:hAnsi="Tahoma" w:cs="Tahoma"/>
                <w:b/>
                <w:color w:val="000000"/>
                <w:szCs w:val="22"/>
              </w:rPr>
              <w:t>στο</w:t>
            </w:r>
            <w:proofErr w:type="spellEnd"/>
            <w:r w:rsidRPr="00422580">
              <w:rPr>
                <w:rFonts w:ascii="Tahoma" w:hAnsi="Tahoma" w:cs="Tahoma"/>
                <w:b/>
                <w:color w:val="000000"/>
                <w:szCs w:val="22"/>
              </w:rPr>
              <w:t xml:space="preserve"> ΚΗΜΔΗΣ</w:t>
            </w:r>
          </w:p>
        </w:tc>
        <w:tc>
          <w:tcPr>
            <w:tcW w:w="2296" w:type="dxa"/>
            <w:shd w:val="clear" w:color="auto" w:fill="auto"/>
            <w:vAlign w:val="center"/>
          </w:tcPr>
          <w:p w14:paraId="189E18E0" w14:textId="325D5F55" w:rsidR="0071364F" w:rsidRPr="00422580" w:rsidRDefault="00C879C7" w:rsidP="00F2348F">
            <w:pPr>
              <w:spacing w:after="0"/>
              <w:jc w:val="left"/>
              <w:rPr>
                <w:rFonts w:ascii="Tahoma" w:hAnsi="Tahoma" w:cs="Tahoma"/>
              </w:rPr>
            </w:pPr>
            <w:r w:rsidRPr="00801600">
              <w:rPr>
                <w:rFonts w:ascii="Tahoma" w:hAnsi="Tahoma" w:cs="Tahoma"/>
                <w:b/>
                <w:noProof/>
                <w:szCs w:val="22"/>
                <w:lang w:val="el-GR"/>
              </w:rPr>
              <w:t>07</w:t>
            </w:r>
            <w:r w:rsidR="0071364F" w:rsidRPr="00801600">
              <w:rPr>
                <w:rFonts w:ascii="Tahoma" w:hAnsi="Tahoma" w:cs="Tahoma"/>
                <w:b/>
                <w:noProof/>
                <w:szCs w:val="22"/>
                <w:lang w:val="el-GR"/>
              </w:rPr>
              <w:t>/</w:t>
            </w:r>
            <w:r w:rsidRPr="00801600">
              <w:rPr>
                <w:rFonts w:ascii="Tahoma" w:hAnsi="Tahoma" w:cs="Tahoma"/>
                <w:b/>
                <w:noProof/>
                <w:szCs w:val="22"/>
                <w:lang w:val="el-GR"/>
              </w:rPr>
              <w:t>07</w:t>
            </w:r>
            <w:r w:rsidR="0071364F" w:rsidRPr="00801600">
              <w:rPr>
                <w:rFonts w:ascii="Tahoma" w:hAnsi="Tahoma" w:cs="Tahoma"/>
                <w:b/>
                <w:noProof/>
                <w:szCs w:val="22"/>
                <w:lang w:val="el-GR"/>
              </w:rPr>
              <w:t>/202</w:t>
            </w:r>
            <w:r w:rsidR="008570BE" w:rsidRPr="00801600">
              <w:rPr>
                <w:rFonts w:ascii="Tahoma" w:hAnsi="Tahoma" w:cs="Tahoma"/>
                <w:b/>
                <w:noProof/>
                <w:szCs w:val="22"/>
                <w:lang w:val="el-GR"/>
              </w:rPr>
              <w:t>2</w:t>
            </w:r>
          </w:p>
        </w:tc>
      </w:tr>
      <w:tr w:rsidR="0071364F" w:rsidRPr="00422580" w:rsidDel="005977E7" w14:paraId="24F5E2C6" w14:textId="77777777" w:rsidTr="00F2348F">
        <w:tc>
          <w:tcPr>
            <w:tcW w:w="7332" w:type="dxa"/>
            <w:gridSpan w:val="2"/>
            <w:tcBorders>
              <w:bottom w:val="nil"/>
            </w:tcBorders>
            <w:shd w:val="clear" w:color="auto" w:fill="auto"/>
            <w:vAlign w:val="center"/>
          </w:tcPr>
          <w:p w14:paraId="4E31DA41" w14:textId="77777777" w:rsidR="0071364F" w:rsidRPr="00422580" w:rsidRDefault="0071364F" w:rsidP="00AD4401">
            <w:pPr>
              <w:autoSpaceDE w:val="0"/>
              <w:autoSpaceDN w:val="0"/>
              <w:adjustRightInd w:val="0"/>
              <w:spacing w:after="0"/>
              <w:jc w:val="right"/>
              <w:rPr>
                <w:rFonts w:ascii="Tahoma" w:hAnsi="Tahoma" w:cs="Tahoma"/>
                <w:b/>
                <w:color w:val="000000"/>
                <w:szCs w:val="22"/>
                <w:highlight w:val="yellow"/>
              </w:rPr>
            </w:pPr>
            <w:proofErr w:type="spellStart"/>
            <w:r w:rsidRPr="00422580">
              <w:rPr>
                <w:rFonts w:ascii="Tahoma" w:hAnsi="Tahoma" w:cs="Tahoma"/>
                <w:b/>
                <w:color w:val="000000"/>
                <w:szCs w:val="22"/>
              </w:rPr>
              <w:t>Ημερομηνί</w:t>
            </w:r>
            <w:proofErr w:type="spellEnd"/>
            <w:r w:rsidRPr="00422580">
              <w:rPr>
                <w:rFonts w:ascii="Tahoma" w:hAnsi="Tahoma" w:cs="Tahoma"/>
                <w:b/>
                <w:color w:val="000000"/>
                <w:szCs w:val="22"/>
              </w:rPr>
              <w:t xml:space="preserve">α </w:t>
            </w:r>
            <w:proofErr w:type="spellStart"/>
            <w:r w:rsidRPr="00422580">
              <w:rPr>
                <w:rFonts w:ascii="Tahoma" w:hAnsi="Tahoma" w:cs="Tahoma"/>
                <w:b/>
                <w:color w:val="000000"/>
                <w:szCs w:val="22"/>
              </w:rPr>
              <w:t>Ανάρτησης</w:t>
            </w:r>
            <w:proofErr w:type="spellEnd"/>
            <w:r w:rsidRPr="00422580">
              <w:rPr>
                <w:rFonts w:ascii="Tahoma" w:hAnsi="Tahoma" w:cs="Tahoma"/>
                <w:b/>
                <w:color w:val="000000"/>
                <w:szCs w:val="22"/>
              </w:rPr>
              <w:t xml:space="preserve"> </w:t>
            </w:r>
            <w:proofErr w:type="spellStart"/>
            <w:r w:rsidRPr="00422580">
              <w:rPr>
                <w:rFonts w:ascii="Tahoma" w:hAnsi="Tahoma" w:cs="Tahoma"/>
                <w:b/>
                <w:color w:val="000000"/>
                <w:szCs w:val="22"/>
              </w:rPr>
              <w:t>στο</w:t>
            </w:r>
            <w:proofErr w:type="spellEnd"/>
            <w:r w:rsidRPr="00422580">
              <w:rPr>
                <w:rFonts w:ascii="Tahoma" w:hAnsi="Tahoma" w:cs="Tahoma"/>
                <w:b/>
                <w:color w:val="000000"/>
                <w:szCs w:val="22"/>
              </w:rPr>
              <w:t xml:space="preserve"> ΕΣΗΔΗΣ</w:t>
            </w:r>
          </w:p>
        </w:tc>
        <w:tc>
          <w:tcPr>
            <w:tcW w:w="2296" w:type="dxa"/>
            <w:shd w:val="clear" w:color="auto" w:fill="auto"/>
            <w:vAlign w:val="center"/>
          </w:tcPr>
          <w:p w14:paraId="698EC3AE" w14:textId="2783C5CF" w:rsidR="0071364F" w:rsidRPr="00422580" w:rsidRDefault="00C879C7" w:rsidP="00F2348F">
            <w:pPr>
              <w:spacing w:after="0"/>
              <w:jc w:val="left"/>
              <w:rPr>
                <w:rFonts w:ascii="Tahoma" w:hAnsi="Tahoma" w:cs="Tahoma"/>
              </w:rPr>
            </w:pPr>
            <w:r w:rsidRPr="00801600">
              <w:rPr>
                <w:rFonts w:ascii="Tahoma" w:hAnsi="Tahoma" w:cs="Tahoma"/>
                <w:b/>
                <w:noProof/>
                <w:szCs w:val="22"/>
                <w:lang w:val="el-GR"/>
              </w:rPr>
              <w:t>07</w:t>
            </w:r>
            <w:r w:rsidR="0071364F" w:rsidRPr="00801600">
              <w:rPr>
                <w:rFonts w:ascii="Tahoma" w:hAnsi="Tahoma" w:cs="Tahoma"/>
                <w:b/>
                <w:noProof/>
                <w:szCs w:val="22"/>
                <w:lang w:val="el-GR"/>
              </w:rPr>
              <w:t>/</w:t>
            </w:r>
            <w:r w:rsidRPr="00801600">
              <w:rPr>
                <w:rFonts w:ascii="Tahoma" w:hAnsi="Tahoma" w:cs="Tahoma"/>
                <w:b/>
                <w:noProof/>
                <w:szCs w:val="22"/>
                <w:lang w:val="el-GR"/>
              </w:rPr>
              <w:t>07</w:t>
            </w:r>
            <w:r w:rsidR="0071364F" w:rsidRPr="00801600">
              <w:rPr>
                <w:rFonts w:ascii="Tahoma" w:hAnsi="Tahoma" w:cs="Tahoma"/>
                <w:b/>
                <w:noProof/>
                <w:szCs w:val="22"/>
                <w:lang w:val="el-GR"/>
              </w:rPr>
              <w:t>/202</w:t>
            </w:r>
            <w:r w:rsidR="008570BE" w:rsidRPr="00801600">
              <w:rPr>
                <w:rFonts w:ascii="Tahoma" w:hAnsi="Tahoma" w:cs="Tahoma"/>
                <w:b/>
                <w:noProof/>
                <w:szCs w:val="22"/>
                <w:lang w:val="el-GR"/>
              </w:rPr>
              <w:t>2</w:t>
            </w:r>
          </w:p>
        </w:tc>
      </w:tr>
      <w:tr w:rsidR="0071364F" w:rsidRPr="00422580" w:rsidDel="005977E7" w14:paraId="0B13AAFE" w14:textId="77777777" w:rsidTr="00F2348F">
        <w:tc>
          <w:tcPr>
            <w:tcW w:w="7332" w:type="dxa"/>
            <w:gridSpan w:val="2"/>
            <w:tcBorders>
              <w:bottom w:val="nil"/>
            </w:tcBorders>
            <w:shd w:val="clear" w:color="auto" w:fill="auto"/>
            <w:vAlign w:val="center"/>
          </w:tcPr>
          <w:p w14:paraId="08098360" w14:textId="77777777" w:rsidR="0071364F" w:rsidRPr="00422580" w:rsidRDefault="0071364F" w:rsidP="00AD4401">
            <w:pPr>
              <w:autoSpaceDE w:val="0"/>
              <w:autoSpaceDN w:val="0"/>
              <w:adjustRightInd w:val="0"/>
              <w:spacing w:after="0"/>
              <w:jc w:val="right"/>
              <w:rPr>
                <w:rFonts w:ascii="Tahoma" w:hAnsi="Tahoma" w:cs="Tahoma"/>
                <w:b/>
                <w:color w:val="000000"/>
                <w:szCs w:val="22"/>
              </w:rPr>
            </w:pPr>
            <w:r w:rsidRPr="00422580">
              <w:rPr>
                <w:rFonts w:ascii="Tahoma" w:hAnsi="Tahoma" w:cs="Tahoma"/>
                <w:b/>
                <w:color w:val="000000"/>
                <w:szCs w:val="22"/>
                <w:lang w:val="el-GR"/>
              </w:rPr>
              <w:t>Ημερομηνία</w:t>
            </w:r>
            <w:r w:rsidRPr="00422580">
              <w:rPr>
                <w:rFonts w:ascii="Tahoma" w:hAnsi="Tahoma" w:cs="Tahoma"/>
                <w:b/>
                <w:szCs w:val="22"/>
                <w:lang w:val="el-GR"/>
              </w:rPr>
              <w:t xml:space="preserve"> Αποστολής Διακήρυξης σε Ε.Ε. (Υπ. </w:t>
            </w:r>
            <w:r w:rsidRPr="00422580">
              <w:rPr>
                <w:rFonts w:ascii="Tahoma" w:hAnsi="Tahoma" w:cs="Tahoma"/>
                <w:b/>
                <w:szCs w:val="22"/>
              </w:rPr>
              <w:t>Επ</w:t>
            </w:r>
            <w:proofErr w:type="spellStart"/>
            <w:r w:rsidRPr="00422580">
              <w:rPr>
                <w:rFonts w:ascii="Tahoma" w:hAnsi="Tahoma" w:cs="Tahoma"/>
                <w:b/>
                <w:szCs w:val="22"/>
              </w:rPr>
              <w:t>ίσημων</w:t>
            </w:r>
            <w:proofErr w:type="spellEnd"/>
            <w:r w:rsidRPr="00422580">
              <w:rPr>
                <w:rFonts w:ascii="Tahoma" w:hAnsi="Tahoma" w:cs="Tahoma"/>
                <w:b/>
                <w:szCs w:val="22"/>
              </w:rPr>
              <w:t xml:space="preserve"> </w:t>
            </w:r>
            <w:proofErr w:type="spellStart"/>
            <w:r w:rsidRPr="00422580">
              <w:rPr>
                <w:rFonts w:ascii="Tahoma" w:hAnsi="Tahoma" w:cs="Tahoma"/>
                <w:b/>
                <w:szCs w:val="22"/>
              </w:rPr>
              <w:t>Εκδόσεων</w:t>
            </w:r>
            <w:proofErr w:type="spellEnd"/>
            <w:r w:rsidRPr="00422580">
              <w:rPr>
                <w:rFonts w:ascii="Tahoma" w:hAnsi="Tahoma" w:cs="Tahoma"/>
                <w:b/>
                <w:szCs w:val="22"/>
              </w:rPr>
              <w:t xml:space="preserve">) </w:t>
            </w:r>
          </w:p>
        </w:tc>
        <w:tc>
          <w:tcPr>
            <w:tcW w:w="2296" w:type="dxa"/>
            <w:shd w:val="clear" w:color="auto" w:fill="auto"/>
            <w:vAlign w:val="center"/>
          </w:tcPr>
          <w:p w14:paraId="7001AB40" w14:textId="0FEBD4D8" w:rsidR="0071364F" w:rsidRPr="00422580" w:rsidRDefault="00C879C7" w:rsidP="00F2348F">
            <w:pPr>
              <w:spacing w:after="0"/>
              <w:jc w:val="left"/>
              <w:rPr>
                <w:rFonts w:ascii="Tahoma" w:hAnsi="Tahoma" w:cs="Tahoma"/>
              </w:rPr>
            </w:pPr>
            <w:r w:rsidRPr="00801600">
              <w:rPr>
                <w:rFonts w:ascii="Tahoma" w:hAnsi="Tahoma" w:cs="Tahoma"/>
                <w:b/>
                <w:noProof/>
                <w:szCs w:val="22"/>
                <w:lang w:val="el-GR"/>
              </w:rPr>
              <w:t>01</w:t>
            </w:r>
            <w:r w:rsidR="0071364F" w:rsidRPr="00801600">
              <w:rPr>
                <w:rFonts w:ascii="Tahoma" w:hAnsi="Tahoma" w:cs="Tahoma"/>
                <w:b/>
                <w:noProof/>
                <w:szCs w:val="22"/>
                <w:lang w:val="el-GR"/>
              </w:rPr>
              <w:t>/</w:t>
            </w:r>
            <w:r w:rsidR="00570C5C" w:rsidRPr="00801600">
              <w:rPr>
                <w:rFonts w:ascii="Tahoma" w:hAnsi="Tahoma" w:cs="Tahoma"/>
                <w:b/>
                <w:noProof/>
                <w:szCs w:val="22"/>
                <w:lang w:val="el-GR"/>
              </w:rPr>
              <w:t>0</w:t>
            </w:r>
            <w:r w:rsidRPr="00801600">
              <w:rPr>
                <w:rFonts w:ascii="Tahoma" w:hAnsi="Tahoma" w:cs="Tahoma"/>
                <w:b/>
                <w:noProof/>
                <w:szCs w:val="22"/>
                <w:lang w:val="el-GR"/>
              </w:rPr>
              <w:t>7</w:t>
            </w:r>
            <w:r w:rsidR="0071364F" w:rsidRPr="00801600">
              <w:rPr>
                <w:rFonts w:ascii="Tahoma" w:hAnsi="Tahoma" w:cs="Tahoma"/>
                <w:b/>
                <w:noProof/>
                <w:szCs w:val="22"/>
                <w:lang w:val="el-GR"/>
              </w:rPr>
              <w:t>/202</w:t>
            </w:r>
            <w:r w:rsidR="008570BE" w:rsidRPr="00801600">
              <w:rPr>
                <w:rFonts w:ascii="Tahoma" w:hAnsi="Tahoma" w:cs="Tahoma"/>
                <w:b/>
                <w:noProof/>
                <w:szCs w:val="22"/>
                <w:lang w:val="el-GR"/>
              </w:rPr>
              <w:t>2</w:t>
            </w:r>
          </w:p>
        </w:tc>
      </w:tr>
      <w:tr w:rsidR="0071364F" w:rsidRPr="00422580" w:rsidDel="005977E7" w14:paraId="29A750A0" w14:textId="77777777" w:rsidTr="00F2348F">
        <w:tc>
          <w:tcPr>
            <w:tcW w:w="7332" w:type="dxa"/>
            <w:gridSpan w:val="2"/>
            <w:tcBorders>
              <w:bottom w:val="single" w:sz="4" w:space="0" w:color="auto"/>
            </w:tcBorders>
            <w:shd w:val="clear" w:color="auto" w:fill="auto"/>
            <w:vAlign w:val="center"/>
          </w:tcPr>
          <w:p w14:paraId="0C9385C1" w14:textId="77777777" w:rsidR="0071364F" w:rsidRPr="00422580" w:rsidRDefault="0071364F" w:rsidP="00AD4401">
            <w:pPr>
              <w:autoSpaceDE w:val="0"/>
              <w:autoSpaceDN w:val="0"/>
              <w:adjustRightInd w:val="0"/>
              <w:spacing w:after="0"/>
              <w:jc w:val="right"/>
              <w:rPr>
                <w:rFonts w:ascii="Tahoma" w:hAnsi="Tahoma" w:cs="Tahoma"/>
                <w:b/>
                <w:color w:val="000000"/>
                <w:szCs w:val="22"/>
                <w:lang w:val="el-GR"/>
              </w:rPr>
            </w:pPr>
            <w:r w:rsidRPr="00422580">
              <w:rPr>
                <w:rFonts w:ascii="Tahoma" w:hAnsi="Tahoma" w:cs="Tahoma"/>
                <w:b/>
                <w:color w:val="000000"/>
                <w:szCs w:val="22"/>
                <w:lang w:val="el-GR"/>
              </w:rPr>
              <w:t xml:space="preserve">Ημερομηνία Ανάρτησης στον Διαδικτυακό τόπο της Αναθέτουσας Αρχής </w:t>
            </w:r>
            <w:r w:rsidRPr="00422580">
              <w:rPr>
                <w:rFonts w:ascii="Tahoma" w:hAnsi="Tahoma" w:cs="Tahoma"/>
                <w:b/>
                <w:color w:val="000000"/>
                <w:szCs w:val="22"/>
              </w:rPr>
              <w:t>www</w:t>
            </w:r>
            <w:r w:rsidRPr="00422580">
              <w:rPr>
                <w:rFonts w:ascii="Tahoma" w:hAnsi="Tahoma" w:cs="Tahoma"/>
                <w:b/>
                <w:color w:val="000000"/>
                <w:szCs w:val="22"/>
                <w:lang w:val="el-GR"/>
              </w:rPr>
              <w:t>.</w:t>
            </w:r>
            <w:proofErr w:type="spellStart"/>
            <w:r w:rsidRPr="00422580">
              <w:rPr>
                <w:rFonts w:ascii="Tahoma" w:hAnsi="Tahoma" w:cs="Tahoma"/>
                <w:b/>
                <w:color w:val="000000"/>
                <w:szCs w:val="22"/>
              </w:rPr>
              <w:t>ktpae</w:t>
            </w:r>
            <w:proofErr w:type="spellEnd"/>
            <w:r w:rsidRPr="00422580">
              <w:rPr>
                <w:rFonts w:ascii="Tahoma" w:hAnsi="Tahoma" w:cs="Tahoma"/>
                <w:b/>
                <w:color w:val="000000"/>
                <w:szCs w:val="22"/>
                <w:lang w:val="el-GR"/>
              </w:rPr>
              <w:t>.</w:t>
            </w:r>
            <w:r w:rsidRPr="00422580">
              <w:rPr>
                <w:rFonts w:ascii="Tahoma" w:hAnsi="Tahoma" w:cs="Tahoma"/>
                <w:b/>
                <w:color w:val="000000"/>
                <w:szCs w:val="22"/>
              </w:rPr>
              <w:t>gr</w:t>
            </w:r>
          </w:p>
        </w:tc>
        <w:tc>
          <w:tcPr>
            <w:tcW w:w="2296" w:type="dxa"/>
            <w:shd w:val="clear" w:color="auto" w:fill="auto"/>
            <w:vAlign w:val="center"/>
          </w:tcPr>
          <w:p w14:paraId="127EE86D" w14:textId="3CF1F0E3" w:rsidR="0071364F" w:rsidRPr="00801600" w:rsidRDefault="00C879C7" w:rsidP="00F2348F">
            <w:pPr>
              <w:spacing w:after="0"/>
              <w:jc w:val="left"/>
              <w:rPr>
                <w:rFonts w:ascii="Tahoma" w:hAnsi="Tahoma" w:cs="Tahoma"/>
              </w:rPr>
            </w:pPr>
            <w:r w:rsidRPr="00801600">
              <w:rPr>
                <w:rFonts w:ascii="Tahoma" w:hAnsi="Tahoma" w:cs="Tahoma"/>
                <w:b/>
                <w:noProof/>
                <w:szCs w:val="22"/>
                <w:lang w:val="el-GR"/>
              </w:rPr>
              <w:t>07</w:t>
            </w:r>
            <w:r w:rsidR="0071364F" w:rsidRPr="00801600">
              <w:rPr>
                <w:rFonts w:ascii="Tahoma" w:hAnsi="Tahoma" w:cs="Tahoma"/>
                <w:b/>
                <w:noProof/>
                <w:szCs w:val="22"/>
                <w:lang w:val="el-GR"/>
              </w:rPr>
              <w:t>/</w:t>
            </w:r>
            <w:r w:rsidRPr="00801600">
              <w:rPr>
                <w:rFonts w:ascii="Tahoma" w:hAnsi="Tahoma" w:cs="Tahoma"/>
                <w:b/>
                <w:noProof/>
                <w:szCs w:val="22"/>
                <w:lang w:val="el-GR"/>
              </w:rPr>
              <w:t>07</w:t>
            </w:r>
            <w:r w:rsidR="0071364F" w:rsidRPr="00801600">
              <w:rPr>
                <w:rFonts w:ascii="Tahoma" w:hAnsi="Tahoma" w:cs="Tahoma"/>
                <w:b/>
                <w:noProof/>
                <w:szCs w:val="22"/>
                <w:lang w:val="el-GR"/>
              </w:rPr>
              <w:t>/202</w:t>
            </w:r>
            <w:r w:rsidR="008570BE" w:rsidRPr="00801600">
              <w:rPr>
                <w:rFonts w:ascii="Tahoma" w:hAnsi="Tahoma" w:cs="Tahoma"/>
                <w:b/>
                <w:noProof/>
                <w:szCs w:val="22"/>
                <w:lang w:val="el-GR"/>
              </w:rPr>
              <w:t>2</w:t>
            </w:r>
          </w:p>
        </w:tc>
      </w:tr>
    </w:tbl>
    <w:p w14:paraId="12CCD85A" w14:textId="77777777" w:rsidR="0071364F" w:rsidRPr="00422580" w:rsidRDefault="0071364F" w:rsidP="00AE25F4">
      <w:pPr>
        <w:pStyle w:val="Contents"/>
        <w:pageBreakBefore w:val="0"/>
        <w:numPr>
          <w:ilvl w:val="0"/>
          <w:numId w:val="0"/>
        </w:numPr>
        <w:pBdr>
          <w:top w:val="none" w:sz="0" w:space="0" w:color="auto"/>
          <w:left w:val="none" w:sz="0" w:space="0" w:color="auto"/>
          <w:bottom w:val="none" w:sz="0" w:space="0" w:color="auto"/>
          <w:right w:val="none" w:sz="0" w:space="0" w:color="auto"/>
        </w:pBdr>
        <w:ind w:left="357"/>
        <w:rPr>
          <w:rFonts w:ascii="Tahoma" w:hAnsi="Tahoma" w:cs="Tahoma"/>
          <w:b w:val="0"/>
          <w:color w:val="000000"/>
          <w:sz w:val="22"/>
          <w:szCs w:val="22"/>
        </w:rPr>
      </w:pPr>
    </w:p>
    <w:tbl>
      <w:tblPr>
        <w:tblW w:w="10031" w:type="dxa"/>
        <w:tblLayout w:type="fixed"/>
        <w:tblLook w:val="01E0" w:firstRow="1" w:lastRow="1" w:firstColumn="1" w:lastColumn="1" w:noHBand="0" w:noVBand="0"/>
      </w:tblPr>
      <w:tblGrid>
        <w:gridCol w:w="3681"/>
        <w:gridCol w:w="3685"/>
        <w:gridCol w:w="2665"/>
      </w:tblGrid>
      <w:tr w:rsidR="0071364F" w:rsidRPr="00422580" w14:paraId="1F2FAFDC" w14:textId="77777777" w:rsidTr="006D6261">
        <w:trPr>
          <w:trHeight w:val="1505"/>
        </w:trPr>
        <w:tc>
          <w:tcPr>
            <w:tcW w:w="3681" w:type="dxa"/>
          </w:tcPr>
          <w:p w14:paraId="3FA717FF" w14:textId="77777777" w:rsidR="0071364F" w:rsidRPr="00422580" w:rsidRDefault="00C72751" w:rsidP="00D6186C">
            <w:pPr>
              <w:spacing w:after="0"/>
              <w:ind w:right="153"/>
              <w:jc w:val="left"/>
              <w:rPr>
                <w:rFonts w:ascii="Tahoma" w:hAnsi="Tahoma" w:cs="Tahoma"/>
                <w:b/>
                <w:noProof/>
                <w:sz w:val="16"/>
                <w:szCs w:val="16"/>
                <w:lang w:val="el-GR"/>
              </w:rPr>
            </w:pPr>
            <w:r>
              <w:rPr>
                <w:rFonts w:ascii="Tahoma" w:hAnsi="Tahoma" w:cs="Tahoma"/>
                <w:noProof/>
                <w:lang w:val="el-GR" w:eastAsia="el-GR"/>
              </w:rPr>
              <w:drawing>
                <wp:inline distT="0" distB="0" distL="0" distR="0" wp14:anchorId="5CDFE772" wp14:editId="14BED649">
                  <wp:extent cx="1481455" cy="617220"/>
                  <wp:effectExtent l="0" t="0" r="4445"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c>
          <w:tcPr>
            <w:tcW w:w="3685" w:type="dxa"/>
          </w:tcPr>
          <w:p w14:paraId="08506629" w14:textId="77777777" w:rsidR="0071364F" w:rsidRPr="00422580" w:rsidRDefault="0071364F" w:rsidP="00D6186C">
            <w:pPr>
              <w:jc w:val="center"/>
              <w:rPr>
                <w:rFonts w:ascii="Tahoma" w:hAnsi="Tahoma" w:cs="Tahoma"/>
                <w:sz w:val="10"/>
                <w:szCs w:val="10"/>
                <w:highlight w:val="magenta"/>
                <w:lang w:val="el-GR"/>
              </w:rPr>
            </w:pPr>
          </w:p>
          <w:p w14:paraId="0F6BEDA4" w14:textId="77777777" w:rsidR="0071364F" w:rsidRPr="00422580" w:rsidRDefault="0071364F" w:rsidP="00D6186C">
            <w:pPr>
              <w:spacing w:after="0"/>
              <w:jc w:val="center"/>
              <w:rPr>
                <w:rFonts w:ascii="Tahoma" w:hAnsi="Tahoma" w:cs="Tahoma"/>
                <w:b/>
                <w:sz w:val="16"/>
                <w:szCs w:val="16"/>
                <w:highlight w:val="magenta"/>
                <w:lang w:val="el-GR"/>
              </w:rPr>
            </w:pPr>
          </w:p>
        </w:tc>
        <w:tc>
          <w:tcPr>
            <w:tcW w:w="2665" w:type="dxa"/>
          </w:tcPr>
          <w:p w14:paraId="3A886FA4" w14:textId="77777777" w:rsidR="0071364F" w:rsidRPr="00422580" w:rsidRDefault="00C72751" w:rsidP="0079064D">
            <w:pPr>
              <w:ind w:left="-181" w:right="-108"/>
              <w:jc w:val="center"/>
              <w:rPr>
                <w:rFonts w:ascii="Tahoma" w:hAnsi="Tahoma" w:cs="Tahoma"/>
                <w:b/>
                <w:sz w:val="10"/>
                <w:szCs w:val="10"/>
              </w:rPr>
            </w:pPr>
            <w:r>
              <w:rPr>
                <w:rFonts w:ascii="Tahoma" w:hAnsi="Tahoma" w:cs="Tahoma"/>
                <w:noProof/>
                <w:lang w:val="el-GR" w:eastAsia="el-GR"/>
              </w:rPr>
              <w:drawing>
                <wp:inline distT="0" distB="0" distL="0" distR="0" wp14:anchorId="782F6823" wp14:editId="4DBAFAB4">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r>
    </w:tbl>
    <w:p w14:paraId="037A5721" w14:textId="77777777" w:rsidR="0071364F" w:rsidRPr="00422580" w:rsidRDefault="0071364F" w:rsidP="0024279E">
      <w:pPr>
        <w:pStyle w:val="2"/>
        <w:rPr>
          <w:rFonts w:cs="Tahoma"/>
          <w:lang w:val="el-GR"/>
        </w:rPr>
        <w:sectPr w:rsidR="0071364F" w:rsidRPr="00422580" w:rsidSect="00BA54C7">
          <w:headerReference w:type="default" r:id="rId10"/>
          <w:footerReference w:type="default" r:id="rId11"/>
          <w:headerReference w:type="first" r:id="rId12"/>
          <w:footerReference w:type="first" r:id="rId13"/>
          <w:pgSz w:w="11906" w:h="16838"/>
          <w:pgMar w:top="1134" w:right="1134" w:bottom="1134" w:left="1134" w:header="720" w:footer="709" w:gutter="0"/>
          <w:pgNumType w:start="1"/>
          <w:cols w:space="720"/>
          <w:titlePg/>
          <w:docGrid w:linePitch="360"/>
        </w:sectPr>
      </w:pPr>
    </w:p>
    <w:p w14:paraId="076D360E" w14:textId="77777777" w:rsidR="0071364F" w:rsidRPr="00422580" w:rsidRDefault="0071364F" w:rsidP="00436346">
      <w:pPr>
        <w:pStyle w:val="2"/>
        <w:numPr>
          <w:ilvl w:val="0"/>
          <w:numId w:val="0"/>
        </w:numPr>
        <w:ind w:left="576"/>
        <w:rPr>
          <w:rFonts w:cs="Tahoma"/>
          <w:lang w:val="el-GR"/>
        </w:rPr>
      </w:pPr>
      <w:bookmarkStart w:id="0" w:name="_Toc105503742"/>
      <w:r w:rsidRPr="00422580">
        <w:rPr>
          <w:rFonts w:cs="Tahoma"/>
          <w:lang w:val="el-GR"/>
        </w:rPr>
        <w:lastRenderedPageBreak/>
        <w:t>ΓΕΝΙΚΕΣ ΠΛΗΡΟΦΟΡΙΕΣ</w:t>
      </w:r>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4"/>
        <w:gridCol w:w="6034"/>
      </w:tblGrid>
      <w:tr w:rsidR="0071364F" w:rsidRPr="00422580" w14:paraId="5EC18681" w14:textId="77777777" w:rsidTr="008570BE">
        <w:trPr>
          <w:cantSplit/>
          <w:tblHeader/>
          <w:jc w:val="center"/>
        </w:trPr>
        <w:tc>
          <w:tcPr>
            <w:tcW w:w="9628" w:type="dxa"/>
            <w:gridSpan w:val="2"/>
            <w:shd w:val="clear" w:color="auto" w:fill="E0E0E0"/>
            <w:vAlign w:val="center"/>
          </w:tcPr>
          <w:p w14:paraId="03BF58E2" w14:textId="77777777" w:rsidR="0071364F" w:rsidRPr="00422580" w:rsidRDefault="0071364F" w:rsidP="00BA302D">
            <w:pPr>
              <w:pStyle w:val="3"/>
              <w:spacing w:before="0" w:after="0"/>
              <w:ind w:left="0" w:firstLine="0"/>
              <w:jc w:val="left"/>
              <w:rPr>
                <w:rFonts w:cs="Tahoma"/>
                <w:szCs w:val="22"/>
                <w:lang w:val="el-GR"/>
              </w:rPr>
            </w:pPr>
            <w:bookmarkStart w:id="1" w:name="_Toc105503743"/>
            <w:r w:rsidRPr="00422580">
              <w:rPr>
                <w:rFonts w:cs="Tahoma"/>
                <w:szCs w:val="22"/>
                <w:lang w:val="el-GR"/>
              </w:rPr>
              <w:t>Συνοπτικά στοιχεία Έργου</w:t>
            </w:r>
            <w:bookmarkEnd w:id="1"/>
          </w:p>
        </w:tc>
      </w:tr>
      <w:tr w:rsidR="00E06205" w:rsidRPr="00F722C0" w14:paraId="3133B32E" w14:textId="77777777" w:rsidTr="008570BE">
        <w:trPr>
          <w:cantSplit/>
          <w:jc w:val="center"/>
        </w:trPr>
        <w:tc>
          <w:tcPr>
            <w:tcW w:w="3594" w:type="dxa"/>
            <w:vAlign w:val="center"/>
          </w:tcPr>
          <w:p w14:paraId="4151E9BD" w14:textId="77777777" w:rsidR="00E06205" w:rsidRPr="00422580" w:rsidRDefault="00E06205" w:rsidP="00E06205">
            <w:pPr>
              <w:pStyle w:val="TabletextChar"/>
              <w:spacing w:after="0"/>
              <w:rPr>
                <w:rFonts w:cs="Tahoma"/>
                <w:b/>
                <w:sz w:val="22"/>
                <w:szCs w:val="22"/>
              </w:rPr>
            </w:pPr>
            <w:r w:rsidRPr="00422580">
              <w:rPr>
                <w:rFonts w:cs="Tahoma"/>
                <w:b/>
                <w:sz w:val="22"/>
                <w:szCs w:val="22"/>
              </w:rPr>
              <w:t>ΤΙΤΛΟΣ ΕΡΓΟΥ</w:t>
            </w:r>
          </w:p>
        </w:tc>
        <w:tc>
          <w:tcPr>
            <w:tcW w:w="6034" w:type="dxa"/>
            <w:vAlign w:val="center"/>
          </w:tcPr>
          <w:p w14:paraId="7E80E08E" w14:textId="383B4070" w:rsidR="00E06205" w:rsidRPr="00422580" w:rsidRDefault="00E06205" w:rsidP="00E06205">
            <w:pPr>
              <w:pStyle w:val="TabletextChar"/>
              <w:spacing w:after="0"/>
              <w:jc w:val="both"/>
              <w:rPr>
                <w:rFonts w:cs="Tahoma"/>
                <w:b/>
                <w:sz w:val="22"/>
                <w:szCs w:val="22"/>
              </w:rPr>
            </w:pPr>
            <w:r w:rsidRPr="00EB4872">
              <w:rPr>
                <w:rFonts w:cs="Tahoma"/>
                <w:b/>
                <w:sz w:val="22"/>
                <w:szCs w:val="22"/>
              </w:rPr>
              <w:t>Ενέργειες Δημοσιότητας και προώθησης Δικτύου Δημόσιου Τομέα – ΣΥΖΕΥΞΙΣ ΙΙ</w:t>
            </w:r>
          </w:p>
        </w:tc>
      </w:tr>
      <w:tr w:rsidR="0071364F" w:rsidRPr="00F722C0" w14:paraId="4E595B42" w14:textId="77777777" w:rsidTr="008570BE">
        <w:trPr>
          <w:cantSplit/>
          <w:jc w:val="center"/>
        </w:trPr>
        <w:tc>
          <w:tcPr>
            <w:tcW w:w="3594" w:type="dxa"/>
            <w:vAlign w:val="center"/>
          </w:tcPr>
          <w:p w14:paraId="276DAE79" w14:textId="77777777" w:rsidR="0071364F" w:rsidRPr="00422580" w:rsidRDefault="0071364F" w:rsidP="00BA302D">
            <w:pPr>
              <w:pStyle w:val="TabletextChar"/>
              <w:spacing w:after="0"/>
              <w:rPr>
                <w:rFonts w:cs="Tahoma"/>
                <w:b/>
                <w:sz w:val="22"/>
                <w:szCs w:val="22"/>
              </w:rPr>
            </w:pPr>
            <w:r w:rsidRPr="00422580">
              <w:rPr>
                <w:rFonts w:cs="Tahoma"/>
                <w:b/>
                <w:sz w:val="22"/>
                <w:szCs w:val="22"/>
              </w:rPr>
              <w:t>ΑΝΑΘΕΤΟΥΣΑ ΑΡΧΗ</w:t>
            </w:r>
          </w:p>
        </w:tc>
        <w:tc>
          <w:tcPr>
            <w:tcW w:w="6034" w:type="dxa"/>
            <w:vAlign w:val="center"/>
          </w:tcPr>
          <w:p w14:paraId="35CB2BBA" w14:textId="77777777" w:rsidR="0071364F" w:rsidRPr="00422580" w:rsidRDefault="0071364F" w:rsidP="00EB4872">
            <w:pPr>
              <w:pStyle w:val="TabletextChar"/>
              <w:spacing w:after="0"/>
              <w:jc w:val="both"/>
              <w:rPr>
                <w:rFonts w:cs="Tahoma"/>
                <w:sz w:val="22"/>
                <w:szCs w:val="22"/>
              </w:rPr>
            </w:pPr>
            <w:r w:rsidRPr="00422580">
              <w:rPr>
                <w:rFonts w:cs="Tahoma"/>
                <w:b/>
                <w:sz w:val="22"/>
                <w:szCs w:val="22"/>
              </w:rPr>
              <w:t xml:space="preserve">Κοινωνία της Πληροφορίας Μονοπρόσωπη Α.Ε. </w:t>
            </w:r>
            <w:r w:rsidRPr="00422580">
              <w:rPr>
                <w:rFonts w:cs="Tahoma"/>
                <w:sz w:val="22"/>
                <w:szCs w:val="22"/>
              </w:rPr>
              <w:t>(</w:t>
            </w:r>
            <w:proofErr w:type="spellStart"/>
            <w:r w:rsidRPr="00422580">
              <w:rPr>
                <w:rFonts w:cs="Tahoma"/>
                <w:b/>
                <w:sz w:val="22"/>
                <w:szCs w:val="22"/>
              </w:rPr>
              <w:t>ΚτΠ</w:t>
            </w:r>
            <w:proofErr w:type="spellEnd"/>
            <w:r w:rsidRPr="00422580">
              <w:rPr>
                <w:rFonts w:cs="Tahoma"/>
                <w:b/>
                <w:sz w:val="22"/>
                <w:szCs w:val="22"/>
              </w:rPr>
              <w:t xml:space="preserve"> Μ.Α.Ε.</w:t>
            </w:r>
            <w:r w:rsidRPr="00422580">
              <w:rPr>
                <w:rFonts w:cs="Tahoma"/>
                <w:sz w:val="22"/>
                <w:szCs w:val="22"/>
              </w:rPr>
              <w:t>)</w:t>
            </w:r>
          </w:p>
        </w:tc>
      </w:tr>
      <w:tr w:rsidR="008570BE" w:rsidRPr="00C97CFB" w14:paraId="72DCE55A" w14:textId="77777777" w:rsidTr="008570BE">
        <w:trPr>
          <w:cantSplit/>
          <w:jc w:val="center"/>
        </w:trPr>
        <w:tc>
          <w:tcPr>
            <w:tcW w:w="3594" w:type="dxa"/>
            <w:vAlign w:val="center"/>
          </w:tcPr>
          <w:p w14:paraId="550EC0E7" w14:textId="77777777" w:rsidR="008570BE" w:rsidRPr="00422580" w:rsidRDefault="008570BE" w:rsidP="008570BE">
            <w:pPr>
              <w:pStyle w:val="TabletextChar"/>
              <w:spacing w:after="0"/>
              <w:rPr>
                <w:rFonts w:cs="Tahoma"/>
                <w:b/>
                <w:sz w:val="22"/>
                <w:szCs w:val="22"/>
              </w:rPr>
            </w:pPr>
            <w:r w:rsidRPr="00422580">
              <w:rPr>
                <w:rFonts w:cs="Tahoma"/>
                <w:b/>
                <w:sz w:val="22"/>
                <w:szCs w:val="22"/>
              </w:rPr>
              <w:t>ΦΟΡΕΑΣ ΛΕΙΤΟΥΡΓΙΑΣ</w:t>
            </w:r>
          </w:p>
        </w:tc>
        <w:tc>
          <w:tcPr>
            <w:tcW w:w="6034" w:type="dxa"/>
            <w:vAlign w:val="center"/>
          </w:tcPr>
          <w:p w14:paraId="320B3429" w14:textId="4564E541" w:rsidR="008570BE" w:rsidRPr="00422580" w:rsidRDefault="008570BE" w:rsidP="008570BE">
            <w:pPr>
              <w:pStyle w:val="TabletextChar"/>
              <w:spacing w:after="0"/>
              <w:jc w:val="both"/>
              <w:rPr>
                <w:rFonts w:cs="Tahoma"/>
                <w:b/>
                <w:sz w:val="22"/>
                <w:szCs w:val="22"/>
              </w:rPr>
            </w:pPr>
            <w:r w:rsidRPr="00422580">
              <w:rPr>
                <w:rFonts w:cs="Tahoma"/>
                <w:b/>
                <w:sz w:val="22"/>
                <w:szCs w:val="22"/>
              </w:rPr>
              <w:t>Υπουργείο Ψηφιακής Διακυβέρνησης</w:t>
            </w:r>
          </w:p>
        </w:tc>
      </w:tr>
      <w:tr w:rsidR="008570BE" w:rsidRPr="00C97CFB" w14:paraId="4A06603D" w14:textId="77777777" w:rsidTr="008570BE">
        <w:trPr>
          <w:cantSplit/>
          <w:jc w:val="center"/>
        </w:trPr>
        <w:tc>
          <w:tcPr>
            <w:tcW w:w="3594" w:type="dxa"/>
            <w:vAlign w:val="center"/>
          </w:tcPr>
          <w:p w14:paraId="1F57B372" w14:textId="77777777" w:rsidR="008570BE" w:rsidRPr="00422580" w:rsidRDefault="008570BE" w:rsidP="008570BE">
            <w:pPr>
              <w:pStyle w:val="TabletextChar"/>
              <w:spacing w:after="0"/>
              <w:rPr>
                <w:rFonts w:cs="Tahoma"/>
                <w:b/>
                <w:sz w:val="22"/>
                <w:szCs w:val="22"/>
              </w:rPr>
            </w:pPr>
            <w:r w:rsidRPr="00422580">
              <w:rPr>
                <w:rFonts w:cs="Tahoma"/>
                <w:b/>
                <w:sz w:val="22"/>
                <w:szCs w:val="22"/>
              </w:rPr>
              <w:t>ΚΥΡΙΟΣ ΤΟΥ ΕΡΓΟΥ</w:t>
            </w:r>
          </w:p>
        </w:tc>
        <w:tc>
          <w:tcPr>
            <w:tcW w:w="6034" w:type="dxa"/>
            <w:vAlign w:val="center"/>
          </w:tcPr>
          <w:p w14:paraId="028BD8BC" w14:textId="4ABBD6B1" w:rsidR="008570BE" w:rsidRPr="00422580" w:rsidRDefault="008570BE" w:rsidP="008570BE">
            <w:pPr>
              <w:pStyle w:val="TabletextChar"/>
              <w:spacing w:after="0"/>
              <w:jc w:val="both"/>
              <w:rPr>
                <w:rFonts w:cs="Tahoma"/>
                <w:b/>
                <w:sz w:val="22"/>
                <w:szCs w:val="22"/>
              </w:rPr>
            </w:pPr>
            <w:r w:rsidRPr="00422580">
              <w:rPr>
                <w:rFonts w:cs="Tahoma"/>
                <w:b/>
                <w:sz w:val="22"/>
                <w:szCs w:val="22"/>
              </w:rPr>
              <w:t>Υπουργείο Ψηφιακής Διακυβέρνησης</w:t>
            </w:r>
          </w:p>
        </w:tc>
      </w:tr>
      <w:tr w:rsidR="0071364F" w:rsidRPr="00422580" w14:paraId="553381C0" w14:textId="77777777" w:rsidTr="008570BE">
        <w:trPr>
          <w:cantSplit/>
          <w:jc w:val="center"/>
        </w:trPr>
        <w:tc>
          <w:tcPr>
            <w:tcW w:w="3594" w:type="dxa"/>
            <w:vAlign w:val="center"/>
          </w:tcPr>
          <w:p w14:paraId="71A6E9FD" w14:textId="77777777" w:rsidR="0071364F" w:rsidRPr="00422580" w:rsidRDefault="0071364F" w:rsidP="00BA302D">
            <w:pPr>
              <w:pStyle w:val="TabletextChar"/>
              <w:spacing w:after="0"/>
              <w:rPr>
                <w:rFonts w:cs="Tahoma"/>
                <w:b/>
                <w:sz w:val="22"/>
                <w:szCs w:val="22"/>
              </w:rPr>
            </w:pPr>
            <w:r w:rsidRPr="00422580">
              <w:rPr>
                <w:rFonts w:cs="Tahoma"/>
                <w:b/>
                <w:sz w:val="22"/>
                <w:szCs w:val="22"/>
              </w:rPr>
              <w:t>ΦΟΡΕΑΣ ΧΡΗΜΑΤΟΔΟΤΗΣΗΣ</w:t>
            </w:r>
          </w:p>
        </w:tc>
        <w:tc>
          <w:tcPr>
            <w:tcW w:w="6034" w:type="dxa"/>
            <w:vAlign w:val="center"/>
          </w:tcPr>
          <w:p w14:paraId="2B6B79FC" w14:textId="77777777" w:rsidR="0071364F" w:rsidRPr="00422580" w:rsidRDefault="0071364F" w:rsidP="00EB4872">
            <w:pPr>
              <w:pStyle w:val="TabletextChar"/>
              <w:spacing w:after="0"/>
              <w:jc w:val="both"/>
              <w:rPr>
                <w:rFonts w:cs="Tahoma"/>
                <w:b/>
                <w:sz w:val="22"/>
                <w:szCs w:val="22"/>
              </w:rPr>
            </w:pPr>
            <w:r w:rsidRPr="00422580">
              <w:rPr>
                <w:rFonts w:cs="Tahoma"/>
                <w:b/>
                <w:sz w:val="22"/>
                <w:szCs w:val="22"/>
              </w:rPr>
              <w:t>Υπουργείο Ψηφιακής Διακυβέρνησης</w:t>
            </w:r>
          </w:p>
        </w:tc>
      </w:tr>
      <w:tr w:rsidR="0071364F" w:rsidRPr="00F722C0" w14:paraId="75B9E29A" w14:textId="77777777" w:rsidTr="008570BE">
        <w:trPr>
          <w:cantSplit/>
          <w:jc w:val="center"/>
        </w:trPr>
        <w:tc>
          <w:tcPr>
            <w:tcW w:w="3594" w:type="dxa"/>
            <w:vAlign w:val="center"/>
          </w:tcPr>
          <w:p w14:paraId="34058E59" w14:textId="77777777" w:rsidR="0071364F" w:rsidRPr="00422580" w:rsidRDefault="0071364F" w:rsidP="00BA302D">
            <w:pPr>
              <w:pStyle w:val="TabletextChar"/>
              <w:spacing w:after="0"/>
              <w:rPr>
                <w:rFonts w:cs="Tahoma"/>
                <w:b/>
                <w:sz w:val="22"/>
                <w:szCs w:val="22"/>
              </w:rPr>
            </w:pPr>
            <w:r w:rsidRPr="00422580">
              <w:rPr>
                <w:rFonts w:cs="Tahoma"/>
                <w:b/>
                <w:sz w:val="22"/>
                <w:szCs w:val="22"/>
              </w:rPr>
              <w:t>ΤΟΠΟΣ ΠΑΡΑΔΟΣΗΣ – ΤΟΠΟΣ ΠΑΡΟΧΗΣ ΥΠΗΡΕΣΙΩΝ</w:t>
            </w:r>
          </w:p>
        </w:tc>
        <w:tc>
          <w:tcPr>
            <w:tcW w:w="6034" w:type="dxa"/>
            <w:vAlign w:val="center"/>
          </w:tcPr>
          <w:p w14:paraId="5BCEC378" w14:textId="77777777" w:rsidR="00E06205" w:rsidRPr="00EB4872" w:rsidRDefault="00E06205" w:rsidP="00E06205">
            <w:pPr>
              <w:pStyle w:val="TabletextChar"/>
              <w:spacing w:after="0"/>
              <w:jc w:val="both"/>
              <w:rPr>
                <w:rFonts w:cs="Tahoma"/>
                <w:sz w:val="22"/>
                <w:szCs w:val="22"/>
              </w:rPr>
            </w:pPr>
            <w:r w:rsidRPr="00EB4872">
              <w:rPr>
                <w:rFonts w:cs="Tahoma"/>
                <w:sz w:val="22"/>
                <w:szCs w:val="22"/>
              </w:rPr>
              <w:t>Τόπος παράδοσης: η Αναθέτουσα Αρχή.</w:t>
            </w:r>
          </w:p>
          <w:p w14:paraId="39F7E285" w14:textId="1B572EF0" w:rsidR="0071364F" w:rsidRPr="00422580" w:rsidRDefault="00E06205" w:rsidP="00EB4872">
            <w:pPr>
              <w:pStyle w:val="TabletextChar"/>
              <w:spacing w:after="0"/>
              <w:jc w:val="both"/>
              <w:rPr>
                <w:rFonts w:cs="Tahoma"/>
                <w:sz w:val="22"/>
                <w:szCs w:val="22"/>
              </w:rPr>
            </w:pPr>
            <w:r w:rsidRPr="00EB4872">
              <w:rPr>
                <w:rFonts w:cs="Tahoma"/>
                <w:sz w:val="22"/>
                <w:szCs w:val="22"/>
              </w:rPr>
              <w:t xml:space="preserve">Τόπος παροχής υπηρεσιών: </w:t>
            </w:r>
            <w:proofErr w:type="spellStart"/>
            <w:r w:rsidRPr="00EB4872">
              <w:rPr>
                <w:rFonts w:cs="Tahoma"/>
                <w:sz w:val="22"/>
                <w:szCs w:val="22"/>
              </w:rPr>
              <w:t>ΚτΠ</w:t>
            </w:r>
            <w:proofErr w:type="spellEnd"/>
            <w:r w:rsidRPr="00EB4872">
              <w:rPr>
                <w:rFonts w:cs="Tahoma"/>
                <w:sz w:val="22"/>
                <w:szCs w:val="22"/>
              </w:rPr>
              <w:t xml:space="preserve"> Μ.Α.Ε.</w:t>
            </w:r>
            <w:r w:rsidR="001E0D34">
              <w:rPr>
                <w:rFonts w:cs="Tahoma"/>
                <w:sz w:val="22"/>
                <w:szCs w:val="22"/>
              </w:rPr>
              <w:t xml:space="preserve"> </w:t>
            </w:r>
            <w:r w:rsidR="001E0D34" w:rsidRPr="003E4E9C">
              <w:rPr>
                <w:rFonts w:cs="Tahoma"/>
                <w:sz w:val="22"/>
                <w:szCs w:val="22"/>
              </w:rPr>
              <w:t xml:space="preserve">ή όπου αλλού </w:t>
            </w:r>
            <w:r w:rsidR="001E0D34">
              <w:rPr>
                <w:rFonts w:cs="Tahoma"/>
                <w:sz w:val="22"/>
                <w:szCs w:val="22"/>
              </w:rPr>
              <w:t>αναφέρεται στα</w:t>
            </w:r>
            <w:r w:rsidR="001E0D34" w:rsidRPr="003E4E9C">
              <w:rPr>
                <w:rFonts w:cs="Tahoma"/>
                <w:sz w:val="22"/>
                <w:szCs w:val="22"/>
              </w:rPr>
              <w:t xml:space="preserve"> Παραρτ</w:t>
            </w:r>
            <w:r w:rsidR="001E0D34">
              <w:rPr>
                <w:rFonts w:cs="Tahoma"/>
                <w:sz w:val="22"/>
                <w:szCs w:val="22"/>
              </w:rPr>
              <w:t xml:space="preserve">ήματα </w:t>
            </w:r>
            <w:r w:rsidR="001E0D34" w:rsidRPr="003E4E9C">
              <w:rPr>
                <w:rFonts w:cs="Tahoma"/>
                <w:sz w:val="22"/>
                <w:szCs w:val="22"/>
              </w:rPr>
              <w:t>Ι &amp; ΙΙ της παρούσας</w:t>
            </w:r>
          </w:p>
        </w:tc>
      </w:tr>
      <w:tr w:rsidR="0071364F" w:rsidRPr="00F722C0" w14:paraId="47DBF570" w14:textId="77777777" w:rsidTr="008570BE">
        <w:trPr>
          <w:cantSplit/>
          <w:jc w:val="center"/>
        </w:trPr>
        <w:tc>
          <w:tcPr>
            <w:tcW w:w="3594" w:type="dxa"/>
            <w:vAlign w:val="center"/>
          </w:tcPr>
          <w:p w14:paraId="7737296D" w14:textId="77777777" w:rsidR="0071364F" w:rsidRPr="00422580" w:rsidRDefault="0071364F" w:rsidP="00BA302D">
            <w:pPr>
              <w:pStyle w:val="TabletextChar"/>
              <w:spacing w:after="0"/>
              <w:rPr>
                <w:rFonts w:cs="Tahoma"/>
                <w:b/>
                <w:sz w:val="22"/>
                <w:szCs w:val="22"/>
              </w:rPr>
            </w:pPr>
            <w:r w:rsidRPr="00422580">
              <w:rPr>
                <w:rFonts w:cs="Tahoma"/>
                <w:b/>
                <w:sz w:val="22"/>
                <w:szCs w:val="22"/>
              </w:rPr>
              <w:t>ΕΙΔΟΣ ΣΥΜΒΑΣΗΣ</w:t>
            </w:r>
          </w:p>
        </w:tc>
        <w:tc>
          <w:tcPr>
            <w:tcW w:w="6034" w:type="dxa"/>
            <w:vAlign w:val="center"/>
          </w:tcPr>
          <w:p w14:paraId="363FC7AD" w14:textId="1476FB30" w:rsidR="0071364F" w:rsidRPr="00D002F6" w:rsidRDefault="00E06205" w:rsidP="002238AA">
            <w:pPr>
              <w:autoSpaceDE w:val="0"/>
              <w:autoSpaceDN w:val="0"/>
              <w:adjustRightInd w:val="0"/>
              <w:spacing w:after="0"/>
              <w:rPr>
                <w:rFonts w:cs="Tahoma"/>
                <w:b/>
                <w:szCs w:val="22"/>
                <w:lang w:val="el-GR"/>
              </w:rPr>
            </w:pPr>
            <w:r w:rsidRPr="00E06205">
              <w:rPr>
                <w:rFonts w:ascii="Tahoma" w:hAnsi="Tahoma" w:cs="Tahoma"/>
                <w:color w:val="000000" w:themeColor="text1"/>
                <w:lang w:val="el-GR"/>
              </w:rPr>
              <w:t>79341400-0 «Υπηρεσίες διαφημιστικής εκστρατείας», 79342200-5 «Υπηρεσίες προώθησης», 22150000-6 «Διαφημιστικά φυλλάδια», 79950000-8 «Υπηρεσίες διοργάνωσης εκθέσεων και συνεδρίων»</w:t>
            </w:r>
          </w:p>
        </w:tc>
      </w:tr>
      <w:tr w:rsidR="0071364F" w:rsidRPr="00F722C0" w14:paraId="23F8F799" w14:textId="77777777" w:rsidTr="008570BE">
        <w:trPr>
          <w:cantSplit/>
          <w:jc w:val="center"/>
        </w:trPr>
        <w:tc>
          <w:tcPr>
            <w:tcW w:w="3594" w:type="dxa"/>
            <w:vAlign w:val="center"/>
          </w:tcPr>
          <w:p w14:paraId="5C63AF5D" w14:textId="77777777" w:rsidR="0071364F" w:rsidRPr="00422580" w:rsidRDefault="0071364F" w:rsidP="00BA302D">
            <w:pPr>
              <w:pStyle w:val="TabletextChar"/>
              <w:spacing w:after="0"/>
              <w:rPr>
                <w:rFonts w:cs="Tahoma"/>
                <w:b/>
                <w:sz w:val="22"/>
                <w:szCs w:val="22"/>
              </w:rPr>
            </w:pPr>
            <w:r w:rsidRPr="00422580">
              <w:rPr>
                <w:rFonts w:cs="Tahoma"/>
                <w:b/>
                <w:sz w:val="22"/>
                <w:szCs w:val="22"/>
              </w:rPr>
              <w:t>ΕΙΔΟΣ ΔΙΑΔΙΚΑΣΙΑΣ</w:t>
            </w:r>
          </w:p>
        </w:tc>
        <w:tc>
          <w:tcPr>
            <w:tcW w:w="6034" w:type="dxa"/>
            <w:vAlign w:val="center"/>
          </w:tcPr>
          <w:p w14:paraId="774B6F47" w14:textId="3E65A071" w:rsidR="0071364F" w:rsidRPr="00422580" w:rsidRDefault="008570BE" w:rsidP="00EB4872">
            <w:pPr>
              <w:pStyle w:val="TabletextChar"/>
              <w:spacing w:after="0"/>
              <w:jc w:val="both"/>
              <w:rPr>
                <w:rFonts w:cs="Tahoma"/>
                <w:sz w:val="22"/>
                <w:szCs w:val="22"/>
              </w:rPr>
            </w:pPr>
            <w:r>
              <w:rPr>
                <w:rFonts w:cs="Tahoma"/>
                <w:sz w:val="22"/>
                <w:szCs w:val="22"/>
              </w:rPr>
              <w:t xml:space="preserve">Ηλεκτρονικός </w:t>
            </w:r>
            <w:r w:rsidR="0071364F" w:rsidRPr="00422580">
              <w:rPr>
                <w:rFonts w:cs="Tahoma"/>
                <w:sz w:val="22"/>
                <w:szCs w:val="22"/>
              </w:rPr>
              <w:t>Ανοικτός</w:t>
            </w:r>
            <w:r>
              <w:rPr>
                <w:rFonts w:cs="Tahoma"/>
                <w:sz w:val="22"/>
                <w:szCs w:val="22"/>
              </w:rPr>
              <w:t xml:space="preserve"> Διεθνής</w:t>
            </w:r>
            <w:r w:rsidR="0071364F" w:rsidRPr="00422580">
              <w:rPr>
                <w:rFonts w:cs="Tahoma"/>
                <w:sz w:val="22"/>
                <w:szCs w:val="22"/>
              </w:rPr>
              <w:t xml:space="preserve">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E06205" w:rsidRPr="00F722C0" w14:paraId="1F599B4B" w14:textId="77777777" w:rsidTr="008570BE">
        <w:trPr>
          <w:cantSplit/>
          <w:jc w:val="center"/>
        </w:trPr>
        <w:tc>
          <w:tcPr>
            <w:tcW w:w="3594" w:type="dxa"/>
            <w:vAlign w:val="center"/>
          </w:tcPr>
          <w:p w14:paraId="35749F0C" w14:textId="77777777" w:rsidR="00E06205" w:rsidRDefault="00E06205" w:rsidP="00E06205">
            <w:pPr>
              <w:pStyle w:val="TabletextChar"/>
              <w:spacing w:after="0"/>
              <w:rPr>
                <w:rFonts w:cs="Tahoma"/>
                <w:b/>
                <w:sz w:val="22"/>
                <w:szCs w:val="22"/>
              </w:rPr>
            </w:pPr>
            <w:r w:rsidRPr="00422580">
              <w:rPr>
                <w:rFonts w:cs="Tahoma"/>
                <w:b/>
                <w:sz w:val="22"/>
                <w:szCs w:val="22"/>
              </w:rPr>
              <w:t>ΠΡΟΥΠΟΛΟΓΙΣΜΟΣ – ΕΚΤΙΜΩΜΕΝΗ ΑΞΙΑ ΣΥΜΒΑΣΗΣ</w:t>
            </w:r>
          </w:p>
          <w:p w14:paraId="4C07BD57" w14:textId="77777777" w:rsidR="006354D6" w:rsidRPr="006354D6" w:rsidRDefault="006354D6" w:rsidP="006354D6">
            <w:pPr>
              <w:rPr>
                <w:lang w:val="el-GR" w:eastAsia="en-US"/>
              </w:rPr>
            </w:pPr>
          </w:p>
          <w:p w14:paraId="38D36C11" w14:textId="77777777" w:rsidR="006354D6" w:rsidRPr="006354D6" w:rsidRDefault="006354D6" w:rsidP="006354D6">
            <w:pPr>
              <w:rPr>
                <w:lang w:val="el-GR" w:eastAsia="en-US"/>
              </w:rPr>
            </w:pPr>
          </w:p>
          <w:p w14:paraId="00C1CDEC" w14:textId="77777777" w:rsidR="006354D6" w:rsidRPr="006354D6" w:rsidRDefault="006354D6" w:rsidP="006354D6">
            <w:pPr>
              <w:rPr>
                <w:lang w:val="el-GR" w:eastAsia="en-US"/>
              </w:rPr>
            </w:pPr>
          </w:p>
          <w:p w14:paraId="3F4337E4" w14:textId="77777777" w:rsidR="006354D6" w:rsidRPr="006354D6" w:rsidRDefault="006354D6" w:rsidP="006354D6">
            <w:pPr>
              <w:rPr>
                <w:lang w:val="el-GR" w:eastAsia="en-US"/>
              </w:rPr>
            </w:pPr>
          </w:p>
          <w:p w14:paraId="4B355941" w14:textId="77777777" w:rsidR="006354D6" w:rsidRPr="006354D6" w:rsidRDefault="006354D6" w:rsidP="006354D6">
            <w:pPr>
              <w:rPr>
                <w:lang w:val="el-GR" w:eastAsia="en-US"/>
              </w:rPr>
            </w:pPr>
          </w:p>
          <w:p w14:paraId="26011109" w14:textId="77777777" w:rsidR="006354D6" w:rsidRPr="006354D6" w:rsidRDefault="006354D6" w:rsidP="006354D6">
            <w:pPr>
              <w:rPr>
                <w:lang w:val="el-GR" w:eastAsia="en-US"/>
              </w:rPr>
            </w:pPr>
          </w:p>
          <w:p w14:paraId="56DC0A20" w14:textId="77777777" w:rsidR="006354D6" w:rsidRPr="006354D6" w:rsidRDefault="006354D6" w:rsidP="006354D6">
            <w:pPr>
              <w:rPr>
                <w:lang w:val="el-GR" w:eastAsia="en-US"/>
              </w:rPr>
            </w:pPr>
          </w:p>
          <w:p w14:paraId="29EF4021" w14:textId="77777777" w:rsidR="006354D6" w:rsidRPr="006354D6" w:rsidRDefault="006354D6" w:rsidP="006354D6">
            <w:pPr>
              <w:rPr>
                <w:lang w:val="el-GR" w:eastAsia="en-US"/>
              </w:rPr>
            </w:pPr>
          </w:p>
          <w:p w14:paraId="62BF229E" w14:textId="77777777" w:rsidR="006354D6" w:rsidRPr="006354D6" w:rsidRDefault="006354D6" w:rsidP="006354D6">
            <w:pPr>
              <w:rPr>
                <w:lang w:val="el-GR" w:eastAsia="en-US"/>
              </w:rPr>
            </w:pPr>
          </w:p>
          <w:p w14:paraId="69C3C276" w14:textId="77777777" w:rsidR="006354D6" w:rsidRPr="006354D6" w:rsidRDefault="006354D6" w:rsidP="006354D6">
            <w:pPr>
              <w:rPr>
                <w:lang w:val="el-GR" w:eastAsia="en-US"/>
              </w:rPr>
            </w:pPr>
          </w:p>
          <w:p w14:paraId="510875A0" w14:textId="77777777" w:rsidR="006354D6" w:rsidRDefault="006354D6" w:rsidP="0065466E">
            <w:pPr>
              <w:rPr>
                <w:rFonts w:ascii="Tahoma" w:hAnsi="Tahoma" w:cs="Tahoma"/>
                <w:b/>
                <w:szCs w:val="22"/>
                <w:lang w:val="el-GR" w:eastAsia="en-US"/>
              </w:rPr>
            </w:pPr>
          </w:p>
          <w:p w14:paraId="19A4057D" w14:textId="77777777" w:rsidR="006354D6" w:rsidRPr="006354D6" w:rsidRDefault="006354D6" w:rsidP="006354D6">
            <w:pPr>
              <w:rPr>
                <w:lang w:val="el-GR" w:eastAsia="en-US"/>
              </w:rPr>
            </w:pPr>
          </w:p>
          <w:p w14:paraId="16F61BA7" w14:textId="77777777" w:rsidR="006354D6" w:rsidRPr="006354D6" w:rsidRDefault="006354D6" w:rsidP="006354D6">
            <w:pPr>
              <w:rPr>
                <w:lang w:val="el-GR" w:eastAsia="en-US"/>
              </w:rPr>
            </w:pPr>
          </w:p>
          <w:p w14:paraId="72674143" w14:textId="77777777" w:rsidR="006354D6" w:rsidRPr="006354D6" w:rsidRDefault="006354D6" w:rsidP="006354D6">
            <w:pPr>
              <w:rPr>
                <w:lang w:val="el-GR" w:eastAsia="en-US"/>
              </w:rPr>
            </w:pPr>
          </w:p>
          <w:p w14:paraId="213F655A" w14:textId="7E3F9C26" w:rsidR="006354D6" w:rsidRPr="006354D6" w:rsidRDefault="006354D6" w:rsidP="006354D6">
            <w:pPr>
              <w:rPr>
                <w:lang w:val="el-GR" w:eastAsia="en-US"/>
              </w:rPr>
            </w:pPr>
          </w:p>
        </w:tc>
        <w:tc>
          <w:tcPr>
            <w:tcW w:w="6034" w:type="dxa"/>
            <w:vAlign w:val="center"/>
          </w:tcPr>
          <w:p w14:paraId="4DB966BD" w14:textId="77777777" w:rsidR="00E06205" w:rsidRPr="00EB4872" w:rsidRDefault="00E06205" w:rsidP="00E06205">
            <w:pPr>
              <w:pStyle w:val="TabletextChar"/>
              <w:spacing w:before="120" w:after="0"/>
              <w:jc w:val="both"/>
              <w:rPr>
                <w:rFonts w:cs="Tahoma"/>
                <w:b/>
                <w:bCs/>
                <w:color w:val="000000" w:themeColor="text1"/>
                <w:sz w:val="22"/>
                <w:szCs w:val="22"/>
                <w:lang w:eastAsia="el-GR"/>
              </w:rPr>
            </w:pPr>
            <w:r w:rsidRPr="00EB4872">
              <w:rPr>
                <w:rFonts w:cs="Tahoma"/>
                <w:color w:val="000000" w:themeColor="text1"/>
                <w:sz w:val="22"/>
                <w:szCs w:val="22"/>
              </w:rPr>
              <w:t xml:space="preserve">Ο προϋπολογισμός του Έργου - εκτιμώμενη αξία σύμβασης ανέρχεται στο ποσό του των «διακοσίων εξήντα έξι χιλιάδων εννιακοσίων σαράντα δύο ευρώ», </w:t>
            </w:r>
            <w:r w:rsidRPr="00EB4872">
              <w:rPr>
                <w:rFonts w:cs="Tahoma"/>
                <w:b/>
                <w:bCs/>
                <w:color w:val="000000" w:themeColor="text1"/>
                <w:sz w:val="22"/>
                <w:szCs w:val="22"/>
                <w:lang w:eastAsia="el-GR"/>
              </w:rPr>
              <w:t xml:space="preserve">266.942,00€ </w:t>
            </w:r>
            <w:r w:rsidRPr="00EB4872">
              <w:rPr>
                <w:rFonts w:ascii="Calibri" w:hAnsi="Calibri" w:cs="Calibri"/>
                <w:color w:val="000000" w:themeColor="text1"/>
                <w:lang w:eastAsia="el-GR"/>
              </w:rPr>
              <w:t xml:space="preserve"> </w:t>
            </w:r>
            <w:r w:rsidRPr="00EB4872">
              <w:rPr>
                <w:rFonts w:cs="Tahoma"/>
                <w:color w:val="000000" w:themeColor="text1"/>
                <w:sz w:val="22"/>
                <w:szCs w:val="22"/>
              </w:rPr>
              <w:t xml:space="preserve">Μη περιλαμβανομένου ΦΠΑ 24% , προϋπολογισμός με ΦΠΑ: </w:t>
            </w:r>
            <w:r w:rsidRPr="00EB4872">
              <w:rPr>
                <w:rFonts w:cs="Tahoma"/>
                <w:b/>
                <w:bCs/>
                <w:color w:val="000000" w:themeColor="text1"/>
                <w:sz w:val="22"/>
                <w:szCs w:val="22"/>
                <w:lang w:eastAsia="el-GR"/>
              </w:rPr>
              <w:t xml:space="preserve">331.008,08€, ΦΠΑ </w:t>
            </w:r>
            <w:r w:rsidRPr="00EB4872">
              <w:rPr>
                <w:color w:val="000000" w:themeColor="text1"/>
                <w:sz w:val="22"/>
                <w:szCs w:val="22"/>
              </w:rPr>
              <w:t xml:space="preserve"> </w:t>
            </w:r>
            <w:r w:rsidRPr="00EB4872">
              <w:rPr>
                <w:rFonts w:cs="Tahoma"/>
                <w:b/>
                <w:bCs/>
                <w:color w:val="000000" w:themeColor="text1"/>
                <w:sz w:val="22"/>
                <w:szCs w:val="22"/>
                <w:lang w:eastAsia="el-GR"/>
              </w:rPr>
              <w:t xml:space="preserve">64.066,08€  </w:t>
            </w:r>
          </w:p>
          <w:p w14:paraId="5CA75087" w14:textId="77777777" w:rsidR="00E06205" w:rsidRPr="00EB4872" w:rsidRDefault="00E06205" w:rsidP="00E06205">
            <w:pPr>
              <w:pStyle w:val="TabletextChar"/>
              <w:rPr>
                <w:rFonts w:cs="Tahoma"/>
                <w:b/>
                <w:bCs/>
                <w:color w:val="000000" w:themeColor="text1"/>
                <w:sz w:val="22"/>
                <w:szCs w:val="22"/>
                <w:lang w:eastAsia="el-GR"/>
              </w:rPr>
            </w:pPr>
            <w:r w:rsidRPr="00EB4872">
              <w:rPr>
                <w:rFonts w:cs="Tahoma"/>
                <w:bCs/>
                <w:color w:val="000000" w:themeColor="text1"/>
                <w:sz w:val="22"/>
                <w:szCs w:val="22"/>
                <w:lang w:eastAsia="el-GR"/>
              </w:rPr>
              <w:t>και αναλύεται ως εξής</w:t>
            </w:r>
            <w:r w:rsidRPr="00EB4872">
              <w:rPr>
                <w:rFonts w:cs="Tahoma"/>
                <w:b/>
                <w:bCs/>
                <w:color w:val="000000" w:themeColor="text1"/>
                <w:sz w:val="22"/>
                <w:szCs w:val="22"/>
                <w:lang w:eastAsia="el-GR"/>
              </w:rPr>
              <w:t xml:space="preserve"> :</w:t>
            </w:r>
          </w:p>
          <w:p w14:paraId="19C92C27" w14:textId="65B60938" w:rsidR="00E06205" w:rsidRPr="00EB4872" w:rsidRDefault="00E06205" w:rsidP="00E06205">
            <w:pPr>
              <w:pStyle w:val="Tabletext"/>
              <w:numPr>
                <w:ilvl w:val="0"/>
                <w:numId w:val="38"/>
              </w:numPr>
              <w:ind w:left="417" w:hanging="284"/>
              <w:jc w:val="both"/>
              <w:rPr>
                <w:rFonts w:cs="Tahoma"/>
                <w:b/>
                <w:bCs/>
                <w:color w:val="000000" w:themeColor="text1"/>
                <w:sz w:val="22"/>
                <w:szCs w:val="22"/>
                <w:lang w:eastAsia="el-GR"/>
              </w:rPr>
            </w:pPr>
            <w:r w:rsidRPr="00EB4872">
              <w:rPr>
                <w:rFonts w:cs="Tahoma"/>
                <w:color w:val="000000" w:themeColor="text1"/>
                <w:sz w:val="22"/>
                <w:szCs w:val="22"/>
              </w:rPr>
              <w:t xml:space="preserve">Ο προϋπολογισμός του Έργου μη περιλαμβανομένου του δικαιώματος </w:t>
            </w:r>
            <w:r w:rsidRPr="0093235C">
              <w:rPr>
                <w:rFonts w:cs="Tahoma"/>
                <w:color w:val="000000" w:themeColor="text1"/>
                <w:sz w:val="22"/>
                <w:szCs w:val="22"/>
              </w:rPr>
              <w:t xml:space="preserve">προαίρεσης </w:t>
            </w:r>
            <w:r w:rsidRPr="00EB4872">
              <w:rPr>
                <w:rFonts w:cs="Tahoma"/>
                <w:color w:val="000000" w:themeColor="text1"/>
                <w:sz w:val="22"/>
                <w:szCs w:val="22"/>
              </w:rPr>
              <w:t xml:space="preserve">ανέρχεται στο ποσό των «διακοσίων πέντε χιλιάδων τριακοσίων σαράντα ευρώ» </w:t>
            </w:r>
            <w:r w:rsidRPr="00EB4872">
              <w:rPr>
                <w:rFonts w:cs="Tahoma"/>
                <w:b/>
                <w:bCs/>
                <w:noProof/>
                <w:color w:val="000000" w:themeColor="text1"/>
                <w:sz w:val="22"/>
                <w:szCs w:val="22"/>
                <w:lang w:eastAsia="el-GR"/>
              </w:rPr>
              <w:t>205.340,00</w:t>
            </w:r>
            <w:r w:rsidRPr="00EB4872">
              <w:rPr>
                <w:rFonts w:cs="Tahoma"/>
                <w:b/>
                <w:bCs/>
                <w:color w:val="000000" w:themeColor="text1"/>
                <w:sz w:val="22"/>
                <w:szCs w:val="22"/>
                <w:lang w:eastAsia="el-GR"/>
              </w:rPr>
              <w:t>€</w:t>
            </w:r>
            <w:r w:rsidRPr="00EB4872">
              <w:rPr>
                <w:rFonts w:cs="Tahoma"/>
                <w:color w:val="000000" w:themeColor="text1"/>
                <w:sz w:val="22"/>
                <w:szCs w:val="22"/>
              </w:rPr>
              <w:t xml:space="preserve">, μη περιλαμβανομένου ΦΠΑ 24%. (Προϋπολογισμός με ΦΠΑ: </w:t>
            </w:r>
            <w:r w:rsidRPr="00EB4872">
              <w:rPr>
                <w:rFonts w:cs="Tahoma"/>
                <w:b/>
                <w:bCs/>
                <w:noProof/>
                <w:color w:val="000000" w:themeColor="text1"/>
                <w:sz w:val="22"/>
                <w:szCs w:val="22"/>
                <w:lang w:eastAsia="el-GR"/>
              </w:rPr>
              <w:t>254.621,60</w:t>
            </w:r>
            <w:r w:rsidRPr="00EB4872">
              <w:rPr>
                <w:rFonts w:cs="Tahoma"/>
                <w:b/>
                <w:bCs/>
                <w:color w:val="000000" w:themeColor="text1"/>
                <w:sz w:val="22"/>
                <w:szCs w:val="22"/>
                <w:lang w:eastAsia="el-GR"/>
              </w:rPr>
              <w:t xml:space="preserve">€, ΦΠΑ </w:t>
            </w:r>
            <w:r w:rsidRPr="00EB4872">
              <w:rPr>
                <w:rFonts w:cs="Tahoma"/>
                <w:b/>
                <w:bCs/>
                <w:noProof/>
                <w:color w:val="000000" w:themeColor="text1"/>
                <w:sz w:val="22"/>
                <w:szCs w:val="22"/>
                <w:lang w:eastAsia="el-GR"/>
              </w:rPr>
              <w:t>49.281,60</w:t>
            </w:r>
            <w:r w:rsidRPr="00EB4872">
              <w:rPr>
                <w:rFonts w:cs="Tahoma"/>
                <w:b/>
                <w:bCs/>
                <w:color w:val="000000" w:themeColor="text1"/>
                <w:sz w:val="22"/>
                <w:szCs w:val="22"/>
                <w:lang w:eastAsia="el-GR"/>
              </w:rPr>
              <w:t>€)</w:t>
            </w:r>
          </w:p>
          <w:p w14:paraId="52ABCF8C" w14:textId="155DFF40" w:rsidR="0065466E" w:rsidRDefault="00E06205" w:rsidP="0065466E">
            <w:pPr>
              <w:pStyle w:val="Tabletext"/>
              <w:numPr>
                <w:ilvl w:val="0"/>
                <w:numId w:val="38"/>
              </w:numPr>
              <w:ind w:left="417" w:hanging="284"/>
              <w:jc w:val="both"/>
              <w:rPr>
                <w:rFonts w:cs="Tahoma"/>
                <w:color w:val="000000" w:themeColor="text1"/>
                <w:szCs w:val="22"/>
              </w:rPr>
            </w:pPr>
            <w:r w:rsidRPr="00EB4872">
              <w:rPr>
                <w:rFonts w:cs="Tahoma"/>
                <w:color w:val="000000" w:themeColor="text1"/>
                <w:szCs w:val="22"/>
              </w:rPr>
              <w:t>Προϋπολογισμός δικαιώματος προαίρεσης</w:t>
            </w:r>
            <w:r w:rsidR="001E0D34">
              <w:rPr>
                <w:rFonts w:cs="Tahoma"/>
                <w:color w:val="000000" w:themeColor="text1"/>
                <w:szCs w:val="22"/>
              </w:rPr>
              <w:t xml:space="preserve"> </w:t>
            </w:r>
            <w:r w:rsidR="001E0D34" w:rsidRPr="001E0D34">
              <w:rPr>
                <w:rFonts w:cs="Tahoma"/>
                <w:color w:val="000000" w:themeColor="text1"/>
                <w:szCs w:val="22"/>
              </w:rPr>
              <w:t>έως ποσοστού 30%: ήτοι έως ποσού</w:t>
            </w:r>
            <w:r w:rsidR="001E0D34">
              <w:rPr>
                <w:rFonts w:cs="Tahoma"/>
                <w:color w:val="000000" w:themeColor="text1"/>
                <w:szCs w:val="22"/>
              </w:rPr>
              <w:t xml:space="preserve"> </w:t>
            </w:r>
            <w:r w:rsidRPr="00EB4872">
              <w:rPr>
                <w:rFonts w:cs="Tahoma"/>
                <w:color w:val="000000" w:themeColor="text1"/>
                <w:szCs w:val="22"/>
              </w:rPr>
              <w:t>«εξήντα μία χιλιάδες εξακο</w:t>
            </w:r>
            <w:r>
              <w:rPr>
                <w:rFonts w:cs="Tahoma"/>
                <w:color w:val="000000" w:themeColor="text1"/>
                <w:szCs w:val="22"/>
              </w:rPr>
              <w:t>σί</w:t>
            </w:r>
            <w:r w:rsidRPr="00EB4872">
              <w:rPr>
                <w:rFonts w:cs="Tahoma"/>
                <w:color w:val="000000" w:themeColor="text1"/>
                <w:szCs w:val="22"/>
              </w:rPr>
              <w:t xml:space="preserve">ων δύο ευρώ» </w:t>
            </w:r>
            <w:r w:rsidRPr="00EB4872">
              <w:rPr>
                <w:rFonts w:cs="Tahoma"/>
                <w:b/>
                <w:bCs/>
                <w:noProof/>
                <w:color w:val="000000" w:themeColor="text1"/>
                <w:szCs w:val="22"/>
                <w:lang w:eastAsia="el-GR"/>
              </w:rPr>
              <w:t>61.602,00</w:t>
            </w:r>
            <w:r w:rsidRPr="00EB4872">
              <w:rPr>
                <w:rFonts w:cs="Tahoma"/>
                <w:b/>
                <w:bCs/>
                <w:color w:val="000000" w:themeColor="text1"/>
                <w:szCs w:val="22"/>
                <w:lang w:eastAsia="el-GR"/>
              </w:rPr>
              <w:t xml:space="preserve">€ </w:t>
            </w:r>
            <w:r w:rsidRPr="00EB4872">
              <w:rPr>
                <w:rFonts w:cs="Tahoma"/>
                <w:color w:val="000000" w:themeColor="text1"/>
                <w:szCs w:val="22"/>
              </w:rPr>
              <w:t xml:space="preserve">μη περιλαμβανομένου ΦΠΑ 24% (προϋπολογισμός με ΦΠΑ: </w:t>
            </w:r>
            <w:r w:rsidRPr="00EB4872">
              <w:rPr>
                <w:rFonts w:cs="Tahoma"/>
                <w:b/>
                <w:bCs/>
                <w:noProof/>
                <w:color w:val="000000" w:themeColor="text1"/>
                <w:szCs w:val="22"/>
                <w:lang w:eastAsia="el-GR"/>
              </w:rPr>
              <w:t>76.386,48</w:t>
            </w:r>
            <w:r w:rsidRPr="00EB4872">
              <w:rPr>
                <w:rFonts w:cs="Tahoma"/>
                <w:b/>
                <w:bCs/>
                <w:color w:val="000000" w:themeColor="text1"/>
                <w:szCs w:val="22"/>
                <w:lang w:eastAsia="el-GR"/>
              </w:rPr>
              <w:t xml:space="preserve">€, ΦΠΑ € </w:t>
            </w:r>
            <w:r w:rsidRPr="00EB4872">
              <w:rPr>
                <w:rFonts w:cs="Tahoma"/>
                <w:b/>
                <w:bCs/>
                <w:noProof/>
                <w:color w:val="000000" w:themeColor="text1"/>
                <w:szCs w:val="22"/>
                <w:lang w:eastAsia="el-GR"/>
              </w:rPr>
              <w:t>14.784,48</w:t>
            </w:r>
            <w:r w:rsidRPr="00EB4872">
              <w:rPr>
                <w:rFonts w:cs="Tahoma"/>
                <w:b/>
                <w:bCs/>
                <w:color w:val="000000" w:themeColor="text1"/>
                <w:szCs w:val="22"/>
                <w:lang w:eastAsia="el-GR"/>
              </w:rPr>
              <w:t>€</w:t>
            </w:r>
            <w:r w:rsidRPr="00EB4872">
              <w:rPr>
                <w:rFonts w:cs="Tahoma"/>
                <w:color w:val="000000" w:themeColor="text1"/>
                <w:szCs w:val="22"/>
              </w:rPr>
              <w:t>)</w:t>
            </w:r>
            <w:r w:rsidR="00B24B41">
              <w:rPr>
                <w:rFonts w:cs="Tahoma"/>
                <w:color w:val="000000" w:themeColor="text1"/>
                <w:szCs w:val="22"/>
              </w:rPr>
              <w:t xml:space="preserve">. </w:t>
            </w:r>
          </w:p>
          <w:p w14:paraId="6A60D1B2" w14:textId="222DD0B1" w:rsidR="0065466E" w:rsidRPr="0065466E" w:rsidRDefault="0065466E" w:rsidP="0065466E">
            <w:pPr>
              <w:rPr>
                <w:lang w:val="el-GR" w:eastAsia="en-US"/>
              </w:rPr>
            </w:pPr>
          </w:p>
        </w:tc>
      </w:tr>
      <w:tr w:rsidR="0071364F" w:rsidRPr="00F722C0" w14:paraId="6BC6A0C9" w14:textId="77777777" w:rsidTr="008570BE">
        <w:trPr>
          <w:cantSplit/>
          <w:jc w:val="center"/>
        </w:trPr>
        <w:tc>
          <w:tcPr>
            <w:tcW w:w="3594" w:type="dxa"/>
            <w:vAlign w:val="center"/>
          </w:tcPr>
          <w:p w14:paraId="4BA748DD" w14:textId="77777777" w:rsidR="0071364F" w:rsidRPr="00422580" w:rsidRDefault="0071364F" w:rsidP="00BA302D">
            <w:pPr>
              <w:pStyle w:val="TabletextChar"/>
              <w:spacing w:after="0"/>
              <w:rPr>
                <w:rFonts w:cs="Tahoma"/>
                <w:b/>
                <w:sz w:val="22"/>
                <w:szCs w:val="22"/>
              </w:rPr>
            </w:pPr>
            <w:r w:rsidRPr="00422580">
              <w:rPr>
                <w:rFonts w:cs="Tahoma"/>
                <w:b/>
                <w:sz w:val="22"/>
                <w:szCs w:val="22"/>
              </w:rPr>
              <w:lastRenderedPageBreak/>
              <w:t>ΧΡΗΜΑΤΟΔΟΤΗΣΗ ΕΡΓΟΥ</w:t>
            </w:r>
          </w:p>
        </w:tc>
        <w:tc>
          <w:tcPr>
            <w:tcW w:w="6034" w:type="dxa"/>
            <w:vAlign w:val="center"/>
          </w:tcPr>
          <w:p w14:paraId="4F2DDA82" w14:textId="77777777" w:rsidR="0071364F" w:rsidRPr="00EB7076" w:rsidRDefault="0071364F" w:rsidP="00EB4872">
            <w:pPr>
              <w:spacing w:after="0"/>
              <w:rPr>
                <w:rFonts w:ascii="Tahoma" w:hAnsi="Tahoma" w:cs="Tahoma"/>
                <w:szCs w:val="22"/>
                <w:lang w:val="el-GR" w:eastAsia="en-US"/>
              </w:rPr>
            </w:pPr>
            <w:r w:rsidRPr="00422580">
              <w:rPr>
                <w:rFonts w:ascii="Tahoma" w:hAnsi="Tahoma" w:cs="Tahoma"/>
                <w:szCs w:val="22"/>
                <w:lang w:val="el-GR" w:eastAsia="en-US"/>
              </w:rPr>
              <w:t>Η δαπάνη θα βαρύνει το Πρόγραμμα Δημοσίων Επενδύσεων (ΠΔΕ) 2021 – Ταμείο Ανάκαμψης: ΣΑΤΑ 063 του Υπουργείου Ανάπτυξης και Επενδύσεων για τη χρηματοδότ</w:t>
            </w:r>
            <w:r w:rsidR="00EB4872" w:rsidRPr="00422580">
              <w:rPr>
                <w:rFonts w:ascii="Tahoma" w:hAnsi="Tahoma" w:cs="Tahoma"/>
                <w:szCs w:val="22"/>
                <w:lang w:val="el-GR" w:eastAsia="en-US"/>
              </w:rPr>
              <w:t>ηση του Έργου:  με κωδικό Έργου</w:t>
            </w:r>
            <w:r w:rsidRPr="00422580">
              <w:rPr>
                <w:rFonts w:ascii="Tahoma" w:hAnsi="Tahoma" w:cs="Tahoma"/>
                <w:szCs w:val="22"/>
                <w:lang w:val="el-GR" w:eastAsia="en-US"/>
              </w:rPr>
              <w:t xml:space="preserve"> </w:t>
            </w:r>
            <w:r w:rsidRPr="00EB7076">
              <w:rPr>
                <w:rFonts w:ascii="Tahoma" w:hAnsi="Tahoma" w:cs="Tahoma"/>
                <w:szCs w:val="22"/>
                <w:lang w:val="el-GR" w:eastAsia="en-US"/>
              </w:rPr>
              <w:t xml:space="preserve">2021ΤΑ06300003 «Επιχορήγηση της </w:t>
            </w:r>
            <w:proofErr w:type="spellStart"/>
            <w:r w:rsidRPr="00EB7076">
              <w:rPr>
                <w:rFonts w:ascii="Tahoma" w:hAnsi="Tahoma" w:cs="Tahoma"/>
                <w:szCs w:val="22"/>
                <w:lang w:val="el-GR" w:eastAsia="en-US"/>
              </w:rPr>
              <w:t>ΚτΠ</w:t>
            </w:r>
            <w:proofErr w:type="spellEnd"/>
            <w:r w:rsidRPr="00EB7076">
              <w:rPr>
                <w:rFonts w:ascii="Tahoma" w:hAnsi="Tahoma" w:cs="Tahoma"/>
                <w:szCs w:val="22"/>
                <w:lang w:val="el-GR" w:eastAsia="en-US"/>
              </w:rPr>
              <w:t xml:space="preserve"> Μ.Α.Ε. για το Έργο: "Δράσεις επέκτασης και υποστήριξης του Εθνικού Δικτύου Τηλεπικοινωνιών”»</w:t>
            </w:r>
          </w:p>
          <w:p w14:paraId="56158AE7" w14:textId="77777777" w:rsidR="0072139F" w:rsidRDefault="0072139F" w:rsidP="00EB4872">
            <w:pPr>
              <w:spacing w:after="0"/>
              <w:rPr>
                <w:rFonts w:ascii="Tahoma" w:hAnsi="Tahoma" w:cs="Tahoma"/>
                <w:szCs w:val="22"/>
                <w:lang w:val="el-GR" w:eastAsia="en-US"/>
              </w:rPr>
            </w:pPr>
          </w:p>
          <w:p w14:paraId="6BA31E19" w14:textId="10049874" w:rsidR="0072139F" w:rsidRPr="0072139F" w:rsidRDefault="0072139F" w:rsidP="00EB4872">
            <w:pPr>
              <w:spacing w:after="0"/>
              <w:rPr>
                <w:rFonts w:ascii="Tahoma" w:hAnsi="Tahoma" w:cs="Tahoma"/>
                <w:szCs w:val="22"/>
                <w:lang w:val="el-GR" w:eastAsia="en-US"/>
              </w:rPr>
            </w:pPr>
            <w:r w:rsidRPr="00CD0772">
              <w:rPr>
                <w:rFonts w:ascii="Tahoma" w:hAnsi="Tahoma" w:cs="Tahoma"/>
                <w:szCs w:val="22"/>
                <w:lang w:val="el-GR" w:eastAsia="en-US"/>
              </w:rPr>
              <w:t>Η προαίρεση δύναται να χρηματοδοτηθεί από οποιαδήποτε άλλη πηγή.</w:t>
            </w:r>
          </w:p>
        </w:tc>
      </w:tr>
      <w:tr w:rsidR="0071364F" w:rsidRPr="00422580" w14:paraId="71C0FB9E" w14:textId="77777777" w:rsidTr="008570BE">
        <w:trPr>
          <w:cantSplit/>
          <w:trHeight w:val="341"/>
          <w:jc w:val="center"/>
        </w:trPr>
        <w:tc>
          <w:tcPr>
            <w:tcW w:w="3594" w:type="dxa"/>
            <w:vAlign w:val="center"/>
          </w:tcPr>
          <w:p w14:paraId="3E133B07" w14:textId="77777777" w:rsidR="0071364F" w:rsidRPr="00422580" w:rsidDel="00CD2F0B" w:rsidRDefault="0071364F" w:rsidP="00BA302D">
            <w:pPr>
              <w:pStyle w:val="TabletextChar"/>
              <w:spacing w:after="0"/>
              <w:rPr>
                <w:rFonts w:cs="Tahoma"/>
                <w:b/>
                <w:sz w:val="22"/>
                <w:szCs w:val="22"/>
              </w:rPr>
            </w:pPr>
            <w:r w:rsidRPr="00422580">
              <w:rPr>
                <w:rFonts w:cs="Tahoma"/>
                <w:b/>
                <w:sz w:val="22"/>
                <w:szCs w:val="22"/>
              </w:rPr>
              <w:t xml:space="preserve">ΔΙΑΡΚΕΙΑ ΣΥΜΒΑΣΗΣ </w:t>
            </w:r>
          </w:p>
        </w:tc>
        <w:tc>
          <w:tcPr>
            <w:tcW w:w="6034" w:type="dxa"/>
            <w:vAlign w:val="center"/>
          </w:tcPr>
          <w:p w14:paraId="02CC46B3" w14:textId="43A8D38D" w:rsidR="00FD073D" w:rsidRPr="00422580" w:rsidRDefault="00FD073D" w:rsidP="00EB4872">
            <w:pPr>
              <w:spacing w:after="0"/>
              <w:rPr>
                <w:rFonts w:ascii="Tahoma" w:hAnsi="Tahoma" w:cs="Tahoma"/>
                <w:b/>
                <w:bCs/>
                <w:szCs w:val="22"/>
                <w:lang w:val="el-GR"/>
              </w:rPr>
            </w:pPr>
            <w:r w:rsidRPr="00B50999">
              <w:rPr>
                <w:rFonts w:ascii="Tahoma" w:hAnsi="Tahoma" w:cs="Tahoma"/>
                <w:b/>
                <w:bCs/>
                <w:noProof/>
                <w:szCs w:val="22"/>
                <w:lang w:val="el-GR"/>
              </w:rPr>
              <w:t xml:space="preserve"> </w:t>
            </w:r>
            <w:r w:rsidR="00E06205" w:rsidRPr="00EB4872">
              <w:rPr>
                <w:rFonts w:ascii="Tahoma" w:hAnsi="Tahoma" w:cs="Tahoma"/>
                <w:b/>
                <w:bCs/>
                <w:noProof/>
                <w:szCs w:val="22"/>
                <w:lang w:val="el-GR"/>
              </w:rPr>
              <w:t>Δ</w:t>
            </w:r>
            <w:r w:rsidR="00E06205">
              <w:rPr>
                <w:rFonts w:ascii="Tahoma" w:hAnsi="Tahoma" w:cs="Tahoma"/>
                <w:b/>
                <w:bCs/>
                <w:noProof/>
                <w:szCs w:val="22"/>
                <w:lang w:val="el-GR"/>
              </w:rPr>
              <w:t>ώδεκα</w:t>
            </w:r>
            <w:r w:rsidR="00E06205" w:rsidRPr="00EB4872">
              <w:rPr>
                <w:rFonts w:ascii="Tahoma" w:hAnsi="Tahoma" w:cs="Tahoma"/>
                <w:b/>
                <w:bCs/>
                <w:noProof/>
                <w:szCs w:val="22"/>
                <w:lang w:val="el-GR"/>
              </w:rPr>
              <w:t xml:space="preserve"> (1</w:t>
            </w:r>
            <w:r w:rsidR="00E06205">
              <w:rPr>
                <w:rFonts w:ascii="Tahoma" w:hAnsi="Tahoma" w:cs="Tahoma"/>
                <w:b/>
                <w:bCs/>
                <w:noProof/>
                <w:szCs w:val="22"/>
                <w:lang w:val="el-GR"/>
              </w:rPr>
              <w:t>2</w:t>
            </w:r>
            <w:r w:rsidR="00E06205" w:rsidRPr="00EB4872">
              <w:rPr>
                <w:rFonts w:ascii="Tahoma" w:hAnsi="Tahoma" w:cs="Tahoma"/>
                <w:b/>
                <w:bCs/>
                <w:noProof/>
                <w:szCs w:val="22"/>
                <w:lang w:val="el-GR"/>
              </w:rPr>
              <w:t>) μήνες</w:t>
            </w:r>
          </w:p>
        </w:tc>
      </w:tr>
      <w:tr w:rsidR="0071364F" w:rsidRPr="00422580" w14:paraId="1D0E05AF" w14:textId="77777777" w:rsidTr="008570BE">
        <w:trPr>
          <w:cantSplit/>
          <w:jc w:val="center"/>
        </w:trPr>
        <w:tc>
          <w:tcPr>
            <w:tcW w:w="3594" w:type="dxa"/>
            <w:vAlign w:val="center"/>
          </w:tcPr>
          <w:p w14:paraId="1381DE41"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ΔΙΑΚΗΡΥΞΗΣ</w:t>
            </w:r>
          </w:p>
        </w:tc>
        <w:tc>
          <w:tcPr>
            <w:tcW w:w="6034" w:type="dxa"/>
            <w:vAlign w:val="center"/>
          </w:tcPr>
          <w:p w14:paraId="783825C6" w14:textId="722F7873" w:rsidR="0071364F" w:rsidRPr="00422580" w:rsidRDefault="004D4F8E" w:rsidP="00EB4872">
            <w:pPr>
              <w:pStyle w:val="TabletextChar"/>
              <w:spacing w:after="0"/>
              <w:jc w:val="both"/>
              <w:rPr>
                <w:rFonts w:cs="Tahoma"/>
                <w:b/>
                <w:color w:val="FF0000"/>
                <w:sz w:val="22"/>
                <w:szCs w:val="22"/>
              </w:rPr>
            </w:pPr>
            <w:r w:rsidRPr="00801600">
              <w:rPr>
                <w:rFonts w:cs="Tahoma"/>
                <w:b/>
                <w:noProof/>
                <w:sz w:val="22"/>
                <w:szCs w:val="22"/>
              </w:rPr>
              <w:t>01</w:t>
            </w:r>
            <w:r w:rsidR="0071364F" w:rsidRPr="00801600">
              <w:rPr>
                <w:rFonts w:cs="Tahoma"/>
                <w:b/>
                <w:noProof/>
                <w:sz w:val="22"/>
                <w:szCs w:val="22"/>
              </w:rPr>
              <w:t>/</w:t>
            </w:r>
            <w:r w:rsidR="004D6769" w:rsidRPr="00801600">
              <w:rPr>
                <w:rFonts w:cs="Tahoma"/>
                <w:b/>
                <w:noProof/>
                <w:sz w:val="22"/>
                <w:szCs w:val="22"/>
              </w:rPr>
              <w:t>0</w:t>
            </w:r>
            <w:r w:rsidRPr="00801600">
              <w:rPr>
                <w:rFonts w:cs="Tahoma"/>
                <w:b/>
                <w:noProof/>
                <w:sz w:val="22"/>
                <w:szCs w:val="22"/>
              </w:rPr>
              <w:t>7</w:t>
            </w:r>
            <w:r w:rsidR="0071364F" w:rsidRPr="00801600">
              <w:rPr>
                <w:rFonts w:cs="Tahoma"/>
                <w:b/>
                <w:noProof/>
                <w:sz w:val="22"/>
                <w:szCs w:val="22"/>
              </w:rPr>
              <w:t>/202</w:t>
            </w:r>
            <w:r w:rsidR="008570BE" w:rsidRPr="00801600">
              <w:rPr>
                <w:rFonts w:cs="Tahoma"/>
                <w:b/>
                <w:noProof/>
                <w:sz w:val="22"/>
                <w:szCs w:val="22"/>
              </w:rPr>
              <w:t>2</w:t>
            </w:r>
          </w:p>
        </w:tc>
      </w:tr>
      <w:tr w:rsidR="0071364F" w:rsidRPr="00422580" w14:paraId="5D7B2194" w14:textId="77777777" w:rsidTr="008570BE">
        <w:trPr>
          <w:cantSplit/>
          <w:jc w:val="center"/>
        </w:trPr>
        <w:tc>
          <w:tcPr>
            <w:tcW w:w="3594" w:type="dxa"/>
            <w:vAlign w:val="center"/>
          </w:tcPr>
          <w:p w14:paraId="3DFCBBA7" w14:textId="77777777" w:rsidR="0071364F" w:rsidRPr="00422580" w:rsidRDefault="0071364F" w:rsidP="00BA302D">
            <w:pPr>
              <w:pStyle w:val="TabletextChar"/>
              <w:spacing w:after="0"/>
              <w:rPr>
                <w:rFonts w:cs="Tahoma"/>
                <w:b/>
                <w:sz w:val="22"/>
                <w:szCs w:val="22"/>
              </w:rPr>
            </w:pPr>
            <w:r w:rsidRPr="00422580">
              <w:rPr>
                <w:rFonts w:cs="Tahoma"/>
                <w:b/>
                <w:sz w:val="22"/>
                <w:szCs w:val="22"/>
              </w:rPr>
              <w:t>ΠΡΟΘΕΣΜΙΑ ΓΙΑ ΥΠΟΒΟΛΗ ΔΙΕΥΚΡΙΝΙΣΕΩΝ ΕΠΙ ΤΩΝ ΟΡΩΝ ΤΗΣ ΔΙΑΚΗΡΥΞΗΣ</w:t>
            </w:r>
          </w:p>
        </w:tc>
        <w:tc>
          <w:tcPr>
            <w:tcW w:w="6034" w:type="dxa"/>
            <w:vAlign w:val="center"/>
          </w:tcPr>
          <w:p w14:paraId="23B7CE89" w14:textId="19876F7B" w:rsidR="0071364F" w:rsidRPr="00422580" w:rsidRDefault="004D6769" w:rsidP="00EB4872">
            <w:pPr>
              <w:pStyle w:val="TabletextChar"/>
              <w:spacing w:after="0"/>
              <w:jc w:val="both"/>
              <w:rPr>
                <w:rFonts w:cs="Tahoma"/>
                <w:b/>
                <w:color w:val="FF0000"/>
                <w:sz w:val="22"/>
                <w:szCs w:val="22"/>
              </w:rPr>
            </w:pPr>
            <w:r w:rsidRPr="00801600">
              <w:rPr>
                <w:rFonts w:cs="Tahoma"/>
                <w:b/>
                <w:noProof/>
                <w:sz w:val="22"/>
                <w:szCs w:val="22"/>
              </w:rPr>
              <w:t>29</w:t>
            </w:r>
            <w:r w:rsidR="0071364F" w:rsidRPr="00801600">
              <w:rPr>
                <w:rFonts w:cs="Tahoma"/>
                <w:b/>
                <w:noProof/>
                <w:sz w:val="22"/>
                <w:szCs w:val="22"/>
              </w:rPr>
              <w:t>/</w:t>
            </w:r>
            <w:r w:rsidRPr="00801600">
              <w:rPr>
                <w:rFonts w:cs="Tahoma"/>
                <w:b/>
                <w:noProof/>
                <w:sz w:val="22"/>
                <w:szCs w:val="22"/>
              </w:rPr>
              <w:t>07</w:t>
            </w:r>
            <w:r w:rsidR="0071364F" w:rsidRPr="00801600">
              <w:rPr>
                <w:rFonts w:cs="Tahoma"/>
                <w:b/>
                <w:noProof/>
                <w:sz w:val="22"/>
                <w:szCs w:val="22"/>
              </w:rPr>
              <w:t>/202</w:t>
            </w:r>
            <w:r w:rsidR="008570BE" w:rsidRPr="00801600">
              <w:rPr>
                <w:rFonts w:cs="Tahoma"/>
                <w:b/>
                <w:noProof/>
                <w:sz w:val="22"/>
                <w:szCs w:val="22"/>
              </w:rPr>
              <w:t>2</w:t>
            </w:r>
          </w:p>
        </w:tc>
      </w:tr>
      <w:tr w:rsidR="0071364F" w:rsidRPr="00C879C7" w14:paraId="48F71609" w14:textId="77777777" w:rsidTr="008570BE">
        <w:trPr>
          <w:cantSplit/>
          <w:jc w:val="center"/>
        </w:trPr>
        <w:tc>
          <w:tcPr>
            <w:tcW w:w="3594" w:type="dxa"/>
            <w:vAlign w:val="center"/>
          </w:tcPr>
          <w:p w14:paraId="57C4135D"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ΈΝΑΡΞΗΣ ΗΛΕΚΤΡΟΝΙΚΗΣ ΥΠΟΒΟΛΗΣ ΠΡΟΣΦΟΡΩΝ</w:t>
            </w:r>
          </w:p>
        </w:tc>
        <w:tc>
          <w:tcPr>
            <w:tcW w:w="6034" w:type="dxa"/>
            <w:vAlign w:val="center"/>
          </w:tcPr>
          <w:p w14:paraId="1827C682" w14:textId="47579857" w:rsidR="0071364F" w:rsidRPr="00422580" w:rsidRDefault="004D4F8E" w:rsidP="00EB4872">
            <w:pPr>
              <w:pStyle w:val="TabletextChar"/>
              <w:spacing w:after="0"/>
              <w:jc w:val="both"/>
              <w:rPr>
                <w:rFonts w:cs="Tahoma"/>
                <w:b/>
                <w:color w:val="FF0000"/>
                <w:sz w:val="22"/>
                <w:szCs w:val="22"/>
                <w:highlight w:val="magenta"/>
              </w:rPr>
            </w:pPr>
            <w:r w:rsidRPr="00801600">
              <w:rPr>
                <w:rFonts w:cs="Tahoma"/>
                <w:b/>
                <w:noProof/>
                <w:sz w:val="22"/>
                <w:szCs w:val="22"/>
              </w:rPr>
              <w:t>07</w:t>
            </w:r>
            <w:r w:rsidR="0071364F" w:rsidRPr="00801600">
              <w:rPr>
                <w:rFonts w:cs="Tahoma"/>
                <w:b/>
                <w:noProof/>
                <w:sz w:val="22"/>
                <w:szCs w:val="22"/>
              </w:rPr>
              <w:t>/</w:t>
            </w:r>
            <w:r w:rsidRPr="00801600">
              <w:rPr>
                <w:rFonts w:cs="Tahoma"/>
                <w:b/>
                <w:noProof/>
                <w:sz w:val="22"/>
                <w:szCs w:val="22"/>
              </w:rPr>
              <w:t>07</w:t>
            </w:r>
            <w:r w:rsidR="0071364F" w:rsidRPr="00801600">
              <w:rPr>
                <w:rFonts w:cs="Tahoma"/>
                <w:b/>
                <w:noProof/>
                <w:sz w:val="22"/>
                <w:szCs w:val="22"/>
              </w:rPr>
              <w:t>/202</w:t>
            </w:r>
            <w:r w:rsidR="008570BE" w:rsidRPr="00801600">
              <w:rPr>
                <w:rFonts w:cs="Tahoma"/>
                <w:b/>
                <w:noProof/>
                <w:sz w:val="22"/>
                <w:szCs w:val="22"/>
              </w:rPr>
              <w:t>2</w:t>
            </w:r>
          </w:p>
        </w:tc>
      </w:tr>
      <w:tr w:rsidR="0071364F" w:rsidRPr="00F722C0" w14:paraId="44418912" w14:textId="77777777" w:rsidTr="008570BE">
        <w:trPr>
          <w:cantSplit/>
          <w:jc w:val="center"/>
        </w:trPr>
        <w:tc>
          <w:tcPr>
            <w:tcW w:w="3594" w:type="dxa"/>
            <w:vAlign w:val="center"/>
          </w:tcPr>
          <w:p w14:paraId="4A152292" w14:textId="77777777" w:rsidR="0071364F" w:rsidRPr="00422580" w:rsidRDefault="0071364F" w:rsidP="00BA302D">
            <w:pPr>
              <w:pStyle w:val="TabletextChar"/>
              <w:spacing w:after="0"/>
              <w:rPr>
                <w:rFonts w:cs="Tahoma"/>
                <w:b/>
                <w:sz w:val="22"/>
                <w:szCs w:val="22"/>
              </w:rPr>
            </w:pPr>
            <w:r w:rsidRPr="00422580">
              <w:rPr>
                <w:rFonts w:cs="Tahoma"/>
                <w:b/>
                <w:sz w:val="22"/>
                <w:szCs w:val="22"/>
              </w:rPr>
              <w:t>ΚΑΤΑΛΗΚΤΙΚΗ ΗΜΕΡΟΜΗΝΙΑ ΚΑΙ ΩΡΑ ΥΠΟΒΟΛΗΣ ΠΡΟΣΦΟΡΩΝ</w:t>
            </w:r>
          </w:p>
        </w:tc>
        <w:tc>
          <w:tcPr>
            <w:tcW w:w="6034" w:type="dxa"/>
            <w:vAlign w:val="center"/>
          </w:tcPr>
          <w:p w14:paraId="27DC29EF" w14:textId="5095FCA3" w:rsidR="0071364F" w:rsidRPr="00422580" w:rsidRDefault="0071364F" w:rsidP="00EB4872">
            <w:pPr>
              <w:autoSpaceDE w:val="0"/>
              <w:autoSpaceDN w:val="0"/>
              <w:adjustRightInd w:val="0"/>
              <w:spacing w:after="0" w:line="276" w:lineRule="auto"/>
              <w:rPr>
                <w:rFonts w:ascii="Tahoma" w:hAnsi="Tahoma" w:cs="Tahoma"/>
                <w:szCs w:val="22"/>
                <w:lang w:val="el-GR"/>
              </w:rPr>
            </w:pPr>
            <w:r w:rsidRPr="00422580">
              <w:rPr>
                <w:rFonts w:ascii="Tahoma" w:hAnsi="Tahoma" w:cs="Tahoma"/>
                <w:szCs w:val="22"/>
                <w:lang w:val="el-GR" w:eastAsia="en-US"/>
              </w:rPr>
              <w:t>Ηλεκτρονική Υποβολή</w:t>
            </w:r>
            <w:r w:rsidRPr="00422580">
              <w:rPr>
                <w:rFonts w:ascii="Tahoma" w:hAnsi="Tahoma" w:cs="Tahoma"/>
                <w:color w:val="000000" w:themeColor="text1"/>
                <w:szCs w:val="22"/>
                <w:lang w:val="el-GR"/>
              </w:rPr>
              <w:t>:</w:t>
            </w:r>
            <w:r w:rsidRPr="00422580">
              <w:rPr>
                <w:rFonts w:ascii="Tahoma" w:hAnsi="Tahoma" w:cs="Tahoma"/>
                <w:color w:val="FF0000"/>
                <w:szCs w:val="22"/>
                <w:lang w:val="el-GR"/>
              </w:rPr>
              <w:t xml:space="preserve"> </w:t>
            </w:r>
            <w:r w:rsidR="000114DE" w:rsidRPr="00B22FF9">
              <w:rPr>
                <w:rFonts w:ascii="Tahoma" w:hAnsi="Tahoma" w:cs="Tahoma"/>
                <w:b/>
                <w:noProof/>
                <w:szCs w:val="22"/>
                <w:lang w:val="el-GR"/>
              </w:rPr>
              <w:t>31</w:t>
            </w:r>
            <w:r w:rsidRPr="00B22FF9">
              <w:rPr>
                <w:rFonts w:ascii="Tahoma" w:hAnsi="Tahoma" w:cs="Tahoma"/>
                <w:b/>
                <w:noProof/>
                <w:szCs w:val="22"/>
                <w:lang w:val="el-GR"/>
              </w:rPr>
              <w:t>/</w:t>
            </w:r>
            <w:r w:rsidR="000114DE" w:rsidRPr="00B22FF9">
              <w:rPr>
                <w:rFonts w:ascii="Tahoma" w:hAnsi="Tahoma" w:cs="Tahoma"/>
                <w:b/>
                <w:noProof/>
                <w:szCs w:val="22"/>
                <w:lang w:val="el-GR"/>
              </w:rPr>
              <w:t>08</w:t>
            </w:r>
            <w:r w:rsidRPr="00B22FF9">
              <w:rPr>
                <w:rFonts w:ascii="Tahoma" w:hAnsi="Tahoma" w:cs="Tahoma"/>
                <w:b/>
                <w:noProof/>
                <w:szCs w:val="22"/>
                <w:lang w:val="el-GR"/>
              </w:rPr>
              <w:t>/202</w:t>
            </w:r>
            <w:r w:rsidR="008570BE" w:rsidRPr="00B22FF9">
              <w:rPr>
                <w:rFonts w:ascii="Tahoma" w:hAnsi="Tahoma" w:cs="Tahoma"/>
                <w:b/>
                <w:noProof/>
                <w:szCs w:val="22"/>
                <w:lang w:val="el-GR"/>
              </w:rPr>
              <w:t>2</w:t>
            </w:r>
            <w:r w:rsidRPr="00B22FF9">
              <w:rPr>
                <w:rFonts w:ascii="Tahoma" w:hAnsi="Tahoma" w:cs="Tahoma"/>
                <w:b/>
                <w:noProof/>
                <w:szCs w:val="22"/>
                <w:lang w:val="el-GR"/>
              </w:rPr>
              <w:t xml:space="preserve">, ημέρα </w:t>
            </w:r>
            <w:r w:rsidR="000114DE" w:rsidRPr="00B22FF9">
              <w:rPr>
                <w:rFonts w:ascii="Tahoma" w:hAnsi="Tahoma" w:cs="Tahoma"/>
                <w:b/>
                <w:noProof/>
                <w:szCs w:val="22"/>
                <w:lang w:val="el-GR"/>
              </w:rPr>
              <w:t>Τετάρτη</w:t>
            </w:r>
            <w:r w:rsidRPr="00B22FF9">
              <w:rPr>
                <w:rFonts w:ascii="Tahoma" w:hAnsi="Tahoma" w:cs="Tahoma"/>
                <w:b/>
                <w:noProof/>
                <w:szCs w:val="22"/>
                <w:lang w:val="el-GR"/>
              </w:rPr>
              <w:t xml:space="preserve"> ώρα </w:t>
            </w:r>
            <w:r w:rsidR="000114DE" w:rsidRPr="00B22FF9">
              <w:rPr>
                <w:rFonts w:ascii="Tahoma" w:hAnsi="Tahoma" w:cs="Tahoma"/>
                <w:b/>
                <w:noProof/>
                <w:szCs w:val="22"/>
                <w:lang w:val="el-GR"/>
              </w:rPr>
              <w:t>14</w:t>
            </w:r>
            <w:r w:rsidRPr="00B22FF9">
              <w:rPr>
                <w:rFonts w:ascii="Tahoma" w:hAnsi="Tahoma" w:cs="Tahoma"/>
                <w:b/>
                <w:noProof/>
                <w:szCs w:val="22"/>
                <w:lang w:val="el-GR"/>
              </w:rPr>
              <w:t>:00</w:t>
            </w:r>
          </w:p>
        </w:tc>
      </w:tr>
      <w:tr w:rsidR="0071364F" w:rsidRPr="00F722C0" w14:paraId="67242241" w14:textId="77777777" w:rsidTr="008570BE">
        <w:trPr>
          <w:cantSplit/>
          <w:jc w:val="center"/>
        </w:trPr>
        <w:tc>
          <w:tcPr>
            <w:tcW w:w="3594" w:type="dxa"/>
            <w:vAlign w:val="center"/>
          </w:tcPr>
          <w:p w14:paraId="213449D0" w14:textId="77777777" w:rsidR="0071364F" w:rsidRPr="00422580" w:rsidRDefault="0071364F" w:rsidP="00BA302D">
            <w:pPr>
              <w:pStyle w:val="TabletextChar"/>
              <w:spacing w:after="0"/>
              <w:rPr>
                <w:rFonts w:cs="Tahoma"/>
                <w:b/>
                <w:sz w:val="22"/>
                <w:szCs w:val="22"/>
              </w:rPr>
            </w:pPr>
            <w:r w:rsidRPr="00422580">
              <w:rPr>
                <w:rFonts w:cs="Tahoma"/>
                <w:b/>
                <w:sz w:val="22"/>
                <w:szCs w:val="22"/>
              </w:rPr>
              <w:t>ΤΟΠΟΣ</w:t>
            </w:r>
            <w:r w:rsidRPr="00422580">
              <w:rPr>
                <w:rFonts w:cs="Tahoma"/>
                <w:b/>
                <w:sz w:val="22"/>
                <w:szCs w:val="22"/>
                <w:lang w:val="en-US"/>
              </w:rPr>
              <w:t xml:space="preserve"> </w:t>
            </w:r>
            <w:r w:rsidRPr="00422580">
              <w:rPr>
                <w:rFonts w:cs="Tahoma"/>
                <w:b/>
                <w:sz w:val="22"/>
                <w:szCs w:val="22"/>
              </w:rPr>
              <w:t>&amp; ΤΡΟΠΟΣ ΚΑΤΑΘΕΣΗΣ ΠΡΟΣΦΟΡΩΝ</w:t>
            </w:r>
          </w:p>
        </w:tc>
        <w:tc>
          <w:tcPr>
            <w:tcW w:w="6034" w:type="dxa"/>
            <w:vAlign w:val="center"/>
          </w:tcPr>
          <w:p w14:paraId="6E0074F8" w14:textId="77777777" w:rsidR="0071364F" w:rsidRPr="00422580" w:rsidRDefault="0071364F" w:rsidP="00EB4872">
            <w:pPr>
              <w:autoSpaceDE w:val="0"/>
              <w:autoSpaceDN w:val="0"/>
              <w:adjustRightInd w:val="0"/>
              <w:spacing w:after="0" w:line="276" w:lineRule="auto"/>
              <w:rPr>
                <w:rFonts w:ascii="Tahoma" w:hAnsi="Tahoma" w:cs="Tahoma"/>
                <w:color w:val="000000"/>
                <w:szCs w:val="22"/>
                <w:lang w:val="el-GR"/>
              </w:rPr>
            </w:pPr>
            <w:r w:rsidRPr="00422580">
              <w:rPr>
                <w:rFonts w:ascii="Tahoma" w:hAnsi="Tahoma" w:cs="Tahoma"/>
                <w:color w:val="000000"/>
                <w:szCs w:val="22"/>
                <w:lang w:val="el-GR"/>
              </w:rPr>
              <w:t xml:space="preserve">Ηλεκτρονική Υποβολή: </w:t>
            </w:r>
          </w:p>
          <w:p w14:paraId="22944814" w14:textId="77777777" w:rsidR="0071364F" w:rsidRPr="00422580" w:rsidRDefault="0071364F" w:rsidP="00EB4872">
            <w:pPr>
              <w:autoSpaceDE w:val="0"/>
              <w:autoSpaceDN w:val="0"/>
              <w:adjustRightInd w:val="0"/>
              <w:spacing w:after="0" w:line="276" w:lineRule="auto"/>
              <w:rPr>
                <w:rFonts w:ascii="Tahoma" w:hAnsi="Tahoma" w:cs="Tahoma"/>
                <w:color w:val="000000"/>
                <w:szCs w:val="22"/>
                <w:lang w:val="el-GR"/>
              </w:rPr>
            </w:pPr>
            <w:r w:rsidRPr="00422580">
              <w:rPr>
                <w:rFonts w:ascii="Tahoma" w:hAnsi="Tahoma" w:cs="Tahoma"/>
                <w:color w:val="000000"/>
                <w:szCs w:val="22"/>
                <w:lang w:val="el-GR"/>
              </w:rPr>
              <w:t xml:space="preserve">Στη διαδικτυακή πύλη </w:t>
            </w:r>
            <w:r w:rsidRPr="00422580">
              <w:rPr>
                <w:rFonts w:ascii="Tahoma" w:hAnsi="Tahoma" w:cs="Tahoma"/>
                <w:szCs w:val="22"/>
                <w:lang w:val="en-US"/>
              </w:rPr>
              <w:t>www</w:t>
            </w:r>
            <w:r w:rsidRPr="00422580">
              <w:rPr>
                <w:rFonts w:ascii="Tahoma" w:hAnsi="Tahoma" w:cs="Tahoma"/>
                <w:szCs w:val="22"/>
                <w:lang w:val="el-GR"/>
              </w:rPr>
              <w:t>.</w:t>
            </w:r>
            <w:proofErr w:type="spellStart"/>
            <w:r w:rsidRPr="00422580">
              <w:rPr>
                <w:rFonts w:ascii="Tahoma" w:hAnsi="Tahoma" w:cs="Tahoma"/>
                <w:szCs w:val="22"/>
                <w:lang w:val="en-US"/>
              </w:rPr>
              <w:t>promitheus</w:t>
            </w:r>
            <w:proofErr w:type="spellEnd"/>
            <w:r w:rsidRPr="00422580">
              <w:rPr>
                <w:rFonts w:ascii="Tahoma" w:hAnsi="Tahoma" w:cs="Tahoma"/>
                <w:szCs w:val="22"/>
                <w:lang w:val="el-GR"/>
              </w:rPr>
              <w:t>.</w:t>
            </w:r>
            <w:r w:rsidRPr="00422580">
              <w:rPr>
                <w:rFonts w:ascii="Tahoma" w:hAnsi="Tahoma" w:cs="Tahoma"/>
                <w:szCs w:val="22"/>
                <w:lang w:val="en-US"/>
              </w:rPr>
              <w:t>gov</w:t>
            </w:r>
            <w:r w:rsidRPr="00422580">
              <w:rPr>
                <w:rFonts w:ascii="Tahoma" w:hAnsi="Tahoma" w:cs="Tahoma"/>
                <w:szCs w:val="22"/>
                <w:lang w:val="el-GR"/>
              </w:rPr>
              <w:t>.</w:t>
            </w:r>
            <w:r w:rsidRPr="00422580">
              <w:rPr>
                <w:rFonts w:ascii="Tahoma" w:hAnsi="Tahoma" w:cs="Tahoma"/>
                <w:szCs w:val="22"/>
                <w:lang w:val="en-US"/>
              </w:rPr>
              <w:t>gr</w:t>
            </w:r>
            <w:r w:rsidRPr="00422580">
              <w:rPr>
                <w:rFonts w:ascii="Tahoma" w:hAnsi="Tahoma" w:cs="Tahoma"/>
                <w:color w:val="0000FF"/>
                <w:szCs w:val="22"/>
                <w:lang w:val="el-GR"/>
              </w:rPr>
              <w:t xml:space="preserve"> </w:t>
            </w:r>
            <w:r w:rsidRPr="00422580">
              <w:rPr>
                <w:rFonts w:ascii="Tahoma" w:hAnsi="Tahoma" w:cs="Tahoma"/>
                <w:color w:val="000000"/>
                <w:szCs w:val="22"/>
                <w:lang w:val="el-GR"/>
              </w:rPr>
              <w:t>του Εθνικού Συστήματος Ηλεκτρονικών Δημοσίων Συμβάσεων (ΕΣΗΔΗΣ) (ηλεκτρονική μορφή)</w:t>
            </w:r>
          </w:p>
          <w:p w14:paraId="2D9DF604" w14:textId="77777777" w:rsidR="0071364F" w:rsidRPr="00422580" w:rsidRDefault="0071364F" w:rsidP="00EB4872">
            <w:pPr>
              <w:spacing w:after="0" w:line="276" w:lineRule="auto"/>
              <w:rPr>
                <w:rFonts w:ascii="Tahoma" w:hAnsi="Tahoma" w:cs="Tahoma"/>
                <w:color w:val="000000"/>
                <w:szCs w:val="22"/>
                <w:lang w:val="el-GR"/>
              </w:rPr>
            </w:pPr>
            <w:r w:rsidRPr="00422580">
              <w:rPr>
                <w:rFonts w:ascii="Tahoma" w:hAnsi="Tahoma" w:cs="Tahoma"/>
                <w:color w:val="000000"/>
                <w:szCs w:val="22"/>
                <w:lang w:val="el-GR"/>
              </w:rPr>
              <w:t xml:space="preserve">Έντυπη Υποβολή: </w:t>
            </w:r>
          </w:p>
          <w:p w14:paraId="1FF3CD9F" w14:textId="77777777" w:rsidR="0071364F" w:rsidRPr="00422580" w:rsidRDefault="0071364F" w:rsidP="00EB4872">
            <w:pPr>
              <w:spacing w:after="0" w:line="276" w:lineRule="auto"/>
              <w:rPr>
                <w:rFonts w:ascii="Tahoma" w:hAnsi="Tahoma" w:cs="Tahoma"/>
                <w:szCs w:val="22"/>
                <w:lang w:val="el-GR"/>
              </w:rPr>
            </w:pPr>
            <w:r w:rsidRPr="00422580">
              <w:rPr>
                <w:rFonts w:ascii="Tahoma" w:hAnsi="Tahoma" w:cs="Tahoma"/>
                <w:color w:val="000000"/>
                <w:szCs w:val="22"/>
                <w:lang w:val="el-GR"/>
              </w:rPr>
              <w:t xml:space="preserve">Η έδρα της </w:t>
            </w:r>
            <w:proofErr w:type="spellStart"/>
            <w:r w:rsidRPr="00422580">
              <w:rPr>
                <w:rFonts w:ascii="Tahoma" w:hAnsi="Tahoma" w:cs="Tahoma"/>
                <w:color w:val="000000"/>
                <w:szCs w:val="22"/>
                <w:lang w:val="el-GR"/>
              </w:rPr>
              <w:t>ΚτΠ</w:t>
            </w:r>
            <w:proofErr w:type="spellEnd"/>
            <w:r w:rsidRPr="00422580">
              <w:rPr>
                <w:rFonts w:ascii="Tahoma" w:hAnsi="Tahoma" w:cs="Tahoma"/>
                <w:color w:val="000000"/>
                <w:szCs w:val="22"/>
                <w:lang w:val="el-GR"/>
              </w:rPr>
              <w:t xml:space="preserve"> Μ.Α.Ε.</w:t>
            </w:r>
          </w:p>
        </w:tc>
      </w:tr>
      <w:tr w:rsidR="0071364F" w:rsidRPr="00422580" w14:paraId="61AE20EC" w14:textId="77777777" w:rsidTr="008570BE">
        <w:trPr>
          <w:cantSplit/>
          <w:jc w:val="center"/>
        </w:trPr>
        <w:tc>
          <w:tcPr>
            <w:tcW w:w="3594" w:type="dxa"/>
            <w:vAlign w:val="center"/>
          </w:tcPr>
          <w:p w14:paraId="7042FB1E"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ΑΝΑΡΤΗΣΗΣ ΣΤΗ ΔΙΑΔΙΚΤΥΑΚΗ ΠΥΛΗ ΤΟΥ ΕΣΗΔΗΣ</w:t>
            </w:r>
          </w:p>
        </w:tc>
        <w:tc>
          <w:tcPr>
            <w:tcW w:w="6034" w:type="dxa"/>
            <w:vAlign w:val="center"/>
          </w:tcPr>
          <w:p w14:paraId="54A89021" w14:textId="0A2CC677" w:rsidR="0071364F" w:rsidRPr="00B22FF9" w:rsidRDefault="004D4F8E" w:rsidP="00BA302D">
            <w:pPr>
              <w:autoSpaceDE w:val="0"/>
              <w:autoSpaceDN w:val="0"/>
              <w:adjustRightInd w:val="0"/>
              <w:spacing w:after="0" w:line="276" w:lineRule="auto"/>
              <w:jc w:val="left"/>
              <w:rPr>
                <w:rFonts w:ascii="Tahoma" w:hAnsi="Tahoma" w:cs="Tahoma"/>
                <w:b/>
                <w:color w:val="FF0000"/>
                <w:szCs w:val="22"/>
              </w:rPr>
            </w:pPr>
            <w:r w:rsidRPr="00B22FF9">
              <w:rPr>
                <w:rFonts w:ascii="Tahoma" w:hAnsi="Tahoma" w:cs="Tahoma"/>
                <w:b/>
                <w:noProof/>
                <w:szCs w:val="22"/>
                <w:lang w:val="el-GR"/>
              </w:rPr>
              <w:t>07</w:t>
            </w:r>
            <w:r w:rsidR="0071364F" w:rsidRPr="00B22FF9">
              <w:rPr>
                <w:rFonts w:ascii="Tahoma" w:hAnsi="Tahoma" w:cs="Tahoma"/>
                <w:b/>
                <w:noProof/>
                <w:szCs w:val="22"/>
                <w:lang w:val="el-GR"/>
              </w:rPr>
              <w:t>/</w:t>
            </w:r>
            <w:r w:rsidRPr="00B22FF9">
              <w:rPr>
                <w:rFonts w:ascii="Tahoma" w:hAnsi="Tahoma" w:cs="Tahoma"/>
                <w:b/>
                <w:noProof/>
                <w:szCs w:val="22"/>
                <w:lang w:val="el-GR"/>
              </w:rPr>
              <w:t>07</w:t>
            </w:r>
            <w:r w:rsidR="0071364F" w:rsidRPr="00B22FF9">
              <w:rPr>
                <w:rFonts w:ascii="Tahoma" w:hAnsi="Tahoma" w:cs="Tahoma"/>
                <w:b/>
                <w:noProof/>
                <w:szCs w:val="22"/>
                <w:lang w:val="el-GR"/>
              </w:rPr>
              <w:t>/202</w:t>
            </w:r>
            <w:r w:rsidR="008570BE" w:rsidRPr="00B22FF9">
              <w:rPr>
                <w:rFonts w:ascii="Tahoma" w:hAnsi="Tahoma" w:cs="Tahoma"/>
                <w:b/>
                <w:noProof/>
                <w:szCs w:val="22"/>
                <w:lang w:val="el-GR"/>
              </w:rPr>
              <w:t>2</w:t>
            </w:r>
          </w:p>
        </w:tc>
      </w:tr>
      <w:tr w:rsidR="0071364F" w:rsidRPr="001433CB" w14:paraId="0452B49C" w14:textId="77777777" w:rsidTr="008570BE">
        <w:trPr>
          <w:cantSplit/>
          <w:jc w:val="center"/>
        </w:trPr>
        <w:tc>
          <w:tcPr>
            <w:tcW w:w="3594" w:type="dxa"/>
            <w:vAlign w:val="center"/>
          </w:tcPr>
          <w:p w14:paraId="7031DCE4"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ΚΑΙ ΩΡΑ ΑΠΟΣΦΡΑΓΙΣΗΣ ΠΡΟΣΦΟΡΩΝ</w:t>
            </w:r>
          </w:p>
        </w:tc>
        <w:tc>
          <w:tcPr>
            <w:tcW w:w="6034" w:type="dxa"/>
            <w:vAlign w:val="center"/>
          </w:tcPr>
          <w:p w14:paraId="43F40AE4" w14:textId="781CDEDB" w:rsidR="0071364F" w:rsidRPr="00422580" w:rsidRDefault="00DB4A1F" w:rsidP="006B6DE0">
            <w:pPr>
              <w:pStyle w:val="TabletextChar"/>
              <w:spacing w:after="0"/>
              <w:rPr>
                <w:rFonts w:cs="Tahoma"/>
                <w:color w:val="FF0000"/>
                <w:sz w:val="22"/>
                <w:szCs w:val="22"/>
              </w:rPr>
            </w:pPr>
            <w:r w:rsidRPr="00B22FF9">
              <w:rPr>
                <w:rFonts w:cs="Tahoma"/>
                <w:b/>
                <w:noProof/>
                <w:sz w:val="22"/>
                <w:szCs w:val="22"/>
              </w:rPr>
              <w:t>06</w:t>
            </w:r>
            <w:r w:rsidR="0071364F" w:rsidRPr="00B22FF9">
              <w:rPr>
                <w:rFonts w:cs="Tahoma"/>
                <w:b/>
                <w:noProof/>
                <w:sz w:val="22"/>
                <w:szCs w:val="22"/>
              </w:rPr>
              <w:t>/</w:t>
            </w:r>
            <w:r w:rsidRPr="00B22FF9">
              <w:rPr>
                <w:rFonts w:cs="Tahoma"/>
                <w:b/>
                <w:noProof/>
                <w:sz w:val="22"/>
                <w:szCs w:val="22"/>
              </w:rPr>
              <w:t>09</w:t>
            </w:r>
            <w:r w:rsidR="0071364F" w:rsidRPr="00B22FF9">
              <w:rPr>
                <w:rFonts w:cs="Tahoma"/>
                <w:b/>
                <w:noProof/>
                <w:sz w:val="22"/>
                <w:szCs w:val="22"/>
              </w:rPr>
              <w:t>/202</w:t>
            </w:r>
            <w:r w:rsidR="008570BE" w:rsidRPr="00B22FF9">
              <w:rPr>
                <w:rFonts w:cs="Tahoma"/>
                <w:b/>
                <w:noProof/>
                <w:sz w:val="22"/>
                <w:szCs w:val="22"/>
              </w:rPr>
              <w:t>2</w:t>
            </w:r>
            <w:r w:rsidR="0071364F" w:rsidRPr="00B22FF9">
              <w:rPr>
                <w:rFonts w:cs="Tahoma"/>
                <w:b/>
                <w:noProof/>
                <w:sz w:val="22"/>
                <w:szCs w:val="22"/>
              </w:rPr>
              <w:t xml:space="preserve">, ημέρα </w:t>
            </w:r>
            <w:r w:rsidRPr="00B22FF9">
              <w:rPr>
                <w:rFonts w:cs="Tahoma"/>
                <w:b/>
                <w:noProof/>
                <w:sz w:val="22"/>
                <w:szCs w:val="22"/>
              </w:rPr>
              <w:t>Τρίτη</w:t>
            </w:r>
            <w:r w:rsidR="0071364F" w:rsidRPr="00B22FF9">
              <w:rPr>
                <w:rFonts w:cs="Tahoma"/>
                <w:b/>
                <w:noProof/>
                <w:sz w:val="22"/>
                <w:szCs w:val="22"/>
              </w:rPr>
              <w:t xml:space="preserve"> ώρα </w:t>
            </w:r>
            <w:r w:rsidRPr="00B22FF9">
              <w:rPr>
                <w:rFonts w:cs="Tahoma"/>
                <w:b/>
                <w:noProof/>
                <w:sz w:val="22"/>
                <w:szCs w:val="22"/>
              </w:rPr>
              <w:t>14</w:t>
            </w:r>
            <w:r w:rsidR="0071364F" w:rsidRPr="00B22FF9">
              <w:rPr>
                <w:rFonts w:cs="Tahoma"/>
                <w:b/>
                <w:noProof/>
                <w:sz w:val="22"/>
                <w:szCs w:val="22"/>
              </w:rPr>
              <w:t>:00</w:t>
            </w:r>
          </w:p>
        </w:tc>
      </w:tr>
    </w:tbl>
    <w:p w14:paraId="19074857" w14:textId="77777777" w:rsidR="0071364F" w:rsidRDefault="0071364F" w:rsidP="0024279E">
      <w:pPr>
        <w:autoSpaceDE w:val="0"/>
        <w:autoSpaceDN w:val="0"/>
        <w:adjustRightInd w:val="0"/>
        <w:ind w:right="-460"/>
        <w:jc w:val="center"/>
        <w:rPr>
          <w:rFonts w:ascii="Tahoma" w:hAnsi="Tahoma" w:cs="Tahoma"/>
          <w:szCs w:val="22"/>
          <w:lang w:val="el-GR"/>
        </w:rPr>
      </w:pPr>
    </w:p>
    <w:p w14:paraId="4F5636EC" w14:textId="77777777" w:rsidR="00B07F9F" w:rsidRPr="008B4708" w:rsidRDefault="00B07F9F" w:rsidP="00535042">
      <w:pPr>
        <w:rPr>
          <w:rFonts w:ascii="Tahoma" w:hAnsi="Tahoma" w:cs="Tahoma"/>
          <w:szCs w:val="22"/>
          <w:lang w:val="el-GR"/>
        </w:rPr>
      </w:pPr>
    </w:p>
    <w:p w14:paraId="35F98A88" w14:textId="77777777" w:rsidR="00B07F9F" w:rsidRPr="008B4708" w:rsidRDefault="00B07F9F" w:rsidP="00535042">
      <w:pPr>
        <w:rPr>
          <w:rFonts w:ascii="Tahoma" w:hAnsi="Tahoma" w:cs="Tahoma"/>
          <w:szCs w:val="22"/>
          <w:lang w:val="el-GR"/>
        </w:rPr>
      </w:pPr>
    </w:p>
    <w:p w14:paraId="0765A9DE" w14:textId="77777777" w:rsidR="00B07F9F" w:rsidRPr="004C13BC" w:rsidRDefault="00B07F9F" w:rsidP="00535042">
      <w:pPr>
        <w:rPr>
          <w:rFonts w:ascii="Tahoma" w:hAnsi="Tahoma" w:cs="Tahoma"/>
          <w:szCs w:val="22"/>
          <w:lang w:val="el-GR"/>
        </w:rPr>
      </w:pPr>
    </w:p>
    <w:p w14:paraId="41DD9E47" w14:textId="77777777" w:rsidR="00B07F9F" w:rsidRPr="008B4708" w:rsidRDefault="00B07F9F" w:rsidP="00535042">
      <w:pPr>
        <w:rPr>
          <w:rFonts w:ascii="Tahoma" w:hAnsi="Tahoma" w:cs="Tahoma"/>
          <w:szCs w:val="22"/>
          <w:lang w:val="el-GR"/>
        </w:rPr>
      </w:pPr>
    </w:p>
    <w:p w14:paraId="27C579CC" w14:textId="622BABC0" w:rsidR="00B07F9F" w:rsidRDefault="00B07F9F" w:rsidP="00535042">
      <w:pPr>
        <w:tabs>
          <w:tab w:val="left" w:pos="3331"/>
        </w:tabs>
        <w:rPr>
          <w:rFonts w:ascii="Tahoma" w:hAnsi="Tahoma" w:cs="Tahoma"/>
          <w:szCs w:val="22"/>
          <w:lang w:val="el-GR"/>
        </w:rPr>
      </w:pPr>
      <w:r>
        <w:rPr>
          <w:rFonts w:ascii="Tahoma" w:hAnsi="Tahoma" w:cs="Tahoma"/>
          <w:szCs w:val="22"/>
          <w:lang w:val="el-GR"/>
        </w:rPr>
        <w:tab/>
      </w:r>
    </w:p>
    <w:p w14:paraId="73E767BC" w14:textId="573332AB" w:rsidR="00B07F9F" w:rsidRPr="008B4708" w:rsidRDefault="00B07F9F" w:rsidP="00535042">
      <w:pPr>
        <w:tabs>
          <w:tab w:val="left" w:pos="3331"/>
        </w:tabs>
        <w:rPr>
          <w:rFonts w:ascii="Tahoma" w:hAnsi="Tahoma" w:cs="Tahoma"/>
          <w:szCs w:val="22"/>
          <w:lang w:val="el-GR"/>
        </w:rPr>
        <w:sectPr w:rsidR="00B07F9F" w:rsidRPr="008B4708" w:rsidSect="0065466E">
          <w:footerReference w:type="first" r:id="rId14"/>
          <w:pgSz w:w="11906" w:h="16838"/>
          <w:pgMar w:top="1134" w:right="1134" w:bottom="1134" w:left="1134" w:header="720" w:footer="709" w:gutter="0"/>
          <w:cols w:space="720"/>
          <w:titlePg/>
          <w:docGrid w:linePitch="360"/>
        </w:sectPr>
      </w:pPr>
      <w:r>
        <w:rPr>
          <w:rFonts w:ascii="Tahoma" w:hAnsi="Tahoma" w:cs="Tahoma"/>
          <w:szCs w:val="22"/>
          <w:lang w:val="el-GR"/>
        </w:rPr>
        <w:tab/>
      </w:r>
    </w:p>
    <w:p w14:paraId="0F8397CD" w14:textId="77777777" w:rsidR="0071364F" w:rsidRPr="00422580" w:rsidRDefault="0071364F" w:rsidP="00436346">
      <w:pPr>
        <w:pStyle w:val="Contents"/>
        <w:numPr>
          <w:ilvl w:val="0"/>
          <w:numId w:val="0"/>
        </w:numPr>
        <w:ind w:left="357"/>
        <w:rPr>
          <w:rFonts w:ascii="Tahoma" w:hAnsi="Tahoma" w:cs="Tahoma"/>
          <w:sz w:val="22"/>
          <w:szCs w:val="22"/>
        </w:rPr>
      </w:pPr>
      <w:bookmarkStart w:id="2" w:name="_Toc105503744"/>
      <w:r w:rsidRPr="00422580">
        <w:rPr>
          <w:rFonts w:ascii="Tahoma" w:hAnsi="Tahoma" w:cs="Tahoma"/>
          <w:sz w:val="22"/>
          <w:szCs w:val="22"/>
        </w:rPr>
        <w:lastRenderedPageBreak/>
        <w:t>Περιεχόμενα</w:t>
      </w:r>
      <w:bookmarkEnd w:id="2"/>
    </w:p>
    <w:p w14:paraId="46635ABB" w14:textId="77777777" w:rsidR="00BC6039" w:rsidRPr="00422580" w:rsidRDefault="00BC6039">
      <w:pPr>
        <w:pStyle w:val="25"/>
        <w:tabs>
          <w:tab w:val="right" w:leader="dot" w:pos="9628"/>
        </w:tabs>
        <w:rPr>
          <w:rFonts w:ascii="Tahoma" w:hAnsi="Tahoma" w:cs="Tahoma"/>
          <w:lang w:val="el-GR"/>
        </w:rPr>
      </w:pPr>
    </w:p>
    <w:sdt>
      <w:sdtPr>
        <w:rPr>
          <w:b/>
          <w:bCs/>
        </w:rPr>
        <w:id w:val="2018059844"/>
        <w:docPartObj>
          <w:docPartGallery w:val="Table of Contents"/>
          <w:docPartUnique/>
        </w:docPartObj>
      </w:sdtPr>
      <w:sdtEndPr>
        <w:rPr>
          <w:rFonts w:ascii="Tahoma" w:hAnsi="Tahoma" w:cs="Tahoma"/>
          <w:b w:val="0"/>
          <w:bCs w:val="0"/>
        </w:rPr>
      </w:sdtEndPr>
      <w:sdtContent>
        <w:p w14:paraId="6C9C87CE" w14:textId="77777777" w:rsidR="002B7D88" w:rsidRPr="00422580" w:rsidRDefault="002B7D88" w:rsidP="00436346">
          <w:proofErr w:type="spellStart"/>
          <w:r w:rsidRPr="00422580">
            <w:t>Περιεχόμεν</w:t>
          </w:r>
          <w:proofErr w:type="spellEnd"/>
          <w:r w:rsidRPr="00422580">
            <w:t>α</w:t>
          </w:r>
        </w:p>
        <w:p w14:paraId="45FAB2E6" w14:textId="41E82090" w:rsidR="005A14ED" w:rsidRDefault="00E822B1">
          <w:pPr>
            <w:pStyle w:val="25"/>
            <w:tabs>
              <w:tab w:val="right" w:leader="dot" w:pos="9628"/>
            </w:tabs>
            <w:rPr>
              <w:rFonts w:asciiTheme="minorHAnsi" w:eastAsiaTheme="minorEastAsia" w:hAnsiTheme="minorHAnsi" w:cstheme="minorBidi"/>
              <w:smallCaps w:val="0"/>
              <w:noProof/>
              <w:sz w:val="22"/>
              <w:szCs w:val="22"/>
              <w:lang w:val="en-US" w:eastAsia="en-US" w:bidi="he-IL"/>
            </w:rPr>
          </w:pPr>
          <w:r w:rsidRPr="00422580">
            <w:rPr>
              <w:rFonts w:ascii="Tahoma" w:hAnsi="Tahoma" w:cs="Tahoma"/>
              <w:lang w:val="el-GR"/>
            </w:rPr>
            <w:fldChar w:fldCharType="begin"/>
          </w:r>
          <w:r w:rsidR="002B7D88" w:rsidRPr="00422580">
            <w:rPr>
              <w:rFonts w:ascii="Tahoma" w:hAnsi="Tahoma" w:cs="Tahoma"/>
              <w:lang w:val="el-GR"/>
            </w:rPr>
            <w:instrText xml:space="preserve"> TOC \o "1-3" \h \z \u </w:instrText>
          </w:r>
          <w:r w:rsidRPr="00422580">
            <w:rPr>
              <w:rFonts w:ascii="Tahoma" w:hAnsi="Tahoma" w:cs="Tahoma"/>
              <w:lang w:val="el-GR"/>
            </w:rPr>
            <w:fldChar w:fldCharType="separate"/>
          </w:r>
          <w:hyperlink w:anchor="_Toc105503742" w:history="1">
            <w:r w:rsidR="005A14ED" w:rsidRPr="0046493C">
              <w:rPr>
                <w:rStyle w:val="-"/>
                <w:rFonts w:cs="Tahoma"/>
                <w:noProof/>
                <w:lang w:val="el-GR"/>
              </w:rPr>
              <w:t>ΓΕΝΙΚΕΣ ΠΛΗΡΟΦΟΡΙΕΣ</w:t>
            </w:r>
            <w:r w:rsidR="005A14ED">
              <w:rPr>
                <w:noProof/>
                <w:webHidden/>
              </w:rPr>
              <w:tab/>
            </w:r>
            <w:r w:rsidR="005A14ED">
              <w:rPr>
                <w:noProof/>
                <w:webHidden/>
              </w:rPr>
              <w:fldChar w:fldCharType="begin"/>
            </w:r>
            <w:r w:rsidR="005A14ED">
              <w:rPr>
                <w:noProof/>
                <w:webHidden/>
              </w:rPr>
              <w:instrText xml:space="preserve"> PAGEREF _Toc105503742 \h </w:instrText>
            </w:r>
            <w:r w:rsidR="005A14ED">
              <w:rPr>
                <w:noProof/>
                <w:webHidden/>
              </w:rPr>
            </w:r>
            <w:r w:rsidR="005A14ED">
              <w:rPr>
                <w:noProof/>
                <w:webHidden/>
              </w:rPr>
              <w:fldChar w:fldCharType="separate"/>
            </w:r>
            <w:r w:rsidR="004715F1">
              <w:rPr>
                <w:noProof/>
                <w:webHidden/>
              </w:rPr>
              <w:t>2</w:t>
            </w:r>
            <w:r w:rsidR="005A14ED">
              <w:rPr>
                <w:noProof/>
                <w:webHidden/>
              </w:rPr>
              <w:fldChar w:fldCharType="end"/>
            </w:r>
          </w:hyperlink>
        </w:p>
        <w:p w14:paraId="3DADF9F8" w14:textId="2ACBA4AE" w:rsidR="005A14ED" w:rsidRDefault="00C167CF">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105503743" w:history="1">
            <w:r w:rsidR="005A14ED" w:rsidRPr="0046493C">
              <w:rPr>
                <w:rStyle w:val="-"/>
                <w:rFonts w:cs="Tahoma"/>
                <w:noProof/>
                <w:lang w:val="el-GR"/>
              </w:rPr>
              <w:t>1.1.1</w:t>
            </w:r>
            <w:r w:rsidR="005A14ED">
              <w:rPr>
                <w:rFonts w:asciiTheme="minorHAnsi" w:eastAsiaTheme="minorEastAsia" w:hAnsiTheme="minorHAnsi" w:cstheme="minorBidi"/>
                <w:i w:val="0"/>
                <w:iCs w:val="0"/>
                <w:noProof/>
                <w:sz w:val="22"/>
                <w:szCs w:val="22"/>
                <w:lang w:val="en-US" w:eastAsia="en-US" w:bidi="he-IL"/>
              </w:rPr>
              <w:tab/>
            </w:r>
            <w:r w:rsidR="005A14ED" w:rsidRPr="0046493C">
              <w:rPr>
                <w:rStyle w:val="-"/>
                <w:rFonts w:cs="Tahoma"/>
                <w:noProof/>
                <w:lang w:val="el-GR"/>
              </w:rPr>
              <w:t>Συνοπτικά στοιχεία Έργου</w:t>
            </w:r>
            <w:r w:rsidR="005A14ED">
              <w:rPr>
                <w:noProof/>
                <w:webHidden/>
              </w:rPr>
              <w:tab/>
            </w:r>
            <w:r w:rsidR="005A14ED">
              <w:rPr>
                <w:noProof/>
                <w:webHidden/>
              </w:rPr>
              <w:fldChar w:fldCharType="begin"/>
            </w:r>
            <w:r w:rsidR="005A14ED">
              <w:rPr>
                <w:noProof/>
                <w:webHidden/>
              </w:rPr>
              <w:instrText xml:space="preserve"> PAGEREF _Toc105503743 \h </w:instrText>
            </w:r>
            <w:r w:rsidR="005A14ED">
              <w:rPr>
                <w:noProof/>
                <w:webHidden/>
              </w:rPr>
            </w:r>
            <w:r w:rsidR="005A14ED">
              <w:rPr>
                <w:noProof/>
                <w:webHidden/>
              </w:rPr>
              <w:fldChar w:fldCharType="separate"/>
            </w:r>
            <w:r w:rsidR="004715F1">
              <w:rPr>
                <w:noProof/>
                <w:webHidden/>
              </w:rPr>
              <w:t>2</w:t>
            </w:r>
            <w:r w:rsidR="005A14ED">
              <w:rPr>
                <w:noProof/>
                <w:webHidden/>
              </w:rPr>
              <w:fldChar w:fldCharType="end"/>
            </w:r>
          </w:hyperlink>
        </w:p>
        <w:p w14:paraId="565B85D2" w14:textId="09566F91" w:rsidR="005A14ED" w:rsidRDefault="00C167CF">
          <w:pPr>
            <w:pStyle w:val="1b"/>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5503744" w:history="1">
            <w:r w:rsidR="005A14ED" w:rsidRPr="0046493C">
              <w:rPr>
                <w:rStyle w:val="-"/>
                <w:rFonts w:ascii="Tahoma" w:hAnsi="Tahoma" w:cs="Tahoma"/>
                <w:noProof/>
              </w:rPr>
              <w:t>Περιεχόμενα</w:t>
            </w:r>
            <w:r w:rsidR="005A14ED">
              <w:rPr>
                <w:noProof/>
                <w:webHidden/>
              </w:rPr>
              <w:tab/>
            </w:r>
            <w:r w:rsidR="005A14ED">
              <w:rPr>
                <w:noProof/>
                <w:webHidden/>
              </w:rPr>
              <w:fldChar w:fldCharType="begin"/>
            </w:r>
            <w:r w:rsidR="005A14ED">
              <w:rPr>
                <w:noProof/>
                <w:webHidden/>
              </w:rPr>
              <w:instrText xml:space="preserve"> PAGEREF _Toc105503744 \h </w:instrText>
            </w:r>
            <w:r w:rsidR="005A14ED">
              <w:rPr>
                <w:noProof/>
                <w:webHidden/>
              </w:rPr>
            </w:r>
            <w:r w:rsidR="005A14ED">
              <w:rPr>
                <w:noProof/>
                <w:webHidden/>
              </w:rPr>
              <w:fldChar w:fldCharType="separate"/>
            </w:r>
            <w:r w:rsidR="004715F1">
              <w:rPr>
                <w:noProof/>
                <w:webHidden/>
              </w:rPr>
              <w:t>4</w:t>
            </w:r>
            <w:r w:rsidR="005A14ED">
              <w:rPr>
                <w:noProof/>
                <w:webHidden/>
              </w:rPr>
              <w:fldChar w:fldCharType="end"/>
            </w:r>
          </w:hyperlink>
        </w:p>
        <w:p w14:paraId="1029A441" w14:textId="0AAA1078" w:rsidR="005A14ED" w:rsidRDefault="00C167CF">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5503745" w:history="1">
            <w:r w:rsidR="005A14ED" w:rsidRPr="0046493C">
              <w:rPr>
                <w:rStyle w:val="-"/>
                <w:rFonts w:cs="Tahoma"/>
                <w:noProof/>
              </w:rPr>
              <w:t>1.</w:t>
            </w:r>
            <w:r w:rsidR="005A14ED">
              <w:rPr>
                <w:rFonts w:asciiTheme="minorHAnsi" w:eastAsiaTheme="minorEastAsia" w:hAnsiTheme="minorHAnsi" w:cstheme="minorBidi"/>
                <w:b w:val="0"/>
                <w:bCs w:val="0"/>
                <w:caps w:val="0"/>
                <w:noProof/>
                <w:sz w:val="22"/>
                <w:szCs w:val="22"/>
                <w:lang w:val="en-US" w:eastAsia="en-US" w:bidi="he-IL"/>
              </w:rPr>
              <w:tab/>
            </w:r>
            <w:r w:rsidR="005A14ED" w:rsidRPr="0046493C">
              <w:rPr>
                <w:rStyle w:val="-"/>
                <w:noProof/>
              </w:rPr>
              <w:t>ΑΝΑΘΕΤΟΥΣΑ ΑΡΧΗ ΚΑΙ ΑΝΤΙΚΕΙΜΕΝΟ ΣΥΜΒΑΣΗΣ</w:t>
            </w:r>
            <w:r w:rsidR="005A14ED">
              <w:rPr>
                <w:noProof/>
                <w:webHidden/>
              </w:rPr>
              <w:tab/>
            </w:r>
            <w:r w:rsidR="005A14ED">
              <w:rPr>
                <w:noProof/>
                <w:webHidden/>
              </w:rPr>
              <w:fldChar w:fldCharType="begin"/>
            </w:r>
            <w:r w:rsidR="005A14ED">
              <w:rPr>
                <w:noProof/>
                <w:webHidden/>
              </w:rPr>
              <w:instrText xml:space="preserve"> PAGEREF _Toc105503745 \h </w:instrText>
            </w:r>
            <w:r w:rsidR="005A14ED">
              <w:rPr>
                <w:noProof/>
                <w:webHidden/>
              </w:rPr>
            </w:r>
            <w:r w:rsidR="005A14ED">
              <w:rPr>
                <w:noProof/>
                <w:webHidden/>
              </w:rPr>
              <w:fldChar w:fldCharType="separate"/>
            </w:r>
            <w:r w:rsidR="004715F1">
              <w:rPr>
                <w:noProof/>
                <w:webHidden/>
              </w:rPr>
              <w:t>6</w:t>
            </w:r>
            <w:r w:rsidR="005A14ED">
              <w:rPr>
                <w:noProof/>
                <w:webHidden/>
              </w:rPr>
              <w:fldChar w:fldCharType="end"/>
            </w:r>
          </w:hyperlink>
        </w:p>
        <w:p w14:paraId="288F18B9" w14:textId="62D8AC70"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46" w:history="1">
            <w:r w:rsidR="005A14ED" w:rsidRPr="0046493C">
              <w:rPr>
                <w:rStyle w:val="-"/>
                <w:rFonts w:cs="Tahoma"/>
                <w:noProof/>
                <w:lang w:val="el-GR"/>
              </w:rPr>
              <w:t>1.1</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Στοιχεία Αναθέτουσας Αρχής</w:t>
            </w:r>
            <w:r w:rsidR="005A14ED">
              <w:rPr>
                <w:noProof/>
                <w:webHidden/>
              </w:rPr>
              <w:tab/>
            </w:r>
            <w:r w:rsidR="005A14ED">
              <w:rPr>
                <w:noProof/>
                <w:webHidden/>
              </w:rPr>
              <w:fldChar w:fldCharType="begin"/>
            </w:r>
            <w:r w:rsidR="005A14ED">
              <w:rPr>
                <w:noProof/>
                <w:webHidden/>
              </w:rPr>
              <w:instrText xml:space="preserve"> PAGEREF _Toc105503746 \h </w:instrText>
            </w:r>
            <w:r w:rsidR="005A14ED">
              <w:rPr>
                <w:noProof/>
                <w:webHidden/>
              </w:rPr>
            </w:r>
            <w:r w:rsidR="005A14ED">
              <w:rPr>
                <w:noProof/>
                <w:webHidden/>
              </w:rPr>
              <w:fldChar w:fldCharType="separate"/>
            </w:r>
            <w:r w:rsidR="004715F1">
              <w:rPr>
                <w:noProof/>
                <w:webHidden/>
              </w:rPr>
              <w:t>6</w:t>
            </w:r>
            <w:r w:rsidR="005A14ED">
              <w:rPr>
                <w:noProof/>
                <w:webHidden/>
              </w:rPr>
              <w:fldChar w:fldCharType="end"/>
            </w:r>
          </w:hyperlink>
        </w:p>
        <w:p w14:paraId="14B43326" w14:textId="465EA0ED"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47" w:history="1">
            <w:r w:rsidR="005A14ED" w:rsidRPr="0046493C">
              <w:rPr>
                <w:rStyle w:val="-"/>
                <w:rFonts w:cs="Tahoma"/>
                <w:noProof/>
                <w:lang w:val="el-GR"/>
              </w:rPr>
              <w:t>1.2</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Στοιχεία Διαδικασίας - Χρηματοδότηση</w:t>
            </w:r>
            <w:r w:rsidR="005A14ED">
              <w:rPr>
                <w:noProof/>
                <w:webHidden/>
              </w:rPr>
              <w:tab/>
            </w:r>
            <w:r w:rsidR="005A14ED">
              <w:rPr>
                <w:noProof/>
                <w:webHidden/>
              </w:rPr>
              <w:fldChar w:fldCharType="begin"/>
            </w:r>
            <w:r w:rsidR="005A14ED">
              <w:rPr>
                <w:noProof/>
                <w:webHidden/>
              </w:rPr>
              <w:instrText xml:space="preserve"> PAGEREF _Toc105503747 \h </w:instrText>
            </w:r>
            <w:r w:rsidR="005A14ED">
              <w:rPr>
                <w:noProof/>
                <w:webHidden/>
              </w:rPr>
            </w:r>
            <w:r w:rsidR="005A14ED">
              <w:rPr>
                <w:noProof/>
                <w:webHidden/>
              </w:rPr>
              <w:fldChar w:fldCharType="separate"/>
            </w:r>
            <w:r w:rsidR="004715F1">
              <w:rPr>
                <w:noProof/>
                <w:webHidden/>
              </w:rPr>
              <w:t>6</w:t>
            </w:r>
            <w:r w:rsidR="005A14ED">
              <w:rPr>
                <w:noProof/>
                <w:webHidden/>
              </w:rPr>
              <w:fldChar w:fldCharType="end"/>
            </w:r>
          </w:hyperlink>
        </w:p>
        <w:p w14:paraId="601AE649" w14:textId="23DCEA4E"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48" w:history="1">
            <w:r w:rsidR="005A14ED" w:rsidRPr="0046493C">
              <w:rPr>
                <w:rStyle w:val="-"/>
                <w:rFonts w:cs="Tahoma"/>
                <w:noProof/>
                <w:lang w:val="el-GR"/>
              </w:rPr>
              <w:t>1.3</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Συνοπτική Περιγραφή φυσικού και οικονομικού αντικειμένου της σύμβασης</w:t>
            </w:r>
            <w:r w:rsidR="005A14ED">
              <w:rPr>
                <w:noProof/>
                <w:webHidden/>
              </w:rPr>
              <w:tab/>
            </w:r>
            <w:r w:rsidR="005A14ED">
              <w:rPr>
                <w:noProof/>
                <w:webHidden/>
              </w:rPr>
              <w:fldChar w:fldCharType="begin"/>
            </w:r>
            <w:r w:rsidR="005A14ED">
              <w:rPr>
                <w:noProof/>
                <w:webHidden/>
              </w:rPr>
              <w:instrText xml:space="preserve"> PAGEREF _Toc105503748 \h </w:instrText>
            </w:r>
            <w:r w:rsidR="005A14ED">
              <w:rPr>
                <w:noProof/>
                <w:webHidden/>
              </w:rPr>
            </w:r>
            <w:r w:rsidR="005A14ED">
              <w:rPr>
                <w:noProof/>
                <w:webHidden/>
              </w:rPr>
              <w:fldChar w:fldCharType="separate"/>
            </w:r>
            <w:r w:rsidR="004715F1">
              <w:rPr>
                <w:noProof/>
                <w:webHidden/>
              </w:rPr>
              <w:t>7</w:t>
            </w:r>
            <w:r w:rsidR="005A14ED">
              <w:rPr>
                <w:noProof/>
                <w:webHidden/>
              </w:rPr>
              <w:fldChar w:fldCharType="end"/>
            </w:r>
          </w:hyperlink>
        </w:p>
        <w:p w14:paraId="0301622E" w14:textId="6A9BFAF6"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49" w:history="1">
            <w:r w:rsidR="005A14ED" w:rsidRPr="0046493C">
              <w:rPr>
                <w:rStyle w:val="-"/>
                <w:rFonts w:cs="Tahoma"/>
                <w:noProof/>
                <w:lang w:val="el-GR"/>
              </w:rPr>
              <w:t>1.4</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Θεσμικό πλαίσιο</w:t>
            </w:r>
            <w:r w:rsidR="005A14ED">
              <w:rPr>
                <w:noProof/>
                <w:webHidden/>
              </w:rPr>
              <w:tab/>
            </w:r>
            <w:r w:rsidR="005A14ED">
              <w:rPr>
                <w:noProof/>
                <w:webHidden/>
              </w:rPr>
              <w:fldChar w:fldCharType="begin"/>
            </w:r>
            <w:r w:rsidR="005A14ED">
              <w:rPr>
                <w:noProof/>
                <w:webHidden/>
              </w:rPr>
              <w:instrText xml:space="preserve"> PAGEREF _Toc105503749 \h </w:instrText>
            </w:r>
            <w:r w:rsidR="005A14ED">
              <w:rPr>
                <w:noProof/>
                <w:webHidden/>
              </w:rPr>
            </w:r>
            <w:r w:rsidR="005A14ED">
              <w:rPr>
                <w:noProof/>
                <w:webHidden/>
              </w:rPr>
              <w:fldChar w:fldCharType="separate"/>
            </w:r>
            <w:r w:rsidR="004715F1">
              <w:rPr>
                <w:noProof/>
                <w:webHidden/>
              </w:rPr>
              <w:t>8</w:t>
            </w:r>
            <w:r w:rsidR="005A14ED">
              <w:rPr>
                <w:noProof/>
                <w:webHidden/>
              </w:rPr>
              <w:fldChar w:fldCharType="end"/>
            </w:r>
          </w:hyperlink>
        </w:p>
        <w:p w14:paraId="67202226" w14:textId="450046BF"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50" w:history="1">
            <w:r w:rsidR="005A14ED" w:rsidRPr="0046493C">
              <w:rPr>
                <w:rStyle w:val="-"/>
                <w:rFonts w:cs="Tahoma"/>
                <w:noProof/>
                <w:lang w:val="el-GR"/>
              </w:rPr>
              <w:t>1.5</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Προθεσμία παραλαβής προσφορών και διενέργεια διαγωνισμού</w:t>
            </w:r>
            <w:r w:rsidR="005A14ED">
              <w:rPr>
                <w:noProof/>
                <w:webHidden/>
              </w:rPr>
              <w:tab/>
            </w:r>
            <w:r w:rsidR="005A14ED">
              <w:rPr>
                <w:noProof/>
                <w:webHidden/>
              </w:rPr>
              <w:fldChar w:fldCharType="begin"/>
            </w:r>
            <w:r w:rsidR="005A14ED">
              <w:rPr>
                <w:noProof/>
                <w:webHidden/>
              </w:rPr>
              <w:instrText xml:space="preserve"> PAGEREF _Toc105503750 \h </w:instrText>
            </w:r>
            <w:r w:rsidR="005A14ED">
              <w:rPr>
                <w:noProof/>
                <w:webHidden/>
              </w:rPr>
            </w:r>
            <w:r w:rsidR="005A14ED">
              <w:rPr>
                <w:noProof/>
                <w:webHidden/>
              </w:rPr>
              <w:fldChar w:fldCharType="separate"/>
            </w:r>
            <w:r w:rsidR="004715F1">
              <w:rPr>
                <w:noProof/>
                <w:webHidden/>
              </w:rPr>
              <w:t>12</w:t>
            </w:r>
            <w:r w:rsidR="005A14ED">
              <w:rPr>
                <w:noProof/>
                <w:webHidden/>
              </w:rPr>
              <w:fldChar w:fldCharType="end"/>
            </w:r>
          </w:hyperlink>
        </w:p>
        <w:p w14:paraId="56CB08C9" w14:textId="3B26F792"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51" w:history="1">
            <w:r w:rsidR="005A14ED" w:rsidRPr="0046493C">
              <w:rPr>
                <w:rStyle w:val="-"/>
                <w:rFonts w:cs="Tahoma"/>
                <w:noProof/>
                <w:lang w:val="el-GR"/>
              </w:rPr>
              <w:t>1.6</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Δημοσιότητα</w:t>
            </w:r>
            <w:r w:rsidR="005A14ED">
              <w:rPr>
                <w:noProof/>
                <w:webHidden/>
              </w:rPr>
              <w:tab/>
            </w:r>
            <w:r w:rsidR="005A14ED">
              <w:rPr>
                <w:noProof/>
                <w:webHidden/>
              </w:rPr>
              <w:fldChar w:fldCharType="begin"/>
            </w:r>
            <w:r w:rsidR="005A14ED">
              <w:rPr>
                <w:noProof/>
                <w:webHidden/>
              </w:rPr>
              <w:instrText xml:space="preserve"> PAGEREF _Toc105503751 \h </w:instrText>
            </w:r>
            <w:r w:rsidR="005A14ED">
              <w:rPr>
                <w:noProof/>
                <w:webHidden/>
              </w:rPr>
            </w:r>
            <w:r w:rsidR="005A14ED">
              <w:rPr>
                <w:noProof/>
                <w:webHidden/>
              </w:rPr>
              <w:fldChar w:fldCharType="separate"/>
            </w:r>
            <w:r w:rsidR="004715F1">
              <w:rPr>
                <w:noProof/>
                <w:webHidden/>
              </w:rPr>
              <w:t>12</w:t>
            </w:r>
            <w:r w:rsidR="005A14ED">
              <w:rPr>
                <w:noProof/>
                <w:webHidden/>
              </w:rPr>
              <w:fldChar w:fldCharType="end"/>
            </w:r>
          </w:hyperlink>
        </w:p>
        <w:p w14:paraId="461CF6F6" w14:textId="1E3B4053"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52" w:history="1">
            <w:r w:rsidR="005A14ED" w:rsidRPr="0046493C">
              <w:rPr>
                <w:rStyle w:val="-"/>
                <w:rFonts w:cs="Tahoma"/>
                <w:noProof/>
                <w:lang w:val="el-GR"/>
              </w:rPr>
              <w:t>1.7</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Αρχές εφαρμοζόμενες στη διαδικασία σύναψης</w:t>
            </w:r>
            <w:r w:rsidR="005A14ED">
              <w:rPr>
                <w:noProof/>
                <w:webHidden/>
              </w:rPr>
              <w:tab/>
            </w:r>
            <w:r w:rsidR="005A14ED">
              <w:rPr>
                <w:noProof/>
                <w:webHidden/>
              </w:rPr>
              <w:fldChar w:fldCharType="begin"/>
            </w:r>
            <w:r w:rsidR="005A14ED">
              <w:rPr>
                <w:noProof/>
                <w:webHidden/>
              </w:rPr>
              <w:instrText xml:space="preserve"> PAGEREF _Toc105503752 \h </w:instrText>
            </w:r>
            <w:r w:rsidR="005A14ED">
              <w:rPr>
                <w:noProof/>
                <w:webHidden/>
              </w:rPr>
            </w:r>
            <w:r w:rsidR="005A14ED">
              <w:rPr>
                <w:noProof/>
                <w:webHidden/>
              </w:rPr>
              <w:fldChar w:fldCharType="separate"/>
            </w:r>
            <w:r w:rsidR="004715F1">
              <w:rPr>
                <w:noProof/>
                <w:webHidden/>
              </w:rPr>
              <w:t>13</w:t>
            </w:r>
            <w:r w:rsidR="005A14ED">
              <w:rPr>
                <w:noProof/>
                <w:webHidden/>
              </w:rPr>
              <w:fldChar w:fldCharType="end"/>
            </w:r>
          </w:hyperlink>
        </w:p>
        <w:p w14:paraId="603B2371" w14:textId="6CBEC0CF" w:rsidR="005A14ED" w:rsidRDefault="00C167CF">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5503753" w:history="1">
            <w:r w:rsidR="005A14ED" w:rsidRPr="0046493C">
              <w:rPr>
                <w:rStyle w:val="-"/>
                <w:rFonts w:cs="Tahoma"/>
                <w:noProof/>
              </w:rPr>
              <w:t>2.</w:t>
            </w:r>
            <w:r w:rsidR="005A14ED">
              <w:rPr>
                <w:rFonts w:asciiTheme="minorHAnsi" w:eastAsiaTheme="minorEastAsia" w:hAnsiTheme="minorHAnsi" w:cstheme="minorBidi"/>
                <w:b w:val="0"/>
                <w:bCs w:val="0"/>
                <w:caps w:val="0"/>
                <w:noProof/>
                <w:sz w:val="22"/>
                <w:szCs w:val="22"/>
                <w:lang w:val="en-US" w:eastAsia="en-US" w:bidi="he-IL"/>
              </w:rPr>
              <w:tab/>
            </w:r>
            <w:r w:rsidR="005A14ED" w:rsidRPr="0046493C">
              <w:rPr>
                <w:rStyle w:val="-"/>
                <w:rFonts w:cs="Tahoma"/>
                <w:noProof/>
              </w:rPr>
              <w:t>ΓΕΝΙΚΟΙ ΚΑΙ ΕΙΔΙΚΟΙ ΟΡΟΙ ΣΥΜΜΕΤΟΧΗΣ</w:t>
            </w:r>
            <w:r w:rsidR="005A14ED">
              <w:rPr>
                <w:noProof/>
                <w:webHidden/>
              </w:rPr>
              <w:tab/>
            </w:r>
            <w:r w:rsidR="005A14ED">
              <w:rPr>
                <w:noProof/>
                <w:webHidden/>
              </w:rPr>
              <w:fldChar w:fldCharType="begin"/>
            </w:r>
            <w:r w:rsidR="005A14ED">
              <w:rPr>
                <w:noProof/>
                <w:webHidden/>
              </w:rPr>
              <w:instrText xml:space="preserve"> PAGEREF _Toc105503753 \h </w:instrText>
            </w:r>
            <w:r w:rsidR="005A14ED">
              <w:rPr>
                <w:noProof/>
                <w:webHidden/>
              </w:rPr>
            </w:r>
            <w:r w:rsidR="005A14ED">
              <w:rPr>
                <w:noProof/>
                <w:webHidden/>
              </w:rPr>
              <w:fldChar w:fldCharType="separate"/>
            </w:r>
            <w:r w:rsidR="004715F1">
              <w:rPr>
                <w:noProof/>
                <w:webHidden/>
              </w:rPr>
              <w:t>14</w:t>
            </w:r>
            <w:r w:rsidR="005A14ED">
              <w:rPr>
                <w:noProof/>
                <w:webHidden/>
              </w:rPr>
              <w:fldChar w:fldCharType="end"/>
            </w:r>
          </w:hyperlink>
        </w:p>
        <w:p w14:paraId="57CB8B5A" w14:textId="7554B514"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54" w:history="1">
            <w:r w:rsidR="005A14ED" w:rsidRPr="0046493C">
              <w:rPr>
                <w:rStyle w:val="-"/>
                <w:rFonts w:cs="Tahoma"/>
                <w:noProof/>
                <w:lang w:val="el-GR"/>
              </w:rPr>
              <w:t>2.1</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Γενικές Πληροφορίες</w:t>
            </w:r>
            <w:r w:rsidR="005A14ED">
              <w:rPr>
                <w:noProof/>
                <w:webHidden/>
              </w:rPr>
              <w:tab/>
            </w:r>
            <w:r w:rsidR="005A14ED">
              <w:rPr>
                <w:noProof/>
                <w:webHidden/>
              </w:rPr>
              <w:fldChar w:fldCharType="begin"/>
            </w:r>
            <w:r w:rsidR="005A14ED">
              <w:rPr>
                <w:noProof/>
                <w:webHidden/>
              </w:rPr>
              <w:instrText xml:space="preserve"> PAGEREF _Toc105503754 \h </w:instrText>
            </w:r>
            <w:r w:rsidR="005A14ED">
              <w:rPr>
                <w:noProof/>
                <w:webHidden/>
              </w:rPr>
            </w:r>
            <w:r w:rsidR="005A14ED">
              <w:rPr>
                <w:noProof/>
                <w:webHidden/>
              </w:rPr>
              <w:fldChar w:fldCharType="separate"/>
            </w:r>
            <w:r w:rsidR="004715F1">
              <w:rPr>
                <w:noProof/>
                <w:webHidden/>
              </w:rPr>
              <w:t>14</w:t>
            </w:r>
            <w:r w:rsidR="005A14ED">
              <w:rPr>
                <w:noProof/>
                <w:webHidden/>
              </w:rPr>
              <w:fldChar w:fldCharType="end"/>
            </w:r>
          </w:hyperlink>
        </w:p>
        <w:p w14:paraId="36ADEBB7" w14:textId="04EE41B5"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55" w:history="1">
            <w:r w:rsidR="005A14ED" w:rsidRPr="0046493C">
              <w:rPr>
                <w:rStyle w:val="-"/>
                <w:rFonts w:cs="Tahoma"/>
                <w:noProof/>
                <w:lang w:val="el-GR"/>
              </w:rPr>
              <w:t>2.2</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Δικαίωμα Συμμετοχής - Κριτήρια Ποιοτικής Επιλογής</w:t>
            </w:r>
            <w:r w:rsidR="005A14ED">
              <w:rPr>
                <w:noProof/>
                <w:webHidden/>
              </w:rPr>
              <w:tab/>
            </w:r>
            <w:r w:rsidR="005A14ED">
              <w:rPr>
                <w:noProof/>
                <w:webHidden/>
              </w:rPr>
              <w:fldChar w:fldCharType="begin"/>
            </w:r>
            <w:r w:rsidR="005A14ED">
              <w:rPr>
                <w:noProof/>
                <w:webHidden/>
              </w:rPr>
              <w:instrText xml:space="preserve"> PAGEREF _Toc105503755 \h </w:instrText>
            </w:r>
            <w:r w:rsidR="005A14ED">
              <w:rPr>
                <w:noProof/>
                <w:webHidden/>
              </w:rPr>
            </w:r>
            <w:r w:rsidR="005A14ED">
              <w:rPr>
                <w:noProof/>
                <w:webHidden/>
              </w:rPr>
              <w:fldChar w:fldCharType="separate"/>
            </w:r>
            <w:r w:rsidR="004715F1">
              <w:rPr>
                <w:noProof/>
                <w:webHidden/>
              </w:rPr>
              <w:t>16</w:t>
            </w:r>
            <w:r w:rsidR="005A14ED">
              <w:rPr>
                <w:noProof/>
                <w:webHidden/>
              </w:rPr>
              <w:fldChar w:fldCharType="end"/>
            </w:r>
          </w:hyperlink>
        </w:p>
        <w:p w14:paraId="49389429" w14:textId="23105A16" w:rsidR="005A14ED" w:rsidRDefault="00C167CF">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105503756" w:history="1">
            <w:r w:rsidR="005A14ED" w:rsidRPr="0046493C">
              <w:rPr>
                <w:rStyle w:val="-"/>
                <w:rFonts w:cs="Tahoma"/>
                <w:noProof/>
                <w:lang w:val="el-GR"/>
              </w:rPr>
              <w:t>Κριτήρια Ποιοτικής Επιλογής &amp; αποδεικτά στοιχεία</w:t>
            </w:r>
            <w:r w:rsidR="005A14ED">
              <w:rPr>
                <w:noProof/>
                <w:webHidden/>
              </w:rPr>
              <w:tab/>
            </w:r>
            <w:r w:rsidR="005A14ED">
              <w:rPr>
                <w:noProof/>
                <w:webHidden/>
              </w:rPr>
              <w:fldChar w:fldCharType="begin"/>
            </w:r>
            <w:r w:rsidR="005A14ED">
              <w:rPr>
                <w:noProof/>
                <w:webHidden/>
              </w:rPr>
              <w:instrText xml:space="preserve"> PAGEREF _Toc105503756 \h </w:instrText>
            </w:r>
            <w:r w:rsidR="005A14ED">
              <w:rPr>
                <w:noProof/>
                <w:webHidden/>
              </w:rPr>
            </w:r>
            <w:r w:rsidR="005A14ED">
              <w:rPr>
                <w:noProof/>
                <w:webHidden/>
              </w:rPr>
              <w:fldChar w:fldCharType="separate"/>
            </w:r>
            <w:r w:rsidR="004715F1">
              <w:rPr>
                <w:noProof/>
                <w:webHidden/>
              </w:rPr>
              <w:t>22</w:t>
            </w:r>
            <w:r w:rsidR="005A14ED">
              <w:rPr>
                <w:noProof/>
                <w:webHidden/>
              </w:rPr>
              <w:fldChar w:fldCharType="end"/>
            </w:r>
          </w:hyperlink>
        </w:p>
        <w:p w14:paraId="1A98CA14" w14:textId="1241A10D"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57" w:history="1">
            <w:r w:rsidR="005A14ED" w:rsidRPr="0046493C">
              <w:rPr>
                <w:rStyle w:val="-"/>
                <w:rFonts w:cs="Tahoma"/>
                <w:noProof/>
                <w:lang w:val="el-GR"/>
              </w:rPr>
              <w:t>2.3</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Κριτήρια Ανάθεσης</w:t>
            </w:r>
            <w:r w:rsidR="005A14ED">
              <w:rPr>
                <w:noProof/>
                <w:webHidden/>
              </w:rPr>
              <w:tab/>
            </w:r>
            <w:r w:rsidR="005A14ED">
              <w:rPr>
                <w:noProof/>
                <w:webHidden/>
              </w:rPr>
              <w:fldChar w:fldCharType="begin"/>
            </w:r>
            <w:r w:rsidR="005A14ED">
              <w:rPr>
                <w:noProof/>
                <w:webHidden/>
              </w:rPr>
              <w:instrText xml:space="preserve"> PAGEREF _Toc105503757 \h </w:instrText>
            </w:r>
            <w:r w:rsidR="005A14ED">
              <w:rPr>
                <w:noProof/>
                <w:webHidden/>
              </w:rPr>
            </w:r>
            <w:r w:rsidR="005A14ED">
              <w:rPr>
                <w:noProof/>
                <w:webHidden/>
              </w:rPr>
              <w:fldChar w:fldCharType="separate"/>
            </w:r>
            <w:r w:rsidR="004715F1">
              <w:rPr>
                <w:noProof/>
                <w:webHidden/>
              </w:rPr>
              <w:t>36</w:t>
            </w:r>
            <w:r w:rsidR="005A14ED">
              <w:rPr>
                <w:noProof/>
                <w:webHidden/>
              </w:rPr>
              <w:fldChar w:fldCharType="end"/>
            </w:r>
          </w:hyperlink>
        </w:p>
        <w:p w14:paraId="728D2B4B" w14:textId="04AB8A7D"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58" w:history="1">
            <w:r w:rsidR="005A14ED" w:rsidRPr="0046493C">
              <w:rPr>
                <w:rStyle w:val="-"/>
                <w:rFonts w:cs="Tahoma"/>
                <w:noProof/>
                <w:lang w:val="el-GR"/>
              </w:rPr>
              <w:t>2.4</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Κατάρτιση - Περιεχόμενο Προσφορών</w:t>
            </w:r>
            <w:r w:rsidR="005A14ED">
              <w:rPr>
                <w:noProof/>
                <w:webHidden/>
              </w:rPr>
              <w:tab/>
            </w:r>
            <w:r w:rsidR="005A14ED">
              <w:rPr>
                <w:noProof/>
                <w:webHidden/>
              </w:rPr>
              <w:fldChar w:fldCharType="begin"/>
            </w:r>
            <w:r w:rsidR="005A14ED">
              <w:rPr>
                <w:noProof/>
                <w:webHidden/>
              </w:rPr>
              <w:instrText xml:space="preserve"> PAGEREF _Toc105503758 \h </w:instrText>
            </w:r>
            <w:r w:rsidR="005A14ED">
              <w:rPr>
                <w:noProof/>
                <w:webHidden/>
              </w:rPr>
            </w:r>
            <w:r w:rsidR="005A14ED">
              <w:rPr>
                <w:noProof/>
                <w:webHidden/>
              </w:rPr>
              <w:fldChar w:fldCharType="separate"/>
            </w:r>
            <w:r w:rsidR="004715F1">
              <w:rPr>
                <w:noProof/>
                <w:webHidden/>
              </w:rPr>
              <w:t>43</w:t>
            </w:r>
            <w:r w:rsidR="005A14ED">
              <w:rPr>
                <w:noProof/>
                <w:webHidden/>
              </w:rPr>
              <w:fldChar w:fldCharType="end"/>
            </w:r>
          </w:hyperlink>
        </w:p>
        <w:p w14:paraId="2CC2C7C5" w14:textId="63F837B9" w:rsidR="005A14ED" w:rsidRDefault="00C167CF">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5503759" w:history="1">
            <w:r w:rsidR="005A14ED" w:rsidRPr="0046493C">
              <w:rPr>
                <w:rStyle w:val="-"/>
                <w:rFonts w:cs="Tahoma"/>
                <w:noProof/>
              </w:rPr>
              <w:t>3.</w:t>
            </w:r>
            <w:r w:rsidR="005A14ED">
              <w:rPr>
                <w:rFonts w:asciiTheme="minorHAnsi" w:eastAsiaTheme="minorEastAsia" w:hAnsiTheme="minorHAnsi" w:cstheme="minorBidi"/>
                <w:b w:val="0"/>
                <w:bCs w:val="0"/>
                <w:caps w:val="0"/>
                <w:noProof/>
                <w:sz w:val="22"/>
                <w:szCs w:val="22"/>
                <w:lang w:val="en-US" w:eastAsia="en-US" w:bidi="he-IL"/>
              </w:rPr>
              <w:tab/>
            </w:r>
            <w:r w:rsidR="005A14ED" w:rsidRPr="0046493C">
              <w:rPr>
                <w:rStyle w:val="-"/>
                <w:rFonts w:cs="Tahoma"/>
                <w:noProof/>
              </w:rPr>
              <w:t>ΔΙΕΝΕΡΓΕΙΑ ΔΙΑΔΙΚΑΣΙΑΣ - ΑΞΙΟΛΟΓΗΣΗ ΠΡΟΣΦΟΡΩΝ</w:t>
            </w:r>
            <w:r w:rsidR="005A14ED">
              <w:rPr>
                <w:noProof/>
                <w:webHidden/>
              </w:rPr>
              <w:tab/>
            </w:r>
            <w:r w:rsidR="005A14ED">
              <w:rPr>
                <w:noProof/>
                <w:webHidden/>
              </w:rPr>
              <w:fldChar w:fldCharType="begin"/>
            </w:r>
            <w:r w:rsidR="005A14ED">
              <w:rPr>
                <w:noProof/>
                <w:webHidden/>
              </w:rPr>
              <w:instrText xml:space="preserve"> PAGEREF _Toc105503759 \h </w:instrText>
            </w:r>
            <w:r w:rsidR="005A14ED">
              <w:rPr>
                <w:noProof/>
                <w:webHidden/>
              </w:rPr>
            </w:r>
            <w:r w:rsidR="005A14ED">
              <w:rPr>
                <w:noProof/>
                <w:webHidden/>
              </w:rPr>
              <w:fldChar w:fldCharType="separate"/>
            </w:r>
            <w:r w:rsidR="004715F1">
              <w:rPr>
                <w:noProof/>
                <w:webHidden/>
              </w:rPr>
              <w:t>51</w:t>
            </w:r>
            <w:r w:rsidR="005A14ED">
              <w:rPr>
                <w:noProof/>
                <w:webHidden/>
              </w:rPr>
              <w:fldChar w:fldCharType="end"/>
            </w:r>
          </w:hyperlink>
        </w:p>
        <w:p w14:paraId="47769D38" w14:textId="498BCC75"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60" w:history="1">
            <w:r w:rsidR="005A14ED" w:rsidRPr="0046493C">
              <w:rPr>
                <w:rStyle w:val="-"/>
                <w:rFonts w:cs="Tahoma"/>
                <w:noProof/>
                <w:lang w:val="el-GR"/>
              </w:rPr>
              <w:t>3.1</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Αποσφράγιση και αξιολόγηση προσφορών</w:t>
            </w:r>
            <w:r w:rsidR="005A14ED">
              <w:rPr>
                <w:noProof/>
                <w:webHidden/>
              </w:rPr>
              <w:tab/>
            </w:r>
            <w:r w:rsidR="005A14ED">
              <w:rPr>
                <w:noProof/>
                <w:webHidden/>
              </w:rPr>
              <w:fldChar w:fldCharType="begin"/>
            </w:r>
            <w:r w:rsidR="005A14ED">
              <w:rPr>
                <w:noProof/>
                <w:webHidden/>
              </w:rPr>
              <w:instrText xml:space="preserve"> PAGEREF _Toc105503760 \h </w:instrText>
            </w:r>
            <w:r w:rsidR="005A14ED">
              <w:rPr>
                <w:noProof/>
                <w:webHidden/>
              </w:rPr>
            </w:r>
            <w:r w:rsidR="005A14ED">
              <w:rPr>
                <w:noProof/>
                <w:webHidden/>
              </w:rPr>
              <w:fldChar w:fldCharType="separate"/>
            </w:r>
            <w:r w:rsidR="004715F1">
              <w:rPr>
                <w:noProof/>
                <w:webHidden/>
              </w:rPr>
              <w:t>51</w:t>
            </w:r>
            <w:r w:rsidR="005A14ED">
              <w:rPr>
                <w:noProof/>
                <w:webHidden/>
              </w:rPr>
              <w:fldChar w:fldCharType="end"/>
            </w:r>
          </w:hyperlink>
        </w:p>
        <w:p w14:paraId="2C7A4037" w14:textId="20BB3FE2"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61" w:history="1">
            <w:r w:rsidR="005A14ED" w:rsidRPr="0046493C">
              <w:rPr>
                <w:rStyle w:val="-"/>
                <w:rFonts w:cs="Tahoma"/>
                <w:noProof/>
                <w:lang w:val="el-GR"/>
              </w:rPr>
              <w:t>3.2</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Πρόσκληση υποβολής δικαιολογητικών προσωρινού αναδόχου - Δικαιολογητικά προσωρινού αναδόχου</w:t>
            </w:r>
            <w:r w:rsidR="005A14ED">
              <w:rPr>
                <w:noProof/>
                <w:webHidden/>
              </w:rPr>
              <w:tab/>
            </w:r>
            <w:r w:rsidR="005A14ED">
              <w:rPr>
                <w:noProof/>
                <w:webHidden/>
              </w:rPr>
              <w:fldChar w:fldCharType="begin"/>
            </w:r>
            <w:r w:rsidR="005A14ED">
              <w:rPr>
                <w:noProof/>
                <w:webHidden/>
              </w:rPr>
              <w:instrText xml:space="preserve"> PAGEREF _Toc105503761 \h </w:instrText>
            </w:r>
            <w:r w:rsidR="005A14ED">
              <w:rPr>
                <w:noProof/>
                <w:webHidden/>
              </w:rPr>
            </w:r>
            <w:r w:rsidR="005A14ED">
              <w:rPr>
                <w:noProof/>
                <w:webHidden/>
              </w:rPr>
              <w:fldChar w:fldCharType="separate"/>
            </w:r>
            <w:r w:rsidR="004715F1">
              <w:rPr>
                <w:noProof/>
                <w:webHidden/>
              </w:rPr>
              <w:t>53</w:t>
            </w:r>
            <w:r w:rsidR="005A14ED">
              <w:rPr>
                <w:noProof/>
                <w:webHidden/>
              </w:rPr>
              <w:fldChar w:fldCharType="end"/>
            </w:r>
          </w:hyperlink>
        </w:p>
        <w:p w14:paraId="68FE53C5" w14:textId="593A3F7C"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62" w:history="1">
            <w:r w:rsidR="005A14ED" w:rsidRPr="0046493C">
              <w:rPr>
                <w:rStyle w:val="-"/>
                <w:rFonts w:cs="Tahoma"/>
                <w:noProof/>
                <w:lang w:val="el-GR"/>
              </w:rPr>
              <w:t>3.3</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Κατακύρωση - σύναψη σύμβασης</w:t>
            </w:r>
            <w:r w:rsidR="005A14ED">
              <w:rPr>
                <w:noProof/>
                <w:webHidden/>
              </w:rPr>
              <w:tab/>
            </w:r>
            <w:r w:rsidR="005A14ED">
              <w:rPr>
                <w:noProof/>
                <w:webHidden/>
              </w:rPr>
              <w:fldChar w:fldCharType="begin"/>
            </w:r>
            <w:r w:rsidR="005A14ED">
              <w:rPr>
                <w:noProof/>
                <w:webHidden/>
              </w:rPr>
              <w:instrText xml:space="preserve"> PAGEREF _Toc105503762 \h </w:instrText>
            </w:r>
            <w:r w:rsidR="005A14ED">
              <w:rPr>
                <w:noProof/>
                <w:webHidden/>
              </w:rPr>
            </w:r>
            <w:r w:rsidR="005A14ED">
              <w:rPr>
                <w:noProof/>
                <w:webHidden/>
              </w:rPr>
              <w:fldChar w:fldCharType="separate"/>
            </w:r>
            <w:r w:rsidR="004715F1">
              <w:rPr>
                <w:noProof/>
                <w:webHidden/>
              </w:rPr>
              <w:t>55</w:t>
            </w:r>
            <w:r w:rsidR="005A14ED">
              <w:rPr>
                <w:noProof/>
                <w:webHidden/>
              </w:rPr>
              <w:fldChar w:fldCharType="end"/>
            </w:r>
          </w:hyperlink>
        </w:p>
        <w:p w14:paraId="7FE0ABF1" w14:textId="30E43ADC"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63" w:history="1">
            <w:r w:rsidR="005A14ED" w:rsidRPr="0046493C">
              <w:rPr>
                <w:rStyle w:val="-"/>
                <w:rFonts w:cs="Tahoma"/>
                <w:noProof/>
                <w:lang w:val="el-GR"/>
              </w:rPr>
              <w:t>3.4</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Προδικαστικές Προσφυγές - Προσωρινή Δικαστική Προστασία</w:t>
            </w:r>
            <w:r w:rsidR="005A14ED">
              <w:rPr>
                <w:noProof/>
                <w:webHidden/>
              </w:rPr>
              <w:tab/>
            </w:r>
            <w:r w:rsidR="005A14ED">
              <w:rPr>
                <w:noProof/>
                <w:webHidden/>
              </w:rPr>
              <w:fldChar w:fldCharType="begin"/>
            </w:r>
            <w:r w:rsidR="005A14ED">
              <w:rPr>
                <w:noProof/>
                <w:webHidden/>
              </w:rPr>
              <w:instrText xml:space="preserve"> PAGEREF _Toc105503763 \h </w:instrText>
            </w:r>
            <w:r w:rsidR="005A14ED">
              <w:rPr>
                <w:noProof/>
                <w:webHidden/>
              </w:rPr>
            </w:r>
            <w:r w:rsidR="005A14ED">
              <w:rPr>
                <w:noProof/>
                <w:webHidden/>
              </w:rPr>
              <w:fldChar w:fldCharType="separate"/>
            </w:r>
            <w:r w:rsidR="004715F1">
              <w:rPr>
                <w:noProof/>
                <w:webHidden/>
              </w:rPr>
              <w:t>56</w:t>
            </w:r>
            <w:r w:rsidR="005A14ED">
              <w:rPr>
                <w:noProof/>
                <w:webHidden/>
              </w:rPr>
              <w:fldChar w:fldCharType="end"/>
            </w:r>
          </w:hyperlink>
        </w:p>
        <w:p w14:paraId="693134A9" w14:textId="707F3A02"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64" w:history="1">
            <w:r w:rsidR="005A14ED" w:rsidRPr="0046493C">
              <w:rPr>
                <w:rStyle w:val="-"/>
                <w:rFonts w:cs="Tahoma"/>
                <w:noProof/>
                <w:lang w:val="el-GR"/>
              </w:rPr>
              <w:t>3.5</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Ματαίωση Διαδικασίας</w:t>
            </w:r>
            <w:r w:rsidR="005A14ED">
              <w:rPr>
                <w:noProof/>
                <w:webHidden/>
              </w:rPr>
              <w:tab/>
            </w:r>
            <w:r w:rsidR="005A14ED">
              <w:rPr>
                <w:noProof/>
                <w:webHidden/>
              </w:rPr>
              <w:fldChar w:fldCharType="begin"/>
            </w:r>
            <w:r w:rsidR="005A14ED">
              <w:rPr>
                <w:noProof/>
                <w:webHidden/>
              </w:rPr>
              <w:instrText xml:space="preserve"> PAGEREF _Toc105503764 \h </w:instrText>
            </w:r>
            <w:r w:rsidR="005A14ED">
              <w:rPr>
                <w:noProof/>
                <w:webHidden/>
              </w:rPr>
            </w:r>
            <w:r w:rsidR="005A14ED">
              <w:rPr>
                <w:noProof/>
                <w:webHidden/>
              </w:rPr>
              <w:fldChar w:fldCharType="separate"/>
            </w:r>
            <w:r w:rsidR="004715F1">
              <w:rPr>
                <w:noProof/>
                <w:webHidden/>
              </w:rPr>
              <w:t>59</w:t>
            </w:r>
            <w:r w:rsidR="005A14ED">
              <w:rPr>
                <w:noProof/>
                <w:webHidden/>
              </w:rPr>
              <w:fldChar w:fldCharType="end"/>
            </w:r>
          </w:hyperlink>
        </w:p>
        <w:p w14:paraId="1FBE17D4" w14:textId="6E9F323E" w:rsidR="005A14ED" w:rsidRDefault="00C167CF">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5503765" w:history="1">
            <w:r w:rsidR="005A14ED" w:rsidRPr="0046493C">
              <w:rPr>
                <w:rStyle w:val="-"/>
                <w:rFonts w:cs="Tahoma"/>
                <w:noProof/>
              </w:rPr>
              <w:t>4.</w:t>
            </w:r>
            <w:r w:rsidR="005A14ED">
              <w:rPr>
                <w:rFonts w:asciiTheme="minorHAnsi" w:eastAsiaTheme="minorEastAsia" w:hAnsiTheme="minorHAnsi" w:cstheme="minorBidi"/>
                <w:b w:val="0"/>
                <w:bCs w:val="0"/>
                <w:caps w:val="0"/>
                <w:noProof/>
                <w:sz w:val="22"/>
                <w:szCs w:val="22"/>
                <w:lang w:val="en-US" w:eastAsia="en-US" w:bidi="he-IL"/>
              </w:rPr>
              <w:tab/>
            </w:r>
            <w:r w:rsidR="005A14ED" w:rsidRPr="0046493C">
              <w:rPr>
                <w:rStyle w:val="-"/>
                <w:rFonts w:cs="Tahoma"/>
                <w:noProof/>
              </w:rPr>
              <w:t>ΟΡΟΙ ΕΚΤΕΛΕΣΗΣ ΤΗΣ ΣΥΜΒΑΣΗΣ</w:t>
            </w:r>
            <w:r w:rsidR="005A14ED">
              <w:rPr>
                <w:noProof/>
                <w:webHidden/>
              </w:rPr>
              <w:tab/>
            </w:r>
            <w:r w:rsidR="005A14ED">
              <w:rPr>
                <w:noProof/>
                <w:webHidden/>
              </w:rPr>
              <w:fldChar w:fldCharType="begin"/>
            </w:r>
            <w:r w:rsidR="005A14ED">
              <w:rPr>
                <w:noProof/>
                <w:webHidden/>
              </w:rPr>
              <w:instrText xml:space="preserve"> PAGEREF _Toc105503765 \h </w:instrText>
            </w:r>
            <w:r w:rsidR="005A14ED">
              <w:rPr>
                <w:noProof/>
                <w:webHidden/>
              </w:rPr>
            </w:r>
            <w:r w:rsidR="005A14ED">
              <w:rPr>
                <w:noProof/>
                <w:webHidden/>
              </w:rPr>
              <w:fldChar w:fldCharType="separate"/>
            </w:r>
            <w:r w:rsidR="004715F1">
              <w:rPr>
                <w:noProof/>
                <w:webHidden/>
              </w:rPr>
              <w:t>60</w:t>
            </w:r>
            <w:r w:rsidR="005A14ED">
              <w:rPr>
                <w:noProof/>
                <w:webHidden/>
              </w:rPr>
              <w:fldChar w:fldCharType="end"/>
            </w:r>
          </w:hyperlink>
        </w:p>
        <w:p w14:paraId="5AA4F116" w14:textId="6F379725"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66" w:history="1">
            <w:r w:rsidR="005A14ED" w:rsidRPr="0046493C">
              <w:rPr>
                <w:rStyle w:val="-"/>
                <w:rFonts w:cs="Tahoma"/>
                <w:noProof/>
                <w:lang w:val="el-GR"/>
              </w:rPr>
              <w:t>4.1</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Εγγυήσεις (καλής εκτέλεσης, προκαταβολής)</w:t>
            </w:r>
            <w:r w:rsidR="005A14ED">
              <w:rPr>
                <w:noProof/>
                <w:webHidden/>
              </w:rPr>
              <w:tab/>
            </w:r>
            <w:r w:rsidR="005A14ED">
              <w:rPr>
                <w:noProof/>
                <w:webHidden/>
              </w:rPr>
              <w:fldChar w:fldCharType="begin"/>
            </w:r>
            <w:r w:rsidR="005A14ED">
              <w:rPr>
                <w:noProof/>
                <w:webHidden/>
              </w:rPr>
              <w:instrText xml:space="preserve"> PAGEREF _Toc105503766 \h </w:instrText>
            </w:r>
            <w:r w:rsidR="005A14ED">
              <w:rPr>
                <w:noProof/>
                <w:webHidden/>
              </w:rPr>
            </w:r>
            <w:r w:rsidR="005A14ED">
              <w:rPr>
                <w:noProof/>
                <w:webHidden/>
              </w:rPr>
              <w:fldChar w:fldCharType="separate"/>
            </w:r>
            <w:r w:rsidR="004715F1">
              <w:rPr>
                <w:noProof/>
                <w:webHidden/>
              </w:rPr>
              <w:t>60</w:t>
            </w:r>
            <w:r w:rsidR="005A14ED">
              <w:rPr>
                <w:noProof/>
                <w:webHidden/>
              </w:rPr>
              <w:fldChar w:fldCharType="end"/>
            </w:r>
          </w:hyperlink>
        </w:p>
        <w:p w14:paraId="04C1C75E" w14:textId="3423C20A"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67" w:history="1">
            <w:r w:rsidR="005A14ED" w:rsidRPr="0046493C">
              <w:rPr>
                <w:rStyle w:val="-"/>
                <w:rFonts w:cs="Tahoma"/>
                <w:noProof/>
                <w:lang w:val="el-GR"/>
              </w:rPr>
              <w:t>4.2</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Συμβατικό πλαίσιο – Εφαρμοστέα νομοθεσία</w:t>
            </w:r>
            <w:r w:rsidR="005A14ED">
              <w:rPr>
                <w:noProof/>
                <w:webHidden/>
              </w:rPr>
              <w:tab/>
            </w:r>
            <w:r w:rsidR="005A14ED">
              <w:rPr>
                <w:noProof/>
                <w:webHidden/>
              </w:rPr>
              <w:fldChar w:fldCharType="begin"/>
            </w:r>
            <w:r w:rsidR="005A14ED">
              <w:rPr>
                <w:noProof/>
                <w:webHidden/>
              </w:rPr>
              <w:instrText xml:space="preserve"> PAGEREF _Toc105503767 \h </w:instrText>
            </w:r>
            <w:r w:rsidR="005A14ED">
              <w:rPr>
                <w:noProof/>
                <w:webHidden/>
              </w:rPr>
            </w:r>
            <w:r w:rsidR="005A14ED">
              <w:rPr>
                <w:noProof/>
                <w:webHidden/>
              </w:rPr>
              <w:fldChar w:fldCharType="separate"/>
            </w:r>
            <w:r w:rsidR="004715F1">
              <w:rPr>
                <w:noProof/>
                <w:webHidden/>
              </w:rPr>
              <w:t>61</w:t>
            </w:r>
            <w:r w:rsidR="005A14ED">
              <w:rPr>
                <w:noProof/>
                <w:webHidden/>
              </w:rPr>
              <w:fldChar w:fldCharType="end"/>
            </w:r>
          </w:hyperlink>
        </w:p>
        <w:p w14:paraId="190A039E" w14:textId="2309CF74"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68" w:history="1">
            <w:r w:rsidR="005A14ED" w:rsidRPr="0046493C">
              <w:rPr>
                <w:rStyle w:val="-"/>
                <w:rFonts w:cs="Tahoma"/>
                <w:noProof/>
                <w:lang w:val="el-GR"/>
              </w:rPr>
              <w:t>4.3</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Όροι εκτέλεσης της σύμβασης</w:t>
            </w:r>
            <w:r w:rsidR="005A14ED">
              <w:rPr>
                <w:noProof/>
                <w:webHidden/>
              </w:rPr>
              <w:tab/>
            </w:r>
            <w:r w:rsidR="005A14ED">
              <w:rPr>
                <w:noProof/>
                <w:webHidden/>
              </w:rPr>
              <w:fldChar w:fldCharType="begin"/>
            </w:r>
            <w:r w:rsidR="005A14ED">
              <w:rPr>
                <w:noProof/>
                <w:webHidden/>
              </w:rPr>
              <w:instrText xml:space="preserve"> PAGEREF _Toc105503768 \h </w:instrText>
            </w:r>
            <w:r w:rsidR="005A14ED">
              <w:rPr>
                <w:noProof/>
                <w:webHidden/>
              </w:rPr>
            </w:r>
            <w:r w:rsidR="005A14ED">
              <w:rPr>
                <w:noProof/>
                <w:webHidden/>
              </w:rPr>
              <w:fldChar w:fldCharType="separate"/>
            </w:r>
            <w:r w:rsidR="004715F1">
              <w:rPr>
                <w:noProof/>
                <w:webHidden/>
              </w:rPr>
              <w:t>61</w:t>
            </w:r>
            <w:r w:rsidR="005A14ED">
              <w:rPr>
                <w:noProof/>
                <w:webHidden/>
              </w:rPr>
              <w:fldChar w:fldCharType="end"/>
            </w:r>
          </w:hyperlink>
        </w:p>
        <w:p w14:paraId="30398D28" w14:textId="1F577452"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69" w:history="1">
            <w:r w:rsidR="005A14ED" w:rsidRPr="0046493C">
              <w:rPr>
                <w:rStyle w:val="-"/>
                <w:rFonts w:cs="Tahoma"/>
                <w:noProof/>
                <w:lang w:val="el-GR"/>
              </w:rPr>
              <w:t>4.4</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Υπεργολαβία</w:t>
            </w:r>
            <w:r w:rsidR="005A14ED">
              <w:rPr>
                <w:noProof/>
                <w:webHidden/>
              </w:rPr>
              <w:tab/>
            </w:r>
            <w:r w:rsidR="005A14ED">
              <w:rPr>
                <w:noProof/>
                <w:webHidden/>
              </w:rPr>
              <w:fldChar w:fldCharType="begin"/>
            </w:r>
            <w:r w:rsidR="005A14ED">
              <w:rPr>
                <w:noProof/>
                <w:webHidden/>
              </w:rPr>
              <w:instrText xml:space="preserve"> PAGEREF _Toc105503769 \h </w:instrText>
            </w:r>
            <w:r w:rsidR="005A14ED">
              <w:rPr>
                <w:noProof/>
                <w:webHidden/>
              </w:rPr>
            </w:r>
            <w:r w:rsidR="005A14ED">
              <w:rPr>
                <w:noProof/>
                <w:webHidden/>
              </w:rPr>
              <w:fldChar w:fldCharType="separate"/>
            </w:r>
            <w:r w:rsidR="004715F1">
              <w:rPr>
                <w:noProof/>
                <w:webHidden/>
              </w:rPr>
              <w:t>64</w:t>
            </w:r>
            <w:r w:rsidR="005A14ED">
              <w:rPr>
                <w:noProof/>
                <w:webHidden/>
              </w:rPr>
              <w:fldChar w:fldCharType="end"/>
            </w:r>
          </w:hyperlink>
        </w:p>
        <w:p w14:paraId="2AE8F952" w14:textId="63658416"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70" w:history="1">
            <w:r w:rsidR="005A14ED" w:rsidRPr="0046493C">
              <w:rPr>
                <w:rStyle w:val="-"/>
                <w:rFonts w:cs="Tahoma"/>
                <w:noProof/>
                <w:lang w:val="el-GR"/>
              </w:rPr>
              <w:t>4.5</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Τροποποίηση σύμβασης κατά τη διάρκειά της</w:t>
            </w:r>
            <w:r w:rsidR="005A14ED">
              <w:rPr>
                <w:noProof/>
                <w:webHidden/>
              </w:rPr>
              <w:tab/>
            </w:r>
            <w:r w:rsidR="005A14ED">
              <w:rPr>
                <w:noProof/>
                <w:webHidden/>
              </w:rPr>
              <w:fldChar w:fldCharType="begin"/>
            </w:r>
            <w:r w:rsidR="005A14ED">
              <w:rPr>
                <w:noProof/>
                <w:webHidden/>
              </w:rPr>
              <w:instrText xml:space="preserve"> PAGEREF _Toc105503770 \h </w:instrText>
            </w:r>
            <w:r w:rsidR="005A14ED">
              <w:rPr>
                <w:noProof/>
                <w:webHidden/>
              </w:rPr>
            </w:r>
            <w:r w:rsidR="005A14ED">
              <w:rPr>
                <w:noProof/>
                <w:webHidden/>
              </w:rPr>
              <w:fldChar w:fldCharType="separate"/>
            </w:r>
            <w:r w:rsidR="004715F1">
              <w:rPr>
                <w:noProof/>
                <w:webHidden/>
              </w:rPr>
              <w:t>64</w:t>
            </w:r>
            <w:r w:rsidR="005A14ED">
              <w:rPr>
                <w:noProof/>
                <w:webHidden/>
              </w:rPr>
              <w:fldChar w:fldCharType="end"/>
            </w:r>
          </w:hyperlink>
        </w:p>
        <w:p w14:paraId="46B184B2" w14:textId="508DFC95"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71" w:history="1">
            <w:r w:rsidR="005A14ED" w:rsidRPr="0046493C">
              <w:rPr>
                <w:rStyle w:val="-"/>
                <w:rFonts w:cs="Tahoma"/>
                <w:noProof/>
                <w:lang w:val="el-GR"/>
              </w:rPr>
              <w:t>4.6</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Δικαίωμα μονομερούς λύσης της σύμβασης</w:t>
            </w:r>
            <w:r w:rsidR="005A14ED">
              <w:rPr>
                <w:noProof/>
                <w:webHidden/>
              </w:rPr>
              <w:tab/>
            </w:r>
            <w:r w:rsidR="005A14ED">
              <w:rPr>
                <w:noProof/>
                <w:webHidden/>
              </w:rPr>
              <w:fldChar w:fldCharType="begin"/>
            </w:r>
            <w:r w:rsidR="005A14ED">
              <w:rPr>
                <w:noProof/>
                <w:webHidden/>
              </w:rPr>
              <w:instrText xml:space="preserve"> PAGEREF _Toc105503771 \h </w:instrText>
            </w:r>
            <w:r w:rsidR="005A14ED">
              <w:rPr>
                <w:noProof/>
                <w:webHidden/>
              </w:rPr>
            </w:r>
            <w:r w:rsidR="005A14ED">
              <w:rPr>
                <w:noProof/>
                <w:webHidden/>
              </w:rPr>
              <w:fldChar w:fldCharType="separate"/>
            </w:r>
            <w:r w:rsidR="004715F1">
              <w:rPr>
                <w:noProof/>
                <w:webHidden/>
              </w:rPr>
              <w:t>65</w:t>
            </w:r>
            <w:r w:rsidR="005A14ED">
              <w:rPr>
                <w:noProof/>
                <w:webHidden/>
              </w:rPr>
              <w:fldChar w:fldCharType="end"/>
            </w:r>
          </w:hyperlink>
        </w:p>
        <w:p w14:paraId="233C8C90" w14:textId="4714266B" w:rsidR="005A14ED" w:rsidRDefault="00C167CF">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5503772" w:history="1">
            <w:r w:rsidR="005A14ED" w:rsidRPr="0046493C">
              <w:rPr>
                <w:rStyle w:val="-"/>
                <w:rFonts w:cs="Tahoma"/>
                <w:noProof/>
                <w:lang w:val="el-GR"/>
              </w:rPr>
              <w:t>5.</w:t>
            </w:r>
            <w:r w:rsidR="005A14ED">
              <w:rPr>
                <w:rFonts w:asciiTheme="minorHAnsi" w:eastAsiaTheme="minorEastAsia" w:hAnsiTheme="minorHAnsi" w:cstheme="minorBidi"/>
                <w:b w:val="0"/>
                <w:bCs w:val="0"/>
                <w:caps w:val="0"/>
                <w:noProof/>
                <w:sz w:val="22"/>
                <w:szCs w:val="22"/>
                <w:lang w:val="en-US" w:eastAsia="en-US" w:bidi="he-IL"/>
              </w:rPr>
              <w:tab/>
            </w:r>
            <w:r w:rsidR="005A14ED" w:rsidRPr="0046493C">
              <w:rPr>
                <w:rStyle w:val="-"/>
                <w:rFonts w:cs="Tahoma"/>
                <w:noProof/>
                <w:lang w:val="el-GR"/>
              </w:rPr>
              <w:t>ΕΙΔΙΚΟΙ ΟΡΟΙ ΕΚΤΕΛΕΣΗΣ ΤΗΣ ΣΥΜΒΑΣΗΣ</w:t>
            </w:r>
            <w:r w:rsidR="005A14ED">
              <w:rPr>
                <w:noProof/>
                <w:webHidden/>
              </w:rPr>
              <w:tab/>
            </w:r>
            <w:r w:rsidR="005A14ED">
              <w:rPr>
                <w:noProof/>
                <w:webHidden/>
              </w:rPr>
              <w:fldChar w:fldCharType="begin"/>
            </w:r>
            <w:r w:rsidR="005A14ED">
              <w:rPr>
                <w:noProof/>
                <w:webHidden/>
              </w:rPr>
              <w:instrText xml:space="preserve"> PAGEREF _Toc105503772 \h </w:instrText>
            </w:r>
            <w:r w:rsidR="005A14ED">
              <w:rPr>
                <w:noProof/>
                <w:webHidden/>
              </w:rPr>
            </w:r>
            <w:r w:rsidR="005A14ED">
              <w:rPr>
                <w:noProof/>
                <w:webHidden/>
              </w:rPr>
              <w:fldChar w:fldCharType="separate"/>
            </w:r>
            <w:r w:rsidR="004715F1">
              <w:rPr>
                <w:noProof/>
                <w:webHidden/>
              </w:rPr>
              <w:t>66</w:t>
            </w:r>
            <w:r w:rsidR="005A14ED">
              <w:rPr>
                <w:noProof/>
                <w:webHidden/>
              </w:rPr>
              <w:fldChar w:fldCharType="end"/>
            </w:r>
          </w:hyperlink>
        </w:p>
        <w:p w14:paraId="64E9395E" w14:textId="495C6D68"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73" w:history="1">
            <w:r w:rsidR="005A14ED" w:rsidRPr="0046493C">
              <w:rPr>
                <w:rStyle w:val="-"/>
                <w:rFonts w:cs="Tahoma"/>
                <w:noProof/>
                <w:lang w:val="el-GR"/>
              </w:rPr>
              <w:t>5.1</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Τρόπος πληρωμής</w:t>
            </w:r>
            <w:r w:rsidR="005A14ED">
              <w:rPr>
                <w:noProof/>
                <w:webHidden/>
              </w:rPr>
              <w:tab/>
            </w:r>
            <w:r w:rsidR="005A14ED">
              <w:rPr>
                <w:noProof/>
                <w:webHidden/>
              </w:rPr>
              <w:fldChar w:fldCharType="begin"/>
            </w:r>
            <w:r w:rsidR="005A14ED">
              <w:rPr>
                <w:noProof/>
                <w:webHidden/>
              </w:rPr>
              <w:instrText xml:space="preserve"> PAGEREF _Toc105503773 \h </w:instrText>
            </w:r>
            <w:r w:rsidR="005A14ED">
              <w:rPr>
                <w:noProof/>
                <w:webHidden/>
              </w:rPr>
            </w:r>
            <w:r w:rsidR="005A14ED">
              <w:rPr>
                <w:noProof/>
                <w:webHidden/>
              </w:rPr>
              <w:fldChar w:fldCharType="separate"/>
            </w:r>
            <w:r w:rsidR="004715F1">
              <w:rPr>
                <w:noProof/>
                <w:webHidden/>
              </w:rPr>
              <w:t>66</w:t>
            </w:r>
            <w:r w:rsidR="005A14ED">
              <w:rPr>
                <w:noProof/>
                <w:webHidden/>
              </w:rPr>
              <w:fldChar w:fldCharType="end"/>
            </w:r>
          </w:hyperlink>
        </w:p>
        <w:p w14:paraId="624AA8CF" w14:textId="56708842"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74" w:history="1">
            <w:r w:rsidR="005A14ED" w:rsidRPr="0046493C">
              <w:rPr>
                <w:rStyle w:val="-"/>
                <w:rFonts w:cs="Tahoma"/>
                <w:noProof/>
                <w:lang w:val="el-GR"/>
              </w:rPr>
              <w:t>5.2</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Κήρυξη οικονομικού φορέα έκπτωτου - Κυρώσεις</w:t>
            </w:r>
            <w:r w:rsidR="005A14ED">
              <w:rPr>
                <w:noProof/>
                <w:webHidden/>
              </w:rPr>
              <w:tab/>
            </w:r>
            <w:r w:rsidR="005A14ED">
              <w:rPr>
                <w:noProof/>
                <w:webHidden/>
              </w:rPr>
              <w:fldChar w:fldCharType="begin"/>
            </w:r>
            <w:r w:rsidR="005A14ED">
              <w:rPr>
                <w:noProof/>
                <w:webHidden/>
              </w:rPr>
              <w:instrText xml:space="preserve"> PAGEREF _Toc105503774 \h </w:instrText>
            </w:r>
            <w:r w:rsidR="005A14ED">
              <w:rPr>
                <w:noProof/>
                <w:webHidden/>
              </w:rPr>
            </w:r>
            <w:r w:rsidR="005A14ED">
              <w:rPr>
                <w:noProof/>
                <w:webHidden/>
              </w:rPr>
              <w:fldChar w:fldCharType="separate"/>
            </w:r>
            <w:r w:rsidR="004715F1">
              <w:rPr>
                <w:noProof/>
                <w:webHidden/>
              </w:rPr>
              <w:t>67</w:t>
            </w:r>
            <w:r w:rsidR="005A14ED">
              <w:rPr>
                <w:noProof/>
                <w:webHidden/>
              </w:rPr>
              <w:fldChar w:fldCharType="end"/>
            </w:r>
          </w:hyperlink>
        </w:p>
        <w:p w14:paraId="653AE8FC" w14:textId="413EE68F"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75" w:history="1">
            <w:r w:rsidR="005A14ED" w:rsidRPr="0046493C">
              <w:rPr>
                <w:rStyle w:val="-"/>
                <w:rFonts w:cs="Tahoma"/>
                <w:noProof/>
                <w:lang w:val="el-GR"/>
              </w:rPr>
              <w:t>5.3</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Διοικητικές προσφυγές κατά τη διαδικασία εκτέλεσης</w:t>
            </w:r>
            <w:r w:rsidR="005A14ED">
              <w:rPr>
                <w:noProof/>
                <w:webHidden/>
              </w:rPr>
              <w:tab/>
            </w:r>
            <w:r w:rsidR="005A14ED">
              <w:rPr>
                <w:noProof/>
                <w:webHidden/>
              </w:rPr>
              <w:fldChar w:fldCharType="begin"/>
            </w:r>
            <w:r w:rsidR="005A14ED">
              <w:rPr>
                <w:noProof/>
                <w:webHidden/>
              </w:rPr>
              <w:instrText xml:space="preserve"> PAGEREF _Toc105503775 \h </w:instrText>
            </w:r>
            <w:r w:rsidR="005A14ED">
              <w:rPr>
                <w:noProof/>
                <w:webHidden/>
              </w:rPr>
            </w:r>
            <w:r w:rsidR="005A14ED">
              <w:rPr>
                <w:noProof/>
                <w:webHidden/>
              </w:rPr>
              <w:fldChar w:fldCharType="separate"/>
            </w:r>
            <w:r w:rsidR="004715F1">
              <w:rPr>
                <w:noProof/>
                <w:webHidden/>
              </w:rPr>
              <w:t>68</w:t>
            </w:r>
            <w:r w:rsidR="005A14ED">
              <w:rPr>
                <w:noProof/>
                <w:webHidden/>
              </w:rPr>
              <w:fldChar w:fldCharType="end"/>
            </w:r>
          </w:hyperlink>
        </w:p>
        <w:p w14:paraId="2008F8F2" w14:textId="4FE3C8DE"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76" w:history="1">
            <w:r w:rsidR="005A14ED" w:rsidRPr="0046493C">
              <w:rPr>
                <w:rStyle w:val="-"/>
                <w:rFonts w:cs="Tahoma"/>
                <w:noProof/>
                <w:lang w:val="el-GR"/>
              </w:rPr>
              <w:t>5.4</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Δικαστική επίλυση διαφορών</w:t>
            </w:r>
            <w:r w:rsidR="005A14ED">
              <w:rPr>
                <w:noProof/>
                <w:webHidden/>
              </w:rPr>
              <w:tab/>
            </w:r>
            <w:r w:rsidR="005A14ED">
              <w:rPr>
                <w:noProof/>
                <w:webHidden/>
              </w:rPr>
              <w:fldChar w:fldCharType="begin"/>
            </w:r>
            <w:r w:rsidR="005A14ED">
              <w:rPr>
                <w:noProof/>
                <w:webHidden/>
              </w:rPr>
              <w:instrText xml:space="preserve"> PAGEREF _Toc105503776 \h </w:instrText>
            </w:r>
            <w:r w:rsidR="005A14ED">
              <w:rPr>
                <w:noProof/>
                <w:webHidden/>
              </w:rPr>
            </w:r>
            <w:r w:rsidR="005A14ED">
              <w:rPr>
                <w:noProof/>
                <w:webHidden/>
              </w:rPr>
              <w:fldChar w:fldCharType="separate"/>
            </w:r>
            <w:r w:rsidR="004715F1">
              <w:rPr>
                <w:noProof/>
                <w:webHidden/>
              </w:rPr>
              <w:t>69</w:t>
            </w:r>
            <w:r w:rsidR="005A14ED">
              <w:rPr>
                <w:noProof/>
                <w:webHidden/>
              </w:rPr>
              <w:fldChar w:fldCharType="end"/>
            </w:r>
          </w:hyperlink>
        </w:p>
        <w:p w14:paraId="134316E3" w14:textId="6F8F7E2F" w:rsidR="005A14ED" w:rsidRDefault="00C167CF">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5503777" w:history="1">
            <w:r w:rsidR="005A14ED" w:rsidRPr="0046493C">
              <w:rPr>
                <w:rStyle w:val="-"/>
                <w:rFonts w:cs="Tahoma"/>
                <w:noProof/>
              </w:rPr>
              <w:t>6.</w:t>
            </w:r>
            <w:r w:rsidR="005A14ED">
              <w:rPr>
                <w:rFonts w:asciiTheme="minorHAnsi" w:eastAsiaTheme="minorEastAsia" w:hAnsiTheme="minorHAnsi" w:cstheme="minorBidi"/>
                <w:b w:val="0"/>
                <w:bCs w:val="0"/>
                <w:caps w:val="0"/>
                <w:noProof/>
                <w:sz w:val="22"/>
                <w:szCs w:val="22"/>
                <w:lang w:val="en-US" w:eastAsia="en-US" w:bidi="he-IL"/>
              </w:rPr>
              <w:tab/>
            </w:r>
            <w:r w:rsidR="005A14ED" w:rsidRPr="0046493C">
              <w:rPr>
                <w:rStyle w:val="-"/>
                <w:rFonts w:cs="Tahoma"/>
                <w:noProof/>
              </w:rPr>
              <w:t>ΕΙΔΙΚΟΙ ΟΡΟΙ ΕΚΤΕΛΕΣΗΣ</w:t>
            </w:r>
            <w:r w:rsidR="005A14ED">
              <w:rPr>
                <w:noProof/>
                <w:webHidden/>
              </w:rPr>
              <w:tab/>
            </w:r>
            <w:r w:rsidR="005A14ED">
              <w:rPr>
                <w:noProof/>
                <w:webHidden/>
              </w:rPr>
              <w:fldChar w:fldCharType="begin"/>
            </w:r>
            <w:r w:rsidR="005A14ED">
              <w:rPr>
                <w:noProof/>
                <w:webHidden/>
              </w:rPr>
              <w:instrText xml:space="preserve"> PAGEREF _Toc105503777 \h </w:instrText>
            </w:r>
            <w:r w:rsidR="005A14ED">
              <w:rPr>
                <w:noProof/>
                <w:webHidden/>
              </w:rPr>
            </w:r>
            <w:r w:rsidR="005A14ED">
              <w:rPr>
                <w:noProof/>
                <w:webHidden/>
              </w:rPr>
              <w:fldChar w:fldCharType="separate"/>
            </w:r>
            <w:r w:rsidR="004715F1">
              <w:rPr>
                <w:noProof/>
                <w:webHidden/>
              </w:rPr>
              <w:t>70</w:t>
            </w:r>
            <w:r w:rsidR="005A14ED">
              <w:rPr>
                <w:noProof/>
                <w:webHidden/>
              </w:rPr>
              <w:fldChar w:fldCharType="end"/>
            </w:r>
          </w:hyperlink>
        </w:p>
        <w:p w14:paraId="0FD1B412" w14:textId="7238FEFD"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78" w:history="1">
            <w:r w:rsidR="005A14ED" w:rsidRPr="0046493C">
              <w:rPr>
                <w:rStyle w:val="-"/>
                <w:rFonts w:cs="Tahoma"/>
                <w:noProof/>
                <w:lang w:val="el-GR"/>
              </w:rPr>
              <w:t>6.1</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Παρακολούθηση της σύμβασης</w:t>
            </w:r>
            <w:r w:rsidR="005A14ED">
              <w:rPr>
                <w:noProof/>
                <w:webHidden/>
              </w:rPr>
              <w:tab/>
            </w:r>
            <w:r w:rsidR="005A14ED">
              <w:rPr>
                <w:noProof/>
                <w:webHidden/>
              </w:rPr>
              <w:fldChar w:fldCharType="begin"/>
            </w:r>
            <w:r w:rsidR="005A14ED">
              <w:rPr>
                <w:noProof/>
                <w:webHidden/>
              </w:rPr>
              <w:instrText xml:space="preserve"> PAGEREF _Toc105503778 \h </w:instrText>
            </w:r>
            <w:r w:rsidR="005A14ED">
              <w:rPr>
                <w:noProof/>
                <w:webHidden/>
              </w:rPr>
            </w:r>
            <w:r w:rsidR="005A14ED">
              <w:rPr>
                <w:noProof/>
                <w:webHidden/>
              </w:rPr>
              <w:fldChar w:fldCharType="separate"/>
            </w:r>
            <w:r w:rsidR="004715F1">
              <w:rPr>
                <w:noProof/>
                <w:webHidden/>
              </w:rPr>
              <w:t>70</w:t>
            </w:r>
            <w:r w:rsidR="005A14ED">
              <w:rPr>
                <w:noProof/>
                <w:webHidden/>
              </w:rPr>
              <w:fldChar w:fldCharType="end"/>
            </w:r>
          </w:hyperlink>
        </w:p>
        <w:p w14:paraId="7AF5D374" w14:textId="4E722737"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79" w:history="1">
            <w:r w:rsidR="005A14ED" w:rsidRPr="0046493C">
              <w:rPr>
                <w:rStyle w:val="-"/>
                <w:rFonts w:cs="Tahoma"/>
                <w:noProof/>
                <w:lang w:val="el-GR"/>
              </w:rPr>
              <w:t>6.2</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Διάρκεια σύμβασης</w:t>
            </w:r>
            <w:r w:rsidR="005A14ED">
              <w:rPr>
                <w:noProof/>
                <w:webHidden/>
              </w:rPr>
              <w:tab/>
            </w:r>
            <w:r w:rsidR="005A14ED">
              <w:rPr>
                <w:noProof/>
                <w:webHidden/>
              </w:rPr>
              <w:fldChar w:fldCharType="begin"/>
            </w:r>
            <w:r w:rsidR="005A14ED">
              <w:rPr>
                <w:noProof/>
                <w:webHidden/>
              </w:rPr>
              <w:instrText xml:space="preserve"> PAGEREF _Toc105503779 \h </w:instrText>
            </w:r>
            <w:r w:rsidR="005A14ED">
              <w:rPr>
                <w:noProof/>
                <w:webHidden/>
              </w:rPr>
            </w:r>
            <w:r w:rsidR="005A14ED">
              <w:rPr>
                <w:noProof/>
                <w:webHidden/>
              </w:rPr>
              <w:fldChar w:fldCharType="separate"/>
            </w:r>
            <w:r w:rsidR="004715F1">
              <w:rPr>
                <w:noProof/>
                <w:webHidden/>
              </w:rPr>
              <w:t>70</w:t>
            </w:r>
            <w:r w:rsidR="005A14ED">
              <w:rPr>
                <w:noProof/>
                <w:webHidden/>
              </w:rPr>
              <w:fldChar w:fldCharType="end"/>
            </w:r>
          </w:hyperlink>
        </w:p>
        <w:p w14:paraId="43BDFCD4" w14:textId="0A29E9C9"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80" w:history="1">
            <w:r w:rsidR="005A14ED" w:rsidRPr="0046493C">
              <w:rPr>
                <w:rStyle w:val="-"/>
                <w:rFonts w:cs="Tahoma"/>
                <w:noProof/>
                <w:lang w:val="el-GR"/>
              </w:rPr>
              <w:t>6.3</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Παραλαβή του αντικειμένου της σύμβασης</w:t>
            </w:r>
            <w:r w:rsidR="005A14ED">
              <w:rPr>
                <w:noProof/>
                <w:webHidden/>
              </w:rPr>
              <w:tab/>
            </w:r>
            <w:r w:rsidR="005A14ED">
              <w:rPr>
                <w:noProof/>
                <w:webHidden/>
              </w:rPr>
              <w:fldChar w:fldCharType="begin"/>
            </w:r>
            <w:r w:rsidR="005A14ED">
              <w:rPr>
                <w:noProof/>
                <w:webHidden/>
              </w:rPr>
              <w:instrText xml:space="preserve"> PAGEREF _Toc105503780 \h </w:instrText>
            </w:r>
            <w:r w:rsidR="005A14ED">
              <w:rPr>
                <w:noProof/>
                <w:webHidden/>
              </w:rPr>
            </w:r>
            <w:r w:rsidR="005A14ED">
              <w:rPr>
                <w:noProof/>
                <w:webHidden/>
              </w:rPr>
              <w:fldChar w:fldCharType="separate"/>
            </w:r>
            <w:r w:rsidR="004715F1">
              <w:rPr>
                <w:noProof/>
                <w:webHidden/>
              </w:rPr>
              <w:t>70</w:t>
            </w:r>
            <w:r w:rsidR="005A14ED">
              <w:rPr>
                <w:noProof/>
                <w:webHidden/>
              </w:rPr>
              <w:fldChar w:fldCharType="end"/>
            </w:r>
          </w:hyperlink>
        </w:p>
        <w:p w14:paraId="6A993C3C" w14:textId="16C18094" w:rsidR="005A14ED" w:rsidRDefault="00C167CF">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05503781" w:history="1">
            <w:r w:rsidR="005A14ED" w:rsidRPr="0046493C">
              <w:rPr>
                <w:rStyle w:val="-"/>
                <w:rFonts w:cs="Tahoma"/>
                <w:noProof/>
                <w:lang w:val="el-GR"/>
              </w:rPr>
              <w:t>6.4</w:t>
            </w:r>
            <w:r w:rsidR="005A14ED">
              <w:rPr>
                <w:rFonts w:asciiTheme="minorHAnsi" w:eastAsiaTheme="minorEastAsia" w:hAnsiTheme="minorHAnsi" w:cstheme="minorBidi"/>
                <w:smallCaps w:val="0"/>
                <w:noProof/>
                <w:sz w:val="22"/>
                <w:szCs w:val="22"/>
                <w:lang w:val="en-US" w:eastAsia="en-US" w:bidi="he-IL"/>
              </w:rPr>
              <w:tab/>
            </w:r>
            <w:r w:rsidR="005A14ED" w:rsidRPr="0046493C">
              <w:rPr>
                <w:rStyle w:val="-"/>
                <w:rFonts w:cs="Tahoma"/>
                <w:noProof/>
                <w:lang w:val="el-GR"/>
              </w:rPr>
              <w:t>Απόρριψη παραδοτέων – Αντικατάσταση</w:t>
            </w:r>
            <w:r w:rsidR="005A14ED">
              <w:rPr>
                <w:noProof/>
                <w:webHidden/>
              </w:rPr>
              <w:tab/>
            </w:r>
            <w:r w:rsidR="005A14ED">
              <w:rPr>
                <w:noProof/>
                <w:webHidden/>
              </w:rPr>
              <w:fldChar w:fldCharType="begin"/>
            </w:r>
            <w:r w:rsidR="005A14ED">
              <w:rPr>
                <w:noProof/>
                <w:webHidden/>
              </w:rPr>
              <w:instrText xml:space="preserve"> PAGEREF _Toc105503781 \h </w:instrText>
            </w:r>
            <w:r w:rsidR="005A14ED">
              <w:rPr>
                <w:noProof/>
                <w:webHidden/>
              </w:rPr>
            </w:r>
            <w:r w:rsidR="005A14ED">
              <w:rPr>
                <w:noProof/>
                <w:webHidden/>
              </w:rPr>
              <w:fldChar w:fldCharType="separate"/>
            </w:r>
            <w:r w:rsidR="004715F1">
              <w:rPr>
                <w:noProof/>
                <w:webHidden/>
              </w:rPr>
              <w:t>71</w:t>
            </w:r>
            <w:r w:rsidR="005A14ED">
              <w:rPr>
                <w:noProof/>
                <w:webHidden/>
              </w:rPr>
              <w:fldChar w:fldCharType="end"/>
            </w:r>
          </w:hyperlink>
        </w:p>
        <w:p w14:paraId="13A8C73B" w14:textId="61F946A1" w:rsidR="005A14ED" w:rsidRDefault="00C167CF">
          <w:pPr>
            <w:pStyle w:val="1b"/>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05503782" w:history="1">
            <w:r w:rsidR="005A14ED" w:rsidRPr="0046493C">
              <w:rPr>
                <w:rStyle w:val="-"/>
                <w:rFonts w:cs="Tahoma"/>
                <w:noProof/>
                <w:lang w:val="el-GR"/>
              </w:rPr>
              <w:t>ΠΑΡΑΡΤΗΜΑΤΑ</w:t>
            </w:r>
            <w:r w:rsidR="005A14ED">
              <w:rPr>
                <w:noProof/>
                <w:webHidden/>
              </w:rPr>
              <w:tab/>
            </w:r>
            <w:r w:rsidR="005A14ED">
              <w:rPr>
                <w:noProof/>
                <w:webHidden/>
              </w:rPr>
              <w:fldChar w:fldCharType="begin"/>
            </w:r>
            <w:r w:rsidR="005A14ED">
              <w:rPr>
                <w:noProof/>
                <w:webHidden/>
              </w:rPr>
              <w:instrText xml:space="preserve"> PAGEREF _Toc105503782 \h </w:instrText>
            </w:r>
            <w:r w:rsidR="005A14ED">
              <w:rPr>
                <w:noProof/>
                <w:webHidden/>
              </w:rPr>
            </w:r>
            <w:r w:rsidR="005A14ED">
              <w:rPr>
                <w:noProof/>
                <w:webHidden/>
              </w:rPr>
              <w:fldChar w:fldCharType="separate"/>
            </w:r>
            <w:r w:rsidR="004715F1">
              <w:rPr>
                <w:noProof/>
                <w:webHidden/>
              </w:rPr>
              <w:t>72</w:t>
            </w:r>
            <w:r w:rsidR="005A14ED">
              <w:rPr>
                <w:noProof/>
                <w:webHidden/>
              </w:rPr>
              <w:fldChar w:fldCharType="end"/>
            </w:r>
          </w:hyperlink>
        </w:p>
        <w:p w14:paraId="4CEFD875" w14:textId="23F61118" w:rsidR="005A14ED" w:rsidRDefault="00C167CF">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105503783" w:history="1">
            <w:r w:rsidR="005A14ED" w:rsidRPr="0046493C">
              <w:rPr>
                <w:rStyle w:val="-"/>
                <w:rFonts w:cs="Tahoma"/>
                <w:noProof/>
                <w:lang w:val="el-GR"/>
              </w:rPr>
              <w:t>ΠΑΡΑΡΤΗΜΑ Ι – Αναλυτική Περιγραφή Φυσικού και Οικονομικού Αντικειμένου της Σύμβασης</w:t>
            </w:r>
            <w:r w:rsidR="005A14ED">
              <w:rPr>
                <w:noProof/>
                <w:webHidden/>
              </w:rPr>
              <w:tab/>
            </w:r>
            <w:r w:rsidR="005A14ED">
              <w:rPr>
                <w:noProof/>
                <w:webHidden/>
              </w:rPr>
              <w:fldChar w:fldCharType="begin"/>
            </w:r>
            <w:r w:rsidR="005A14ED">
              <w:rPr>
                <w:noProof/>
                <w:webHidden/>
              </w:rPr>
              <w:instrText xml:space="preserve"> PAGEREF _Toc105503783 \h </w:instrText>
            </w:r>
            <w:r w:rsidR="005A14ED">
              <w:rPr>
                <w:noProof/>
                <w:webHidden/>
              </w:rPr>
            </w:r>
            <w:r w:rsidR="005A14ED">
              <w:rPr>
                <w:noProof/>
                <w:webHidden/>
              </w:rPr>
              <w:fldChar w:fldCharType="separate"/>
            </w:r>
            <w:r w:rsidR="004715F1">
              <w:rPr>
                <w:noProof/>
                <w:webHidden/>
              </w:rPr>
              <w:t>72</w:t>
            </w:r>
            <w:r w:rsidR="005A14ED">
              <w:rPr>
                <w:noProof/>
                <w:webHidden/>
              </w:rPr>
              <w:fldChar w:fldCharType="end"/>
            </w:r>
          </w:hyperlink>
        </w:p>
        <w:p w14:paraId="284FD8EC" w14:textId="7549B3D2" w:rsidR="005A14ED" w:rsidRDefault="00C167CF">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105503784" w:history="1">
            <w:r w:rsidR="005A14ED" w:rsidRPr="0046493C">
              <w:rPr>
                <w:rStyle w:val="-"/>
                <w:rFonts w:cs="Tahoma"/>
                <w:noProof/>
                <w:lang w:val="el-GR"/>
              </w:rPr>
              <w:t>ΠΑΡΑΡΤΗΜΑ ΙΙ – Πίνακες Συμμόρφωσης</w:t>
            </w:r>
            <w:r w:rsidR="005A14ED">
              <w:rPr>
                <w:noProof/>
                <w:webHidden/>
              </w:rPr>
              <w:tab/>
            </w:r>
            <w:r w:rsidR="005A14ED">
              <w:rPr>
                <w:noProof/>
                <w:webHidden/>
              </w:rPr>
              <w:fldChar w:fldCharType="begin"/>
            </w:r>
            <w:r w:rsidR="005A14ED">
              <w:rPr>
                <w:noProof/>
                <w:webHidden/>
              </w:rPr>
              <w:instrText xml:space="preserve"> PAGEREF _Toc105503784 \h </w:instrText>
            </w:r>
            <w:r w:rsidR="005A14ED">
              <w:rPr>
                <w:noProof/>
                <w:webHidden/>
              </w:rPr>
            </w:r>
            <w:r w:rsidR="005A14ED">
              <w:rPr>
                <w:noProof/>
                <w:webHidden/>
              </w:rPr>
              <w:fldChar w:fldCharType="separate"/>
            </w:r>
            <w:r w:rsidR="004715F1">
              <w:rPr>
                <w:noProof/>
                <w:webHidden/>
              </w:rPr>
              <w:t>91</w:t>
            </w:r>
            <w:r w:rsidR="005A14ED">
              <w:rPr>
                <w:noProof/>
                <w:webHidden/>
              </w:rPr>
              <w:fldChar w:fldCharType="end"/>
            </w:r>
          </w:hyperlink>
        </w:p>
        <w:p w14:paraId="1A41961A" w14:textId="1CF1666D" w:rsidR="005A14ED" w:rsidRDefault="00C167CF">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105503785" w:history="1">
            <w:r w:rsidR="005A14ED" w:rsidRPr="0046493C">
              <w:rPr>
                <w:rStyle w:val="-"/>
                <w:rFonts w:cs="Tahoma"/>
                <w:noProof/>
                <w:lang w:val="el-GR"/>
              </w:rPr>
              <w:t>ΠΑΡΑΡΤΗΜΑ ΙΙI – ΕΥΡΩΠΑΙΚΟ ΕΝΙΑΙΟ ΕΓΓΡΑΦΟ ΣΥΜΒΑΣΗΣ (ΕΕΕΣ)</w:t>
            </w:r>
            <w:r w:rsidR="005A14ED">
              <w:rPr>
                <w:noProof/>
                <w:webHidden/>
              </w:rPr>
              <w:tab/>
            </w:r>
            <w:r w:rsidR="005A14ED">
              <w:rPr>
                <w:noProof/>
                <w:webHidden/>
              </w:rPr>
              <w:fldChar w:fldCharType="begin"/>
            </w:r>
            <w:r w:rsidR="005A14ED">
              <w:rPr>
                <w:noProof/>
                <w:webHidden/>
              </w:rPr>
              <w:instrText xml:space="preserve"> PAGEREF _Toc105503785 \h </w:instrText>
            </w:r>
            <w:r w:rsidR="005A14ED">
              <w:rPr>
                <w:noProof/>
                <w:webHidden/>
              </w:rPr>
            </w:r>
            <w:r w:rsidR="005A14ED">
              <w:rPr>
                <w:noProof/>
                <w:webHidden/>
              </w:rPr>
              <w:fldChar w:fldCharType="separate"/>
            </w:r>
            <w:r w:rsidR="004715F1">
              <w:rPr>
                <w:noProof/>
                <w:webHidden/>
              </w:rPr>
              <w:t>95</w:t>
            </w:r>
            <w:r w:rsidR="005A14ED">
              <w:rPr>
                <w:noProof/>
                <w:webHidden/>
              </w:rPr>
              <w:fldChar w:fldCharType="end"/>
            </w:r>
          </w:hyperlink>
        </w:p>
        <w:p w14:paraId="6128180B" w14:textId="549FEDD5" w:rsidR="005A14ED" w:rsidRDefault="00C167CF">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105503786" w:history="1">
            <w:r w:rsidR="005A14ED" w:rsidRPr="0046493C">
              <w:rPr>
                <w:rStyle w:val="-"/>
                <w:rFonts w:cs="Tahoma"/>
                <w:noProof/>
                <w:lang w:val="el-GR"/>
              </w:rPr>
              <w:t>ΠΑΡΑΡΤΗΜΑ Ι</w:t>
            </w:r>
            <w:r w:rsidR="005A14ED" w:rsidRPr="0046493C">
              <w:rPr>
                <w:rStyle w:val="-"/>
                <w:rFonts w:cs="Tahoma"/>
                <w:noProof/>
              </w:rPr>
              <w:t>V</w:t>
            </w:r>
            <w:r w:rsidR="005A14ED" w:rsidRPr="0046493C">
              <w:rPr>
                <w:rStyle w:val="-"/>
                <w:rFonts w:cs="Tahoma"/>
                <w:noProof/>
                <w:lang w:val="el-GR"/>
              </w:rPr>
              <w:t xml:space="preserve"> – Υπόδειγμα Βιογραφικού Σημειώματος</w:t>
            </w:r>
            <w:r w:rsidR="005A14ED">
              <w:rPr>
                <w:noProof/>
                <w:webHidden/>
              </w:rPr>
              <w:tab/>
            </w:r>
            <w:r w:rsidR="005A14ED">
              <w:rPr>
                <w:noProof/>
                <w:webHidden/>
              </w:rPr>
              <w:fldChar w:fldCharType="begin"/>
            </w:r>
            <w:r w:rsidR="005A14ED">
              <w:rPr>
                <w:noProof/>
                <w:webHidden/>
              </w:rPr>
              <w:instrText xml:space="preserve"> PAGEREF _Toc105503786 \h </w:instrText>
            </w:r>
            <w:r w:rsidR="005A14ED">
              <w:rPr>
                <w:noProof/>
                <w:webHidden/>
              </w:rPr>
            </w:r>
            <w:r w:rsidR="005A14ED">
              <w:rPr>
                <w:noProof/>
                <w:webHidden/>
              </w:rPr>
              <w:fldChar w:fldCharType="separate"/>
            </w:r>
            <w:r w:rsidR="004715F1">
              <w:rPr>
                <w:noProof/>
                <w:webHidden/>
              </w:rPr>
              <w:t>96</w:t>
            </w:r>
            <w:r w:rsidR="005A14ED">
              <w:rPr>
                <w:noProof/>
                <w:webHidden/>
              </w:rPr>
              <w:fldChar w:fldCharType="end"/>
            </w:r>
          </w:hyperlink>
        </w:p>
        <w:p w14:paraId="5A2F4B77" w14:textId="7A1A6E3B" w:rsidR="005A14ED" w:rsidRDefault="00C167CF">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105503787" w:history="1">
            <w:r w:rsidR="005A14ED" w:rsidRPr="0046493C">
              <w:rPr>
                <w:rStyle w:val="-"/>
                <w:rFonts w:cs="Tahoma"/>
                <w:noProof/>
              </w:rPr>
              <w:t>ΠΑΡΑΡΤΗΜΑ V – Υπόδειγμα Τεχνικής Προσφοράς</w:t>
            </w:r>
            <w:r w:rsidR="005A14ED">
              <w:rPr>
                <w:noProof/>
                <w:webHidden/>
              </w:rPr>
              <w:tab/>
            </w:r>
            <w:r w:rsidR="005A14ED">
              <w:rPr>
                <w:noProof/>
                <w:webHidden/>
              </w:rPr>
              <w:fldChar w:fldCharType="begin"/>
            </w:r>
            <w:r w:rsidR="005A14ED">
              <w:rPr>
                <w:noProof/>
                <w:webHidden/>
              </w:rPr>
              <w:instrText xml:space="preserve"> PAGEREF _Toc105503787 \h </w:instrText>
            </w:r>
            <w:r w:rsidR="005A14ED">
              <w:rPr>
                <w:noProof/>
                <w:webHidden/>
              </w:rPr>
            </w:r>
            <w:r w:rsidR="005A14ED">
              <w:rPr>
                <w:noProof/>
                <w:webHidden/>
              </w:rPr>
              <w:fldChar w:fldCharType="separate"/>
            </w:r>
            <w:r w:rsidR="004715F1">
              <w:rPr>
                <w:noProof/>
                <w:webHidden/>
              </w:rPr>
              <w:t>98</w:t>
            </w:r>
            <w:r w:rsidR="005A14ED">
              <w:rPr>
                <w:noProof/>
                <w:webHidden/>
              </w:rPr>
              <w:fldChar w:fldCharType="end"/>
            </w:r>
          </w:hyperlink>
        </w:p>
        <w:p w14:paraId="636EFC87" w14:textId="23BB3A8D" w:rsidR="005A14ED" w:rsidRDefault="00C167CF">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105503788" w:history="1">
            <w:r w:rsidR="005A14ED" w:rsidRPr="0046493C">
              <w:rPr>
                <w:rStyle w:val="-"/>
                <w:rFonts w:cs="Tahoma"/>
                <w:noProof/>
                <w:lang w:val="el-GR"/>
              </w:rPr>
              <w:t xml:space="preserve">ΠΑΡΑΡΤΗΜΑ </w:t>
            </w:r>
            <w:r w:rsidR="005A14ED" w:rsidRPr="0046493C">
              <w:rPr>
                <w:rStyle w:val="-"/>
                <w:rFonts w:cs="Tahoma"/>
                <w:noProof/>
              </w:rPr>
              <w:t>VI</w:t>
            </w:r>
            <w:r w:rsidR="005A14ED" w:rsidRPr="0046493C">
              <w:rPr>
                <w:rStyle w:val="-"/>
                <w:rFonts w:cs="Tahoma"/>
                <w:noProof/>
                <w:lang w:val="el-GR"/>
              </w:rPr>
              <w:t xml:space="preserve"> – Υπόδειγμα Οικονομικής Προσφοράς</w:t>
            </w:r>
            <w:r w:rsidR="005A14ED">
              <w:rPr>
                <w:noProof/>
                <w:webHidden/>
              </w:rPr>
              <w:tab/>
            </w:r>
            <w:r w:rsidR="005A14ED">
              <w:rPr>
                <w:noProof/>
                <w:webHidden/>
              </w:rPr>
              <w:fldChar w:fldCharType="begin"/>
            </w:r>
            <w:r w:rsidR="005A14ED">
              <w:rPr>
                <w:noProof/>
                <w:webHidden/>
              </w:rPr>
              <w:instrText xml:space="preserve"> PAGEREF _Toc105503788 \h </w:instrText>
            </w:r>
            <w:r w:rsidR="005A14ED">
              <w:rPr>
                <w:noProof/>
                <w:webHidden/>
              </w:rPr>
            </w:r>
            <w:r w:rsidR="005A14ED">
              <w:rPr>
                <w:noProof/>
                <w:webHidden/>
              </w:rPr>
              <w:fldChar w:fldCharType="separate"/>
            </w:r>
            <w:r w:rsidR="004715F1">
              <w:rPr>
                <w:noProof/>
                <w:webHidden/>
              </w:rPr>
              <w:t>100</w:t>
            </w:r>
            <w:r w:rsidR="005A14ED">
              <w:rPr>
                <w:noProof/>
                <w:webHidden/>
              </w:rPr>
              <w:fldChar w:fldCharType="end"/>
            </w:r>
          </w:hyperlink>
        </w:p>
        <w:p w14:paraId="33DAC141" w14:textId="0B90BD9F" w:rsidR="005A14ED" w:rsidRDefault="00C167CF">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105503789" w:history="1">
            <w:r w:rsidR="005A14ED" w:rsidRPr="0046493C">
              <w:rPr>
                <w:rStyle w:val="-"/>
                <w:rFonts w:cs="Tahoma"/>
                <w:noProof/>
                <w:lang w:val="el-GR"/>
              </w:rPr>
              <w:t xml:space="preserve">ΠΑΡΑΡΤΗΜΑ </w:t>
            </w:r>
            <w:r w:rsidR="005A14ED" w:rsidRPr="0046493C">
              <w:rPr>
                <w:rStyle w:val="-"/>
                <w:rFonts w:cs="Tahoma"/>
                <w:noProof/>
              </w:rPr>
              <w:t>VI</w:t>
            </w:r>
            <w:r w:rsidR="005A14ED" w:rsidRPr="0046493C">
              <w:rPr>
                <w:rStyle w:val="-"/>
                <w:rFonts w:cs="Tahoma"/>
                <w:noProof/>
                <w:lang w:val="el-GR"/>
              </w:rPr>
              <w:t>Ι – Άλλες Δηλώσεις</w:t>
            </w:r>
            <w:r w:rsidR="005A14ED">
              <w:rPr>
                <w:noProof/>
                <w:webHidden/>
              </w:rPr>
              <w:tab/>
            </w:r>
            <w:r w:rsidR="005A14ED">
              <w:rPr>
                <w:noProof/>
                <w:webHidden/>
              </w:rPr>
              <w:fldChar w:fldCharType="begin"/>
            </w:r>
            <w:r w:rsidR="005A14ED">
              <w:rPr>
                <w:noProof/>
                <w:webHidden/>
              </w:rPr>
              <w:instrText xml:space="preserve"> PAGEREF _Toc105503789 \h </w:instrText>
            </w:r>
            <w:r w:rsidR="005A14ED">
              <w:rPr>
                <w:noProof/>
                <w:webHidden/>
              </w:rPr>
            </w:r>
            <w:r w:rsidR="005A14ED">
              <w:rPr>
                <w:noProof/>
                <w:webHidden/>
              </w:rPr>
              <w:fldChar w:fldCharType="separate"/>
            </w:r>
            <w:r w:rsidR="004715F1">
              <w:rPr>
                <w:noProof/>
                <w:webHidden/>
              </w:rPr>
              <w:t>102</w:t>
            </w:r>
            <w:r w:rsidR="005A14ED">
              <w:rPr>
                <w:noProof/>
                <w:webHidden/>
              </w:rPr>
              <w:fldChar w:fldCharType="end"/>
            </w:r>
          </w:hyperlink>
        </w:p>
        <w:p w14:paraId="6A3497E7" w14:textId="5952A625" w:rsidR="005A14ED" w:rsidRDefault="00C167CF">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105503790" w:history="1">
            <w:r w:rsidR="005A14ED" w:rsidRPr="0046493C">
              <w:rPr>
                <w:rStyle w:val="-"/>
                <w:rFonts w:cs="Tahoma"/>
                <w:noProof/>
                <w:lang w:val="el-GR"/>
              </w:rPr>
              <w:t xml:space="preserve">ΠΑΡΑΡΤΗΜΑ </w:t>
            </w:r>
            <w:r w:rsidR="005A14ED" w:rsidRPr="0046493C">
              <w:rPr>
                <w:rStyle w:val="-"/>
                <w:rFonts w:cs="Tahoma"/>
                <w:noProof/>
              </w:rPr>
              <w:t>VIII</w:t>
            </w:r>
            <w:r w:rsidR="005A14ED" w:rsidRPr="0046493C">
              <w:rPr>
                <w:rStyle w:val="-"/>
                <w:rFonts w:cs="Tahoma"/>
                <w:noProof/>
                <w:lang w:val="el-GR"/>
              </w:rPr>
              <w:t xml:space="preserve"> – Υποδείγματα Εγγυητικών Επιστολών</w:t>
            </w:r>
            <w:r w:rsidR="005A14ED">
              <w:rPr>
                <w:noProof/>
                <w:webHidden/>
              </w:rPr>
              <w:tab/>
            </w:r>
            <w:r w:rsidR="005A14ED">
              <w:rPr>
                <w:noProof/>
                <w:webHidden/>
              </w:rPr>
              <w:fldChar w:fldCharType="begin"/>
            </w:r>
            <w:r w:rsidR="005A14ED">
              <w:rPr>
                <w:noProof/>
                <w:webHidden/>
              </w:rPr>
              <w:instrText xml:space="preserve"> PAGEREF _Toc105503790 \h </w:instrText>
            </w:r>
            <w:r w:rsidR="005A14ED">
              <w:rPr>
                <w:noProof/>
                <w:webHidden/>
              </w:rPr>
            </w:r>
            <w:r w:rsidR="005A14ED">
              <w:rPr>
                <w:noProof/>
                <w:webHidden/>
              </w:rPr>
              <w:fldChar w:fldCharType="separate"/>
            </w:r>
            <w:r w:rsidR="004715F1">
              <w:rPr>
                <w:noProof/>
                <w:webHidden/>
              </w:rPr>
              <w:t>102</w:t>
            </w:r>
            <w:r w:rsidR="005A14ED">
              <w:rPr>
                <w:noProof/>
                <w:webHidden/>
              </w:rPr>
              <w:fldChar w:fldCharType="end"/>
            </w:r>
          </w:hyperlink>
        </w:p>
        <w:p w14:paraId="7EB46915" w14:textId="30109678" w:rsidR="005A14ED" w:rsidRDefault="00C167CF">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5503791" w:history="1">
            <w:r w:rsidR="005A14ED" w:rsidRPr="0046493C">
              <w:rPr>
                <w:rStyle w:val="-"/>
                <w:rFonts w:cs="Tahoma"/>
                <w:noProof/>
                <w:lang w:val="el-GR"/>
              </w:rPr>
              <w:t>I.</w:t>
            </w:r>
            <w:r w:rsidR="005A14ED">
              <w:rPr>
                <w:rFonts w:asciiTheme="minorHAnsi" w:eastAsiaTheme="minorEastAsia" w:hAnsiTheme="minorHAnsi" w:cstheme="minorBidi"/>
                <w:i w:val="0"/>
                <w:iCs w:val="0"/>
                <w:noProof/>
                <w:sz w:val="22"/>
                <w:szCs w:val="22"/>
                <w:lang w:val="en-US" w:eastAsia="en-US" w:bidi="he-IL"/>
              </w:rPr>
              <w:tab/>
            </w:r>
            <w:r w:rsidR="005A14ED" w:rsidRPr="0046493C">
              <w:rPr>
                <w:rStyle w:val="-"/>
                <w:rFonts w:cs="Tahoma"/>
                <w:noProof/>
                <w:lang w:val="el-GR"/>
              </w:rPr>
              <w:t>Εγγυητική Επιστολή Συμμετοχής</w:t>
            </w:r>
            <w:r w:rsidR="005A14ED">
              <w:rPr>
                <w:noProof/>
                <w:webHidden/>
              </w:rPr>
              <w:tab/>
            </w:r>
            <w:r w:rsidR="005A14ED">
              <w:rPr>
                <w:noProof/>
                <w:webHidden/>
              </w:rPr>
              <w:fldChar w:fldCharType="begin"/>
            </w:r>
            <w:r w:rsidR="005A14ED">
              <w:rPr>
                <w:noProof/>
                <w:webHidden/>
              </w:rPr>
              <w:instrText xml:space="preserve"> PAGEREF _Toc105503791 \h </w:instrText>
            </w:r>
            <w:r w:rsidR="005A14ED">
              <w:rPr>
                <w:noProof/>
                <w:webHidden/>
              </w:rPr>
            </w:r>
            <w:r w:rsidR="005A14ED">
              <w:rPr>
                <w:noProof/>
                <w:webHidden/>
              </w:rPr>
              <w:fldChar w:fldCharType="separate"/>
            </w:r>
            <w:r w:rsidR="004715F1">
              <w:rPr>
                <w:noProof/>
                <w:webHidden/>
              </w:rPr>
              <w:t>102</w:t>
            </w:r>
            <w:r w:rsidR="005A14ED">
              <w:rPr>
                <w:noProof/>
                <w:webHidden/>
              </w:rPr>
              <w:fldChar w:fldCharType="end"/>
            </w:r>
          </w:hyperlink>
        </w:p>
        <w:p w14:paraId="6A30479B" w14:textId="6F84718D" w:rsidR="005A14ED" w:rsidRDefault="00C167CF">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5503792" w:history="1">
            <w:r w:rsidR="005A14ED" w:rsidRPr="0046493C">
              <w:rPr>
                <w:rStyle w:val="-"/>
                <w:rFonts w:cs="Tahoma"/>
                <w:noProof/>
                <w:lang w:val="el-GR"/>
              </w:rPr>
              <w:t>II.</w:t>
            </w:r>
            <w:r w:rsidR="005A14ED">
              <w:rPr>
                <w:rFonts w:asciiTheme="minorHAnsi" w:eastAsiaTheme="minorEastAsia" w:hAnsiTheme="minorHAnsi" w:cstheme="minorBidi"/>
                <w:i w:val="0"/>
                <w:iCs w:val="0"/>
                <w:noProof/>
                <w:sz w:val="22"/>
                <w:szCs w:val="22"/>
                <w:lang w:val="en-US" w:eastAsia="en-US" w:bidi="he-IL"/>
              </w:rPr>
              <w:tab/>
            </w:r>
            <w:r w:rsidR="005A14ED" w:rsidRPr="0046493C">
              <w:rPr>
                <w:rStyle w:val="-"/>
                <w:rFonts w:cs="Tahoma"/>
                <w:noProof/>
                <w:lang w:val="el-GR"/>
              </w:rPr>
              <w:t>Εγγυητική Επιστολή Καλής Εκτέλεσης</w:t>
            </w:r>
            <w:r w:rsidR="005A14ED">
              <w:rPr>
                <w:noProof/>
                <w:webHidden/>
              </w:rPr>
              <w:tab/>
            </w:r>
            <w:r w:rsidR="005A14ED">
              <w:rPr>
                <w:noProof/>
                <w:webHidden/>
              </w:rPr>
              <w:fldChar w:fldCharType="begin"/>
            </w:r>
            <w:r w:rsidR="005A14ED">
              <w:rPr>
                <w:noProof/>
                <w:webHidden/>
              </w:rPr>
              <w:instrText xml:space="preserve"> PAGEREF _Toc105503792 \h </w:instrText>
            </w:r>
            <w:r w:rsidR="005A14ED">
              <w:rPr>
                <w:noProof/>
                <w:webHidden/>
              </w:rPr>
            </w:r>
            <w:r w:rsidR="005A14ED">
              <w:rPr>
                <w:noProof/>
                <w:webHidden/>
              </w:rPr>
              <w:fldChar w:fldCharType="separate"/>
            </w:r>
            <w:r w:rsidR="004715F1">
              <w:rPr>
                <w:noProof/>
                <w:webHidden/>
              </w:rPr>
              <w:t>103</w:t>
            </w:r>
            <w:r w:rsidR="005A14ED">
              <w:rPr>
                <w:noProof/>
                <w:webHidden/>
              </w:rPr>
              <w:fldChar w:fldCharType="end"/>
            </w:r>
          </w:hyperlink>
        </w:p>
        <w:p w14:paraId="5938049C" w14:textId="2DAA73B9" w:rsidR="005A14ED" w:rsidRDefault="00C167CF">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05503793" w:history="1">
            <w:r w:rsidR="005A14ED" w:rsidRPr="0046493C">
              <w:rPr>
                <w:rStyle w:val="-"/>
                <w:rFonts w:cs="Tahoma"/>
                <w:noProof/>
                <w:lang w:val="el-GR" w:eastAsia="el-GR"/>
              </w:rPr>
              <w:t>III.</w:t>
            </w:r>
            <w:r w:rsidR="005A14ED">
              <w:rPr>
                <w:rFonts w:asciiTheme="minorHAnsi" w:eastAsiaTheme="minorEastAsia" w:hAnsiTheme="minorHAnsi" w:cstheme="minorBidi"/>
                <w:i w:val="0"/>
                <w:iCs w:val="0"/>
                <w:noProof/>
                <w:sz w:val="22"/>
                <w:szCs w:val="22"/>
                <w:lang w:val="en-US" w:eastAsia="en-US" w:bidi="he-IL"/>
              </w:rPr>
              <w:tab/>
            </w:r>
            <w:r w:rsidR="005A14ED" w:rsidRPr="0046493C">
              <w:rPr>
                <w:rStyle w:val="-"/>
                <w:rFonts w:cs="Tahoma"/>
                <w:noProof/>
                <w:lang w:val="el-GR" w:eastAsia="el-GR"/>
              </w:rPr>
              <w:t>Εγγυητική Επιστολή Προκαταβολής</w:t>
            </w:r>
            <w:r w:rsidR="005A14ED">
              <w:rPr>
                <w:noProof/>
                <w:webHidden/>
              </w:rPr>
              <w:tab/>
            </w:r>
            <w:r w:rsidR="005A14ED">
              <w:rPr>
                <w:noProof/>
                <w:webHidden/>
              </w:rPr>
              <w:fldChar w:fldCharType="begin"/>
            </w:r>
            <w:r w:rsidR="005A14ED">
              <w:rPr>
                <w:noProof/>
                <w:webHidden/>
              </w:rPr>
              <w:instrText xml:space="preserve"> PAGEREF _Toc105503793 \h </w:instrText>
            </w:r>
            <w:r w:rsidR="005A14ED">
              <w:rPr>
                <w:noProof/>
                <w:webHidden/>
              </w:rPr>
            </w:r>
            <w:r w:rsidR="005A14ED">
              <w:rPr>
                <w:noProof/>
                <w:webHidden/>
              </w:rPr>
              <w:fldChar w:fldCharType="separate"/>
            </w:r>
            <w:r w:rsidR="004715F1">
              <w:rPr>
                <w:noProof/>
                <w:webHidden/>
              </w:rPr>
              <w:t>104</w:t>
            </w:r>
            <w:r w:rsidR="005A14ED">
              <w:rPr>
                <w:noProof/>
                <w:webHidden/>
              </w:rPr>
              <w:fldChar w:fldCharType="end"/>
            </w:r>
          </w:hyperlink>
        </w:p>
        <w:p w14:paraId="5515C5D0" w14:textId="794B9EB7" w:rsidR="005A14ED" w:rsidRDefault="00C167CF">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105503794" w:history="1">
            <w:r w:rsidR="005A14ED" w:rsidRPr="0046493C">
              <w:rPr>
                <w:rStyle w:val="-"/>
                <w:rFonts w:cs="Tahoma"/>
                <w:noProof/>
                <w:lang w:val="el-GR"/>
              </w:rPr>
              <w:t>ΠΑΡΑΡΤΗΜΑ ΙΧ – ΕΝΗΜΕΡΩΣΗ ΓΙΑ ΤΗΝ ΕΠΕΞΕΡΓΑΣΙΑ ΠΡΟΣΩΠΙΚΩΝ ΔΕΔΟΜΕΝΩΝ</w:t>
            </w:r>
            <w:r w:rsidR="005A14ED">
              <w:rPr>
                <w:noProof/>
                <w:webHidden/>
              </w:rPr>
              <w:tab/>
            </w:r>
            <w:r w:rsidR="005A14ED">
              <w:rPr>
                <w:noProof/>
                <w:webHidden/>
              </w:rPr>
              <w:fldChar w:fldCharType="begin"/>
            </w:r>
            <w:r w:rsidR="005A14ED">
              <w:rPr>
                <w:noProof/>
                <w:webHidden/>
              </w:rPr>
              <w:instrText xml:space="preserve"> PAGEREF _Toc105503794 \h </w:instrText>
            </w:r>
            <w:r w:rsidR="005A14ED">
              <w:rPr>
                <w:noProof/>
                <w:webHidden/>
              </w:rPr>
            </w:r>
            <w:r w:rsidR="005A14ED">
              <w:rPr>
                <w:noProof/>
                <w:webHidden/>
              </w:rPr>
              <w:fldChar w:fldCharType="separate"/>
            </w:r>
            <w:r w:rsidR="004715F1">
              <w:rPr>
                <w:noProof/>
                <w:webHidden/>
              </w:rPr>
              <w:t>105</w:t>
            </w:r>
            <w:r w:rsidR="005A14ED">
              <w:rPr>
                <w:noProof/>
                <w:webHidden/>
              </w:rPr>
              <w:fldChar w:fldCharType="end"/>
            </w:r>
          </w:hyperlink>
        </w:p>
        <w:p w14:paraId="0F63956B" w14:textId="59D51ED7" w:rsidR="002B7D88" w:rsidRPr="00422580" w:rsidRDefault="00E822B1">
          <w:pPr>
            <w:rPr>
              <w:rFonts w:ascii="Tahoma" w:hAnsi="Tahoma" w:cs="Tahoma"/>
              <w:lang w:val="el-GR"/>
            </w:rPr>
          </w:pPr>
          <w:r w:rsidRPr="00422580">
            <w:rPr>
              <w:rFonts w:ascii="Tahoma" w:hAnsi="Tahoma" w:cs="Tahoma"/>
              <w:lang w:val="el-GR"/>
            </w:rPr>
            <w:fldChar w:fldCharType="end"/>
          </w:r>
        </w:p>
      </w:sdtContent>
    </w:sdt>
    <w:p w14:paraId="7A67D6C0" w14:textId="77777777" w:rsidR="00BC6039" w:rsidRPr="00422580" w:rsidRDefault="00BC6039">
      <w:pPr>
        <w:pStyle w:val="25"/>
        <w:tabs>
          <w:tab w:val="right" w:leader="dot" w:pos="9628"/>
        </w:tabs>
        <w:rPr>
          <w:rFonts w:ascii="Tahoma" w:hAnsi="Tahoma" w:cs="Tahoma"/>
          <w:lang w:val="el-GR"/>
        </w:rPr>
      </w:pPr>
    </w:p>
    <w:p w14:paraId="7CA67C62" w14:textId="77777777" w:rsidR="00BC6039" w:rsidRPr="00422580" w:rsidRDefault="00BC6039">
      <w:pPr>
        <w:pStyle w:val="25"/>
        <w:tabs>
          <w:tab w:val="right" w:leader="dot" w:pos="9628"/>
        </w:tabs>
        <w:rPr>
          <w:rFonts w:ascii="Tahoma" w:hAnsi="Tahoma" w:cs="Tahoma"/>
          <w:lang w:val="el-GR"/>
        </w:rPr>
      </w:pPr>
    </w:p>
    <w:p w14:paraId="19FEA687" w14:textId="77777777" w:rsidR="0071364F" w:rsidRPr="00422580" w:rsidRDefault="0071364F">
      <w:pPr>
        <w:rPr>
          <w:rFonts w:ascii="Tahoma" w:hAnsi="Tahoma" w:cs="Tahoma"/>
          <w:szCs w:val="22"/>
          <w:lang w:val="el-GR"/>
        </w:rPr>
      </w:pPr>
    </w:p>
    <w:p w14:paraId="5947444F" w14:textId="77777777" w:rsidR="0071364F" w:rsidRPr="00422580" w:rsidRDefault="0071364F">
      <w:pPr>
        <w:rPr>
          <w:rFonts w:ascii="Tahoma" w:hAnsi="Tahoma" w:cs="Tahoma"/>
          <w:szCs w:val="22"/>
          <w:lang w:val="el-GR"/>
        </w:rPr>
      </w:pPr>
    </w:p>
    <w:p w14:paraId="1E147E8A" w14:textId="77777777" w:rsidR="0071364F" w:rsidRPr="00422580" w:rsidRDefault="0071364F">
      <w:pPr>
        <w:rPr>
          <w:rFonts w:ascii="Tahoma" w:eastAsia="MS Mincho" w:hAnsi="Tahoma" w:cs="Tahoma"/>
          <w:b/>
          <w:bCs/>
          <w:caps/>
          <w:szCs w:val="22"/>
          <w:lang w:val="el-GR" w:eastAsia="el-GR"/>
        </w:rPr>
        <w:sectPr w:rsidR="0071364F" w:rsidRPr="00422580" w:rsidSect="00BA54C7">
          <w:pgSz w:w="11906" w:h="16838"/>
          <w:pgMar w:top="1134" w:right="1134" w:bottom="1134" w:left="1134" w:header="720" w:footer="709" w:gutter="0"/>
          <w:cols w:space="720"/>
          <w:titlePg/>
          <w:docGrid w:linePitch="360"/>
        </w:sectPr>
      </w:pPr>
    </w:p>
    <w:p w14:paraId="134746EE" w14:textId="21BAD58F" w:rsidR="0071364F" w:rsidRPr="00422580" w:rsidRDefault="0071364F" w:rsidP="00436346">
      <w:pPr>
        <w:pStyle w:val="10"/>
        <w:numPr>
          <w:ilvl w:val="0"/>
          <w:numId w:val="176"/>
        </w:numPr>
      </w:pPr>
      <w:bookmarkStart w:id="3" w:name="_Toc105503745"/>
      <w:r w:rsidRPr="00422580">
        <w:lastRenderedPageBreak/>
        <w:t>ΑΝΑΘΕΤΟΥΣΑ ΑΡΧΗ ΚΑΙ ΑΝΤΙΚΕΙΜΕΝΟ ΣΥΜΒΑΣΗΣ</w:t>
      </w:r>
      <w:bookmarkEnd w:id="3"/>
    </w:p>
    <w:p w14:paraId="3078E749" w14:textId="77777777" w:rsidR="0071364F" w:rsidRPr="00422580" w:rsidRDefault="0071364F" w:rsidP="00935285">
      <w:pPr>
        <w:pStyle w:val="2"/>
        <w:numPr>
          <w:ilvl w:val="1"/>
          <w:numId w:val="11"/>
        </w:numPr>
        <w:rPr>
          <w:rFonts w:cs="Tahoma"/>
          <w:lang w:val="el-GR"/>
        </w:rPr>
      </w:pPr>
      <w:bookmarkStart w:id="4" w:name="_Toc105503746"/>
      <w:r w:rsidRPr="00422580">
        <w:rPr>
          <w:rFonts w:cs="Tahoma"/>
          <w:lang w:val="el-GR"/>
        </w:rPr>
        <w:t>Στοιχεία Αναθέτουσας Αρχής</w:t>
      </w:r>
      <w:bookmarkEnd w:id="4"/>
      <w:r w:rsidRPr="00422580">
        <w:rPr>
          <w:rFonts w:cs="Tahoma"/>
          <w:lang w:val="el-GR"/>
        </w:rPr>
        <w:t xml:space="preserve"> </w:t>
      </w:r>
    </w:p>
    <w:p w14:paraId="294DB8A8" w14:textId="77777777" w:rsidR="0071364F" w:rsidRPr="00422580" w:rsidRDefault="0071364F">
      <w:pPr>
        <w:pStyle w:val="normalwithoutspacing"/>
        <w:rPr>
          <w:rFonts w:ascii="Tahoma" w:hAnsi="Tahoma" w:cs="Tahoma"/>
          <w:szCs w:val="22"/>
        </w:rPr>
      </w:pPr>
    </w:p>
    <w:tbl>
      <w:tblPr>
        <w:tblW w:w="5018" w:type="pct"/>
        <w:jc w:val="center"/>
        <w:tblLayout w:type="fixed"/>
        <w:tblLook w:val="0000" w:firstRow="0" w:lastRow="0" w:firstColumn="0" w:lastColumn="0" w:noHBand="0" w:noVBand="0"/>
      </w:tblPr>
      <w:tblGrid>
        <w:gridCol w:w="4147"/>
        <w:gridCol w:w="5516"/>
      </w:tblGrid>
      <w:tr w:rsidR="0071364F" w:rsidRPr="00F722C0" w14:paraId="36536F52"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25B1D668"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Επωνυμία</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B114C"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szCs w:val="22"/>
              </w:rPr>
              <w:t xml:space="preserve">ΚΟΙΝΩΝΙΑ ΤΗΣ ΠΛΗΡΟΦΟΡΙΑΣ </w:t>
            </w:r>
            <w:r w:rsidR="0079064D" w:rsidRPr="00422580">
              <w:rPr>
                <w:rFonts w:ascii="Tahoma" w:hAnsi="Tahoma" w:cs="Tahoma"/>
                <w:szCs w:val="22"/>
              </w:rPr>
              <w:t>Μ.</w:t>
            </w:r>
            <w:r w:rsidRPr="00422580">
              <w:rPr>
                <w:rFonts w:ascii="Tahoma" w:hAnsi="Tahoma" w:cs="Tahoma"/>
                <w:szCs w:val="22"/>
              </w:rPr>
              <w:t>Α.Ε.</w:t>
            </w:r>
          </w:p>
        </w:tc>
      </w:tr>
      <w:tr w:rsidR="000E3AA3" w:rsidRPr="00422580" w14:paraId="08218508"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39E2670B" w14:textId="77777777" w:rsidR="000E3AA3" w:rsidRPr="00422580" w:rsidRDefault="000E3AA3" w:rsidP="008E3624">
            <w:pPr>
              <w:pStyle w:val="normalwithoutspacing"/>
              <w:spacing w:after="0"/>
              <w:jc w:val="left"/>
              <w:rPr>
                <w:rFonts w:ascii="Tahoma" w:hAnsi="Tahoma" w:cs="Tahoma"/>
                <w:szCs w:val="22"/>
              </w:rPr>
            </w:pPr>
            <w:r w:rsidRPr="00422580">
              <w:rPr>
                <w:rFonts w:ascii="Tahoma" w:hAnsi="Tahoma" w:cs="Tahoma"/>
                <w:szCs w:val="22"/>
              </w:rPr>
              <w:t>ΑΦΜ</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7EB0F" w14:textId="77777777" w:rsidR="000E3AA3" w:rsidRPr="00422580" w:rsidRDefault="000E3AA3" w:rsidP="008E3624">
            <w:pPr>
              <w:pStyle w:val="normalwithoutspacing"/>
              <w:snapToGrid w:val="0"/>
              <w:spacing w:after="0"/>
              <w:jc w:val="left"/>
              <w:rPr>
                <w:rFonts w:ascii="Tahoma" w:hAnsi="Tahoma" w:cs="Tahoma"/>
                <w:szCs w:val="22"/>
              </w:rPr>
            </w:pPr>
            <w:r w:rsidRPr="00422580">
              <w:rPr>
                <w:rFonts w:ascii="Tahoma" w:hAnsi="Tahoma" w:cs="Tahoma"/>
                <w:szCs w:val="22"/>
              </w:rPr>
              <w:t>999983307</w:t>
            </w:r>
          </w:p>
        </w:tc>
      </w:tr>
      <w:tr w:rsidR="000E3AA3" w:rsidRPr="00422580" w14:paraId="7279A783"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08F92A93" w14:textId="77777777" w:rsidR="000E3AA3" w:rsidRPr="00422580" w:rsidRDefault="000E3AA3" w:rsidP="008E3624">
            <w:pPr>
              <w:pStyle w:val="normalwithoutspacing"/>
              <w:spacing w:after="0"/>
              <w:jc w:val="left"/>
              <w:rPr>
                <w:rFonts w:ascii="Tahoma" w:hAnsi="Tahoma" w:cs="Tahoma"/>
                <w:szCs w:val="22"/>
              </w:rPr>
            </w:pPr>
            <w:r w:rsidRPr="00422580">
              <w:rPr>
                <w:rFonts w:ascii="Tahoma" w:hAnsi="Tahoma" w:cs="Tahoma"/>
                <w:szCs w:val="22"/>
              </w:rPr>
              <w:t>Κωδικός Ηλεκτρονικής Τιμολόγησης</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2F263" w14:textId="77777777" w:rsidR="000E3AA3" w:rsidRPr="00422580" w:rsidRDefault="000E3AA3" w:rsidP="008E3624">
            <w:pPr>
              <w:pStyle w:val="normalwithoutspacing"/>
              <w:snapToGrid w:val="0"/>
              <w:spacing w:after="0"/>
              <w:jc w:val="left"/>
              <w:rPr>
                <w:rFonts w:ascii="Tahoma" w:hAnsi="Tahoma" w:cs="Tahoma"/>
                <w:szCs w:val="22"/>
              </w:rPr>
            </w:pPr>
            <w:r w:rsidRPr="00422580">
              <w:rPr>
                <w:rFonts w:ascii="Tahoma" w:hAnsi="Tahoma" w:cs="Tahoma"/>
                <w:szCs w:val="22"/>
              </w:rPr>
              <w:t>1053.E00553.00005</w:t>
            </w:r>
          </w:p>
        </w:tc>
      </w:tr>
      <w:tr w:rsidR="0071364F" w:rsidRPr="00422580" w14:paraId="5B106199"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01C4DD7"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Ταχυδρομική διεύθυνση</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317AF" w14:textId="77777777" w:rsidR="0071364F" w:rsidRPr="00422580" w:rsidRDefault="0071364F" w:rsidP="008E3624">
            <w:pPr>
              <w:pStyle w:val="normalwithoutspacing"/>
              <w:snapToGrid w:val="0"/>
              <w:spacing w:after="0"/>
              <w:jc w:val="left"/>
              <w:rPr>
                <w:rFonts w:ascii="Tahoma" w:hAnsi="Tahoma" w:cs="Tahoma"/>
                <w:szCs w:val="22"/>
                <w:lang w:val="en-GB"/>
              </w:rPr>
            </w:pPr>
            <w:r w:rsidRPr="00422580">
              <w:rPr>
                <w:rFonts w:ascii="Tahoma" w:hAnsi="Tahoma" w:cs="Tahoma"/>
                <w:bCs/>
                <w:color w:val="000000"/>
                <w:shd w:val="clear" w:color="auto" w:fill="FFFFFF"/>
              </w:rPr>
              <w:t>Λεωφόρος Συγγρού 194</w:t>
            </w:r>
          </w:p>
        </w:tc>
      </w:tr>
      <w:tr w:rsidR="0071364F" w:rsidRPr="00422580" w14:paraId="3926A100"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1E7D204C"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Πόλη</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CC4CC"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bCs/>
                <w:color w:val="000000"/>
                <w:shd w:val="clear" w:color="auto" w:fill="FFFFFF"/>
              </w:rPr>
              <w:t>Καλλιθέα</w:t>
            </w:r>
          </w:p>
        </w:tc>
      </w:tr>
      <w:tr w:rsidR="0071364F" w:rsidRPr="00422580" w14:paraId="08599630"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19FB3D24"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Ταχυδρομικός Κωδικός</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55423"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bCs/>
                <w:color w:val="000000"/>
                <w:shd w:val="clear" w:color="auto" w:fill="FFFFFF"/>
              </w:rPr>
              <w:t>17671</w:t>
            </w:r>
          </w:p>
        </w:tc>
      </w:tr>
      <w:tr w:rsidR="0071364F" w:rsidRPr="00422580" w14:paraId="1AEF9924"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6FE3703F"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Χώρα</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625AA"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rPr>
              <w:t>ΕΛΛΑΔΑ</w:t>
            </w:r>
          </w:p>
        </w:tc>
      </w:tr>
      <w:tr w:rsidR="0071364F" w:rsidRPr="00422580" w14:paraId="6BA8E50E"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74D2BE43"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Κωδικός ΝUTS</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9F56B" w14:textId="77777777" w:rsidR="0071364F" w:rsidRPr="00422580" w:rsidRDefault="0079064D" w:rsidP="008E3624">
            <w:pPr>
              <w:pStyle w:val="normalwithoutspacing"/>
              <w:snapToGrid w:val="0"/>
              <w:spacing w:after="0"/>
              <w:jc w:val="left"/>
              <w:rPr>
                <w:rFonts w:ascii="Tahoma" w:hAnsi="Tahoma" w:cs="Tahoma"/>
                <w:szCs w:val="22"/>
                <w:lang w:val="de-DE"/>
              </w:rPr>
            </w:pPr>
            <w:r w:rsidRPr="00422580">
              <w:rPr>
                <w:rFonts w:ascii="Tahoma" w:hAnsi="Tahoma" w:cs="Tahoma"/>
                <w:szCs w:val="22"/>
              </w:rPr>
              <w:t>GR 300</w:t>
            </w:r>
          </w:p>
        </w:tc>
      </w:tr>
      <w:tr w:rsidR="0071364F" w:rsidRPr="00422580" w14:paraId="54BF81CE"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9684C76"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Τηλέφωνο</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A26CE"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lang w:val="en-US"/>
              </w:rPr>
              <w:t>213 1300700</w:t>
            </w:r>
          </w:p>
        </w:tc>
      </w:tr>
      <w:tr w:rsidR="0071364F" w:rsidRPr="00422580" w14:paraId="6558A7CC"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51E394ED"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Φαξ</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520D1"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lang w:val="en-US"/>
              </w:rPr>
              <w:t>213 1300801</w:t>
            </w:r>
          </w:p>
        </w:tc>
      </w:tr>
      <w:tr w:rsidR="0071364F" w:rsidRPr="00422580" w14:paraId="238FF51A"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152A2DF4"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 xml:space="preserve">Ηλεκτρονικό Ταχυδρομείο </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1B240"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lang w:val="en-US"/>
              </w:rPr>
              <w:t>info@ktpae.gr</w:t>
            </w:r>
          </w:p>
        </w:tc>
      </w:tr>
      <w:tr w:rsidR="0071364F" w:rsidRPr="00422580" w14:paraId="7CF9E43E"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64BAB498"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Αρμόδιος για πληροφορίες</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F165D" w14:textId="5F966DE8" w:rsidR="0071364F" w:rsidRPr="00205ED3" w:rsidRDefault="00205ED3" w:rsidP="008E3624">
            <w:pPr>
              <w:pStyle w:val="normalwithoutspacing"/>
              <w:snapToGrid w:val="0"/>
              <w:spacing w:after="0"/>
              <w:jc w:val="left"/>
              <w:rPr>
                <w:rFonts w:ascii="Tahoma" w:hAnsi="Tahoma" w:cs="Tahoma"/>
                <w:szCs w:val="22"/>
                <w:lang w:val="en-US"/>
              </w:rPr>
            </w:pPr>
            <w:r w:rsidRPr="00205ED3">
              <w:rPr>
                <w:rFonts w:ascii="Tahoma" w:hAnsi="Tahoma" w:cs="Tahoma"/>
                <w:szCs w:val="22"/>
                <w:lang w:val="en-US"/>
              </w:rPr>
              <w:t>ΣΠΥΡΟΥ ΔΩΡΑ</w:t>
            </w:r>
          </w:p>
        </w:tc>
      </w:tr>
      <w:tr w:rsidR="0071364F" w:rsidRPr="00422580" w14:paraId="5FC2CF2E"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19B62566"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Γενική Διεύθυνση στο διαδίκτυο (URL)</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56BBB" w14:textId="77777777" w:rsidR="0071364F" w:rsidRPr="00205ED3" w:rsidRDefault="0071364F" w:rsidP="008E3624">
            <w:pPr>
              <w:pStyle w:val="normalwithoutspacing"/>
              <w:snapToGrid w:val="0"/>
              <w:spacing w:after="0"/>
              <w:jc w:val="left"/>
              <w:rPr>
                <w:rFonts w:ascii="Tahoma" w:hAnsi="Tahoma" w:cs="Tahoma"/>
                <w:szCs w:val="22"/>
                <w:lang w:val="en-US"/>
              </w:rPr>
            </w:pPr>
            <w:r w:rsidRPr="00205ED3">
              <w:rPr>
                <w:rFonts w:ascii="Tahoma" w:hAnsi="Tahoma" w:cs="Tahoma"/>
                <w:szCs w:val="22"/>
                <w:lang w:val="en-US"/>
              </w:rPr>
              <w:t>http://www.ktpae.gr</w:t>
            </w:r>
          </w:p>
        </w:tc>
      </w:tr>
      <w:tr w:rsidR="0071364F" w:rsidRPr="00422580" w14:paraId="0E0D15A8"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F93076E"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Διεύθυνση του προφίλ αγοραστή στο διαδίκτυο (URL)</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0DA21"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szCs w:val="22"/>
              </w:rPr>
              <w:t>http://www.ktpae.gr</w:t>
            </w:r>
          </w:p>
        </w:tc>
      </w:tr>
    </w:tbl>
    <w:p w14:paraId="27049690" w14:textId="77777777" w:rsidR="0071364F" w:rsidRPr="00422580" w:rsidRDefault="0071364F">
      <w:pPr>
        <w:pStyle w:val="normalwithoutspacing"/>
        <w:rPr>
          <w:rFonts w:ascii="Tahoma" w:hAnsi="Tahoma" w:cs="Tahoma"/>
          <w:szCs w:val="22"/>
        </w:rPr>
      </w:pPr>
    </w:p>
    <w:p w14:paraId="7610E58E" w14:textId="77777777" w:rsidR="0071364F" w:rsidRPr="00422580" w:rsidRDefault="0071364F" w:rsidP="000C0685">
      <w:pPr>
        <w:pStyle w:val="normalwithoutspacing"/>
        <w:rPr>
          <w:rFonts w:ascii="Tahoma" w:hAnsi="Tahoma" w:cs="Tahoma"/>
          <w:szCs w:val="22"/>
        </w:rPr>
      </w:pPr>
      <w:r w:rsidRPr="00422580">
        <w:rPr>
          <w:rFonts w:ascii="Tahoma" w:hAnsi="Tahoma" w:cs="Tahoma"/>
          <w:b/>
          <w:szCs w:val="22"/>
        </w:rPr>
        <w:t xml:space="preserve">Είδος Αναθέτουσας Αρχής </w:t>
      </w:r>
    </w:p>
    <w:p w14:paraId="0143713A" w14:textId="77777777" w:rsidR="0071364F" w:rsidRPr="00422580" w:rsidRDefault="0071364F" w:rsidP="000C0685">
      <w:pPr>
        <w:pStyle w:val="normalwithoutspacing"/>
        <w:rPr>
          <w:rFonts w:ascii="Tahoma" w:eastAsia="Calibri" w:hAnsi="Tahoma" w:cs="Tahoma"/>
          <w:szCs w:val="22"/>
        </w:rPr>
      </w:pPr>
      <w:r w:rsidRPr="00422580">
        <w:rPr>
          <w:rFonts w:ascii="Tahoma" w:hAnsi="Tahoma" w:cs="Tahoma"/>
          <w:szCs w:val="22"/>
        </w:rPr>
        <w:t xml:space="preserve">Η Αναθέτουσα Αρχή είναι  η Κοινωνία της Πληροφορίας Μονοπρόσωπη Α.Ε. Ανώνυμη Εταιρία του Δημόσιου Τομέα (μη Κεντρική Αναθέτουσα Αρχή) και ανήκει στην Κεντρική Κυβέρνηση – </w:t>
      </w:r>
      <w:proofErr w:type="spellStart"/>
      <w:r w:rsidRPr="00422580">
        <w:rPr>
          <w:rFonts w:ascii="Tahoma" w:hAnsi="Tahoma" w:cs="Tahoma"/>
          <w:szCs w:val="22"/>
        </w:rPr>
        <w:t>Υποτομέας</w:t>
      </w:r>
      <w:proofErr w:type="spellEnd"/>
      <w:r w:rsidRPr="00422580">
        <w:rPr>
          <w:rFonts w:ascii="Tahoma" w:hAnsi="Tahoma" w:cs="Tahoma"/>
          <w:szCs w:val="22"/>
        </w:rPr>
        <w:t xml:space="preserve"> Νομικά Πρόσωπα Κεντρικής Κυβέρνησης και Δημόσιες Επιχειρήσεις </w:t>
      </w:r>
    </w:p>
    <w:p w14:paraId="135B5C45" w14:textId="77777777" w:rsidR="0071364F" w:rsidRPr="00422580" w:rsidRDefault="0071364F" w:rsidP="000C0685">
      <w:pPr>
        <w:pStyle w:val="normalwithoutspacing"/>
        <w:rPr>
          <w:rFonts w:ascii="Tahoma" w:hAnsi="Tahoma" w:cs="Tahoma"/>
          <w:szCs w:val="22"/>
        </w:rPr>
      </w:pPr>
      <w:r w:rsidRPr="00422580">
        <w:rPr>
          <w:rFonts w:ascii="Tahoma" w:hAnsi="Tahoma" w:cs="Tahoma"/>
          <w:b/>
          <w:szCs w:val="22"/>
        </w:rPr>
        <w:t>Κύρια δραστηριότητα Α.Α.</w:t>
      </w:r>
    </w:p>
    <w:p w14:paraId="32EF7E43" w14:textId="77777777" w:rsidR="0071364F" w:rsidRPr="00422580" w:rsidRDefault="0071364F" w:rsidP="000C0685">
      <w:pPr>
        <w:pStyle w:val="normalwithoutspacing"/>
        <w:rPr>
          <w:rFonts w:ascii="Tahoma" w:hAnsi="Tahoma" w:cs="Tahoma"/>
          <w:szCs w:val="22"/>
        </w:rPr>
      </w:pPr>
      <w:r w:rsidRPr="00422580">
        <w:rPr>
          <w:rFonts w:ascii="Tahoma" w:hAnsi="Tahoma" w:cs="Tahoma"/>
          <w:szCs w:val="22"/>
        </w:rPr>
        <w:t>Η κύρια δραστηριότητα της Αναθέτουσας Αρχής είναι «Γενικές Δημόσιες Υπηρεσίες».</w:t>
      </w:r>
    </w:p>
    <w:p w14:paraId="28CBA25A" w14:textId="7AB9495E" w:rsidR="0071364F" w:rsidRPr="00422580" w:rsidRDefault="0071364F" w:rsidP="000C0685">
      <w:pPr>
        <w:pStyle w:val="normalwithoutspacing"/>
        <w:rPr>
          <w:rFonts w:ascii="Tahoma" w:hAnsi="Tahoma" w:cs="Tahoma"/>
          <w:szCs w:val="22"/>
        </w:rPr>
      </w:pPr>
      <w:r w:rsidRPr="00422580">
        <w:rPr>
          <w:rFonts w:ascii="Tahoma" w:hAnsi="Tahoma" w:cs="Tahoma"/>
          <w:szCs w:val="22"/>
        </w:rPr>
        <w:t xml:space="preserve">Εφαρμοστέο δίκαιο είναι το Ελληνικό: </w:t>
      </w:r>
    </w:p>
    <w:p w14:paraId="272015E6" w14:textId="77777777" w:rsidR="0071364F" w:rsidRPr="00422580" w:rsidRDefault="0071364F" w:rsidP="000C0685">
      <w:pPr>
        <w:suppressAutoHyphens w:val="0"/>
        <w:spacing w:after="0"/>
        <w:jc w:val="left"/>
        <w:rPr>
          <w:rFonts w:ascii="Tahoma" w:hAnsi="Tahoma" w:cs="Tahoma"/>
          <w:szCs w:val="22"/>
          <w:lang w:val="el-GR"/>
        </w:rPr>
      </w:pPr>
      <w:r w:rsidRPr="00422580">
        <w:rPr>
          <w:rFonts w:ascii="Tahoma" w:hAnsi="Tahoma" w:cs="Tahoma"/>
          <w:b/>
          <w:szCs w:val="22"/>
          <w:lang w:val="el-GR"/>
        </w:rPr>
        <w:t xml:space="preserve">Στοιχεία Επικοινωνίας </w:t>
      </w:r>
    </w:p>
    <w:p w14:paraId="14F4E76B" w14:textId="77777777" w:rsidR="0071364F" w:rsidRPr="00422580" w:rsidRDefault="0071364F" w:rsidP="000C0685">
      <w:pPr>
        <w:pStyle w:val="normalwithoutspacing"/>
        <w:ind w:left="567" w:hanging="567"/>
        <w:rPr>
          <w:rFonts w:ascii="Tahoma" w:hAnsi="Tahoma" w:cs="Tahoma"/>
          <w:szCs w:val="22"/>
        </w:rPr>
      </w:pPr>
      <w:r w:rsidRPr="00422580">
        <w:rPr>
          <w:rFonts w:ascii="Tahoma" w:hAnsi="Tahoma" w:cs="Tahoma"/>
          <w:szCs w:val="22"/>
        </w:rPr>
        <w:t>α)</w:t>
      </w:r>
      <w:r w:rsidRPr="00422580">
        <w:rPr>
          <w:rFonts w:ascii="Tahoma" w:hAnsi="Tahoma" w:cs="Tahoma"/>
          <w:szCs w:val="22"/>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5" w:history="1">
        <w:r w:rsidRPr="00422580">
          <w:rPr>
            <w:rStyle w:val="-"/>
            <w:rFonts w:ascii="Tahoma" w:hAnsi="Tahoma" w:cs="Tahoma"/>
            <w:szCs w:val="22"/>
          </w:rPr>
          <w:t>http://www.ktpae.gr</w:t>
        </w:r>
      </w:hyperlink>
    </w:p>
    <w:p w14:paraId="125EC150" w14:textId="77777777" w:rsidR="0071364F" w:rsidRPr="00422580" w:rsidRDefault="0071364F" w:rsidP="000C0685">
      <w:pPr>
        <w:pStyle w:val="normalwithoutspacing"/>
        <w:ind w:left="567"/>
        <w:rPr>
          <w:rFonts w:ascii="Tahoma" w:hAnsi="Tahoma" w:cs="Tahoma"/>
          <w:szCs w:val="22"/>
        </w:rPr>
      </w:pPr>
      <w:r w:rsidRPr="00422580">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582AD631" w14:textId="77777777" w:rsidR="0071364F" w:rsidRPr="00422580" w:rsidRDefault="0071364F" w:rsidP="000C0685">
      <w:pPr>
        <w:pStyle w:val="normalwithoutspacing"/>
        <w:ind w:left="567" w:hanging="567"/>
        <w:rPr>
          <w:rFonts w:ascii="Tahoma" w:hAnsi="Tahoma" w:cs="Tahoma"/>
          <w:color w:val="000000"/>
          <w:szCs w:val="22"/>
          <w:shd w:val="clear" w:color="auto" w:fill="FFFFFF"/>
        </w:rPr>
      </w:pPr>
      <w:r w:rsidRPr="00422580">
        <w:rPr>
          <w:rFonts w:ascii="Tahoma" w:hAnsi="Tahoma" w:cs="Tahoma"/>
          <w:szCs w:val="22"/>
        </w:rPr>
        <w:t>β)</w:t>
      </w:r>
      <w:r w:rsidRPr="00422580">
        <w:rPr>
          <w:rFonts w:ascii="Tahoma" w:hAnsi="Tahoma" w:cs="Tahoma"/>
          <w:szCs w:val="22"/>
        </w:rPr>
        <w:tab/>
        <w:t xml:space="preserve">Οι προσφορές πρέπει να υποβάλλονται ηλεκτρονικά στην διεύθυνση : </w:t>
      </w:r>
      <w:hyperlink r:id="rId16" w:history="1">
        <w:r w:rsidRPr="00422580">
          <w:rPr>
            <w:rStyle w:val="-"/>
            <w:rFonts w:ascii="Tahoma" w:hAnsi="Tahoma" w:cs="Tahoma"/>
            <w:szCs w:val="22"/>
            <w:shd w:val="clear" w:color="auto" w:fill="FFFFFF"/>
          </w:rPr>
          <w:t>www.promitheus.gov.gr</w:t>
        </w:r>
      </w:hyperlink>
      <w:r w:rsidRPr="00422580">
        <w:rPr>
          <w:rFonts w:ascii="Tahoma" w:hAnsi="Tahoma" w:cs="Tahoma"/>
          <w:color w:val="000000"/>
          <w:szCs w:val="22"/>
          <w:shd w:val="clear" w:color="auto" w:fill="FFFFFF"/>
        </w:rPr>
        <w:t xml:space="preserve"> </w:t>
      </w:r>
    </w:p>
    <w:p w14:paraId="7E67F9DD" w14:textId="77777777" w:rsidR="0071364F" w:rsidRPr="00422580" w:rsidRDefault="0071364F">
      <w:pPr>
        <w:pStyle w:val="normalwithoutspacing"/>
        <w:ind w:left="567" w:hanging="567"/>
        <w:rPr>
          <w:rFonts w:ascii="Tahoma" w:hAnsi="Tahoma" w:cs="Tahoma"/>
          <w:szCs w:val="22"/>
        </w:rPr>
      </w:pPr>
    </w:p>
    <w:p w14:paraId="75E9968E" w14:textId="77777777" w:rsidR="0071364F" w:rsidRPr="00422580" w:rsidRDefault="0071364F" w:rsidP="00935285">
      <w:pPr>
        <w:pStyle w:val="2"/>
        <w:numPr>
          <w:ilvl w:val="1"/>
          <w:numId w:val="11"/>
        </w:numPr>
        <w:rPr>
          <w:rFonts w:cs="Tahoma"/>
          <w:lang w:val="el-GR"/>
        </w:rPr>
      </w:pPr>
      <w:bookmarkStart w:id="5" w:name="_Toc105503747"/>
      <w:r w:rsidRPr="00422580">
        <w:rPr>
          <w:rFonts w:cs="Tahoma"/>
          <w:lang w:val="el-GR"/>
        </w:rPr>
        <w:t>Στοιχεία Διαδικασίας - Χρηματοδότηση</w:t>
      </w:r>
      <w:bookmarkEnd w:id="5"/>
    </w:p>
    <w:p w14:paraId="1D41CEC8" w14:textId="77777777" w:rsidR="0071364F" w:rsidRPr="00422580" w:rsidRDefault="0071364F">
      <w:pPr>
        <w:rPr>
          <w:rFonts w:ascii="Tahoma" w:hAnsi="Tahoma" w:cs="Tahoma"/>
          <w:szCs w:val="22"/>
          <w:lang w:val="el-GR"/>
        </w:rPr>
      </w:pPr>
      <w:r w:rsidRPr="00422580">
        <w:rPr>
          <w:rFonts w:ascii="Tahoma" w:hAnsi="Tahoma" w:cs="Tahoma"/>
          <w:b/>
          <w:szCs w:val="22"/>
          <w:lang w:val="el-GR"/>
        </w:rPr>
        <w:t xml:space="preserve">Είδος διαδικασίας </w:t>
      </w:r>
    </w:p>
    <w:p w14:paraId="00A6989D" w14:textId="77777777" w:rsidR="0071364F" w:rsidRPr="00422580" w:rsidRDefault="0071364F">
      <w:pPr>
        <w:pStyle w:val="normalwithoutspacing"/>
        <w:rPr>
          <w:rFonts w:ascii="Tahoma" w:hAnsi="Tahoma" w:cs="Tahoma"/>
          <w:szCs w:val="22"/>
          <w:lang w:eastAsia="el-GR"/>
        </w:rPr>
      </w:pPr>
      <w:r w:rsidRPr="00422580">
        <w:rPr>
          <w:rFonts w:ascii="Tahoma" w:hAnsi="Tahoma" w:cs="Tahoma"/>
          <w:szCs w:val="22"/>
        </w:rPr>
        <w:t xml:space="preserve">Ο διαγωνισμός θα διεξαχθεί με την ανοικτή διαδικασία του άρθρου 27 του ν. 4412/16. </w:t>
      </w:r>
    </w:p>
    <w:p w14:paraId="12397D3B" w14:textId="77777777" w:rsidR="0071364F" w:rsidRPr="00422580" w:rsidRDefault="0071364F">
      <w:pPr>
        <w:pStyle w:val="normalwithoutspacing"/>
        <w:rPr>
          <w:rFonts w:ascii="Tahoma" w:hAnsi="Tahoma" w:cs="Tahoma"/>
          <w:szCs w:val="22"/>
        </w:rPr>
      </w:pPr>
    </w:p>
    <w:p w14:paraId="4285EAC5" w14:textId="77777777" w:rsidR="0071364F" w:rsidRPr="00422580" w:rsidRDefault="0071364F">
      <w:pPr>
        <w:pStyle w:val="normalwithoutspacing"/>
        <w:rPr>
          <w:rFonts w:ascii="Tahoma" w:hAnsi="Tahoma" w:cs="Tahoma"/>
          <w:szCs w:val="22"/>
        </w:rPr>
      </w:pPr>
      <w:r w:rsidRPr="00422580">
        <w:rPr>
          <w:rFonts w:ascii="Tahoma" w:hAnsi="Tahoma" w:cs="Tahoma"/>
          <w:b/>
          <w:szCs w:val="22"/>
        </w:rPr>
        <w:t>Χρηματοδότηση της σύμβασης</w:t>
      </w:r>
    </w:p>
    <w:p w14:paraId="268C5E99" w14:textId="77777777" w:rsidR="0071364F" w:rsidRPr="002238AA" w:rsidRDefault="0071364F">
      <w:pPr>
        <w:pStyle w:val="normalwithoutspacing"/>
        <w:rPr>
          <w:rFonts w:ascii="Tahoma" w:hAnsi="Tahoma" w:cs="Tahoma"/>
          <w:i/>
          <w:color w:val="000000" w:themeColor="text1"/>
          <w:szCs w:val="22"/>
        </w:rPr>
      </w:pPr>
      <w:r w:rsidRPr="002238AA">
        <w:rPr>
          <w:rFonts w:ascii="Tahoma" w:hAnsi="Tahoma" w:cs="Tahoma"/>
          <w:color w:val="000000" w:themeColor="text1"/>
          <w:szCs w:val="22"/>
        </w:rPr>
        <w:t>Φορέας χρηματοδότησης της παρούσας σύμβασης είναι το Υπουργείο Ψηφιακής Διακυβέρνησης.</w:t>
      </w:r>
    </w:p>
    <w:p w14:paraId="7215D943" w14:textId="2F8FF463" w:rsidR="0079064D" w:rsidRPr="002238AA" w:rsidRDefault="00BE39F0" w:rsidP="00BE39F0">
      <w:pPr>
        <w:pStyle w:val="normalwithoutspacing"/>
        <w:rPr>
          <w:rFonts w:ascii="Tahoma" w:hAnsi="Tahoma" w:cs="Tahoma"/>
          <w:color w:val="000000" w:themeColor="text1"/>
          <w:szCs w:val="22"/>
        </w:rPr>
      </w:pPr>
      <w:r w:rsidRPr="006306F8">
        <w:rPr>
          <w:rFonts w:ascii="Tahoma" w:hAnsi="Tahoma" w:cs="Tahoma"/>
          <w:color w:val="000000" w:themeColor="text1"/>
          <w:szCs w:val="22"/>
        </w:rPr>
        <w:lastRenderedPageBreak/>
        <w:t>Η παρούσα σύμβαση συγχρηματοδοτείται από την Ευρωπαϊκή Ένωση στο Πλαίσιο του Εθνικού Σχεδίου Ανάκαμψης και Ανθεκτικότητας «Ελλάδα 2.0»</w:t>
      </w:r>
      <w:r w:rsidR="00C56A46">
        <w:rPr>
          <w:rFonts w:ascii="Tahoma" w:hAnsi="Tahoma" w:cs="Tahoma"/>
          <w:color w:val="000000" w:themeColor="text1"/>
          <w:szCs w:val="22"/>
        </w:rPr>
        <w:t xml:space="preserve"> με κωδικό ΟΠΣ </w:t>
      </w:r>
      <w:r w:rsidR="00C56A46" w:rsidRPr="002D2A2D">
        <w:rPr>
          <w:rFonts w:ascii="Tahoma" w:hAnsi="Tahoma" w:cs="Tahoma"/>
          <w:b/>
          <w:bCs/>
          <w:szCs w:val="22"/>
          <w:lang w:eastAsia="el-GR"/>
        </w:rPr>
        <w:t>5136039</w:t>
      </w:r>
      <w:r w:rsidR="00C56A46">
        <w:rPr>
          <w:rFonts w:ascii="Tahoma" w:hAnsi="Tahoma" w:cs="Tahoma"/>
          <w:b/>
          <w:bCs/>
          <w:szCs w:val="22"/>
          <w:lang w:eastAsia="el-GR"/>
        </w:rPr>
        <w:t xml:space="preserve"> - </w:t>
      </w:r>
      <w:r w:rsidR="00C56A46" w:rsidRPr="00C56A46">
        <w:rPr>
          <w:rFonts w:ascii="Tahoma" w:hAnsi="Tahoma" w:cs="Tahoma"/>
          <w:b/>
          <w:bCs/>
          <w:szCs w:val="22"/>
          <w:lang w:eastAsia="el-GR"/>
        </w:rPr>
        <w:t>Δράσεις επέκτασης και υποστήριξης του Εθνικού Δικτύου Τηλεπικοινωνιών - ΣΥΖΕΥΞΙΣ ΙΙ</w:t>
      </w:r>
      <w:r w:rsidR="00C56A46">
        <w:rPr>
          <w:rFonts w:ascii="Tahoma" w:hAnsi="Tahoma" w:cs="Tahoma"/>
          <w:color w:val="000000" w:themeColor="text1"/>
          <w:szCs w:val="22"/>
        </w:rPr>
        <w:t xml:space="preserve"> </w:t>
      </w:r>
      <w:r>
        <w:rPr>
          <w:rFonts w:ascii="Tahoma" w:hAnsi="Tahoma" w:cs="Tahoma"/>
          <w:color w:val="000000" w:themeColor="text1"/>
          <w:szCs w:val="22"/>
        </w:rPr>
        <w:t xml:space="preserve">. </w:t>
      </w:r>
      <w:r w:rsidR="0079064D" w:rsidRPr="002238AA">
        <w:rPr>
          <w:rFonts w:ascii="Tahoma" w:hAnsi="Tahoma" w:cs="Tahoma"/>
          <w:color w:val="000000" w:themeColor="text1"/>
          <w:szCs w:val="22"/>
        </w:rPr>
        <w:t xml:space="preserve">Η δαπάνη θα βαρύνει το Πρόγραμμα Δημοσίων Επενδύσεων (ΠΔΕ) 2021 – Ταμείο Ανάκαμψης: ΣΑΤΑ 063 του Υπουργείου Ανάπτυξης και Επενδύσεων για τη χρηματοδότηση του Έργου:  με κωδικό Έργου 2021ΤΑ06300003 «Επιχορήγηση της </w:t>
      </w:r>
      <w:proofErr w:type="spellStart"/>
      <w:r w:rsidR="0079064D" w:rsidRPr="002238AA">
        <w:rPr>
          <w:rFonts w:ascii="Tahoma" w:hAnsi="Tahoma" w:cs="Tahoma"/>
          <w:color w:val="000000" w:themeColor="text1"/>
          <w:szCs w:val="22"/>
        </w:rPr>
        <w:t>ΚτΠ</w:t>
      </w:r>
      <w:proofErr w:type="spellEnd"/>
      <w:r w:rsidR="0079064D" w:rsidRPr="002238AA">
        <w:rPr>
          <w:rFonts w:ascii="Tahoma" w:hAnsi="Tahoma" w:cs="Tahoma"/>
          <w:color w:val="000000" w:themeColor="text1"/>
          <w:szCs w:val="22"/>
        </w:rPr>
        <w:t xml:space="preserve"> Μ.Α.Ε. για το Έργο: "Δράσεις επέκτασης και υποστήριξης του Εθνικού Δικτύου Τηλεπικοινωνιών”»</w:t>
      </w:r>
      <w:r w:rsidR="008570BE" w:rsidRPr="002238AA">
        <w:rPr>
          <w:rFonts w:ascii="Tahoma" w:hAnsi="Tahoma" w:cs="Tahoma"/>
          <w:color w:val="000000" w:themeColor="text1"/>
          <w:szCs w:val="22"/>
        </w:rPr>
        <w:t>.</w:t>
      </w:r>
    </w:p>
    <w:p w14:paraId="7AEDD808" w14:textId="77777777" w:rsidR="00167468" w:rsidRPr="00422580" w:rsidRDefault="00167468">
      <w:pPr>
        <w:pStyle w:val="normalwithoutspacing"/>
        <w:rPr>
          <w:rFonts w:ascii="Tahoma" w:hAnsi="Tahoma" w:cs="Tahoma"/>
          <w:color w:val="FF0000"/>
          <w:szCs w:val="22"/>
        </w:rPr>
      </w:pPr>
    </w:p>
    <w:p w14:paraId="1185B381"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6" w:name="_Toc105503748"/>
      <w:r w:rsidRPr="00422580">
        <w:rPr>
          <w:rFonts w:cs="Tahoma"/>
          <w:lang w:val="el-GR"/>
        </w:rPr>
        <w:t>Συνοπτική Περιγραφή φυσικού και οικονομικού αντικειμένου της σύμβασης</w:t>
      </w:r>
      <w:bookmarkEnd w:id="6"/>
      <w:r w:rsidRPr="00422580">
        <w:rPr>
          <w:rFonts w:cs="Tahoma"/>
          <w:lang w:val="el-GR"/>
        </w:rPr>
        <w:t xml:space="preserve"> </w:t>
      </w:r>
    </w:p>
    <w:p w14:paraId="5144146F" w14:textId="77777777" w:rsidR="0071364F" w:rsidRPr="00422580" w:rsidRDefault="0071364F">
      <w:pPr>
        <w:rPr>
          <w:rFonts w:ascii="Tahoma" w:hAnsi="Tahoma" w:cs="Tahoma"/>
          <w:szCs w:val="22"/>
          <w:lang w:val="el-GR"/>
        </w:rPr>
      </w:pPr>
    </w:p>
    <w:p w14:paraId="5C10AD65" w14:textId="77777777" w:rsidR="00E06205" w:rsidRPr="006C3E60" w:rsidRDefault="00E06205" w:rsidP="00E06205">
      <w:pPr>
        <w:pStyle w:val="normalwithoutspacing"/>
        <w:rPr>
          <w:rFonts w:ascii="Tahoma" w:hAnsi="Tahoma" w:cs="Tahoma"/>
          <w:szCs w:val="22"/>
        </w:rPr>
      </w:pPr>
      <w:r w:rsidRPr="00B72C3B">
        <w:rPr>
          <w:rFonts w:ascii="Tahoma" w:hAnsi="Tahoma" w:cs="Tahoma"/>
          <w:szCs w:val="22"/>
        </w:rPr>
        <w:t xml:space="preserve">Αντικείμενο της σύμβασης είναι </w:t>
      </w:r>
      <w:r>
        <w:rPr>
          <w:rFonts w:ascii="Tahoma" w:hAnsi="Tahoma" w:cs="Tahoma"/>
          <w:szCs w:val="22"/>
        </w:rPr>
        <w:t xml:space="preserve">η παροχή Ενεργειών Δημοσιότητας και προώθησης του Δικτύου Δημόσιου Τομέα </w:t>
      </w:r>
      <w:proofErr w:type="spellStart"/>
      <w:r w:rsidRPr="00B72C3B">
        <w:rPr>
          <w:rFonts w:ascii="Tahoma" w:hAnsi="Tahoma" w:cs="Tahoma"/>
          <w:szCs w:val="22"/>
        </w:rPr>
        <w:t>Σύζευξις</w:t>
      </w:r>
      <w:proofErr w:type="spellEnd"/>
      <w:r w:rsidRPr="00B72C3B">
        <w:rPr>
          <w:rFonts w:ascii="Tahoma" w:hAnsi="Tahoma" w:cs="Tahoma"/>
          <w:szCs w:val="22"/>
        </w:rPr>
        <w:t xml:space="preserve"> ΙΙ.  Στο πλαίσιο αυτό θα </w:t>
      </w:r>
      <w:r>
        <w:rPr>
          <w:rFonts w:ascii="Tahoma" w:hAnsi="Tahoma" w:cs="Tahoma"/>
          <w:szCs w:val="22"/>
        </w:rPr>
        <w:t xml:space="preserve">πραγματοποιηθεί η </w:t>
      </w:r>
      <w:r w:rsidRPr="006C3E60">
        <w:rPr>
          <w:rFonts w:ascii="Tahoma" w:hAnsi="Tahoma" w:cs="Tahoma"/>
          <w:szCs w:val="22"/>
        </w:rPr>
        <w:t>οργάνωση και υλοποίηση ενός συνεκτικού και χρονικά κατανεμημένου προγράμματος επικοινωνίας για την προβολή του ΣΥΖΕΥΞΙΣ ΙΙ και των ωφελειών του. Το έργο περιλαμβάνει αφενός δράσεις εμπέδωσης και εξοικείωσης των δημόσιων φορέων µε το αναμορφωμένο δίκτυο του δημόσιου τομέα και αφετέρου δράσεις δικτύωσης των φορέων του δημοσίου για παροχή καλύτερων υπηρεσιών με τρόπο αποδοτικότερο.</w:t>
      </w:r>
    </w:p>
    <w:p w14:paraId="06D8E4AB" w14:textId="77777777" w:rsidR="00E06205" w:rsidRPr="006C3E60" w:rsidRDefault="00E06205" w:rsidP="00E06205">
      <w:pPr>
        <w:rPr>
          <w:rFonts w:ascii="Tahoma" w:hAnsi="Tahoma" w:cs="Tahoma"/>
          <w:iCs/>
          <w:color w:val="5B9BD5"/>
          <w:szCs w:val="22"/>
          <w:lang w:val="el-GR"/>
        </w:rPr>
      </w:pPr>
    </w:p>
    <w:p w14:paraId="49C939F4" w14:textId="77777777" w:rsidR="00E06205" w:rsidRPr="001B0F5B" w:rsidRDefault="00E06205" w:rsidP="00E06205">
      <w:pPr>
        <w:pStyle w:val="normalwithoutspacing"/>
        <w:rPr>
          <w:rFonts w:cs="Tahoma"/>
          <w:szCs w:val="22"/>
        </w:rPr>
      </w:pPr>
      <w:r w:rsidRPr="001B0F5B">
        <w:rPr>
          <w:rFonts w:ascii="Tahoma" w:hAnsi="Tahoma" w:cs="Tahoma"/>
          <w:szCs w:val="22"/>
        </w:rPr>
        <w:t xml:space="preserve">Οι παρεχόμενες υπηρεσίες κατατάσσονται στους ακόλουθους κωδικούς του Κοινού Λεξιλογίου δημοσίων συμβάσεων (CPV) :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7005"/>
      </w:tblGrid>
      <w:tr w:rsidR="00B11AC1" w:rsidRPr="00A803A8" w14:paraId="21F529D3" w14:textId="77777777" w:rsidTr="005C3546">
        <w:trPr>
          <w:trHeight w:val="510"/>
          <w:jc w:val="center"/>
        </w:trPr>
        <w:tc>
          <w:tcPr>
            <w:tcW w:w="2623" w:type="dxa"/>
            <w:shd w:val="clear" w:color="auto" w:fill="D9D9D9" w:themeFill="background1" w:themeFillShade="D9"/>
            <w:noWrap/>
            <w:vAlign w:val="center"/>
            <w:hideMark/>
          </w:tcPr>
          <w:p w14:paraId="47C12A92" w14:textId="77777777" w:rsidR="00E06205" w:rsidRPr="00A803A8" w:rsidRDefault="00E06205" w:rsidP="005C3546">
            <w:pPr>
              <w:suppressAutoHyphens w:val="0"/>
              <w:spacing w:after="0"/>
              <w:jc w:val="center"/>
              <w:rPr>
                <w:rFonts w:ascii="Tahoma" w:hAnsi="Tahoma" w:cs="Tahoma"/>
                <w:b/>
                <w:bCs/>
                <w:color w:val="000000" w:themeColor="text1"/>
                <w:szCs w:val="22"/>
                <w:lang w:val="el-GR" w:eastAsia="el-GR"/>
              </w:rPr>
            </w:pPr>
            <w:r w:rsidRPr="00A803A8">
              <w:rPr>
                <w:rFonts w:ascii="Tahoma" w:hAnsi="Tahoma" w:cs="Tahoma"/>
                <w:b/>
                <w:noProof/>
                <w:color w:val="000000" w:themeColor="text1"/>
                <w:szCs w:val="22"/>
                <w:lang w:val="el-GR"/>
              </w:rPr>
              <w:t>79341400-0</w:t>
            </w:r>
          </w:p>
        </w:tc>
        <w:tc>
          <w:tcPr>
            <w:tcW w:w="7231" w:type="dxa"/>
            <w:shd w:val="clear" w:color="auto" w:fill="auto"/>
            <w:vAlign w:val="center"/>
            <w:hideMark/>
          </w:tcPr>
          <w:p w14:paraId="588AF037" w14:textId="77777777" w:rsidR="00E06205" w:rsidRPr="00A803A8" w:rsidRDefault="00E06205" w:rsidP="005C3546">
            <w:pPr>
              <w:suppressAutoHyphens w:val="0"/>
              <w:spacing w:after="0"/>
              <w:jc w:val="left"/>
              <w:rPr>
                <w:rFonts w:ascii="Tahoma" w:hAnsi="Tahoma" w:cs="Tahoma"/>
                <w:b/>
                <w:bCs/>
                <w:color w:val="000000" w:themeColor="text1"/>
                <w:szCs w:val="22"/>
                <w:highlight w:val="yellow"/>
                <w:lang w:val="el-GR" w:eastAsia="el-GR"/>
              </w:rPr>
            </w:pPr>
            <w:r w:rsidRPr="00A803A8">
              <w:rPr>
                <w:rFonts w:ascii="Tahoma" w:hAnsi="Tahoma" w:cs="Tahoma"/>
                <w:b/>
                <w:noProof/>
                <w:color w:val="000000" w:themeColor="text1"/>
                <w:szCs w:val="22"/>
                <w:lang w:val="el-GR"/>
              </w:rPr>
              <w:t>Υπηρεσίες διαφημιστικής εκστρατείας</w:t>
            </w:r>
          </w:p>
        </w:tc>
      </w:tr>
      <w:tr w:rsidR="00B11AC1" w:rsidRPr="00A803A8" w14:paraId="4A50DA4B" w14:textId="77777777" w:rsidTr="005C3546">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C0A4F03" w14:textId="77777777" w:rsidR="00E06205" w:rsidRPr="00A803A8" w:rsidRDefault="00E06205" w:rsidP="005C3546">
            <w:pPr>
              <w:suppressAutoHyphens w:val="0"/>
              <w:spacing w:after="0"/>
              <w:jc w:val="center"/>
              <w:rPr>
                <w:rFonts w:ascii="Tahoma" w:hAnsi="Tahoma" w:cs="Tahoma"/>
                <w:b/>
                <w:bCs/>
                <w:color w:val="000000" w:themeColor="text1"/>
                <w:szCs w:val="22"/>
                <w:lang w:val="el-GR" w:eastAsia="el-GR"/>
              </w:rPr>
            </w:pPr>
            <w:r w:rsidRPr="00A803A8">
              <w:rPr>
                <w:rFonts w:ascii="Tahoma" w:hAnsi="Tahoma" w:cs="Tahoma"/>
                <w:b/>
                <w:noProof/>
                <w:color w:val="000000" w:themeColor="text1"/>
                <w:szCs w:val="22"/>
                <w:lang w:val="el-GR"/>
              </w:rPr>
              <w:t>79342200-5</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601B9" w14:textId="77777777" w:rsidR="00E06205" w:rsidRPr="00A803A8" w:rsidRDefault="00E06205" w:rsidP="005C3546">
            <w:pPr>
              <w:suppressAutoHyphens w:val="0"/>
              <w:spacing w:after="0"/>
              <w:jc w:val="left"/>
              <w:rPr>
                <w:rFonts w:ascii="Tahoma" w:hAnsi="Tahoma" w:cs="Tahoma"/>
                <w:b/>
                <w:bCs/>
                <w:color w:val="000000" w:themeColor="text1"/>
                <w:szCs w:val="22"/>
                <w:lang w:val="el-GR" w:eastAsia="el-GR"/>
              </w:rPr>
            </w:pPr>
            <w:r w:rsidRPr="00A803A8">
              <w:rPr>
                <w:rFonts w:ascii="Tahoma" w:hAnsi="Tahoma" w:cs="Tahoma"/>
                <w:b/>
                <w:noProof/>
                <w:color w:val="000000" w:themeColor="text1"/>
                <w:szCs w:val="22"/>
                <w:lang w:val="el-GR"/>
              </w:rPr>
              <w:t xml:space="preserve">Υπηρεσίες προώθησης </w:t>
            </w:r>
          </w:p>
        </w:tc>
      </w:tr>
      <w:tr w:rsidR="00B11AC1" w:rsidRPr="00A803A8" w14:paraId="6DDDC598" w14:textId="77777777" w:rsidTr="005C3546">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E292245" w14:textId="77777777" w:rsidR="00E06205" w:rsidRPr="00A803A8" w:rsidRDefault="00E06205" w:rsidP="005C3546">
            <w:pPr>
              <w:suppressAutoHyphens w:val="0"/>
              <w:spacing w:after="0"/>
              <w:jc w:val="center"/>
              <w:rPr>
                <w:rFonts w:ascii="Tahoma" w:hAnsi="Tahoma" w:cs="Tahoma"/>
                <w:b/>
                <w:bCs/>
                <w:color w:val="000000" w:themeColor="text1"/>
                <w:szCs w:val="22"/>
                <w:lang w:val="el-GR" w:eastAsia="el-GR"/>
              </w:rPr>
            </w:pPr>
            <w:r w:rsidRPr="00A803A8">
              <w:rPr>
                <w:rFonts w:ascii="Tahoma" w:hAnsi="Tahoma" w:cs="Tahoma"/>
                <w:b/>
                <w:noProof/>
                <w:color w:val="000000" w:themeColor="text1"/>
                <w:szCs w:val="22"/>
                <w:lang w:val="el-GR"/>
              </w:rPr>
              <w:t>22150000-6</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46FDC" w14:textId="77777777" w:rsidR="00E06205" w:rsidRPr="00A803A8" w:rsidRDefault="00E06205" w:rsidP="005C3546">
            <w:pPr>
              <w:suppressAutoHyphens w:val="0"/>
              <w:spacing w:after="0"/>
              <w:jc w:val="left"/>
              <w:rPr>
                <w:rFonts w:ascii="Tahoma" w:hAnsi="Tahoma" w:cs="Tahoma"/>
                <w:b/>
                <w:bCs/>
                <w:color w:val="000000" w:themeColor="text1"/>
                <w:szCs w:val="22"/>
                <w:lang w:val="el-GR" w:eastAsia="el-GR"/>
              </w:rPr>
            </w:pPr>
            <w:r w:rsidRPr="00A803A8">
              <w:rPr>
                <w:rFonts w:ascii="Tahoma" w:hAnsi="Tahoma" w:cs="Tahoma"/>
                <w:b/>
                <w:noProof/>
                <w:color w:val="000000" w:themeColor="text1"/>
                <w:szCs w:val="22"/>
                <w:lang w:val="el-GR"/>
              </w:rPr>
              <w:t>Διαφημιστικά φυλλάδια</w:t>
            </w:r>
          </w:p>
        </w:tc>
      </w:tr>
      <w:tr w:rsidR="00B11AC1" w:rsidRPr="00F722C0" w14:paraId="70083AD6" w14:textId="77777777" w:rsidTr="005C3546">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D4F927F" w14:textId="77777777" w:rsidR="00E06205" w:rsidRPr="00A803A8" w:rsidRDefault="00E06205" w:rsidP="005C3546">
            <w:pPr>
              <w:suppressAutoHyphens w:val="0"/>
              <w:spacing w:after="0"/>
              <w:jc w:val="center"/>
              <w:rPr>
                <w:rFonts w:ascii="Tahoma" w:hAnsi="Tahoma" w:cs="Tahoma"/>
                <w:b/>
                <w:bCs/>
                <w:color w:val="000000" w:themeColor="text1"/>
                <w:szCs w:val="22"/>
                <w:lang w:val="el-GR" w:eastAsia="el-GR"/>
              </w:rPr>
            </w:pPr>
            <w:r w:rsidRPr="00A803A8">
              <w:rPr>
                <w:rFonts w:ascii="Tahoma" w:hAnsi="Tahoma" w:cs="Tahoma"/>
                <w:b/>
                <w:noProof/>
                <w:color w:val="000000" w:themeColor="text1"/>
                <w:szCs w:val="22"/>
                <w:lang w:val="el-GR"/>
              </w:rPr>
              <w:t>79950000-8</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418EE" w14:textId="77777777" w:rsidR="00E06205" w:rsidRPr="00A803A8" w:rsidRDefault="00E06205" w:rsidP="005C3546">
            <w:pPr>
              <w:suppressAutoHyphens w:val="0"/>
              <w:spacing w:after="0"/>
              <w:jc w:val="left"/>
              <w:rPr>
                <w:rFonts w:ascii="Tahoma" w:hAnsi="Tahoma" w:cs="Tahoma"/>
                <w:b/>
                <w:bCs/>
                <w:color w:val="000000" w:themeColor="text1"/>
                <w:szCs w:val="22"/>
                <w:lang w:val="el-GR" w:eastAsia="el-GR"/>
              </w:rPr>
            </w:pPr>
            <w:r w:rsidRPr="00A803A8">
              <w:rPr>
                <w:rFonts w:ascii="Tahoma" w:hAnsi="Tahoma" w:cs="Tahoma"/>
                <w:b/>
                <w:noProof/>
                <w:color w:val="000000" w:themeColor="text1"/>
                <w:szCs w:val="22"/>
                <w:lang w:val="el-GR"/>
              </w:rPr>
              <w:t>Υπηρεσίες διοργάνωσης εκθέσεων και συνεδρίων</w:t>
            </w:r>
          </w:p>
        </w:tc>
      </w:tr>
    </w:tbl>
    <w:p w14:paraId="0EE17482" w14:textId="77777777" w:rsidR="00E06205" w:rsidRPr="00F45B26" w:rsidRDefault="00E06205" w:rsidP="00E06205">
      <w:pPr>
        <w:pStyle w:val="normalwithoutspacing"/>
        <w:rPr>
          <w:rFonts w:ascii="Tahoma" w:hAnsi="Tahoma" w:cs="Tahoma"/>
          <w:szCs w:val="22"/>
          <w:highlight w:val="yellow"/>
        </w:rPr>
      </w:pPr>
    </w:p>
    <w:p w14:paraId="7A3F6AE7" w14:textId="77777777" w:rsidR="00E06205" w:rsidRPr="00AB27B5" w:rsidRDefault="00E06205" w:rsidP="00E06205">
      <w:pPr>
        <w:rPr>
          <w:rFonts w:ascii="Tahoma" w:hAnsi="Tahoma" w:cs="Tahoma"/>
          <w:color w:val="000000" w:themeColor="text1"/>
          <w:szCs w:val="22"/>
          <w:lang w:val="el-GR"/>
        </w:rPr>
      </w:pPr>
      <w:r w:rsidRPr="00AB27B5">
        <w:rPr>
          <w:rFonts w:ascii="Tahoma" w:hAnsi="Tahoma" w:cs="Tahoma"/>
          <w:color w:val="000000" w:themeColor="text1"/>
          <w:szCs w:val="22"/>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και αποτελεί ένα ενιαίο σύνολο. Προσφορές γίνονται αποδεκτές μόνο για το σύνολο των υπηρεσιών που περιγράφονται.</w:t>
      </w:r>
    </w:p>
    <w:p w14:paraId="6DF50B4A" w14:textId="77777777" w:rsidR="00E06205" w:rsidRDefault="00E06205" w:rsidP="00E06205">
      <w:pPr>
        <w:pStyle w:val="normalwithoutspacing"/>
        <w:rPr>
          <w:rFonts w:ascii="Tahoma" w:hAnsi="Tahoma" w:cs="Tahoma"/>
          <w:szCs w:val="22"/>
        </w:rPr>
      </w:pPr>
    </w:p>
    <w:p w14:paraId="6CBEFAF5" w14:textId="77777777" w:rsidR="00E06205" w:rsidRDefault="00E06205" w:rsidP="00E06205">
      <w:pPr>
        <w:pStyle w:val="normalwithoutspacing"/>
        <w:rPr>
          <w:rFonts w:ascii="Tahoma" w:hAnsi="Tahoma" w:cs="Tahoma"/>
          <w:bCs/>
          <w:szCs w:val="22"/>
        </w:rPr>
      </w:pPr>
      <w:r w:rsidRPr="00603221">
        <w:rPr>
          <w:rFonts w:ascii="Tahoma" w:hAnsi="Tahoma" w:cs="Tahoma"/>
          <w:szCs w:val="22"/>
        </w:rPr>
        <w:t>Η εκτιμώμενη αξία της σύμβασης</w:t>
      </w:r>
      <w:r w:rsidRPr="006A6378">
        <w:rPr>
          <w:rFonts w:ascii="Tahoma" w:hAnsi="Tahoma" w:cs="Tahoma"/>
          <w:szCs w:val="22"/>
        </w:rPr>
        <w:t xml:space="preserve">, </w:t>
      </w:r>
      <w:r>
        <w:rPr>
          <w:rFonts w:ascii="Tahoma" w:hAnsi="Tahoma" w:cs="Tahoma"/>
          <w:szCs w:val="22"/>
        </w:rPr>
        <w:t>χωρίς προαίρεση,</w:t>
      </w:r>
      <w:r w:rsidRPr="00603221">
        <w:rPr>
          <w:rFonts w:ascii="Tahoma" w:hAnsi="Tahoma" w:cs="Tahoma"/>
          <w:szCs w:val="22"/>
        </w:rPr>
        <w:t xml:space="preserve"> ανέρχεται στο ποσό </w:t>
      </w:r>
      <w:r w:rsidRPr="00727085">
        <w:rPr>
          <w:rFonts w:ascii="Tahoma" w:hAnsi="Tahoma" w:cs="Tahoma"/>
          <w:szCs w:val="22"/>
        </w:rPr>
        <w:t xml:space="preserve">των </w:t>
      </w:r>
      <w:r>
        <w:rPr>
          <w:rFonts w:ascii="Tahoma" w:hAnsi="Tahoma" w:cs="Tahoma"/>
          <w:b/>
          <w:bCs/>
          <w:noProof/>
          <w:szCs w:val="22"/>
        </w:rPr>
        <w:t>205.340,00</w:t>
      </w:r>
      <w:r w:rsidRPr="00C06B5B">
        <w:rPr>
          <w:rFonts w:ascii="Tahoma" w:hAnsi="Tahoma" w:cs="Tahoma"/>
          <w:b/>
          <w:bCs/>
          <w:szCs w:val="22"/>
        </w:rPr>
        <w:t>€</w:t>
      </w:r>
      <w:r w:rsidRPr="00C06B5B">
        <w:rPr>
          <w:rFonts w:ascii="Tahoma" w:hAnsi="Tahoma" w:cs="Tahoma"/>
          <w:szCs w:val="22"/>
        </w:rPr>
        <w:t xml:space="preserve">  μη περιλαμβανομένου ΦΠΑ , προϋπολογισμός με ΦΠΑ:</w:t>
      </w:r>
      <w:r>
        <w:rPr>
          <w:rFonts w:ascii="Tahoma" w:hAnsi="Tahoma" w:cs="Tahoma"/>
          <w:szCs w:val="22"/>
        </w:rPr>
        <w:t xml:space="preserve"> </w:t>
      </w:r>
      <w:r>
        <w:rPr>
          <w:rFonts w:ascii="Tahoma" w:hAnsi="Tahoma" w:cs="Tahoma"/>
          <w:b/>
          <w:bCs/>
          <w:noProof/>
          <w:szCs w:val="22"/>
        </w:rPr>
        <w:t>254.621,60</w:t>
      </w:r>
      <w:r w:rsidRPr="00C06B5B">
        <w:rPr>
          <w:rFonts w:ascii="Tahoma" w:hAnsi="Tahoma" w:cs="Tahoma"/>
          <w:b/>
          <w:bCs/>
          <w:szCs w:val="22"/>
        </w:rPr>
        <w:t>€</w:t>
      </w:r>
      <w:r w:rsidRPr="00C06B5B">
        <w:rPr>
          <w:rFonts w:ascii="Tahoma" w:hAnsi="Tahoma" w:cs="Tahoma"/>
          <w:szCs w:val="22"/>
        </w:rPr>
        <w:t xml:space="preserve">  -  ΦΠΑ 24%: </w:t>
      </w:r>
      <w:r>
        <w:rPr>
          <w:rFonts w:ascii="Tahoma" w:hAnsi="Tahoma" w:cs="Tahoma"/>
          <w:b/>
          <w:bCs/>
          <w:noProof/>
          <w:szCs w:val="22"/>
        </w:rPr>
        <w:t>49.281,60</w:t>
      </w:r>
      <w:r w:rsidRPr="006C3E60">
        <w:rPr>
          <w:rFonts w:ascii="Tahoma" w:hAnsi="Tahoma" w:cs="Tahoma"/>
          <w:b/>
          <w:bCs/>
          <w:szCs w:val="22"/>
        </w:rPr>
        <w:t>€</w:t>
      </w:r>
      <w:r w:rsidRPr="006C3E60">
        <w:rPr>
          <w:rFonts w:ascii="Tahoma" w:hAnsi="Tahoma" w:cs="Tahoma"/>
          <w:bCs/>
          <w:szCs w:val="22"/>
        </w:rPr>
        <w:t>.</w:t>
      </w:r>
    </w:p>
    <w:p w14:paraId="75AE8A8D" w14:textId="77777777" w:rsidR="00E06205" w:rsidRDefault="00E06205" w:rsidP="00E06205">
      <w:pPr>
        <w:pStyle w:val="normalwithoutspacing"/>
        <w:rPr>
          <w:rFonts w:ascii="Tahoma" w:hAnsi="Tahoma" w:cs="Tahoma"/>
          <w:szCs w:val="22"/>
        </w:rPr>
      </w:pPr>
    </w:p>
    <w:p w14:paraId="440645AC" w14:textId="31408912" w:rsidR="00E06205" w:rsidRPr="00603221" w:rsidRDefault="00E06205" w:rsidP="00E06205">
      <w:pPr>
        <w:rPr>
          <w:rFonts w:ascii="Tahoma" w:hAnsi="Tahoma" w:cs="Tahoma"/>
          <w:szCs w:val="22"/>
          <w:lang w:val="el-GR"/>
        </w:rPr>
      </w:pPr>
      <w:r w:rsidRPr="00603221">
        <w:rPr>
          <w:rFonts w:ascii="Tahoma" w:hAnsi="Tahoma" w:cs="Tahoma"/>
          <w:szCs w:val="22"/>
          <w:lang w:val="el-GR"/>
        </w:rPr>
        <w:t xml:space="preserve">Η διάρκεια της σύμβασης ορίζεται </w:t>
      </w:r>
      <w:r w:rsidRPr="00E5376C">
        <w:rPr>
          <w:rFonts w:ascii="Tahoma" w:hAnsi="Tahoma" w:cs="Tahoma"/>
          <w:b/>
          <w:bCs/>
          <w:szCs w:val="22"/>
          <w:lang w:val="el-GR"/>
        </w:rPr>
        <w:t xml:space="preserve">σε </w:t>
      </w:r>
      <w:r w:rsidRPr="004515D9">
        <w:rPr>
          <w:rFonts w:ascii="Tahoma" w:hAnsi="Tahoma" w:cs="Tahoma"/>
          <w:b/>
          <w:bCs/>
          <w:noProof/>
          <w:szCs w:val="22"/>
          <w:lang w:val="el-GR"/>
        </w:rPr>
        <w:t>Δ</w:t>
      </w:r>
      <w:r>
        <w:rPr>
          <w:rFonts w:ascii="Tahoma" w:hAnsi="Tahoma" w:cs="Tahoma"/>
          <w:b/>
          <w:bCs/>
          <w:noProof/>
          <w:szCs w:val="22"/>
          <w:lang w:val="el-GR"/>
        </w:rPr>
        <w:t>ώδεκα</w:t>
      </w:r>
      <w:r w:rsidRPr="004515D9">
        <w:rPr>
          <w:rFonts w:ascii="Tahoma" w:hAnsi="Tahoma" w:cs="Tahoma"/>
          <w:b/>
          <w:bCs/>
          <w:noProof/>
          <w:szCs w:val="22"/>
          <w:lang w:val="el-GR"/>
        </w:rPr>
        <w:t xml:space="preserve"> (1</w:t>
      </w:r>
      <w:r>
        <w:rPr>
          <w:rFonts w:ascii="Tahoma" w:hAnsi="Tahoma" w:cs="Tahoma"/>
          <w:b/>
          <w:bCs/>
          <w:noProof/>
          <w:szCs w:val="22"/>
          <w:lang w:val="el-GR"/>
        </w:rPr>
        <w:t>2</w:t>
      </w:r>
      <w:r w:rsidRPr="004515D9">
        <w:rPr>
          <w:rFonts w:ascii="Tahoma" w:hAnsi="Tahoma" w:cs="Tahoma"/>
          <w:b/>
          <w:bCs/>
          <w:noProof/>
          <w:szCs w:val="22"/>
          <w:lang w:val="el-GR"/>
        </w:rPr>
        <w:t>) μήνες</w:t>
      </w:r>
      <w:r w:rsidRPr="00E5376C">
        <w:rPr>
          <w:rFonts w:ascii="Tahoma" w:hAnsi="Tahoma" w:cs="Tahoma"/>
          <w:szCs w:val="22"/>
          <w:lang w:val="el-GR"/>
        </w:rPr>
        <w:t>.</w:t>
      </w:r>
    </w:p>
    <w:p w14:paraId="3FABBA77" w14:textId="77777777" w:rsidR="00E06205" w:rsidRPr="001C64F5" w:rsidRDefault="00E06205" w:rsidP="00E06205">
      <w:pPr>
        <w:rPr>
          <w:rFonts w:ascii="Tahoma" w:hAnsi="Tahoma" w:cs="Tahoma"/>
          <w:lang w:val="el-GR"/>
        </w:rPr>
      </w:pPr>
      <w:r w:rsidRPr="00603221">
        <w:rPr>
          <w:rFonts w:ascii="Tahoma" w:hAnsi="Tahoma" w:cs="Tahoma"/>
          <w:szCs w:val="22"/>
          <w:lang w:val="el-GR"/>
        </w:rPr>
        <w:t xml:space="preserve">Αναλυτική περιγραφή του φυσικού και οικονομικού αντικειμένου της σύμβασης δίδεται στο </w:t>
      </w:r>
      <w:r w:rsidRPr="007F281D">
        <w:rPr>
          <w:rFonts w:ascii="Tahoma" w:hAnsi="Tahoma" w:cs="Tahoma"/>
          <w:szCs w:val="22"/>
          <w:lang w:val="el-GR"/>
        </w:rPr>
        <w:t>ΠΑΡΑΡΤΗΜΑΤΑ</w:t>
      </w:r>
    </w:p>
    <w:p w14:paraId="3A1D3F0C" w14:textId="77777777" w:rsidR="00E06205" w:rsidRPr="00603221" w:rsidRDefault="00E06205" w:rsidP="00E06205">
      <w:pPr>
        <w:rPr>
          <w:rFonts w:ascii="Tahoma" w:hAnsi="Tahoma" w:cs="Tahoma"/>
          <w:szCs w:val="22"/>
          <w:lang w:val="el-GR"/>
        </w:rPr>
      </w:pPr>
      <w:r w:rsidRPr="001912D2">
        <w:rPr>
          <w:rFonts w:ascii="Tahoma" w:hAnsi="Tahoma" w:cs="Tahoma"/>
          <w:szCs w:val="22"/>
          <w:lang w:val="el-GR"/>
        </w:rPr>
        <w:t>ΠΑΡΑΡΤΗΜΑ Ι – Αναλυτική Περιγραφή Φυσικού και Οικονομικού Αντικειμένου της</w:t>
      </w:r>
      <w:r w:rsidRPr="00603221">
        <w:rPr>
          <w:rFonts w:ascii="Tahoma" w:hAnsi="Tahoma" w:cs="Tahoma"/>
          <w:lang w:val="el-GR"/>
        </w:rPr>
        <w:t xml:space="preserve"> Σύμβασης</w:t>
      </w:r>
      <w:r w:rsidRPr="00603221">
        <w:rPr>
          <w:rFonts w:ascii="Tahoma" w:hAnsi="Tahoma" w:cs="Tahoma"/>
          <w:szCs w:val="22"/>
          <w:lang w:val="el-GR"/>
        </w:rPr>
        <w:t xml:space="preserve"> ή σε άλλο περιγραφικό έγγραφο της παρούσας διακήρυξης. </w:t>
      </w:r>
    </w:p>
    <w:p w14:paraId="0F0884B5" w14:textId="77777777" w:rsidR="00E06205" w:rsidRPr="00603221" w:rsidRDefault="00E06205" w:rsidP="00E06205">
      <w:pPr>
        <w:pStyle w:val="normalwithoutspacing"/>
        <w:rPr>
          <w:rFonts w:ascii="Tahoma" w:hAnsi="Tahoma" w:cs="Tahoma"/>
          <w:i/>
          <w:color w:val="5B9BD5"/>
          <w:szCs w:val="22"/>
        </w:rPr>
      </w:pPr>
      <w:r w:rsidRPr="00603221">
        <w:rPr>
          <w:rFonts w:ascii="Tahoma" w:hAnsi="Tahoma" w:cs="Tahoma"/>
          <w:szCs w:val="22"/>
        </w:rPr>
        <w:t xml:space="preserve">Η σύμβαση θα ανατεθεί με το κριτήριο της πλέον συμφέρουσας από οικονομική άποψη προσφοράς, βάσει </w:t>
      </w:r>
      <w:r>
        <w:rPr>
          <w:rFonts w:ascii="Tahoma" w:hAnsi="Tahoma" w:cs="Tahoma"/>
          <w:szCs w:val="22"/>
        </w:rPr>
        <w:t>της βέλτιστης σχέσης ποιότητας - τιμής</w:t>
      </w:r>
      <w:r w:rsidRPr="00603221">
        <w:rPr>
          <w:rFonts w:ascii="Tahoma" w:hAnsi="Tahoma" w:cs="Tahoma"/>
          <w:szCs w:val="22"/>
        </w:rPr>
        <w:t>.</w:t>
      </w:r>
    </w:p>
    <w:p w14:paraId="1F770302" w14:textId="77777777" w:rsidR="0071364F" w:rsidRPr="00422580" w:rsidRDefault="0071364F" w:rsidP="00E646B5">
      <w:pPr>
        <w:pStyle w:val="normalwithoutspacing"/>
        <w:rPr>
          <w:rFonts w:ascii="Tahoma" w:hAnsi="Tahoma" w:cs="Tahoma"/>
          <w:iCs/>
          <w:color w:val="5B9BD5"/>
          <w:szCs w:val="22"/>
        </w:rPr>
      </w:pPr>
    </w:p>
    <w:p w14:paraId="33BB38C5" w14:textId="77777777" w:rsidR="0071364F" w:rsidRPr="00422580" w:rsidRDefault="0071364F" w:rsidP="00935285">
      <w:pPr>
        <w:pStyle w:val="2"/>
        <w:numPr>
          <w:ilvl w:val="1"/>
          <w:numId w:val="11"/>
        </w:numPr>
        <w:rPr>
          <w:rFonts w:cs="Tahoma"/>
          <w:lang w:val="el-GR"/>
        </w:rPr>
      </w:pPr>
      <w:r w:rsidRPr="00422580">
        <w:rPr>
          <w:rFonts w:cs="Tahoma"/>
          <w:lang w:val="el-GR"/>
        </w:rPr>
        <w:lastRenderedPageBreak/>
        <w:tab/>
      </w:r>
      <w:bookmarkStart w:id="7" w:name="_Toc105503749"/>
      <w:r w:rsidRPr="00422580">
        <w:rPr>
          <w:rFonts w:cs="Tahoma"/>
          <w:lang w:val="el-GR"/>
        </w:rPr>
        <w:t>Θεσμικό πλαίσιο</w:t>
      </w:r>
      <w:bookmarkEnd w:id="7"/>
      <w:r w:rsidRPr="00422580">
        <w:rPr>
          <w:rFonts w:cs="Tahoma"/>
          <w:lang w:val="el-GR"/>
        </w:rPr>
        <w:t xml:space="preserve"> </w:t>
      </w:r>
    </w:p>
    <w:p w14:paraId="307DBDA0" w14:textId="77777777" w:rsidR="0071364F" w:rsidRPr="00422580" w:rsidRDefault="0071364F" w:rsidP="00AA6688">
      <w:pPr>
        <w:tabs>
          <w:tab w:val="left" w:pos="284"/>
        </w:tabs>
        <w:rPr>
          <w:rFonts w:ascii="Tahoma" w:hAnsi="Tahoma" w:cs="Tahoma"/>
          <w:szCs w:val="22"/>
          <w:lang w:val="el-GR"/>
        </w:rPr>
      </w:pPr>
      <w:r w:rsidRPr="00422580">
        <w:rPr>
          <w:rFonts w:ascii="Tahoma" w:hAnsi="Tahoma" w:cs="Tahoma"/>
          <w:szCs w:val="22"/>
          <w:lang w:val="el-GR"/>
        </w:rPr>
        <w:t xml:space="preserve">Η ανάθεση και εκτέλεση της σύμβασης </w:t>
      </w:r>
      <w:proofErr w:type="spellStart"/>
      <w:r w:rsidRPr="00422580">
        <w:rPr>
          <w:rFonts w:ascii="Tahoma" w:hAnsi="Tahoma" w:cs="Tahoma"/>
          <w:szCs w:val="22"/>
          <w:lang w:val="el-GR"/>
        </w:rPr>
        <w:t>διέπεται</w:t>
      </w:r>
      <w:proofErr w:type="spellEnd"/>
      <w:r w:rsidRPr="00422580">
        <w:rPr>
          <w:rFonts w:ascii="Tahoma" w:hAnsi="Tahoma" w:cs="Tahoma"/>
          <w:szCs w:val="22"/>
          <w:lang w:val="el-GR"/>
        </w:rPr>
        <w:t xml:space="preserve"> από την κείμενη νομοθεσία και τις </w:t>
      </w:r>
      <w:proofErr w:type="spellStart"/>
      <w:r w:rsidRPr="00422580">
        <w:rPr>
          <w:rFonts w:ascii="Tahoma" w:hAnsi="Tahoma" w:cs="Tahoma"/>
          <w:szCs w:val="22"/>
          <w:lang w:val="el-GR"/>
        </w:rPr>
        <w:t>κατ</w:t>
      </w:r>
      <w:proofErr w:type="spellEnd"/>
      <w:r w:rsidRPr="00422580">
        <w:rPr>
          <w:rFonts w:ascii="Tahoma" w:hAnsi="Tahoma" w:cs="Tahoma"/>
          <w:szCs w:val="22"/>
          <w:lang w:val="el-GR"/>
        </w:rPr>
        <w:t xml:space="preserve">΄ εξουσιοδότηση αυτής </w:t>
      </w:r>
      <w:proofErr w:type="spellStart"/>
      <w:r w:rsidRPr="00422580">
        <w:rPr>
          <w:rFonts w:ascii="Tahoma" w:hAnsi="Tahoma" w:cs="Tahoma"/>
          <w:szCs w:val="22"/>
          <w:lang w:val="el-GR"/>
        </w:rPr>
        <w:t>εκδοθείσες</w:t>
      </w:r>
      <w:proofErr w:type="spellEnd"/>
      <w:r w:rsidRPr="00422580">
        <w:rPr>
          <w:rFonts w:ascii="Tahoma" w:hAnsi="Tahoma" w:cs="Tahoma"/>
          <w:szCs w:val="22"/>
          <w:lang w:val="el-GR"/>
        </w:rPr>
        <w:t xml:space="preserve"> κανονιστικές πράξεις, όπως ισχύουν και ιδίως:</w:t>
      </w:r>
    </w:p>
    <w:p w14:paraId="08F85E62"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3B4983D5"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0E535EFE"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Τον Κανονισμό (ΕΕ, </w:t>
      </w:r>
      <w:proofErr w:type="spellStart"/>
      <w:r w:rsidRPr="00F548F7">
        <w:rPr>
          <w:rFonts w:ascii="Tahoma" w:hAnsi="Tahoma" w:cs="Tahoma"/>
          <w:bCs/>
          <w:szCs w:val="22"/>
          <w:lang w:val="el-GR"/>
        </w:rPr>
        <w:t>Ευρατόμ</w:t>
      </w:r>
      <w:proofErr w:type="spellEnd"/>
      <w:r w:rsidRPr="00F548F7">
        <w:rPr>
          <w:rFonts w:ascii="Tahoma" w:hAnsi="Tahoma" w:cs="Tahoma"/>
          <w:bCs/>
          <w:szCs w:val="22"/>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F548F7">
        <w:rPr>
          <w:rFonts w:ascii="Tahoma" w:hAnsi="Tahoma" w:cs="Tahoma"/>
          <w:bCs/>
          <w:szCs w:val="22"/>
          <w:lang w:val="el-GR"/>
        </w:rPr>
        <w:t>Ευρατόμ</w:t>
      </w:r>
      <w:proofErr w:type="spellEnd"/>
      <w:r w:rsidRPr="00F548F7">
        <w:rPr>
          <w:rFonts w:ascii="Tahoma" w:hAnsi="Tahoma" w:cs="Tahoma"/>
          <w:bCs/>
          <w:szCs w:val="22"/>
          <w:lang w:val="el-GR"/>
        </w:rPr>
        <w:t>) αριθ. 966/2012 (L 193/1).</w:t>
      </w:r>
    </w:p>
    <w:p w14:paraId="2F6FFD3B"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υπ’ </w:t>
      </w:r>
      <w:proofErr w:type="spellStart"/>
      <w:r w:rsidRPr="00F548F7">
        <w:rPr>
          <w:rFonts w:ascii="Tahoma" w:hAnsi="Tahoma" w:cs="Tahoma"/>
          <w:bCs/>
          <w:szCs w:val="22"/>
          <w:lang w:val="el-GR"/>
        </w:rPr>
        <w:t>αριθμ</w:t>
      </w:r>
      <w:proofErr w:type="spellEnd"/>
      <w:r w:rsidRPr="00F548F7">
        <w:rPr>
          <w:rFonts w:ascii="Tahoma" w:hAnsi="Tahoma" w:cs="Tahoma"/>
          <w:bCs/>
          <w:szCs w:val="22"/>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76529ACB"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5A096032"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F548F7">
        <w:rPr>
          <w:rFonts w:ascii="Tahoma" w:hAnsi="Tahoma" w:cs="Tahoma"/>
          <w:bCs/>
          <w:szCs w:val="22"/>
          <w:lang w:val="el-GR"/>
        </w:rPr>
        <w:t>κορωνοϊού</w:t>
      </w:r>
      <w:proofErr w:type="spellEnd"/>
      <w:r w:rsidRPr="00F548F7">
        <w:rPr>
          <w:rFonts w:ascii="Tahoma" w:hAnsi="Tahoma" w:cs="Tahoma"/>
          <w:bCs/>
          <w:szCs w:val="22"/>
          <w:lang w:val="el-GR"/>
        </w:rPr>
        <w:t xml:space="preserve"> COVID- 19, επείγουσες δημοσιονομικές και φορολογικές ρυθμίσεις και άλλες διατάξεις» (ΦΕΚ 17/A/05-02-2021)</w:t>
      </w:r>
    </w:p>
    <w:p w14:paraId="34BC4125"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proofErr w:type="spellStart"/>
      <w:r w:rsidRPr="00F548F7">
        <w:rPr>
          <w:rFonts w:ascii="Tahoma" w:hAnsi="Tahoma" w:cs="Tahoma"/>
          <w:bCs/>
          <w:szCs w:val="22"/>
          <w:lang w:val="el-GR"/>
        </w:rPr>
        <w:t>Toν</w:t>
      </w:r>
      <w:proofErr w:type="spellEnd"/>
      <w:r w:rsidRPr="00F548F7">
        <w:rPr>
          <w:rFonts w:ascii="Tahoma" w:hAnsi="Tahoma" w:cs="Tahoma"/>
          <w:bCs/>
          <w:szCs w:val="22"/>
          <w:lang w:val="el-GR"/>
        </w:rPr>
        <w:t xml:space="preserve">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51C0042"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E42B953"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0CC545C"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29CD1189"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3389/2005 «Συμπράξεις Δημόσιου και Ιδιωτικού Τομέα» (ΦΕΚ 232/Α/ 22-09-2005).</w:t>
      </w:r>
    </w:p>
    <w:p w14:paraId="3B266C84"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C1DE330"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xml:space="preserve">.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w:t>
      </w:r>
      <w:r w:rsidRPr="00F548F7">
        <w:rPr>
          <w:rFonts w:ascii="Tahoma" w:hAnsi="Tahoma" w:cs="Tahoma"/>
          <w:bCs/>
          <w:szCs w:val="22"/>
          <w:lang w:val="el-GR"/>
        </w:rPr>
        <w:lastRenderedPageBreak/>
        <w:t>του Ταμείου Ανάκαμψης και Ανθεκτικότητας της Ευρωπαϊκής Ένωσης» (ΦΕΚ 1197/Β/29-03-2021).</w:t>
      </w:r>
    </w:p>
    <w:p w14:paraId="31A17D1C" w14:textId="77777777" w:rsidR="009830CD"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υπ’ </w:t>
      </w:r>
      <w:proofErr w:type="spellStart"/>
      <w:r w:rsidRPr="00F548F7">
        <w:rPr>
          <w:rFonts w:ascii="Tahoma" w:hAnsi="Tahoma" w:cs="Tahoma"/>
          <w:bCs/>
          <w:szCs w:val="22"/>
          <w:lang w:val="el-GR"/>
        </w:rPr>
        <w:t>αριθμ</w:t>
      </w:r>
      <w:proofErr w:type="spellEnd"/>
      <w:r w:rsidRPr="00F548F7">
        <w:rPr>
          <w:rFonts w:ascii="Tahoma" w:hAnsi="Tahoma" w:cs="Tahoma"/>
          <w:bCs/>
          <w:szCs w:val="22"/>
          <w:lang w:val="el-GR"/>
        </w:rPr>
        <w:t xml:space="preserve">. </w:t>
      </w:r>
      <w:r w:rsidRPr="00351F62">
        <w:rPr>
          <w:rFonts w:ascii="Tahoma" w:hAnsi="Tahoma" w:cs="Tahoma"/>
          <w:bCs/>
          <w:szCs w:val="22"/>
          <w:lang w:val="el-GR"/>
        </w:rPr>
        <w:t xml:space="preserve">119126EΞ2021/29.09.2021 </w:t>
      </w:r>
      <w:r w:rsidRPr="00F548F7">
        <w:rPr>
          <w:rFonts w:ascii="Tahoma" w:hAnsi="Tahoma" w:cs="Tahoma"/>
          <w:bCs/>
          <w:szCs w:val="22"/>
          <w:lang w:val="el-GR"/>
        </w:rPr>
        <w:t>(ΦΕΚ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1B495864" w14:textId="77777777" w:rsidR="009830CD" w:rsidRPr="000E3EF9"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Pr>
          <w:rFonts w:ascii="Tahoma" w:hAnsi="Tahoma" w:cs="Tahoma"/>
          <w:bCs/>
          <w:szCs w:val="22"/>
          <w:lang w:val="el-GR"/>
        </w:rPr>
        <w:t>Τ</w:t>
      </w:r>
      <w:r w:rsidRPr="000E3EF9">
        <w:rPr>
          <w:rFonts w:ascii="Tahoma" w:hAnsi="Tahoma" w:cs="Tahoma"/>
          <w:bCs/>
          <w:szCs w:val="22"/>
          <w:lang w:val="el-GR"/>
        </w:rPr>
        <w:t xml:space="preserve">ην υπ’ </w:t>
      </w:r>
      <w:proofErr w:type="spellStart"/>
      <w:r w:rsidRPr="000E3EF9">
        <w:rPr>
          <w:rFonts w:ascii="Tahoma" w:hAnsi="Tahoma" w:cs="Tahoma"/>
          <w:bCs/>
          <w:szCs w:val="22"/>
          <w:lang w:val="el-GR"/>
        </w:rPr>
        <w:t>αριθμ</w:t>
      </w:r>
      <w:proofErr w:type="spellEnd"/>
      <w:r w:rsidRPr="000E3EF9">
        <w:rPr>
          <w:rFonts w:ascii="Tahoma" w:hAnsi="Tahoma" w:cs="Tahoma"/>
          <w:bCs/>
          <w:szCs w:val="22"/>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67D0B729"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εγκεκριμένο Εγχειρίδιο Διαδικασιών του Ταμείου Ανάκαμψης και Ανθεκτικότητας.</w:t>
      </w:r>
    </w:p>
    <w:p w14:paraId="4D0FA0FF"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6BA02F33"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με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B3FAC30"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με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54BDA698"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w:t>
      </w:r>
      <w:proofErr w:type="spellStart"/>
      <w:r w:rsidRPr="00F548F7">
        <w:rPr>
          <w:rFonts w:ascii="Tahoma" w:hAnsi="Tahoma" w:cs="Tahoma"/>
          <w:bCs/>
          <w:szCs w:val="22"/>
          <w:lang w:val="el-GR"/>
        </w:rPr>
        <w:t>Αριθμ</w:t>
      </w:r>
      <w:proofErr w:type="spellEnd"/>
      <w:r w:rsidRPr="00F548F7">
        <w:rPr>
          <w:rFonts w:ascii="Tahoma" w:hAnsi="Tahoma" w:cs="Tahoma"/>
          <w:bCs/>
          <w:szCs w:val="22"/>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0AAD0A7C"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B77F4CA" w14:textId="77777777" w:rsidR="009830CD" w:rsidRPr="00BE42F4"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BE42F4">
        <w:rPr>
          <w:rFonts w:ascii="Tahoma" w:hAnsi="Tahoma" w:cs="Tahoma"/>
          <w:bCs/>
          <w:szCs w:val="22"/>
          <w:lang w:val="el-GR"/>
        </w:rPr>
        <w:t xml:space="preserve">Τον Ν. 4700/2020 «Ενιαίο κείμενο Δικονομίας για το Ελεγκτικό Συνέδριο, ολοκληρωμένο νομοθετικό πλαίσιο για τον </w:t>
      </w:r>
      <w:proofErr w:type="spellStart"/>
      <w:r w:rsidRPr="00BE42F4">
        <w:rPr>
          <w:rFonts w:ascii="Tahoma" w:hAnsi="Tahoma" w:cs="Tahoma"/>
          <w:bCs/>
          <w:szCs w:val="22"/>
          <w:lang w:val="el-GR"/>
        </w:rPr>
        <w:t>προσυμβατικό</w:t>
      </w:r>
      <w:proofErr w:type="spellEnd"/>
      <w:r w:rsidRPr="00BE42F4">
        <w:rPr>
          <w:rFonts w:ascii="Tahoma" w:hAnsi="Tahoma" w:cs="Tahoma"/>
          <w:bCs/>
          <w:szCs w:val="22"/>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33F6B6A3"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548F7">
        <w:rPr>
          <w:rFonts w:ascii="Tahoma" w:hAnsi="Tahoma" w:cs="Tahoma"/>
          <w:bCs/>
          <w:szCs w:val="22"/>
          <w:lang w:val="el-GR"/>
        </w:rPr>
        <w:t>υποκεφάλαιο</w:t>
      </w:r>
      <w:proofErr w:type="spellEnd"/>
      <w:r w:rsidRPr="00F548F7">
        <w:rPr>
          <w:rFonts w:ascii="Tahoma" w:hAnsi="Tahoma" w:cs="Tahoma"/>
          <w:bCs/>
          <w:szCs w:val="22"/>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1AC9491C"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4152/2013 «Επείγοντα μέτρα εφαρμογής των νόμων 4046/2012, 4093/2012 και 4127/2013» (ΦΕΚ 107/Α/09-05-2013).</w:t>
      </w:r>
    </w:p>
    <w:p w14:paraId="37066BFF" w14:textId="77777777" w:rsidR="009830CD" w:rsidRPr="00F548F7" w:rsidRDefault="009830CD" w:rsidP="009830CD">
      <w:pPr>
        <w:pStyle w:val="aff"/>
        <w:numPr>
          <w:ilvl w:val="0"/>
          <w:numId w:val="285"/>
        </w:numPr>
        <w:suppressAutoHyphens w:val="0"/>
        <w:spacing w:before="120"/>
        <w:ind w:left="425" w:hanging="567"/>
        <w:contextualSpacing w:val="0"/>
        <w:rPr>
          <w:rFonts w:ascii="Tahoma" w:hAnsi="Tahoma" w:cs="Tahoma"/>
          <w:bCs/>
          <w:szCs w:val="22"/>
          <w:lang w:val="el-GR"/>
        </w:rPr>
      </w:pPr>
      <w:r>
        <w:rPr>
          <w:rFonts w:ascii="Tahoma" w:hAnsi="Tahoma" w:cs="Tahoma"/>
          <w:bCs/>
          <w:szCs w:val="22"/>
          <w:lang w:val="el-GR"/>
        </w:rPr>
        <w:t>Το</w:t>
      </w:r>
      <w:r w:rsidRPr="00F548F7">
        <w:rPr>
          <w:rFonts w:ascii="Tahoma" w:hAnsi="Tahoma" w:cs="Tahoma"/>
          <w:bCs/>
          <w:szCs w:val="22"/>
          <w:lang w:val="el-GR"/>
        </w:rPr>
        <w:t xml:space="preserve">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548F7">
        <w:rPr>
          <w:rFonts w:ascii="Tahoma" w:hAnsi="Tahoma" w:cs="Tahoma"/>
          <w:bCs/>
          <w:szCs w:val="22"/>
          <w:lang w:val="el-GR"/>
        </w:rPr>
        <w:t>Προπτωχευτική</w:t>
      </w:r>
      <w:proofErr w:type="spellEnd"/>
      <w:r w:rsidRPr="00F548F7">
        <w:rPr>
          <w:rFonts w:ascii="Tahoma" w:hAnsi="Tahoma" w:cs="Tahoma"/>
          <w:bCs/>
          <w:szCs w:val="22"/>
          <w:lang w:val="el-GR"/>
        </w:rPr>
        <w:t xml:space="preserve"> διαδικασία εξυγίανσης και άλλες διατάξεις» (ΦΕΚ 204/Α/15-09-2011).</w:t>
      </w:r>
    </w:p>
    <w:p w14:paraId="0C69F1A7"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5768493E"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lastRenderedPageBreak/>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6CEA47E"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F548F7">
        <w:rPr>
          <w:rFonts w:ascii="Tahoma" w:hAnsi="Tahoma" w:cs="Tahoma"/>
          <w:bCs/>
          <w:szCs w:val="22"/>
          <w:lang w:val="el-GR"/>
        </w:rPr>
        <w:t>εξωχώριες</w:t>
      </w:r>
      <w:proofErr w:type="spellEnd"/>
      <w:r w:rsidRPr="00F548F7">
        <w:rPr>
          <w:rFonts w:ascii="Tahoma" w:hAnsi="Tahoma" w:cs="Tahoma"/>
          <w:bCs/>
          <w:szCs w:val="22"/>
          <w:lang w:val="el-GR"/>
        </w:rPr>
        <w:t xml:space="preserve"> εταιρίες» (1590/Β/16-11-2005).</w:t>
      </w:r>
    </w:p>
    <w:p w14:paraId="50894EDD"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Α.88 του Ν. 1892/1990 «Για τον εκσυγχρονισμό και την ανάπτυξη και άλλες διατάξεις» (ΦΕΚ 101/Α/31-07-1990).</w:t>
      </w:r>
    </w:p>
    <w:p w14:paraId="3EA34D00"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19CDD53D"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087A4FA5" w14:textId="77777777" w:rsidR="009830CD"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74E0F2F" w14:textId="77777777" w:rsidR="009830CD" w:rsidRPr="00E13512"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E13512">
        <w:rPr>
          <w:rFonts w:ascii="Tahoma" w:hAnsi="Tahoma" w:cs="Tahoma"/>
          <w:bCs/>
          <w:szCs w:val="22"/>
          <w:lang w:val="el-GR"/>
        </w:rPr>
        <w:t>Τη με αριθμό 3/2018 Γνωμοδότηση του Νομικού Συμβουλίου του Κράτους.</w:t>
      </w:r>
    </w:p>
    <w:p w14:paraId="68A95849" w14:textId="77777777" w:rsidR="009830CD" w:rsidRDefault="009830CD" w:rsidP="009830CD">
      <w:pPr>
        <w:pStyle w:val="aff"/>
        <w:numPr>
          <w:ilvl w:val="0"/>
          <w:numId w:val="285"/>
        </w:numPr>
        <w:suppressAutoHyphens w:val="0"/>
        <w:spacing w:after="0"/>
        <w:ind w:left="426" w:hanging="426"/>
        <w:contextualSpacing w:val="0"/>
        <w:rPr>
          <w:rFonts w:ascii="Tahoma" w:hAnsi="Tahoma" w:cs="Tahoma"/>
          <w:bCs/>
          <w:szCs w:val="22"/>
          <w:lang w:val="el-GR"/>
        </w:rPr>
      </w:pPr>
      <w:r w:rsidRPr="00F548F7">
        <w:rPr>
          <w:rFonts w:ascii="Tahoma" w:hAnsi="Tahoma" w:cs="Tahoma"/>
          <w:bCs/>
          <w:szCs w:val="22"/>
          <w:lang w:val="el-GR"/>
        </w:rPr>
        <w:t>Το από 13-07-2018 έντυπο της ΕΑΔΔΗΣΥ με θέμα: «ΥΠΟΧΡΕΩΣΕΙΣ ΔΗΜΟΣΙΕΥΣΕΩΝ ΣΤΟΝ ΕΘΝΙΚΟ ΤΥΠΟ ΚΑΤΑ ΤΟΝ Ν.4412/2016».</w:t>
      </w:r>
    </w:p>
    <w:p w14:paraId="43ACDD08"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59A8670D"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C865430"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8586F95"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Α.39 του Ν. 4578/2018 «Μείωση ασφαλιστικών εισφορών και άλλες διατάξεις» (ΦΕΚ 200/Α/03-12-2018).</w:t>
      </w:r>
    </w:p>
    <w:p w14:paraId="33BD7F2C"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lastRenderedPageBreak/>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07C47EE0" w14:textId="77777777" w:rsidR="009830CD" w:rsidRPr="00F548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F548F7">
        <w:rPr>
          <w:rFonts w:ascii="Tahoma" w:hAnsi="Tahoma" w:cs="Tahoma"/>
          <w:bCs/>
          <w:szCs w:val="22"/>
          <w:lang w:val="el-GR"/>
        </w:rPr>
        <w:t>ΚτΠ</w:t>
      </w:r>
      <w:proofErr w:type="spellEnd"/>
      <w:r w:rsidRPr="00F548F7">
        <w:rPr>
          <w:rFonts w:ascii="Tahoma" w:hAnsi="Tahoma" w:cs="Tahoma"/>
          <w:bCs/>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548F7">
        <w:rPr>
          <w:rFonts w:ascii="Tahoma" w:hAnsi="Tahoma" w:cs="Tahoma"/>
          <w:bCs/>
          <w:szCs w:val="22"/>
          <w:lang w:val="el-GR"/>
        </w:rPr>
        <w:t>οικ</w:t>
      </w:r>
      <w:proofErr w:type="spellEnd"/>
      <w:r w:rsidRPr="00F548F7">
        <w:rPr>
          <w:rFonts w:ascii="Tahoma" w:hAnsi="Tahoma" w:cs="Tahoma"/>
          <w:bCs/>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1843FA38" w14:textId="77777777" w:rsidR="009830CD"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9606C2">
        <w:rPr>
          <w:rFonts w:ascii="Tahoma" w:hAnsi="Tahoma" w:cs="Tahoma"/>
          <w:bCs/>
          <w:szCs w:val="22"/>
          <w:lang w:val="el-GR"/>
        </w:rPr>
        <w:t xml:space="preserve">Την υπ’ </w:t>
      </w:r>
      <w:proofErr w:type="spellStart"/>
      <w:r w:rsidRPr="009606C2">
        <w:rPr>
          <w:rFonts w:ascii="Tahoma" w:hAnsi="Tahoma" w:cs="Tahoma"/>
          <w:bCs/>
          <w:szCs w:val="22"/>
          <w:lang w:val="el-GR"/>
        </w:rPr>
        <w:t>αρ</w:t>
      </w:r>
      <w:proofErr w:type="spellEnd"/>
      <w:r w:rsidRPr="009606C2">
        <w:rPr>
          <w:rFonts w:ascii="Tahoma" w:hAnsi="Tahoma" w:cs="Tahoma"/>
          <w:bCs/>
          <w:szCs w:val="22"/>
          <w:lang w:val="el-GR"/>
        </w:rPr>
        <w:t xml:space="preserve">. 13216 ΕΞ 2021 Απόφαση του Υπουργού Επικρατείας «Τροποποίηση της υπ’ </w:t>
      </w:r>
      <w:proofErr w:type="spellStart"/>
      <w:r w:rsidRPr="009606C2">
        <w:rPr>
          <w:rFonts w:ascii="Tahoma" w:hAnsi="Tahoma" w:cs="Tahoma"/>
          <w:bCs/>
          <w:szCs w:val="22"/>
          <w:lang w:val="el-GR"/>
        </w:rPr>
        <w:t>αρ</w:t>
      </w:r>
      <w:proofErr w:type="spellEnd"/>
      <w:r w:rsidRPr="009606C2">
        <w:rPr>
          <w:rFonts w:ascii="Tahoma" w:hAnsi="Tahoma" w:cs="Tahoma"/>
          <w:bCs/>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w:t>
      </w:r>
      <w:r>
        <w:rPr>
          <w:rFonts w:ascii="Tahoma" w:hAnsi="Tahoma" w:cs="Tahoma"/>
          <w:bCs/>
          <w:szCs w:val="22"/>
          <w:lang w:val="el-GR"/>
        </w:rPr>
        <w:t>ς</w:t>
      </w:r>
      <w:r w:rsidRPr="009606C2">
        <w:rPr>
          <w:rFonts w:ascii="Tahoma" w:hAnsi="Tahoma" w:cs="Tahoma"/>
          <w:bCs/>
          <w:szCs w:val="22"/>
          <w:lang w:val="el-GR"/>
        </w:rPr>
        <w:t>» (ΦΕΚ 376/ΥΟΔΔ/14-05-2021).</w:t>
      </w:r>
      <w:bookmarkStart w:id="8" w:name="_Hlk71646966"/>
    </w:p>
    <w:p w14:paraId="02E2FB95" w14:textId="77777777" w:rsidR="009830CD"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proofErr w:type="spellStart"/>
      <w:r w:rsidRPr="00794D78">
        <w:rPr>
          <w:rFonts w:ascii="Tahoma" w:hAnsi="Tahoma" w:cs="Tahoma"/>
          <w:bCs/>
          <w:szCs w:val="22"/>
          <w:lang w:val="el-GR"/>
        </w:rPr>
        <w:t>Tην</w:t>
      </w:r>
      <w:proofErr w:type="spellEnd"/>
      <w:r w:rsidRPr="00794D78">
        <w:rPr>
          <w:rFonts w:ascii="Tahoma" w:hAnsi="Tahoma" w:cs="Tahoma"/>
          <w:bCs/>
          <w:szCs w:val="22"/>
          <w:lang w:val="el-GR"/>
        </w:rPr>
        <w:t xml:space="preserve"> από 10-02-2022 (Α.Π </w:t>
      </w:r>
      <w:proofErr w:type="spellStart"/>
      <w:r w:rsidRPr="00794D78">
        <w:rPr>
          <w:rFonts w:ascii="Tahoma" w:hAnsi="Tahoma" w:cs="Tahoma"/>
          <w:bCs/>
          <w:szCs w:val="22"/>
          <w:lang w:val="el-GR"/>
        </w:rPr>
        <w:t>ΚτΠ</w:t>
      </w:r>
      <w:proofErr w:type="spellEnd"/>
      <w:r w:rsidRPr="00794D78">
        <w:rPr>
          <w:rFonts w:ascii="Tahoma" w:hAnsi="Tahoma" w:cs="Tahoma"/>
          <w:bCs/>
          <w:szCs w:val="22"/>
          <w:lang w:val="el-GR"/>
        </w:rPr>
        <w:t xml:space="preserve"> Α.Ε.: 2842/21-02-2022) Προγραμματική Συμφωνία μεταξύ του Υπουργείου Ψηφιακής Διακυβέρνησης και της </w:t>
      </w:r>
      <w:proofErr w:type="spellStart"/>
      <w:r w:rsidRPr="00794D78">
        <w:rPr>
          <w:rFonts w:ascii="Tahoma" w:hAnsi="Tahoma" w:cs="Tahoma"/>
          <w:bCs/>
          <w:szCs w:val="22"/>
          <w:lang w:val="el-GR"/>
        </w:rPr>
        <w:t>ΚτΠ</w:t>
      </w:r>
      <w:proofErr w:type="spellEnd"/>
      <w:r w:rsidRPr="00794D78">
        <w:rPr>
          <w:rFonts w:ascii="Tahoma" w:hAnsi="Tahoma" w:cs="Tahoma"/>
          <w:bCs/>
          <w:szCs w:val="22"/>
          <w:lang w:val="el-GR"/>
        </w:rPr>
        <w:t xml:space="preserve"> Μ.Α.Ε., με την οποία ορίζεται η </w:t>
      </w:r>
      <w:proofErr w:type="spellStart"/>
      <w:r w:rsidRPr="00794D78">
        <w:rPr>
          <w:rFonts w:ascii="Tahoma" w:hAnsi="Tahoma" w:cs="Tahoma"/>
          <w:bCs/>
          <w:szCs w:val="22"/>
          <w:lang w:val="el-GR"/>
        </w:rPr>
        <w:t>ΚτΠ</w:t>
      </w:r>
      <w:proofErr w:type="spellEnd"/>
      <w:r w:rsidRPr="00794D78">
        <w:rPr>
          <w:rFonts w:ascii="Tahoma" w:hAnsi="Tahoma" w:cs="Tahoma"/>
          <w:bCs/>
          <w:szCs w:val="22"/>
          <w:lang w:val="el-GR"/>
        </w:rPr>
        <w:t xml:space="preserve"> Μ.Α.Ε. Δικαιούχος για την εκτέλεση του Έργου: «Δράσεις επέκτασης και υποστήριξης του Εθνικού Δικτύου Τηλεπικοινωνιών».</w:t>
      </w:r>
    </w:p>
    <w:p w14:paraId="58DA304F" w14:textId="77777777" w:rsidR="009830CD"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794D78">
        <w:rPr>
          <w:rFonts w:ascii="Tahoma" w:hAnsi="Tahoma" w:cs="Tahoma"/>
          <w:bCs/>
          <w:szCs w:val="22"/>
          <w:lang w:val="el-GR"/>
        </w:rPr>
        <w:t xml:space="preserve">Το με αριθμό </w:t>
      </w:r>
      <w:proofErr w:type="spellStart"/>
      <w:r w:rsidRPr="00794D78">
        <w:rPr>
          <w:rFonts w:ascii="Tahoma" w:hAnsi="Tahoma" w:cs="Tahoma"/>
          <w:bCs/>
          <w:szCs w:val="22"/>
          <w:lang w:val="el-GR"/>
        </w:rPr>
        <w:t>πρωτ</w:t>
      </w:r>
      <w:proofErr w:type="spellEnd"/>
      <w:r w:rsidRPr="00794D78">
        <w:rPr>
          <w:rFonts w:ascii="Tahoma" w:hAnsi="Tahoma" w:cs="Tahoma"/>
          <w:bCs/>
          <w:szCs w:val="22"/>
          <w:lang w:val="el-GR"/>
        </w:rPr>
        <w:t xml:space="preserve">.: 60742/01-06-2021 (Α.Π. </w:t>
      </w:r>
      <w:proofErr w:type="spellStart"/>
      <w:r w:rsidRPr="00794D78">
        <w:rPr>
          <w:rFonts w:ascii="Tahoma" w:hAnsi="Tahoma" w:cs="Tahoma"/>
          <w:bCs/>
          <w:szCs w:val="22"/>
          <w:lang w:val="el-GR"/>
        </w:rPr>
        <w:t>ΚτΠ</w:t>
      </w:r>
      <w:proofErr w:type="spellEnd"/>
      <w:r w:rsidRPr="00794D78">
        <w:rPr>
          <w:rFonts w:ascii="Tahoma" w:hAnsi="Tahoma" w:cs="Tahoma"/>
          <w:bCs/>
          <w:szCs w:val="22"/>
          <w:lang w:val="el-GR"/>
        </w:rPr>
        <w:t xml:space="preserve"> Μ.Α.Ε.:7413/01-06-2021) έγγραφο του Υπουργείου Ανάπτυξης και Επενδύσεων που εγκρίνει την  ένταξη στο Πρόγραμμα Δημόσιων Επενδύσεων (ΠΔΕ) 2021 του έργου «Επιχορήγηση της </w:t>
      </w:r>
      <w:proofErr w:type="spellStart"/>
      <w:r w:rsidRPr="00794D78">
        <w:rPr>
          <w:rFonts w:ascii="Tahoma" w:hAnsi="Tahoma" w:cs="Tahoma"/>
          <w:bCs/>
          <w:szCs w:val="22"/>
          <w:lang w:val="el-GR"/>
        </w:rPr>
        <w:t>ΚτΠ</w:t>
      </w:r>
      <w:proofErr w:type="spellEnd"/>
      <w:r w:rsidRPr="00794D78">
        <w:rPr>
          <w:rFonts w:ascii="Tahoma" w:hAnsi="Tahoma" w:cs="Tahoma"/>
          <w:bCs/>
          <w:szCs w:val="22"/>
          <w:lang w:val="el-GR"/>
        </w:rPr>
        <w:t xml:space="preserve"> Α.Ε. για το Έργο: "Δράσεις επέκτασης και υποστήριξης του Εθνικού Δικτύου Τηλεπικοινωνιών", ΣΑΤΑ 063 με κωδικό </w:t>
      </w:r>
      <w:proofErr w:type="spellStart"/>
      <w:r w:rsidRPr="00794D78">
        <w:rPr>
          <w:rFonts w:ascii="Tahoma" w:hAnsi="Tahoma" w:cs="Tahoma"/>
          <w:bCs/>
          <w:szCs w:val="22"/>
          <w:lang w:val="el-GR"/>
        </w:rPr>
        <w:t>ενάριθμο</w:t>
      </w:r>
      <w:proofErr w:type="spellEnd"/>
      <w:r w:rsidRPr="00794D78">
        <w:rPr>
          <w:rFonts w:ascii="Tahoma" w:hAnsi="Tahoma" w:cs="Tahoma"/>
          <w:bCs/>
          <w:szCs w:val="22"/>
          <w:lang w:val="el-GR"/>
        </w:rPr>
        <w:t xml:space="preserve"> 2021ΤΑ06300003.</w:t>
      </w:r>
    </w:p>
    <w:p w14:paraId="457C34D9" w14:textId="77777777" w:rsidR="009830CD"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794D78">
        <w:rPr>
          <w:rFonts w:ascii="Tahoma" w:hAnsi="Tahoma" w:cs="Tahoma"/>
          <w:bCs/>
          <w:szCs w:val="22"/>
          <w:lang w:val="el-GR"/>
        </w:rPr>
        <w:t xml:space="preserve">Την </w:t>
      </w:r>
      <w:proofErr w:type="spellStart"/>
      <w:r w:rsidRPr="00794D78">
        <w:rPr>
          <w:rFonts w:ascii="Tahoma" w:hAnsi="Tahoma" w:cs="Tahoma"/>
          <w:bCs/>
          <w:szCs w:val="22"/>
          <w:lang w:val="el-GR"/>
        </w:rPr>
        <w:t>υπ</w:t>
      </w:r>
      <w:proofErr w:type="spellEnd"/>
      <w:r w:rsidRPr="00794D78">
        <w:rPr>
          <w:rFonts w:ascii="Tahoma" w:hAnsi="Tahoma" w:cs="Tahoma"/>
          <w:bCs/>
          <w:szCs w:val="22"/>
          <w:lang w:val="el-GR"/>
        </w:rPr>
        <w:t xml:space="preserve">΄ </w:t>
      </w:r>
      <w:proofErr w:type="spellStart"/>
      <w:r w:rsidRPr="00794D78">
        <w:rPr>
          <w:rFonts w:ascii="Tahoma" w:hAnsi="Tahoma" w:cs="Tahoma"/>
          <w:bCs/>
          <w:szCs w:val="22"/>
          <w:lang w:val="el-GR"/>
        </w:rPr>
        <w:t>αρ</w:t>
      </w:r>
      <w:proofErr w:type="spellEnd"/>
      <w:r w:rsidRPr="00794D78">
        <w:rPr>
          <w:rFonts w:ascii="Tahoma" w:hAnsi="Tahoma" w:cs="Tahoma"/>
          <w:bCs/>
          <w:szCs w:val="22"/>
          <w:lang w:val="el-GR"/>
        </w:rPr>
        <w:t>. Α.Π.:</w:t>
      </w:r>
      <w:r>
        <w:rPr>
          <w:rFonts w:ascii="Tahoma" w:hAnsi="Tahoma" w:cs="Tahoma"/>
          <w:bCs/>
          <w:szCs w:val="22"/>
          <w:lang w:val="el-GR"/>
        </w:rPr>
        <w:t xml:space="preserve"> </w:t>
      </w:r>
      <w:r w:rsidRPr="003E5E74">
        <w:rPr>
          <w:rFonts w:ascii="Tahoma" w:hAnsi="Tahoma" w:cs="Tahoma"/>
          <w:bCs/>
          <w:szCs w:val="22"/>
          <w:lang w:val="el-GR"/>
        </w:rPr>
        <w:t>139397 ΕΞ 2021</w:t>
      </w:r>
      <w:r w:rsidRPr="00794D78">
        <w:rPr>
          <w:rFonts w:ascii="Tahoma" w:hAnsi="Tahoma" w:cs="Tahoma"/>
          <w:bCs/>
          <w:szCs w:val="22"/>
          <w:lang w:val="el-GR"/>
        </w:rPr>
        <w:t xml:space="preserve">/08-11-2021(ΟΕ 9-11-2021) (Α.Π </w:t>
      </w:r>
      <w:proofErr w:type="spellStart"/>
      <w:r w:rsidRPr="00794D78">
        <w:rPr>
          <w:rFonts w:ascii="Tahoma" w:hAnsi="Tahoma" w:cs="Tahoma"/>
          <w:bCs/>
          <w:szCs w:val="22"/>
          <w:lang w:val="el-GR"/>
        </w:rPr>
        <w:t>ΚτΠ</w:t>
      </w:r>
      <w:proofErr w:type="spellEnd"/>
      <w:r w:rsidRPr="00794D78">
        <w:rPr>
          <w:rFonts w:ascii="Tahoma" w:hAnsi="Tahoma" w:cs="Tahoma"/>
          <w:bCs/>
          <w:szCs w:val="22"/>
          <w:lang w:val="el-GR"/>
        </w:rPr>
        <w:t xml:space="preserve"> Μ.Α.Ε. 16088/08-11-2021) Απόφαση της ΕΥΣΤΑ με θέμα: “</w:t>
      </w:r>
      <w:r>
        <w:rPr>
          <w:rFonts w:ascii="Tahoma" w:hAnsi="Tahoma" w:cs="Tahoma"/>
          <w:bCs/>
          <w:szCs w:val="22"/>
          <w:lang w:val="el-GR"/>
        </w:rPr>
        <w:t xml:space="preserve">Απόφαση </w:t>
      </w:r>
      <w:r w:rsidRPr="00794D78">
        <w:rPr>
          <w:rFonts w:ascii="Tahoma" w:hAnsi="Tahoma" w:cs="Tahoma"/>
          <w:bCs/>
          <w:szCs w:val="22"/>
          <w:lang w:val="el-GR"/>
        </w:rPr>
        <w:t>Ένταξη</w:t>
      </w:r>
      <w:r>
        <w:rPr>
          <w:rFonts w:ascii="Tahoma" w:hAnsi="Tahoma" w:cs="Tahoma"/>
          <w:bCs/>
          <w:szCs w:val="22"/>
          <w:lang w:val="el-GR"/>
        </w:rPr>
        <w:t>ς του έργου</w:t>
      </w:r>
      <w:r w:rsidRPr="00794D78">
        <w:rPr>
          <w:rFonts w:ascii="Tahoma" w:hAnsi="Tahoma" w:cs="Tahoma"/>
          <w:bCs/>
          <w:szCs w:val="22"/>
          <w:lang w:val="el-GR"/>
        </w:rPr>
        <w:t xml:space="preserve">: </w:t>
      </w:r>
      <w:r>
        <w:rPr>
          <w:rFonts w:ascii="Tahoma" w:hAnsi="Tahoma" w:cs="Tahoma"/>
          <w:bCs/>
          <w:szCs w:val="22"/>
          <w:lang w:val="el-GR"/>
        </w:rPr>
        <w:t>‘</w:t>
      </w:r>
      <w:r w:rsidRPr="00794D78">
        <w:rPr>
          <w:rFonts w:ascii="Tahoma" w:hAnsi="Tahoma" w:cs="Tahoma"/>
          <w:bCs/>
          <w:szCs w:val="22"/>
          <w:lang w:val="el-GR"/>
        </w:rPr>
        <w:t xml:space="preserve">Επιχορήγηση της </w:t>
      </w:r>
      <w:proofErr w:type="spellStart"/>
      <w:r w:rsidRPr="00794D78">
        <w:rPr>
          <w:rFonts w:ascii="Tahoma" w:hAnsi="Tahoma" w:cs="Tahoma"/>
          <w:bCs/>
          <w:szCs w:val="22"/>
          <w:lang w:val="el-GR"/>
        </w:rPr>
        <w:t>ΚτΠ</w:t>
      </w:r>
      <w:proofErr w:type="spellEnd"/>
      <w:r w:rsidRPr="00794D78">
        <w:rPr>
          <w:rFonts w:ascii="Tahoma" w:hAnsi="Tahoma" w:cs="Tahoma"/>
          <w:bCs/>
          <w:szCs w:val="22"/>
          <w:lang w:val="el-GR"/>
        </w:rPr>
        <w:t xml:space="preserve"> </w:t>
      </w:r>
      <w:r>
        <w:rPr>
          <w:rFonts w:ascii="Tahoma" w:hAnsi="Tahoma" w:cs="Tahoma"/>
          <w:bCs/>
          <w:szCs w:val="22"/>
          <w:lang w:val="el-GR"/>
        </w:rPr>
        <w:t>Μ.</w:t>
      </w:r>
      <w:r w:rsidRPr="00794D78">
        <w:rPr>
          <w:rFonts w:ascii="Tahoma" w:hAnsi="Tahoma" w:cs="Tahoma"/>
          <w:bCs/>
          <w:szCs w:val="22"/>
          <w:lang w:val="el-GR"/>
        </w:rPr>
        <w:t>Α.Ε. για το έργο: «Δράσεις επέκτασης και υποστήριξης του Εθνικού Δικτύου Τηλεπικοινωνιών-ΣΥΖΕΥΞΙΣ ΙΙ»”. (Κωδικός ΟΠΣ ΤΑ 5136039).</w:t>
      </w:r>
    </w:p>
    <w:p w14:paraId="490433C3" w14:textId="77777777" w:rsidR="009830CD" w:rsidRPr="000A05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0A05F7">
        <w:rPr>
          <w:rFonts w:ascii="Tahoma" w:hAnsi="Tahoma" w:cs="Tahoma"/>
          <w:bCs/>
          <w:szCs w:val="22"/>
          <w:lang w:val="el-GR"/>
        </w:rPr>
        <w:t xml:space="preserve">Το υπ’ </w:t>
      </w:r>
      <w:proofErr w:type="spellStart"/>
      <w:r w:rsidRPr="000A05F7">
        <w:rPr>
          <w:rFonts w:ascii="Tahoma" w:hAnsi="Tahoma" w:cs="Tahoma"/>
          <w:bCs/>
          <w:szCs w:val="22"/>
          <w:lang w:val="el-GR"/>
        </w:rPr>
        <w:t>αρ</w:t>
      </w:r>
      <w:proofErr w:type="spellEnd"/>
      <w:r w:rsidRPr="000A05F7">
        <w:rPr>
          <w:rFonts w:ascii="Tahoma" w:hAnsi="Tahoma" w:cs="Tahoma"/>
          <w:bCs/>
          <w:szCs w:val="22"/>
          <w:lang w:val="el-GR"/>
        </w:rPr>
        <w:t xml:space="preserve">. </w:t>
      </w:r>
      <w:proofErr w:type="spellStart"/>
      <w:r w:rsidRPr="000A05F7">
        <w:rPr>
          <w:rFonts w:ascii="Tahoma" w:hAnsi="Tahoma" w:cs="Tahoma"/>
          <w:bCs/>
          <w:szCs w:val="22"/>
          <w:lang w:val="el-GR"/>
        </w:rPr>
        <w:t>πρωτ</w:t>
      </w:r>
      <w:proofErr w:type="spellEnd"/>
      <w:r w:rsidRPr="000A05F7">
        <w:rPr>
          <w:rFonts w:ascii="Tahoma" w:hAnsi="Tahoma" w:cs="Tahoma"/>
          <w:bCs/>
          <w:szCs w:val="22"/>
          <w:lang w:val="el-GR"/>
        </w:rPr>
        <w:t xml:space="preserve">. </w:t>
      </w:r>
      <w:r w:rsidRPr="003E5E74">
        <w:rPr>
          <w:rFonts w:ascii="Tahoma" w:hAnsi="Tahoma" w:cs="Tahoma"/>
          <w:bCs/>
          <w:szCs w:val="22"/>
          <w:lang w:val="el-GR"/>
        </w:rPr>
        <w:t>3303/31-05-2022</w:t>
      </w:r>
      <w:r w:rsidRPr="000A05F7">
        <w:rPr>
          <w:rFonts w:ascii="Tahoma" w:hAnsi="Tahoma" w:cs="Tahoma"/>
          <w:bCs/>
          <w:szCs w:val="22"/>
          <w:lang w:val="el-GR"/>
        </w:rPr>
        <w:t xml:space="preserve"> (Α.Π </w:t>
      </w:r>
      <w:proofErr w:type="spellStart"/>
      <w:r w:rsidRPr="000A05F7">
        <w:rPr>
          <w:rFonts w:ascii="Tahoma" w:hAnsi="Tahoma" w:cs="Tahoma"/>
          <w:bCs/>
          <w:szCs w:val="22"/>
          <w:lang w:val="el-GR"/>
        </w:rPr>
        <w:t>ΚτΠ</w:t>
      </w:r>
      <w:proofErr w:type="spellEnd"/>
      <w:r w:rsidRPr="000A05F7">
        <w:rPr>
          <w:rFonts w:ascii="Tahoma" w:hAnsi="Tahoma" w:cs="Tahoma"/>
          <w:bCs/>
          <w:szCs w:val="22"/>
          <w:lang w:val="el-GR"/>
        </w:rPr>
        <w:t xml:space="preserve"> Μ.Α.Ε. 9641/02-06-2022 έγγραφο από το Υπουργείο Ψηφιακής Διακυβέρνησης με θέμα: “Παροχή σύμφωνης γνώμης επί του τεύχους διακήρυξης για το έργο «Ενέργειες δημοσιότητας και προώθησης Δικτύου Δημοσίου Τομέα-ΣΥΖΕΥΞΙΣ ΙΙ» στο πλαίσιο της Προγραμματικής Συμφωνίας «Δράσεις επέκτασης και υποστήριξης του Εθνικού Δικτύου Τηλεπικοινωνιών»”.</w:t>
      </w:r>
    </w:p>
    <w:p w14:paraId="41428BE4" w14:textId="77777777" w:rsidR="009830CD"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3E5E74">
        <w:rPr>
          <w:rFonts w:ascii="Tahoma" w:hAnsi="Tahoma" w:cs="Tahoma"/>
          <w:bCs/>
          <w:szCs w:val="22"/>
          <w:lang w:val="el-GR"/>
        </w:rPr>
        <w:t xml:space="preserve">Το υπ’ </w:t>
      </w:r>
      <w:proofErr w:type="spellStart"/>
      <w:r w:rsidRPr="003E5E74">
        <w:rPr>
          <w:rFonts w:ascii="Tahoma" w:hAnsi="Tahoma" w:cs="Tahoma"/>
          <w:bCs/>
          <w:szCs w:val="22"/>
          <w:lang w:val="el-GR"/>
        </w:rPr>
        <w:t>αρ</w:t>
      </w:r>
      <w:proofErr w:type="spellEnd"/>
      <w:r w:rsidRPr="003E5E74">
        <w:rPr>
          <w:rFonts w:ascii="Tahoma" w:hAnsi="Tahoma" w:cs="Tahoma"/>
          <w:bCs/>
          <w:szCs w:val="22"/>
          <w:lang w:val="el-GR"/>
        </w:rPr>
        <w:t xml:space="preserve">. </w:t>
      </w:r>
      <w:proofErr w:type="spellStart"/>
      <w:r w:rsidRPr="003E5E74">
        <w:rPr>
          <w:rFonts w:ascii="Tahoma" w:hAnsi="Tahoma" w:cs="Tahoma"/>
          <w:bCs/>
          <w:szCs w:val="22"/>
          <w:lang w:val="el-GR"/>
        </w:rPr>
        <w:t>πρωτ</w:t>
      </w:r>
      <w:proofErr w:type="spellEnd"/>
      <w:r w:rsidRPr="003E5E74">
        <w:rPr>
          <w:rFonts w:ascii="Tahoma" w:hAnsi="Tahoma" w:cs="Tahoma"/>
          <w:bCs/>
          <w:szCs w:val="22"/>
          <w:lang w:val="el-GR"/>
        </w:rPr>
        <w:t>. 80170</w:t>
      </w:r>
      <w:r w:rsidRPr="000A05F7">
        <w:rPr>
          <w:rFonts w:ascii="Tahoma" w:hAnsi="Tahoma" w:cs="Tahoma"/>
          <w:bCs/>
          <w:szCs w:val="22"/>
          <w:lang w:val="el-GR"/>
        </w:rPr>
        <w:t xml:space="preserve"> ΕΞ2022 (Α.Π </w:t>
      </w:r>
      <w:proofErr w:type="spellStart"/>
      <w:r w:rsidRPr="000A05F7">
        <w:rPr>
          <w:rFonts w:ascii="Tahoma" w:hAnsi="Tahoma" w:cs="Tahoma"/>
          <w:bCs/>
          <w:szCs w:val="22"/>
          <w:lang w:val="el-GR"/>
        </w:rPr>
        <w:t>ΚτΠ</w:t>
      </w:r>
      <w:proofErr w:type="spellEnd"/>
      <w:r w:rsidRPr="000A05F7">
        <w:rPr>
          <w:rFonts w:ascii="Tahoma" w:hAnsi="Tahoma" w:cs="Tahoma"/>
          <w:bCs/>
          <w:szCs w:val="22"/>
          <w:lang w:val="el-GR"/>
        </w:rPr>
        <w:t xml:space="preserve"> Μ.Α.Ε. 10047/08-06-2022) έγγραφο της ΕΥΣΤΑ με θέμα: “Έγκριση διακήρυξης για την ανάθεση της σύμβασης «ΥΠ 4 - «Ενέργειες Δημοσιότητας και προώθησης Δικτύου Δημόσιου Τομέα – ΣΥΖΕΥΞΙΣ ΙΙ» της Δράσης/Έργου «Δράσεις επέκτασης και υποστήριξης του Εθνικού Δικτύου Τηλεπικοινωνιών» (Κωδικός ΟΠΣ ΤΑ 5136039)”</w:t>
      </w:r>
    </w:p>
    <w:p w14:paraId="30FD91AE" w14:textId="77777777" w:rsidR="009830CD" w:rsidRPr="000A05F7"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0A05F7">
        <w:rPr>
          <w:rFonts w:ascii="Tahoma" w:hAnsi="Tahoma" w:cs="Tahoma"/>
          <w:bCs/>
          <w:szCs w:val="22"/>
          <w:lang w:val="el-GR"/>
        </w:rPr>
        <w:t xml:space="preserve">Την από 15-06-2022 Εισήγηση της </w:t>
      </w:r>
      <w:proofErr w:type="spellStart"/>
      <w:r w:rsidRPr="000A05F7">
        <w:rPr>
          <w:rFonts w:ascii="Tahoma" w:hAnsi="Tahoma" w:cs="Tahoma"/>
          <w:bCs/>
          <w:szCs w:val="22"/>
          <w:lang w:val="el-GR"/>
        </w:rPr>
        <w:t>ΚτΠ</w:t>
      </w:r>
      <w:proofErr w:type="spellEnd"/>
      <w:r w:rsidRPr="000A05F7">
        <w:rPr>
          <w:rFonts w:ascii="Tahoma" w:hAnsi="Tahoma" w:cs="Tahoma"/>
          <w:bCs/>
          <w:szCs w:val="22"/>
          <w:lang w:val="el-GR"/>
        </w:rPr>
        <w:t xml:space="preserve"> Μ.Α.Ε.(με Α/A 363725 </w:t>
      </w:r>
      <w:proofErr w:type="spellStart"/>
      <w:r w:rsidRPr="000A05F7">
        <w:rPr>
          <w:rFonts w:ascii="Tahoma" w:hAnsi="Tahoma" w:cs="Tahoma"/>
          <w:bCs/>
          <w:szCs w:val="22"/>
          <w:lang w:val="el-GR"/>
        </w:rPr>
        <w:t>docutracks</w:t>
      </w:r>
      <w:proofErr w:type="spellEnd"/>
      <w:r w:rsidRPr="000A05F7">
        <w:rPr>
          <w:rFonts w:ascii="Tahoma" w:hAnsi="Tahoma" w:cs="Tahoma"/>
          <w:bCs/>
          <w:szCs w:val="22"/>
          <w:lang w:val="el-GR"/>
        </w:rPr>
        <w:t xml:space="preserve">) με θέμα: «Έγκριση τροποποιήσεων επί του τεύχους Διακήρυξης Ηλεκτρονικού Ανοικτού (Διεθνούς) Άνω των Ορίων Διαγωνισμού για το Έργο «Ενέργειες Δημοσιότητας και προώθησης Δικτύου Δημόσιου Τομέα – </w:t>
      </w:r>
      <w:r w:rsidRPr="000A05F7">
        <w:rPr>
          <w:rFonts w:ascii="Tahoma" w:hAnsi="Tahoma" w:cs="Tahoma"/>
          <w:bCs/>
          <w:szCs w:val="22"/>
          <w:lang w:val="el-GR"/>
        </w:rPr>
        <w:lastRenderedPageBreak/>
        <w:t>ΣΥΖΕΥΞΙΣ ΙΙ», του Τεχνικού Δελτίου Έργου «Δράσεις επέκτασης και υποστήριξης του Εθνικού Δικτύου Τηλεπικοινωνιών», που συγχρηματοδοτείται από το Εθνικό Σχέδιο Ανάκαμψης και Ανθεκτικότητας «Ελλάδα 2.0».</w:t>
      </w:r>
    </w:p>
    <w:p w14:paraId="0ACA909D" w14:textId="77777777" w:rsidR="009830CD"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9358DA">
        <w:rPr>
          <w:rFonts w:ascii="Tahoma" w:hAnsi="Tahoma" w:cs="Tahoma"/>
          <w:bCs/>
          <w:szCs w:val="22"/>
          <w:lang w:val="el-GR"/>
        </w:rPr>
        <w:t xml:space="preserve">Την Απόφαση του ΔΣ της </w:t>
      </w:r>
      <w:proofErr w:type="spellStart"/>
      <w:r w:rsidRPr="009358DA">
        <w:rPr>
          <w:rFonts w:ascii="Tahoma" w:hAnsi="Tahoma" w:cs="Tahoma"/>
          <w:bCs/>
          <w:szCs w:val="22"/>
          <w:lang w:val="el-GR"/>
        </w:rPr>
        <w:t>ΚτΠ</w:t>
      </w:r>
      <w:proofErr w:type="spellEnd"/>
      <w:r w:rsidRPr="009358DA">
        <w:rPr>
          <w:rFonts w:ascii="Tahoma" w:hAnsi="Tahoma" w:cs="Tahoma"/>
          <w:bCs/>
          <w:szCs w:val="22"/>
          <w:lang w:val="el-GR"/>
        </w:rPr>
        <w:t xml:space="preserve"> Μ.Α.Ε. κατά την υπ’ </w:t>
      </w:r>
      <w:proofErr w:type="spellStart"/>
      <w:r w:rsidRPr="009358DA">
        <w:rPr>
          <w:rFonts w:ascii="Tahoma" w:hAnsi="Tahoma" w:cs="Tahoma"/>
          <w:bCs/>
          <w:szCs w:val="22"/>
          <w:lang w:val="el-GR"/>
        </w:rPr>
        <w:t>αρ</w:t>
      </w:r>
      <w:proofErr w:type="spellEnd"/>
      <w:r w:rsidRPr="009358DA">
        <w:rPr>
          <w:rFonts w:ascii="Tahoma" w:hAnsi="Tahoma" w:cs="Tahoma"/>
          <w:bCs/>
          <w:szCs w:val="22"/>
          <w:lang w:val="el-GR"/>
        </w:rPr>
        <w:t>. 688/30-07-2019 Συνεδρίασή του, με θέμα Εκλογή Διευθύνοντος Συμβούλου (Θέμα 1).</w:t>
      </w:r>
    </w:p>
    <w:p w14:paraId="181A86B1" w14:textId="77777777" w:rsidR="009830CD" w:rsidRPr="002C0675"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794D78">
        <w:rPr>
          <w:rFonts w:ascii="Tahoma" w:hAnsi="Tahoma" w:cs="Tahoma"/>
          <w:bCs/>
          <w:szCs w:val="22"/>
          <w:lang w:val="el-GR"/>
        </w:rPr>
        <w:t xml:space="preserve">Την Απόφαση του Διευθύνοντος Συμβούλου της </w:t>
      </w:r>
      <w:proofErr w:type="spellStart"/>
      <w:r w:rsidRPr="00794D78">
        <w:rPr>
          <w:rFonts w:ascii="Tahoma" w:hAnsi="Tahoma" w:cs="Tahoma"/>
          <w:bCs/>
          <w:szCs w:val="22"/>
          <w:lang w:val="el-GR"/>
        </w:rPr>
        <w:t>ΚτΠ</w:t>
      </w:r>
      <w:proofErr w:type="spellEnd"/>
      <w:r w:rsidRPr="00794D78">
        <w:rPr>
          <w:rFonts w:ascii="Tahoma" w:hAnsi="Tahoma" w:cs="Tahoma"/>
          <w:bCs/>
          <w:szCs w:val="22"/>
          <w:lang w:val="el-GR"/>
        </w:rPr>
        <w:t xml:space="preserve"> Μ.Α.Ε. με </w:t>
      </w:r>
      <w:proofErr w:type="spellStart"/>
      <w:r w:rsidRPr="00794D78">
        <w:rPr>
          <w:rFonts w:ascii="Tahoma" w:hAnsi="Tahoma" w:cs="Tahoma"/>
          <w:bCs/>
          <w:szCs w:val="22"/>
          <w:lang w:val="el-GR"/>
        </w:rPr>
        <w:t>Αρ</w:t>
      </w:r>
      <w:proofErr w:type="spellEnd"/>
      <w:r w:rsidRPr="00794D78">
        <w:rPr>
          <w:rFonts w:ascii="Tahoma" w:hAnsi="Tahoma" w:cs="Tahoma"/>
          <w:bCs/>
          <w:szCs w:val="22"/>
          <w:lang w:val="el-GR"/>
        </w:rPr>
        <w:t xml:space="preserve">. </w:t>
      </w:r>
      <w:proofErr w:type="spellStart"/>
      <w:r w:rsidRPr="00794D78">
        <w:rPr>
          <w:rFonts w:ascii="Tahoma" w:hAnsi="Tahoma" w:cs="Tahoma"/>
          <w:bCs/>
          <w:szCs w:val="22"/>
          <w:lang w:val="el-GR"/>
        </w:rPr>
        <w:t>Πρωτ</w:t>
      </w:r>
      <w:proofErr w:type="spellEnd"/>
      <w:r w:rsidRPr="00794D78">
        <w:rPr>
          <w:rFonts w:ascii="Tahoma" w:hAnsi="Tahoma" w:cs="Tahoma"/>
          <w:bCs/>
          <w:szCs w:val="22"/>
          <w:lang w:val="el-GR"/>
        </w:rPr>
        <w:t>. 9069/25-05-2022</w:t>
      </w:r>
      <w:r>
        <w:rPr>
          <w:rFonts w:ascii="Tahoma" w:hAnsi="Tahoma" w:cs="Tahoma"/>
          <w:bCs/>
          <w:szCs w:val="22"/>
          <w:lang w:val="el-GR"/>
        </w:rPr>
        <w:t xml:space="preserve">/ </w:t>
      </w:r>
      <w:proofErr w:type="spellStart"/>
      <w:r>
        <w:rPr>
          <w:rFonts w:ascii="Tahoma" w:hAnsi="Tahoma" w:cs="Tahoma"/>
          <w:bCs/>
          <w:szCs w:val="22"/>
          <w:lang w:val="el-GR"/>
        </w:rPr>
        <w:t>ο.ε.</w:t>
      </w:r>
      <w:proofErr w:type="spellEnd"/>
      <w:r>
        <w:rPr>
          <w:rFonts w:ascii="Tahoma" w:hAnsi="Tahoma" w:cs="Tahoma"/>
          <w:bCs/>
          <w:szCs w:val="22"/>
          <w:lang w:val="el-GR"/>
        </w:rPr>
        <w:t xml:space="preserve"> 27-06-2022</w:t>
      </w:r>
      <w:r w:rsidRPr="00794D78">
        <w:rPr>
          <w:rFonts w:ascii="Tahoma" w:hAnsi="Tahoma" w:cs="Tahoma"/>
          <w:bCs/>
          <w:szCs w:val="22"/>
          <w:lang w:val="el-GR"/>
        </w:rPr>
        <w:t xml:space="preserve"> και θέμα «Εξουσιοδότηση δικαιώματος υπογραφής σε Γενικούς Διευθυντές και Διευθυντές της </w:t>
      </w:r>
      <w:proofErr w:type="spellStart"/>
      <w:r w:rsidRPr="00794D78">
        <w:rPr>
          <w:rFonts w:ascii="Tahoma" w:hAnsi="Tahoma" w:cs="Tahoma"/>
          <w:bCs/>
          <w:szCs w:val="22"/>
          <w:lang w:val="el-GR"/>
        </w:rPr>
        <w:t>ΚτΠ</w:t>
      </w:r>
      <w:proofErr w:type="spellEnd"/>
      <w:r w:rsidRPr="00794D78">
        <w:rPr>
          <w:rFonts w:ascii="Tahoma" w:hAnsi="Tahoma" w:cs="Tahoma"/>
          <w:bCs/>
          <w:szCs w:val="22"/>
          <w:lang w:val="el-GR"/>
        </w:rPr>
        <w:t xml:space="preserve"> Μ.Α.Ε.»</w:t>
      </w:r>
      <w:bookmarkEnd w:id="8"/>
      <w:r w:rsidRPr="002C0675">
        <w:rPr>
          <w:rFonts w:ascii="Tahoma" w:hAnsi="Tahoma" w:cs="Tahoma"/>
          <w:bCs/>
          <w:szCs w:val="22"/>
          <w:lang w:val="el-GR"/>
        </w:rPr>
        <w:t>.</w:t>
      </w:r>
    </w:p>
    <w:p w14:paraId="4CADFBDB" w14:textId="77777777" w:rsidR="009830CD" w:rsidRPr="002C0675" w:rsidRDefault="009830CD" w:rsidP="009830CD">
      <w:pPr>
        <w:pStyle w:val="aff"/>
        <w:numPr>
          <w:ilvl w:val="0"/>
          <w:numId w:val="285"/>
        </w:numPr>
        <w:suppressAutoHyphens w:val="0"/>
        <w:spacing w:before="120"/>
        <w:ind w:left="425" w:hanging="426"/>
        <w:contextualSpacing w:val="0"/>
        <w:rPr>
          <w:rFonts w:ascii="Tahoma" w:hAnsi="Tahoma" w:cs="Tahoma"/>
          <w:bCs/>
          <w:szCs w:val="22"/>
          <w:lang w:val="el-GR"/>
        </w:rPr>
      </w:pPr>
      <w:r w:rsidRPr="002C0675">
        <w:rPr>
          <w:rFonts w:ascii="Tahoma" w:hAnsi="Tahoma" w:cs="Tahoma"/>
          <w:bCs/>
          <w:szCs w:val="22"/>
          <w:lang w:val="el-GR"/>
        </w:rPr>
        <w:t xml:space="preserve">Την Απόφαση του ΔΣ της </w:t>
      </w:r>
      <w:proofErr w:type="spellStart"/>
      <w:r w:rsidRPr="002C0675">
        <w:rPr>
          <w:rFonts w:ascii="Tahoma" w:hAnsi="Tahoma" w:cs="Tahoma"/>
          <w:bCs/>
          <w:szCs w:val="22"/>
          <w:lang w:val="el-GR"/>
        </w:rPr>
        <w:t>ΚτΠ</w:t>
      </w:r>
      <w:proofErr w:type="spellEnd"/>
      <w:r w:rsidRPr="002C0675">
        <w:rPr>
          <w:rFonts w:ascii="Tahoma" w:hAnsi="Tahoma" w:cs="Tahoma"/>
          <w:bCs/>
          <w:szCs w:val="22"/>
          <w:lang w:val="el-GR"/>
        </w:rPr>
        <w:t xml:space="preserve"> Μ.Α.Ε., κατά την υπ’ </w:t>
      </w:r>
      <w:proofErr w:type="spellStart"/>
      <w:r w:rsidRPr="002C0675">
        <w:rPr>
          <w:rFonts w:ascii="Tahoma" w:hAnsi="Tahoma" w:cs="Tahoma"/>
          <w:bCs/>
          <w:szCs w:val="22"/>
          <w:lang w:val="el-GR"/>
        </w:rPr>
        <w:t>αρ</w:t>
      </w:r>
      <w:proofErr w:type="spellEnd"/>
      <w:r w:rsidRPr="002C0675">
        <w:rPr>
          <w:rFonts w:ascii="Tahoma" w:hAnsi="Tahoma" w:cs="Tahoma"/>
          <w:bCs/>
          <w:szCs w:val="22"/>
          <w:lang w:val="el-GR"/>
        </w:rPr>
        <w:t>. 842/01-06-2022 Συνεδρίασή του (Θέμα 6.2).</w:t>
      </w:r>
    </w:p>
    <w:p w14:paraId="5A9D50B9" w14:textId="77777777" w:rsidR="0071364F" w:rsidRPr="00422580" w:rsidRDefault="0071364F" w:rsidP="00AA6688">
      <w:pPr>
        <w:tabs>
          <w:tab w:val="left" w:pos="284"/>
        </w:tabs>
        <w:rPr>
          <w:rFonts w:ascii="Tahoma" w:hAnsi="Tahoma" w:cs="Tahoma"/>
          <w:szCs w:val="22"/>
          <w:lang w:val="el-GR"/>
        </w:rPr>
      </w:pPr>
    </w:p>
    <w:p w14:paraId="602EA332"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9" w:name="_Toc105503750"/>
      <w:r w:rsidRPr="00422580">
        <w:rPr>
          <w:rFonts w:cs="Tahoma"/>
          <w:lang w:val="el-GR"/>
        </w:rPr>
        <w:t>Προθεσμία παραλαβής προσφορών και διενέργεια διαγωνισμού</w:t>
      </w:r>
      <w:bookmarkEnd w:id="9"/>
      <w:r w:rsidRPr="00422580">
        <w:rPr>
          <w:rFonts w:cs="Tahoma"/>
          <w:lang w:val="el-GR"/>
        </w:rPr>
        <w:t xml:space="preserve"> </w:t>
      </w:r>
    </w:p>
    <w:p w14:paraId="783794C5" w14:textId="0CD4E7B9" w:rsidR="0071364F" w:rsidRPr="00422580" w:rsidRDefault="0071364F" w:rsidP="00B8545D">
      <w:pPr>
        <w:spacing w:before="240"/>
        <w:rPr>
          <w:rFonts w:ascii="Tahoma" w:hAnsi="Tahoma" w:cs="Tahoma"/>
          <w:color w:val="000000"/>
          <w:szCs w:val="22"/>
          <w:lang w:val="el-GR"/>
        </w:rPr>
      </w:pPr>
      <w:r w:rsidRPr="00422580">
        <w:rPr>
          <w:rFonts w:ascii="Tahoma" w:hAnsi="Tahoma" w:cs="Tahoma"/>
          <w:szCs w:val="22"/>
          <w:lang w:val="el-GR" w:eastAsia="el-GR"/>
        </w:rPr>
        <w:t xml:space="preserve">Η καταληκτική ημερομηνία παραλαβής των προσφορών </w:t>
      </w:r>
      <w:r w:rsidRPr="00422580">
        <w:rPr>
          <w:rFonts w:ascii="Tahoma" w:hAnsi="Tahoma" w:cs="Tahoma"/>
          <w:color w:val="000000" w:themeColor="text1"/>
          <w:szCs w:val="22"/>
          <w:lang w:val="el-GR" w:eastAsia="el-GR"/>
        </w:rPr>
        <w:t>είναι η</w:t>
      </w:r>
      <w:r w:rsidRPr="00422580">
        <w:rPr>
          <w:rFonts w:ascii="Tahoma" w:hAnsi="Tahoma" w:cs="Tahoma"/>
          <w:color w:val="FF0000"/>
          <w:szCs w:val="22"/>
          <w:lang w:val="el-GR" w:eastAsia="el-GR"/>
        </w:rPr>
        <w:t xml:space="preserve"> </w:t>
      </w:r>
      <w:r w:rsidR="005E5EE3" w:rsidRPr="00253E04">
        <w:rPr>
          <w:rFonts w:ascii="Tahoma" w:hAnsi="Tahoma" w:cs="Tahoma"/>
          <w:b/>
          <w:bCs/>
          <w:noProof/>
          <w:szCs w:val="22"/>
          <w:lang w:val="el-GR" w:eastAsia="el-GR"/>
        </w:rPr>
        <w:t>31</w:t>
      </w:r>
      <w:r w:rsidRPr="00253E04">
        <w:rPr>
          <w:rFonts w:ascii="Tahoma" w:hAnsi="Tahoma" w:cs="Tahoma"/>
          <w:b/>
          <w:bCs/>
          <w:noProof/>
          <w:szCs w:val="22"/>
          <w:lang w:val="el-GR" w:eastAsia="el-GR"/>
        </w:rPr>
        <w:t>/</w:t>
      </w:r>
      <w:r w:rsidR="005E5EE3" w:rsidRPr="00253E04">
        <w:rPr>
          <w:rFonts w:ascii="Tahoma" w:hAnsi="Tahoma" w:cs="Tahoma"/>
          <w:b/>
          <w:bCs/>
          <w:noProof/>
          <w:szCs w:val="22"/>
          <w:lang w:val="el-GR" w:eastAsia="el-GR"/>
        </w:rPr>
        <w:t>08</w:t>
      </w:r>
      <w:r w:rsidRPr="00253E04">
        <w:rPr>
          <w:rFonts w:ascii="Tahoma" w:hAnsi="Tahoma" w:cs="Tahoma"/>
          <w:b/>
          <w:bCs/>
          <w:noProof/>
          <w:szCs w:val="22"/>
          <w:lang w:val="el-GR" w:eastAsia="el-GR"/>
        </w:rPr>
        <w:t>/202</w:t>
      </w:r>
      <w:r w:rsidR="00E20086" w:rsidRPr="00253E04">
        <w:rPr>
          <w:rFonts w:ascii="Tahoma" w:hAnsi="Tahoma" w:cs="Tahoma"/>
          <w:b/>
          <w:bCs/>
          <w:noProof/>
          <w:szCs w:val="22"/>
          <w:lang w:val="el-GR" w:eastAsia="el-GR"/>
        </w:rPr>
        <w:t>2</w:t>
      </w:r>
      <w:r w:rsidRPr="00253E04">
        <w:rPr>
          <w:rFonts w:ascii="Tahoma" w:hAnsi="Tahoma" w:cs="Tahoma"/>
          <w:b/>
          <w:bCs/>
          <w:noProof/>
          <w:szCs w:val="22"/>
          <w:lang w:val="el-GR" w:eastAsia="el-GR"/>
        </w:rPr>
        <w:t xml:space="preserve">, ημέρα </w:t>
      </w:r>
      <w:r w:rsidR="005E5EE3" w:rsidRPr="00253E04">
        <w:rPr>
          <w:rFonts w:ascii="Tahoma" w:hAnsi="Tahoma" w:cs="Tahoma"/>
          <w:b/>
          <w:bCs/>
          <w:noProof/>
          <w:szCs w:val="22"/>
          <w:lang w:val="el-GR" w:eastAsia="el-GR"/>
        </w:rPr>
        <w:t>Τετάρτη</w:t>
      </w:r>
      <w:r w:rsidRPr="00253E04">
        <w:rPr>
          <w:rFonts w:ascii="Tahoma" w:hAnsi="Tahoma" w:cs="Tahoma"/>
          <w:b/>
          <w:bCs/>
          <w:noProof/>
          <w:szCs w:val="22"/>
          <w:lang w:val="el-GR" w:eastAsia="el-GR"/>
        </w:rPr>
        <w:t xml:space="preserve"> ώρα </w:t>
      </w:r>
      <w:r w:rsidR="005E5EE3" w:rsidRPr="00253E04">
        <w:rPr>
          <w:rFonts w:ascii="Tahoma" w:hAnsi="Tahoma" w:cs="Tahoma"/>
          <w:b/>
          <w:bCs/>
          <w:noProof/>
          <w:szCs w:val="22"/>
          <w:lang w:val="el-GR" w:eastAsia="el-GR"/>
        </w:rPr>
        <w:t>14</w:t>
      </w:r>
      <w:r w:rsidRPr="00253E04">
        <w:rPr>
          <w:rFonts w:ascii="Tahoma" w:hAnsi="Tahoma" w:cs="Tahoma"/>
          <w:b/>
          <w:bCs/>
          <w:noProof/>
          <w:szCs w:val="22"/>
          <w:lang w:val="el-GR" w:eastAsia="el-GR"/>
        </w:rPr>
        <w:t>:00</w:t>
      </w:r>
      <w:r w:rsidRPr="00253E04">
        <w:rPr>
          <w:rFonts w:ascii="Tahoma" w:hAnsi="Tahoma" w:cs="Tahoma"/>
          <w:szCs w:val="22"/>
          <w:lang w:val="el-GR" w:eastAsia="el-GR"/>
        </w:rPr>
        <w:t xml:space="preserve"> </w:t>
      </w:r>
      <w:r w:rsidRPr="00422580">
        <w:rPr>
          <w:rFonts w:ascii="Tahoma" w:hAnsi="Tahoma" w:cs="Tahoma"/>
          <w:szCs w:val="22"/>
          <w:lang w:val="el-GR" w:eastAsia="el-GR"/>
        </w:rPr>
        <w:t xml:space="preserve">και η </w:t>
      </w:r>
      <w:r w:rsidRPr="00422580">
        <w:rPr>
          <w:rFonts w:ascii="Tahoma" w:hAnsi="Tahoma" w:cs="Tahoma"/>
          <w:color w:val="000000"/>
          <w:szCs w:val="22"/>
          <w:lang w:val="el-GR"/>
        </w:rPr>
        <w:t xml:space="preserve">Ημερομηνία έναρξης υποβολής προσφορών είναι η  </w:t>
      </w:r>
      <w:r w:rsidR="00A05C33" w:rsidRPr="00253E04">
        <w:rPr>
          <w:rFonts w:ascii="Tahoma" w:hAnsi="Tahoma" w:cs="Tahoma"/>
          <w:b/>
          <w:bCs/>
          <w:noProof/>
          <w:szCs w:val="22"/>
          <w:lang w:val="el-GR"/>
        </w:rPr>
        <w:t>07</w:t>
      </w:r>
      <w:r w:rsidRPr="00253E04">
        <w:rPr>
          <w:rFonts w:ascii="Tahoma" w:hAnsi="Tahoma" w:cs="Tahoma"/>
          <w:b/>
          <w:bCs/>
          <w:noProof/>
          <w:szCs w:val="22"/>
          <w:lang w:val="el-GR"/>
        </w:rPr>
        <w:t>/</w:t>
      </w:r>
      <w:r w:rsidR="00A05C33" w:rsidRPr="00253E04">
        <w:rPr>
          <w:rFonts w:ascii="Tahoma" w:hAnsi="Tahoma" w:cs="Tahoma"/>
          <w:b/>
          <w:bCs/>
          <w:noProof/>
          <w:szCs w:val="22"/>
          <w:lang w:val="el-GR"/>
        </w:rPr>
        <w:t>07</w:t>
      </w:r>
      <w:r w:rsidRPr="00253E04">
        <w:rPr>
          <w:rFonts w:ascii="Tahoma" w:hAnsi="Tahoma" w:cs="Tahoma"/>
          <w:b/>
          <w:bCs/>
          <w:noProof/>
          <w:szCs w:val="22"/>
          <w:lang w:val="el-GR"/>
        </w:rPr>
        <w:t>/202</w:t>
      </w:r>
      <w:r w:rsidR="00E20086" w:rsidRPr="00253E04">
        <w:rPr>
          <w:rFonts w:ascii="Tahoma" w:hAnsi="Tahoma" w:cs="Tahoma"/>
          <w:b/>
          <w:bCs/>
          <w:noProof/>
          <w:szCs w:val="22"/>
          <w:lang w:val="el-GR"/>
        </w:rPr>
        <w:t>2</w:t>
      </w:r>
      <w:r w:rsidRPr="00422580">
        <w:rPr>
          <w:rFonts w:ascii="Tahoma" w:hAnsi="Tahoma" w:cs="Tahoma"/>
          <w:szCs w:val="22"/>
          <w:lang w:val="el-GR" w:eastAsia="el-GR"/>
        </w:rPr>
        <w:t>.</w:t>
      </w:r>
    </w:p>
    <w:p w14:paraId="07534115" w14:textId="6DB1F948" w:rsidR="0071364F" w:rsidRPr="00422580" w:rsidRDefault="0071364F" w:rsidP="001C673F">
      <w:pPr>
        <w:rPr>
          <w:rFonts w:ascii="Tahoma" w:hAnsi="Tahoma" w:cs="Tahoma"/>
          <w:szCs w:val="22"/>
          <w:lang w:val="el-GR"/>
        </w:rPr>
      </w:pPr>
      <w:r w:rsidRPr="00422580">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422580">
        <w:rPr>
          <w:rFonts w:ascii="Tahoma" w:hAnsi="Tahoma" w:cs="Tahoma"/>
          <w:b/>
          <w:szCs w:val="22"/>
          <w:lang w:val="el-GR"/>
        </w:rPr>
        <w:t>τέσσερις (4) εργάσιμες</w:t>
      </w:r>
      <w:r w:rsidRPr="00422580">
        <w:rPr>
          <w:rFonts w:ascii="Tahoma" w:hAnsi="Tahoma" w:cs="Tahoma"/>
          <w:szCs w:val="22"/>
          <w:lang w:val="el-GR"/>
        </w:rPr>
        <w:t xml:space="preserve"> ημέρες μετά την καταληκτική ημερομηνία υποβολής των προσφορών </w:t>
      </w:r>
      <w:r w:rsidRPr="00422580">
        <w:rPr>
          <w:rFonts w:ascii="Tahoma" w:hAnsi="Tahoma" w:cs="Tahoma"/>
          <w:b/>
          <w:szCs w:val="22"/>
          <w:lang w:val="el-GR"/>
        </w:rPr>
        <w:t xml:space="preserve">ήτοι </w:t>
      </w:r>
      <w:r w:rsidR="005E5EE3" w:rsidRPr="003A6F79">
        <w:rPr>
          <w:rFonts w:ascii="Tahoma" w:hAnsi="Tahoma" w:cs="Tahoma"/>
          <w:b/>
          <w:noProof/>
          <w:szCs w:val="22"/>
          <w:lang w:val="el-GR"/>
        </w:rPr>
        <w:t>06</w:t>
      </w:r>
      <w:r w:rsidRPr="003A6F79">
        <w:rPr>
          <w:rFonts w:ascii="Tahoma" w:hAnsi="Tahoma" w:cs="Tahoma"/>
          <w:b/>
          <w:noProof/>
          <w:szCs w:val="22"/>
          <w:lang w:val="el-GR"/>
        </w:rPr>
        <w:t>/</w:t>
      </w:r>
      <w:r w:rsidR="005E5EE3" w:rsidRPr="003A6F79">
        <w:rPr>
          <w:rFonts w:ascii="Tahoma" w:hAnsi="Tahoma" w:cs="Tahoma"/>
          <w:b/>
          <w:noProof/>
          <w:szCs w:val="22"/>
          <w:lang w:val="el-GR"/>
        </w:rPr>
        <w:t>09</w:t>
      </w:r>
      <w:r w:rsidRPr="003A6F79">
        <w:rPr>
          <w:rFonts w:ascii="Tahoma" w:hAnsi="Tahoma" w:cs="Tahoma"/>
          <w:b/>
          <w:noProof/>
          <w:szCs w:val="22"/>
          <w:lang w:val="el-GR"/>
        </w:rPr>
        <w:t>/202</w:t>
      </w:r>
      <w:r w:rsidR="00E20086" w:rsidRPr="003A6F79">
        <w:rPr>
          <w:rFonts w:ascii="Tahoma" w:hAnsi="Tahoma" w:cs="Tahoma"/>
          <w:b/>
          <w:noProof/>
          <w:szCs w:val="22"/>
          <w:lang w:val="el-GR"/>
        </w:rPr>
        <w:t>2</w:t>
      </w:r>
      <w:r w:rsidRPr="003A6F79">
        <w:rPr>
          <w:rFonts w:ascii="Tahoma" w:hAnsi="Tahoma" w:cs="Tahoma"/>
          <w:b/>
          <w:noProof/>
          <w:szCs w:val="22"/>
          <w:lang w:val="el-GR"/>
        </w:rPr>
        <w:t xml:space="preserve">, ημέρα </w:t>
      </w:r>
      <w:r w:rsidR="005E5EE3" w:rsidRPr="003A6F79">
        <w:rPr>
          <w:rFonts w:ascii="Tahoma" w:hAnsi="Tahoma" w:cs="Tahoma"/>
          <w:b/>
          <w:noProof/>
          <w:szCs w:val="22"/>
          <w:lang w:val="el-GR"/>
        </w:rPr>
        <w:t>Τρίτη</w:t>
      </w:r>
      <w:r w:rsidRPr="003A6F79">
        <w:rPr>
          <w:rFonts w:ascii="Tahoma" w:hAnsi="Tahoma" w:cs="Tahoma"/>
          <w:b/>
          <w:noProof/>
          <w:szCs w:val="22"/>
          <w:lang w:val="el-GR"/>
        </w:rPr>
        <w:t xml:space="preserve"> ώρα </w:t>
      </w:r>
      <w:r w:rsidR="005E5EE3" w:rsidRPr="003A6F79">
        <w:rPr>
          <w:rFonts w:ascii="Tahoma" w:hAnsi="Tahoma" w:cs="Tahoma"/>
          <w:b/>
          <w:noProof/>
          <w:szCs w:val="22"/>
          <w:lang w:val="el-GR"/>
        </w:rPr>
        <w:t>14</w:t>
      </w:r>
      <w:r w:rsidRPr="003A6F79">
        <w:rPr>
          <w:rFonts w:ascii="Tahoma" w:hAnsi="Tahoma" w:cs="Tahoma"/>
          <w:b/>
          <w:noProof/>
          <w:szCs w:val="22"/>
          <w:lang w:val="el-GR"/>
        </w:rPr>
        <w:t>:00</w:t>
      </w:r>
      <w:r w:rsidRPr="00422580">
        <w:rPr>
          <w:rFonts w:ascii="Tahoma" w:hAnsi="Tahoma" w:cs="Tahoma"/>
          <w:b/>
          <w:szCs w:val="22"/>
          <w:lang w:val="el-GR"/>
        </w:rPr>
        <w:t>.</w:t>
      </w:r>
    </w:p>
    <w:p w14:paraId="1FF46B51" w14:textId="77777777" w:rsidR="0071364F" w:rsidRPr="00422580" w:rsidRDefault="0071364F">
      <w:pPr>
        <w:rPr>
          <w:rFonts w:ascii="Tahoma" w:hAnsi="Tahoma" w:cs="Tahoma"/>
          <w:szCs w:val="22"/>
          <w:lang w:val="el-GR"/>
        </w:rPr>
      </w:pPr>
      <w:r w:rsidRPr="00422580" w:rsidDel="001C673F">
        <w:rPr>
          <w:rFonts w:ascii="Tahoma" w:hAnsi="Tahoma" w:cs="Tahoma"/>
          <w:i/>
          <w:iCs/>
          <w:color w:val="5B9BD5"/>
          <w:kern w:val="1"/>
          <w:szCs w:val="22"/>
          <w:lang w:val="el-GR"/>
        </w:rPr>
        <w:t xml:space="preserve"> </w:t>
      </w:r>
    </w:p>
    <w:p w14:paraId="7EC5CE1A"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10" w:name="_Toc105503751"/>
      <w:r w:rsidRPr="00422580">
        <w:rPr>
          <w:rFonts w:cs="Tahoma"/>
          <w:lang w:val="el-GR"/>
        </w:rPr>
        <w:t>Δημοσιότητα</w:t>
      </w:r>
      <w:bookmarkEnd w:id="10"/>
    </w:p>
    <w:p w14:paraId="0580A6D2" w14:textId="77777777" w:rsidR="0071364F" w:rsidRPr="00422580" w:rsidRDefault="0071364F" w:rsidP="00603221">
      <w:pPr>
        <w:rPr>
          <w:rFonts w:ascii="Tahoma" w:hAnsi="Tahoma" w:cs="Tahoma"/>
          <w:color w:val="5B9BD5"/>
          <w:kern w:val="1"/>
          <w:szCs w:val="22"/>
          <w:lang w:val="el-GR"/>
        </w:rPr>
      </w:pPr>
    </w:p>
    <w:p w14:paraId="338C8501" w14:textId="77777777" w:rsidR="0071364F" w:rsidRPr="00422580" w:rsidRDefault="0071364F" w:rsidP="00B8545D">
      <w:pPr>
        <w:spacing w:before="240"/>
        <w:rPr>
          <w:rFonts w:ascii="Tahoma" w:hAnsi="Tahoma" w:cs="Tahoma"/>
          <w:szCs w:val="22"/>
          <w:lang w:val="el-GR"/>
        </w:rPr>
      </w:pPr>
      <w:r w:rsidRPr="00422580">
        <w:rPr>
          <w:rFonts w:ascii="Tahoma" w:hAnsi="Tahoma" w:cs="Tahoma"/>
          <w:b/>
          <w:szCs w:val="22"/>
          <w:lang w:val="el-GR"/>
        </w:rPr>
        <w:t>Α.</w:t>
      </w:r>
      <w:r w:rsidRPr="00422580">
        <w:rPr>
          <w:rFonts w:ascii="Tahoma" w:hAnsi="Tahoma" w:cs="Tahoma"/>
          <w:b/>
          <w:szCs w:val="22"/>
          <w:lang w:val="el-GR"/>
        </w:rPr>
        <w:tab/>
        <w:t xml:space="preserve">Δημοσίευση στην Επίσημη Εφημερίδα της Ευρωπαϊκής Ένωσης </w:t>
      </w:r>
    </w:p>
    <w:p w14:paraId="30D7527A" w14:textId="66E1694F" w:rsidR="0071364F" w:rsidRPr="00422580" w:rsidRDefault="0071364F">
      <w:pPr>
        <w:rPr>
          <w:rFonts w:ascii="Tahoma" w:hAnsi="Tahoma" w:cs="Tahoma"/>
          <w:szCs w:val="22"/>
          <w:lang w:val="el-GR"/>
        </w:rPr>
      </w:pPr>
      <w:r w:rsidRPr="00422580">
        <w:rPr>
          <w:rFonts w:ascii="Tahoma" w:hAnsi="Tahoma" w:cs="Tahoma"/>
          <w:szCs w:val="22"/>
          <w:lang w:val="el-GR"/>
        </w:rPr>
        <w:t xml:space="preserve">Προκήρυξη της παρούσας σύμβασης απεστάλη με ηλεκτρονικά μέσα για δημοσίευση στις </w:t>
      </w:r>
      <w:r w:rsidR="00A73671" w:rsidRPr="00A73671">
        <w:rPr>
          <w:rFonts w:ascii="Tahoma" w:hAnsi="Tahoma" w:cs="Tahoma"/>
          <w:b/>
          <w:bCs/>
          <w:noProof/>
          <w:szCs w:val="22"/>
          <w:lang w:val="el-GR"/>
        </w:rPr>
        <w:t>01</w:t>
      </w:r>
      <w:r w:rsidR="00597247" w:rsidRPr="00422580">
        <w:rPr>
          <w:rFonts w:ascii="Tahoma" w:hAnsi="Tahoma" w:cs="Tahoma"/>
          <w:b/>
          <w:bCs/>
          <w:noProof/>
          <w:szCs w:val="22"/>
          <w:lang w:val="el-GR"/>
        </w:rPr>
        <w:t>/</w:t>
      </w:r>
      <w:r w:rsidR="003B6907">
        <w:rPr>
          <w:rFonts w:ascii="Tahoma" w:hAnsi="Tahoma" w:cs="Tahoma"/>
          <w:b/>
          <w:bCs/>
          <w:noProof/>
          <w:szCs w:val="22"/>
          <w:lang w:val="el-GR"/>
        </w:rPr>
        <w:t>0</w:t>
      </w:r>
      <w:r w:rsidR="00A73671" w:rsidRPr="00A73671">
        <w:rPr>
          <w:rFonts w:ascii="Tahoma" w:hAnsi="Tahoma" w:cs="Tahoma"/>
          <w:b/>
          <w:bCs/>
          <w:noProof/>
          <w:szCs w:val="22"/>
          <w:lang w:val="el-GR"/>
        </w:rPr>
        <w:t>7</w:t>
      </w:r>
      <w:r w:rsidR="00597247" w:rsidRPr="00422580">
        <w:rPr>
          <w:rFonts w:ascii="Tahoma" w:hAnsi="Tahoma" w:cs="Tahoma"/>
          <w:b/>
          <w:bCs/>
          <w:noProof/>
          <w:szCs w:val="22"/>
          <w:lang w:val="el-GR"/>
        </w:rPr>
        <w:t>/202</w:t>
      </w:r>
      <w:r w:rsidR="003B6907">
        <w:rPr>
          <w:rFonts w:ascii="Tahoma" w:hAnsi="Tahoma" w:cs="Tahoma"/>
          <w:b/>
          <w:bCs/>
          <w:noProof/>
          <w:szCs w:val="22"/>
          <w:lang w:val="el-GR"/>
        </w:rPr>
        <w:t>2</w:t>
      </w:r>
      <w:r w:rsidR="00597247" w:rsidRPr="00422580">
        <w:rPr>
          <w:rFonts w:ascii="Tahoma" w:hAnsi="Tahoma" w:cs="Tahoma"/>
          <w:b/>
          <w:bCs/>
          <w:noProof/>
          <w:szCs w:val="22"/>
          <w:lang w:val="el-GR"/>
        </w:rPr>
        <w:t xml:space="preserve"> </w:t>
      </w:r>
      <w:r w:rsidRPr="00422580">
        <w:rPr>
          <w:rFonts w:ascii="Tahoma" w:hAnsi="Tahoma" w:cs="Tahoma"/>
          <w:szCs w:val="22"/>
          <w:lang w:val="el-GR"/>
        </w:rPr>
        <w:t xml:space="preserve">στην Υπηρεσία Εκδόσεων της Ευρωπαϊκής Ένωσης. </w:t>
      </w:r>
    </w:p>
    <w:p w14:paraId="4F83E75D" w14:textId="77777777" w:rsidR="0071364F" w:rsidRPr="00422580" w:rsidRDefault="0071364F">
      <w:pPr>
        <w:rPr>
          <w:rFonts w:ascii="Tahoma" w:hAnsi="Tahoma" w:cs="Tahoma"/>
          <w:b/>
          <w:szCs w:val="22"/>
          <w:lang w:val="el-GR"/>
        </w:rPr>
      </w:pPr>
    </w:p>
    <w:p w14:paraId="124FBAD9" w14:textId="77777777" w:rsidR="0071364F" w:rsidRPr="00422580" w:rsidRDefault="0071364F">
      <w:pPr>
        <w:rPr>
          <w:rFonts w:ascii="Tahoma" w:hAnsi="Tahoma" w:cs="Tahoma"/>
          <w:szCs w:val="22"/>
          <w:lang w:val="el-GR"/>
        </w:rPr>
      </w:pPr>
      <w:r w:rsidRPr="00422580">
        <w:rPr>
          <w:rFonts w:ascii="Tahoma" w:hAnsi="Tahoma" w:cs="Tahoma"/>
          <w:b/>
          <w:szCs w:val="22"/>
          <w:lang w:val="el-GR"/>
        </w:rPr>
        <w:t>Β.</w:t>
      </w:r>
      <w:r w:rsidRPr="00422580">
        <w:rPr>
          <w:rFonts w:ascii="Tahoma" w:hAnsi="Tahoma" w:cs="Tahoma"/>
          <w:b/>
          <w:szCs w:val="22"/>
          <w:lang w:val="el-GR"/>
        </w:rPr>
        <w:tab/>
        <w:t xml:space="preserve">Δημοσίευση σε εθνικό επίπεδο </w:t>
      </w:r>
    </w:p>
    <w:p w14:paraId="17BFC511" w14:textId="1C15A45C" w:rsidR="0071364F" w:rsidRPr="00422580" w:rsidRDefault="0071364F">
      <w:pPr>
        <w:rPr>
          <w:rFonts w:ascii="Tahoma" w:hAnsi="Tahoma" w:cs="Tahoma"/>
          <w:szCs w:val="22"/>
          <w:lang w:val="el-GR"/>
        </w:rPr>
      </w:pPr>
      <w:r w:rsidRPr="00422580">
        <w:rPr>
          <w:rFonts w:ascii="Tahoma" w:hAnsi="Tahoma"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1D59FD">
        <w:rPr>
          <w:rFonts w:ascii="Tahoma" w:hAnsi="Tahoma" w:cs="Tahoma"/>
          <w:b/>
          <w:bCs/>
          <w:noProof/>
          <w:szCs w:val="22"/>
          <w:lang w:val="el-GR"/>
        </w:rPr>
        <w:t>07</w:t>
      </w:r>
      <w:r w:rsidRPr="00422580">
        <w:rPr>
          <w:rFonts w:ascii="Tahoma" w:hAnsi="Tahoma" w:cs="Tahoma"/>
          <w:b/>
          <w:bCs/>
          <w:noProof/>
          <w:szCs w:val="22"/>
          <w:lang w:val="el-GR"/>
        </w:rPr>
        <w:t>/</w:t>
      </w:r>
      <w:r w:rsidR="001D59FD">
        <w:rPr>
          <w:rFonts w:ascii="Tahoma" w:hAnsi="Tahoma" w:cs="Tahoma"/>
          <w:b/>
          <w:bCs/>
          <w:noProof/>
          <w:szCs w:val="22"/>
          <w:lang w:val="el-GR"/>
        </w:rPr>
        <w:t>07</w:t>
      </w:r>
      <w:r w:rsidRPr="00422580">
        <w:rPr>
          <w:rFonts w:ascii="Tahoma" w:hAnsi="Tahoma" w:cs="Tahoma"/>
          <w:b/>
          <w:bCs/>
          <w:noProof/>
          <w:szCs w:val="22"/>
          <w:lang w:val="el-GR"/>
        </w:rPr>
        <w:t>/202</w:t>
      </w:r>
      <w:r w:rsidR="00E20086">
        <w:rPr>
          <w:rFonts w:ascii="Tahoma" w:hAnsi="Tahoma" w:cs="Tahoma"/>
          <w:b/>
          <w:bCs/>
          <w:noProof/>
          <w:szCs w:val="22"/>
          <w:lang w:val="el-GR"/>
        </w:rPr>
        <w:t>2</w:t>
      </w:r>
      <w:r w:rsidRPr="00422580">
        <w:rPr>
          <w:rFonts w:ascii="Tahoma" w:hAnsi="Tahoma" w:cs="Tahoma"/>
          <w:b/>
          <w:bCs/>
          <w:szCs w:val="22"/>
          <w:lang w:val="el-GR"/>
        </w:rPr>
        <w:t>.</w:t>
      </w:r>
      <w:r w:rsidRPr="00422580">
        <w:rPr>
          <w:rFonts w:ascii="Tahoma" w:hAnsi="Tahoma" w:cs="Tahoma"/>
          <w:szCs w:val="22"/>
          <w:lang w:val="el-GR"/>
        </w:rPr>
        <w:t xml:space="preserve"> </w:t>
      </w:r>
    </w:p>
    <w:p w14:paraId="2E61A1C5" w14:textId="15D62BA6" w:rsidR="00E20086" w:rsidRPr="00264E06" w:rsidRDefault="00E20086" w:rsidP="00E20086">
      <w:pPr>
        <w:rPr>
          <w:rFonts w:ascii="Tahoma" w:hAnsi="Tahoma" w:cs="Tahoma"/>
          <w:lang w:val="el-GR"/>
        </w:rPr>
      </w:pPr>
      <w:r w:rsidRPr="00264E06">
        <w:rPr>
          <w:rFonts w:ascii="Tahoma" w:hAnsi="Tahoma" w:cs="Tahoma"/>
          <w:lang w:val="el-GR"/>
        </w:rPr>
        <w:t xml:space="preserve">Τα έγγραφα της σύμβασης </w:t>
      </w:r>
      <w:bookmarkStart w:id="11" w:name="_Hlk75874003"/>
      <w:r w:rsidRPr="00264E06">
        <w:rPr>
          <w:rFonts w:ascii="Tahoma" w:hAnsi="Tahoma" w:cs="Tahoma"/>
          <w:lang w:val="el-GR"/>
        </w:rPr>
        <w:t xml:space="preserve">της παρούσας Διακήρυξης καταχωρήθηκαν </w:t>
      </w:r>
      <w:bookmarkEnd w:id="11"/>
      <w:r w:rsidRPr="00264E06">
        <w:rPr>
          <w:rFonts w:ascii="Tahoma" w:hAnsi="Tahoma" w:cs="Tahoma"/>
          <w:lang w:val="el-GR"/>
        </w:rPr>
        <w:t xml:space="preserve">στη σχετική ηλεκτρονική διαδικασία σύναψης δημόσιας σύμβασης στο ΕΣΗΔΗΣ </w:t>
      </w:r>
      <w:r w:rsidR="001D59FD">
        <w:rPr>
          <w:rFonts w:ascii="Tahoma" w:hAnsi="Tahoma" w:cs="Tahoma"/>
          <w:lang w:val="el-GR"/>
        </w:rPr>
        <w:t xml:space="preserve">στις </w:t>
      </w:r>
      <w:r w:rsidR="001D59FD" w:rsidRPr="001D59FD">
        <w:rPr>
          <w:rFonts w:ascii="Tahoma" w:hAnsi="Tahoma" w:cs="Tahoma"/>
          <w:b/>
          <w:bCs/>
          <w:lang w:val="el-GR"/>
        </w:rPr>
        <w:t>07</w:t>
      </w:r>
      <w:r w:rsidRPr="001D59FD">
        <w:rPr>
          <w:rFonts w:ascii="Tahoma" w:hAnsi="Tahoma" w:cs="Tahoma"/>
          <w:b/>
          <w:bCs/>
          <w:lang w:val="el-GR"/>
        </w:rPr>
        <w:t>/</w:t>
      </w:r>
      <w:r w:rsidR="001D59FD" w:rsidRPr="001D59FD">
        <w:rPr>
          <w:rFonts w:ascii="Tahoma" w:hAnsi="Tahoma" w:cs="Tahoma"/>
          <w:b/>
          <w:bCs/>
          <w:lang w:val="el-GR"/>
        </w:rPr>
        <w:t>07/2022</w:t>
      </w:r>
      <w:r w:rsidRPr="00264E06">
        <w:rPr>
          <w:rFonts w:ascii="Tahoma" w:hAnsi="Tahoma" w:cs="Tahoma"/>
          <w:lang w:val="el-GR"/>
        </w:rPr>
        <w:t>, η οποία έλαβε Συστημικό Αύξοντα Αριθμό</w:t>
      </w:r>
      <w:bookmarkStart w:id="12" w:name="_Hlk75874030"/>
      <w:r w:rsidRPr="00264E06">
        <w:rPr>
          <w:rFonts w:ascii="Tahoma" w:hAnsi="Tahoma" w:cs="Tahoma"/>
          <w:lang w:val="el-GR"/>
        </w:rPr>
        <w:t xml:space="preserve">:  </w:t>
      </w:r>
      <w:r w:rsidR="001D59FD" w:rsidRPr="001D59FD">
        <w:rPr>
          <w:rFonts w:ascii="Tahoma" w:hAnsi="Tahoma" w:cs="Tahoma"/>
          <w:b/>
          <w:bCs/>
          <w:lang w:val="el-GR"/>
        </w:rPr>
        <w:t>167344</w:t>
      </w:r>
      <w:r w:rsidRPr="00264E06">
        <w:rPr>
          <w:rFonts w:ascii="Tahoma" w:hAnsi="Tahoma" w:cs="Tahoma"/>
          <w:i/>
          <w:iCs/>
          <w:color w:val="5B9BD5"/>
          <w:kern w:val="1"/>
          <w:lang w:val="el-GR"/>
        </w:rPr>
        <w:t>,</w:t>
      </w:r>
      <w:r w:rsidRPr="00264E06">
        <w:rPr>
          <w:rFonts w:ascii="Tahoma" w:hAnsi="Tahoma" w:cs="Tahoma"/>
          <w:lang w:val="el-GR"/>
        </w:rPr>
        <w:t xml:space="preserve"> </w:t>
      </w:r>
      <w:bookmarkEnd w:id="12"/>
      <w:r w:rsidRPr="00264E06">
        <w:rPr>
          <w:rFonts w:ascii="Tahoma" w:hAnsi="Tahoma" w:cs="Tahoma"/>
          <w:lang w:val="el-GR"/>
        </w:rPr>
        <w:t>και αναρτήθηκαν στη Διαδικτυακή Πύλη (</w:t>
      </w:r>
      <w:hyperlink r:id="rId17" w:history="1">
        <w:r w:rsidRPr="00264E06">
          <w:rPr>
            <w:rStyle w:val="-"/>
            <w:rFonts w:ascii="Tahoma" w:hAnsi="Tahoma" w:cs="Tahoma"/>
            <w:lang w:val="el-GR"/>
          </w:rPr>
          <w:t>www.promitheus.gov.gr</w:t>
        </w:r>
      </w:hyperlink>
      <w:r w:rsidRPr="00264E06">
        <w:rPr>
          <w:rFonts w:ascii="Tahoma" w:hAnsi="Tahoma" w:cs="Tahoma"/>
          <w:lang w:val="el-GR"/>
        </w:rPr>
        <w:t>) του ΟΠΣ ΕΣΗΔΗΣ.</w:t>
      </w:r>
    </w:p>
    <w:p w14:paraId="7287C181" w14:textId="2A7BCCE5" w:rsidR="00E20086" w:rsidRPr="0093336A" w:rsidRDefault="00E20086" w:rsidP="00E20086">
      <w:pPr>
        <w:rPr>
          <w:rFonts w:ascii="Tahoma" w:hAnsi="Tahoma" w:cs="Tahoma"/>
          <w:lang w:val="el-GR"/>
        </w:rPr>
      </w:pPr>
      <w:r w:rsidRPr="00264E06">
        <w:rPr>
          <w:rFonts w:ascii="Tahoma" w:hAnsi="Tahoma" w:cs="Tahoma"/>
          <w:lang w:val="el-GR"/>
        </w:rPr>
        <w:t xml:space="preserve">Περίληψη της παρούσας Διακήρυξης όπως προβλέπεται στην περίπτωση </w:t>
      </w:r>
      <w:bookmarkStart w:id="13" w:name="_Hlk75874098"/>
      <w:r w:rsidRPr="00264E06">
        <w:rPr>
          <w:rFonts w:ascii="Tahoma" w:hAnsi="Tahoma" w:cs="Tahoma"/>
          <w:lang w:val="el-GR"/>
        </w:rPr>
        <w:t>(</w:t>
      </w:r>
      <w:proofErr w:type="spellStart"/>
      <w:r w:rsidRPr="00264E06">
        <w:rPr>
          <w:rFonts w:ascii="Tahoma" w:hAnsi="Tahoma" w:cs="Tahoma"/>
          <w:lang w:val="el-GR"/>
        </w:rPr>
        <w:t>ιστ</w:t>
      </w:r>
      <w:proofErr w:type="spellEnd"/>
      <w:r w:rsidRPr="00264E06">
        <w:rPr>
          <w:rFonts w:ascii="Tahoma" w:hAnsi="Tahoma" w:cs="Tahoma"/>
          <w:lang w:val="el-GR"/>
        </w:rPr>
        <w:t xml:space="preserve">) </w:t>
      </w:r>
      <w:bookmarkEnd w:id="13"/>
      <w:r w:rsidRPr="00264E06">
        <w:rPr>
          <w:rFonts w:ascii="Tahoma" w:hAnsi="Tahoma" w:cs="Tahoma"/>
          <w:lang w:val="el-GR"/>
        </w:rPr>
        <w:t xml:space="preserve">της παραγράφου 3 του άρθρου 76 του Ν.4727/23-09-2020 (ΦΕΚ/Α/184/23.09.2020), αναρτήθηκε στο διαδίκτυο, στον </w:t>
      </w:r>
      <w:proofErr w:type="spellStart"/>
      <w:r w:rsidRPr="00264E06">
        <w:rPr>
          <w:rFonts w:ascii="Tahoma" w:hAnsi="Tahoma" w:cs="Tahoma"/>
          <w:lang w:val="el-GR"/>
        </w:rPr>
        <w:t>ιστότοπο</w:t>
      </w:r>
      <w:proofErr w:type="spellEnd"/>
      <w:r w:rsidRPr="00264E06">
        <w:rPr>
          <w:rFonts w:ascii="Tahoma" w:hAnsi="Tahoma" w:cs="Tahoma"/>
          <w:lang w:val="el-GR"/>
        </w:rPr>
        <w:t xml:space="preserve"> http://et.diavgeia.gov.gr/ (ΠΡΟΓΡΑΜΜΑ ΔΙΑΥΓΕΙΑ) </w:t>
      </w:r>
      <w:r w:rsidRPr="00264E06">
        <w:rPr>
          <w:rFonts w:ascii="Tahoma" w:hAnsi="Tahoma" w:cs="Tahoma"/>
          <w:lang w:val="el-GR" w:eastAsia="el-GR"/>
        </w:rPr>
        <w:t xml:space="preserve">στις </w:t>
      </w:r>
      <w:r w:rsidR="001D59FD" w:rsidRPr="001D59FD">
        <w:rPr>
          <w:rFonts w:ascii="Tahoma" w:hAnsi="Tahoma" w:cs="Tahoma"/>
          <w:b/>
          <w:bCs/>
          <w:lang w:val="el-GR"/>
        </w:rPr>
        <w:t>07/07/2022</w:t>
      </w:r>
      <w:r w:rsidR="0093336A" w:rsidRPr="0093336A">
        <w:rPr>
          <w:rFonts w:ascii="Tahoma" w:hAnsi="Tahoma" w:cs="Tahoma"/>
          <w:lang w:val="el-GR"/>
        </w:rPr>
        <w:t>.</w:t>
      </w:r>
    </w:p>
    <w:p w14:paraId="5D1761E1" w14:textId="77777777" w:rsidR="00E20086" w:rsidRPr="00264E06" w:rsidRDefault="00E20086" w:rsidP="00E20086">
      <w:pPr>
        <w:rPr>
          <w:rFonts w:ascii="Tahoma" w:hAnsi="Tahoma" w:cs="Tahoma"/>
          <w:lang w:val="el-GR"/>
        </w:rPr>
      </w:pPr>
    </w:p>
    <w:p w14:paraId="6512E3DB" w14:textId="6A7044DB" w:rsidR="00E20086" w:rsidRPr="00264E06" w:rsidRDefault="00E20086" w:rsidP="00E20086">
      <w:pPr>
        <w:pStyle w:val="normalwithoutspacing"/>
        <w:snapToGrid w:val="0"/>
        <w:rPr>
          <w:rFonts w:ascii="Tahoma" w:hAnsi="Tahoma" w:cs="Tahoma"/>
          <w:i/>
          <w:iCs/>
          <w:color w:val="5B9BD5"/>
          <w:kern w:val="1"/>
        </w:rPr>
      </w:pPr>
      <w:r w:rsidRPr="00264E06">
        <w:rPr>
          <w:rFonts w:ascii="Tahoma" w:hAnsi="Tahoma" w:cs="Tahoma"/>
        </w:rPr>
        <w:t xml:space="preserve">Η Διακήρυξη θα αναρτηθεί στο διαδίκτυο, στην ιστοσελίδα της αναθέτουσας αρχής, στη διεύθυνση (URL) :  </w:t>
      </w:r>
      <w:hyperlink r:id="rId18" w:history="1">
        <w:r w:rsidRPr="00264E06">
          <w:rPr>
            <w:rStyle w:val="-"/>
            <w:rFonts w:ascii="Tahoma" w:hAnsi="Tahoma" w:cs="Tahoma"/>
          </w:rPr>
          <w:t>http://www.ktpae.gr</w:t>
        </w:r>
      </w:hyperlink>
      <w:r w:rsidRPr="00264E06">
        <w:rPr>
          <w:rFonts w:ascii="Tahoma" w:hAnsi="Tahoma" w:cs="Tahoma"/>
        </w:rPr>
        <w:t xml:space="preserve">  στη θέση Διαγωνισμοί στις </w:t>
      </w:r>
      <w:r w:rsidR="001D59FD" w:rsidRPr="001D59FD">
        <w:rPr>
          <w:rFonts w:ascii="Tahoma" w:hAnsi="Tahoma" w:cs="Tahoma"/>
          <w:b/>
          <w:bCs/>
        </w:rPr>
        <w:t>07/07/2022</w:t>
      </w:r>
      <w:r w:rsidR="0093336A" w:rsidRPr="0093336A">
        <w:rPr>
          <w:rFonts w:ascii="Tahoma" w:hAnsi="Tahoma" w:cs="Tahoma"/>
        </w:rPr>
        <w:t>.</w:t>
      </w:r>
      <w:r w:rsidRPr="00264E06">
        <w:rPr>
          <w:rFonts w:ascii="Tahoma" w:hAnsi="Tahoma" w:cs="Tahoma"/>
          <w:i/>
          <w:iCs/>
          <w:color w:val="5B9BD5"/>
          <w:kern w:val="1"/>
        </w:rPr>
        <w:t xml:space="preserve"> </w:t>
      </w:r>
    </w:p>
    <w:p w14:paraId="37B35E5D" w14:textId="77777777" w:rsidR="0071364F" w:rsidRPr="00422580" w:rsidRDefault="0071364F" w:rsidP="00B8545D">
      <w:pPr>
        <w:pStyle w:val="normalwithoutspacing"/>
        <w:snapToGrid w:val="0"/>
        <w:rPr>
          <w:rFonts w:ascii="Tahoma" w:hAnsi="Tahoma" w:cs="Tahoma"/>
          <w:i/>
          <w:iCs/>
          <w:color w:val="5B9BD5"/>
          <w:kern w:val="1"/>
          <w:szCs w:val="22"/>
        </w:rPr>
      </w:pPr>
    </w:p>
    <w:p w14:paraId="394C6F26" w14:textId="77777777" w:rsidR="0071364F" w:rsidRPr="00422580" w:rsidRDefault="0071364F" w:rsidP="00935285">
      <w:pPr>
        <w:pStyle w:val="2"/>
        <w:numPr>
          <w:ilvl w:val="1"/>
          <w:numId w:val="11"/>
        </w:numPr>
        <w:rPr>
          <w:rFonts w:cs="Tahoma"/>
          <w:lang w:val="el-GR"/>
        </w:rPr>
      </w:pPr>
      <w:r w:rsidRPr="00422580">
        <w:rPr>
          <w:rFonts w:cs="Tahoma"/>
          <w:lang w:val="el-GR"/>
        </w:rPr>
        <w:lastRenderedPageBreak/>
        <w:tab/>
      </w:r>
      <w:bookmarkStart w:id="14" w:name="_Toc105503752"/>
      <w:r w:rsidRPr="00422580">
        <w:rPr>
          <w:rFonts w:cs="Tahoma"/>
          <w:lang w:val="el-GR"/>
        </w:rPr>
        <w:t>Αρχές εφαρμοζόμενες στη διαδικασία σύναψης</w:t>
      </w:r>
      <w:bookmarkEnd w:id="14"/>
      <w:r w:rsidRPr="00422580">
        <w:rPr>
          <w:rFonts w:cs="Tahoma"/>
          <w:lang w:val="el-GR"/>
        </w:rPr>
        <w:t xml:space="preserve"> </w:t>
      </w:r>
    </w:p>
    <w:p w14:paraId="4450DE58" w14:textId="77777777" w:rsidR="0071364F" w:rsidRPr="00422580" w:rsidRDefault="0071364F" w:rsidP="00B8545D">
      <w:pPr>
        <w:spacing w:before="240"/>
        <w:rPr>
          <w:rFonts w:ascii="Tahoma" w:hAnsi="Tahoma" w:cs="Tahoma"/>
          <w:szCs w:val="22"/>
          <w:lang w:val="el-GR"/>
        </w:rPr>
      </w:pPr>
      <w:r w:rsidRPr="00422580">
        <w:rPr>
          <w:rFonts w:ascii="Tahoma" w:hAnsi="Tahoma" w:cs="Tahoma"/>
          <w:szCs w:val="22"/>
          <w:lang w:val="el-GR"/>
        </w:rPr>
        <w:t>Οι οικονομικοί φορείς δεσμεύονται ότι:</w:t>
      </w:r>
    </w:p>
    <w:p w14:paraId="6D6EB221"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AB485DD"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β) δεν θα ενεργήσουν αθέμιτα, παράνομα ή καταχρηστικά </w:t>
      </w:r>
      <w:proofErr w:type="spellStart"/>
      <w:r w:rsidRPr="00422580">
        <w:rPr>
          <w:rFonts w:ascii="Tahoma" w:hAnsi="Tahoma" w:cs="Tahoma"/>
          <w:szCs w:val="22"/>
          <w:lang w:val="el-GR"/>
        </w:rPr>
        <w:t>καθ΄όλη</w:t>
      </w:r>
      <w:proofErr w:type="spellEnd"/>
      <w:r w:rsidRPr="00422580">
        <w:rPr>
          <w:rFonts w:ascii="Tahoma" w:hAnsi="Tahoma" w:cs="Tahoma"/>
          <w:szCs w:val="22"/>
          <w:lang w:val="el-GR"/>
        </w:rPr>
        <w:t xml:space="preserve"> τη διάρκεια της διαδικασίας ανάθεσης, αλλά και κατά το στάδιο εκτέλεσης της σύμβασης, εφόσον επιλεγούν</w:t>
      </w:r>
    </w:p>
    <w:p w14:paraId="0A803C17" w14:textId="7295F2E0" w:rsidR="0071364F" w:rsidRDefault="0071364F">
      <w:pPr>
        <w:rPr>
          <w:rFonts w:ascii="Tahoma" w:hAnsi="Tahoma" w:cs="Tahoma"/>
          <w:szCs w:val="22"/>
          <w:lang w:val="el-GR"/>
        </w:rPr>
      </w:pPr>
      <w:r w:rsidRPr="00422580">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E72B6C3" w14:textId="31DA2092" w:rsidR="008B4708" w:rsidRPr="008B4708" w:rsidRDefault="008B4708" w:rsidP="008B4708">
      <w:pPr>
        <w:rPr>
          <w:rFonts w:ascii="Tahoma" w:hAnsi="Tahoma" w:cs="Tahoma"/>
          <w:szCs w:val="22"/>
          <w:lang w:val="el-GR"/>
        </w:rPr>
      </w:pPr>
    </w:p>
    <w:p w14:paraId="182050B1" w14:textId="2AC44D00" w:rsidR="008B4708" w:rsidRPr="008B4708" w:rsidRDefault="008B4708" w:rsidP="008B4708">
      <w:pPr>
        <w:rPr>
          <w:rFonts w:ascii="Tahoma" w:hAnsi="Tahoma" w:cs="Tahoma"/>
          <w:szCs w:val="22"/>
          <w:lang w:val="el-GR"/>
        </w:rPr>
      </w:pPr>
    </w:p>
    <w:p w14:paraId="47CAC367" w14:textId="48B72E6B" w:rsidR="008B4708" w:rsidRPr="008B4708" w:rsidRDefault="008B4708" w:rsidP="008B4708">
      <w:pPr>
        <w:rPr>
          <w:rFonts w:ascii="Tahoma" w:hAnsi="Tahoma" w:cs="Tahoma"/>
          <w:szCs w:val="22"/>
          <w:lang w:val="el-GR"/>
        </w:rPr>
      </w:pPr>
    </w:p>
    <w:p w14:paraId="367C9D35" w14:textId="65A7C807" w:rsidR="008B4708" w:rsidRPr="008B4708" w:rsidRDefault="008B4708" w:rsidP="008B4708">
      <w:pPr>
        <w:rPr>
          <w:rFonts w:ascii="Tahoma" w:hAnsi="Tahoma" w:cs="Tahoma"/>
          <w:szCs w:val="22"/>
          <w:lang w:val="el-GR"/>
        </w:rPr>
      </w:pPr>
    </w:p>
    <w:p w14:paraId="70B1A336" w14:textId="69CF3352" w:rsidR="008B4708" w:rsidRPr="008B4708" w:rsidRDefault="008B4708" w:rsidP="00535042">
      <w:pPr>
        <w:tabs>
          <w:tab w:val="left" w:pos="1535"/>
        </w:tabs>
        <w:rPr>
          <w:rFonts w:ascii="Tahoma" w:hAnsi="Tahoma" w:cs="Tahoma"/>
          <w:szCs w:val="22"/>
          <w:lang w:val="el-GR"/>
        </w:rPr>
      </w:pPr>
      <w:r>
        <w:rPr>
          <w:rFonts w:ascii="Tahoma" w:hAnsi="Tahoma" w:cs="Tahoma"/>
          <w:szCs w:val="22"/>
          <w:lang w:val="el-GR"/>
        </w:rPr>
        <w:tab/>
      </w:r>
    </w:p>
    <w:p w14:paraId="748DF8CC" w14:textId="77777777" w:rsidR="0071364F" w:rsidRPr="00422580" w:rsidRDefault="0071364F" w:rsidP="006726E4">
      <w:pPr>
        <w:pStyle w:val="10"/>
        <w:rPr>
          <w:rFonts w:cs="Tahoma"/>
          <w:sz w:val="22"/>
          <w:szCs w:val="22"/>
        </w:rPr>
      </w:pPr>
      <w:r w:rsidRPr="00422580">
        <w:rPr>
          <w:rFonts w:cs="Tahoma"/>
          <w:sz w:val="22"/>
          <w:szCs w:val="22"/>
          <w:lang w:val="el-GR"/>
        </w:rPr>
        <w:lastRenderedPageBreak/>
        <w:tab/>
      </w:r>
      <w:bookmarkStart w:id="15" w:name="_Toc105503753"/>
      <w:r w:rsidRPr="00422580">
        <w:rPr>
          <w:rFonts w:cs="Tahoma"/>
          <w:sz w:val="22"/>
          <w:szCs w:val="22"/>
        </w:rPr>
        <w:t>ΓΕΝΙΚΟΙ ΚΑΙ ΕΙΔΙΚΟΙ ΟΡΟΙ ΣΥΜΜΕΤΟΧΗΣ</w:t>
      </w:r>
      <w:bookmarkEnd w:id="15"/>
    </w:p>
    <w:p w14:paraId="058E9E07"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16" w:name="_Toc105503754"/>
      <w:r w:rsidRPr="00422580">
        <w:rPr>
          <w:rFonts w:cs="Tahoma"/>
          <w:lang w:val="el-GR"/>
        </w:rPr>
        <w:t>Γενικές Πληροφορίες</w:t>
      </w:r>
      <w:bookmarkEnd w:id="16"/>
    </w:p>
    <w:p w14:paraId="4B512605"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Έγγραφα της σύμβασης</w:t>
      </w:r>
    </w:p>
    <w:p w14:paraId="032C5F7E" w14:textId="77777777" w:rsidR="0071364F" w:rsidRPr="00422580" w:rsidRDefault="0071364F">
      <w:pPr>
        <w:rPr>
          <w:rFonts w:ascii="Tahoma" w:hAnsi="Tahoma" w:cs="Tahoma"/>
          <w:szCs w:val="22"/>
          <w:lang w:val="el-GR"/>
        </w:rPr>
      </w:pPr>
      <w:r w:rsidRPr="00422580">
        <w:rPr>
          <w:rFonts w:ascii="Tahoma" w:hAnsi="Tahoma" w:cs="Tahoma"/>
          <w:szCs w:val="22"/>
          <w:lang w:val="el-GR"/>
        </w:rPr>
        <w:t>Τα έγγραφα της παρούσας διαδικασίας σύναψης είναι τα ακόλουθα:</w:t>
      </w:r>
    </w:p>
    <w:p w14:paraId="585817CC" w14:textId="30E4EE05" w:rsidR="0071364F" w:rsidRPr="00422580" w:rsidRDefault="0071364F" w:rsidP="006B6AD9">
      <w:pPr>
        <w:numPr>
          <w:ilvl w:val="0"/>
          <w:numId w:val="4"/>
        </w:numPr>
        <w:spacing w:after="40"/>
        <w:ind w:left="567" w:hanging="567"/>
        <w:rPr>
          <w:rFonts w:ascii="Tahoma" w:hAnsi="Tahoma" w:cs="Tahoma"/>
          <w:szCs w:val="22"/>
          <w:lang w:val="el-GR"/>
        </w:rPr>
      </w:pPr>
      <w:r w:rsidRPr="00422580">
        <w:rPr>
          <w:rFonts w:ascii="Tahoma" w:hAnsi="Tahoma" w:cs="Tahoma"/>
          <w:szCs w:val="22"/>
          <w:lang w:val="el-GR"/>
        </w:rPr>
        <w:t xml:space="preserve">η από </w:t>
      </w:r>
      <w:r w:rsidR="0015294E" w:rsidRPr="007B133C">
        <w:rPr>
          <w:rFonts w:ascii="Tahoma" w:hAnsi="Tahoma" w:cs="Tahoma"/>
          <w:b/>
          <w:bCs/>
          <w:noProof/>
          <w:szCs w:val="22"/>
          <w:lang w:val="el-GR"/>
        </w:rPr>
        <w:t>01</w:t>
      </w:r>
      <w:r w:rsidRPr="007B133C">
        <w:rPr>
          <w:rFonts w:ascii="Tahoma" w:hAnsi="Tahoma" w:cs="Tahoma"/>
          <w:b/>
          <w:bCs/>
          <w:noProof/>
          <w:szCs w:val="22"/>
          <w:lang w:val="el-GR"/>
        </w:rPr>
        <w:t>/</w:t>
      </w:r>
      <w:r w:rsidR="0015294E" w:rsidRPr="007B133C">
        <w:rPr>
          <w:rFonts w:ascii="Tahoma" w:hAnsi="Tahoma" w:cs="Tahoma"/>
          <w:b/>
          <w:bCs/>
          <w:noProof/>
          <w:szCs w:val="22"/>
          <w:lang w:val="el-GR"/>
        </w:rPr>
        <w:t>07</w:t>
      </w:r>
      <w:r w:rsidRPr="007B133C">
        <w:rPr>
          <w:rFonts w:ascii="Tahoma" w:hAnsi="Tahoma" w:cs="Tahoma"/>
          <w:b/>
          <w:bCs/>
          <w:noProof/>
          <w:szCs w:val="22"/>
          <w:lang w:val="el-GR"/>
        </w:rPr>
        <w:t>/202</w:t>
      </w:r>
      <w:r w:rsidR="00E20086" w:rsidRPr="007B133C">
        <w:rPr>
          <w:rFonts w:ascii="Tahoma" w:hAnsi="Tahoma" w:cs="Tahoma"/>
          <w:b/>
          <w:bCs/>
          <w:noProof/>
          <w:szCs w:val="22"/>
          <w:lang w:val="el-GR"/>
        </w:rPr>
        <w:t>2</w:t>
      </w:r>
      <w:r w:rsidRPr="00422580">
        <w:rPr>
          <w:rFonts w:ascii="Tahoma" w:hAnsi="Tahoma" w:cs="Tahoma"/>
          <w:b/>
          <w:bCs/>
          <w:szCs w:val="22"/>
          <w:lang w:val="el-GR"/>
        </w:rPr>
        <w:t xml:space="preserve"> </w:t>
      </w:r>
      <w:r w:rsidRPr="00422580">
        <w:rPr>
          <w:rFonts w:ascii="Tahoma" w:hAnsi="Tahoma" w:cs="Tahoma"/>
          <w:szCs w:val="22"/>
          <w:lang w:val="el-GR"/>
        </w:rPr>
        <w:t>Προκήρυξη της Σύμβασης</w:t>
      </w:r>
      <w:r w:rsidR="00E20086">
        <w:rPr>
          <w:rFonts w:ascii="Tahoma" w:hAnsi="Tahoma" w:cs="Tahoma"/>
          <w:szCs w:val="22"/>
          <w:lang w:val="el-GR"/>
        </w:rPr>
        <w:t xml:space="preserve"> (ΑΔΑΜ…)</w:t>
      </w:r>
      <w:r w:rsidRPr="00422580">
        <w:rPr>
          <w:rFonts w:ascii="Tahoma" w:hAnsi="Tahoma" w:cs="Tahoma"/>
          <w:szCs w:val="22"/>
          <w:lang w:val="el-GR"/>
        </w:rPr>
        <w:t>, όπως αυτή έχει σταλεί για δημοσίευση στην Επίσημη Εφημερίδα της Ευρωπαϊκής Ένωσης.</w:t>
      </w:r>
    </w:p>
    <w:p w14:paraId="4695E1B3" w14:textId="77777777" w:rsidR="0071364F" w:rsidRPr="00422580" w:rsidRDefault="0071364F" w:rsidP="004717A5">
      <w:pPr>
        <w:numPr>
          <w:ilvl w:val="0"/>
          <w:numId w:val="4"/>
        </w:numPr>
        <w:spacing w:after="40"/>
        <w:ind w:left="567" w:hanging="567"/>
        <w:rPr>
          <w:rFonts w:ascii="Tahoma" w:eastAsia="Calibri" w:hAnsi="Tahoma" w:cs="Tahoma"/>
          <w:szCs w:val="22"/>
          <w:lang w:val="el-GR"/>
        </w:rPr>
      </w:pPr>
      <w:r w:rsidRPr="00422580">
        <w:rPr>
          <w:rFonts w:ascii="Tahoma" w:hAnsi="Tahoma" w:cs="Tahoma"/>
          <w:szCs w:val="22"/>
          <w:lang w:val="el-GR"/>
        </w:rPr>
        <w:t>η παρούσα Διακήρυξη με τα Παραρτήματα που αποτελούν αναπόσπαστο μέρος αυτής.</w:t>
      </w:r>
    </w:p>
    <w:p w14:paraId="7F0072C8" w14:textId="77777777" w:rsidR="0071364F" w:rsidRPr="00422580" w:rsidRDefault="0071364F" w:rsidP="004717A5">
      <w:pPr>
        <w:numPr>
          <w:ilvl w:val="0"/>
          <w:numId w:val="4"/>
        </w:numPr>
        <w:spacing w:after="40"/>
        <w:ind w:left="567" w:hanging="567"/>
        <w:rPr>
          <w:rFonts w:ascii="Tahoma" w:hAnsi="Tahoma" w:cs="Tahoma"/>
          <w:szCs w:val="22"/>
          <w:lang w:val="el-GR"/>
        </w:rPr>
      </w:pPr>
      <w:r w:rsidRPr="00422580">
        <w:rPr>
          <w:rFonts w:ascii="Tahoma" w:hAnsi="Tahoma" w:cs="Tahoma"/>
          <w:szCs w:val="22"/>
          <w:lang w:val="el-GR"/>
        </w:rPr>
        <w:t xml:space="preserve">το Ευρωπαϊκό Ενιαίο Έγγραφο Σύμβασης [ΕΕΕΣ] </w:t>
      </w:r>
    </w:p>
    <w:p w14:paraId="4F404BEE" w14:textId="77777777" w:rsidR="0071364F" w:rsidRPr="00422580" w:rsidRDefault="0071364F" w:rsidP="008D7FA6">
      <w:pPr>
        <w:numPr>
          <w:ilvl w:val="0"/>
          <w:numId w:val="4"/>
        </w:numPr>
        <w:spacing w:after="40"/>
        <w:ind w:left="567" w:hanging="567"/>
        <w:rPr>
          <w:rFonts w:ascii="Tahoma" w:hAnsi="Tahoma" w:cs="Tahoma"/>
          <w:szCs w:val="22"/>
          <w:lang w:val="el-GR"/>
        </w:rPr>
      </w:pPr>
      <w:r w:rsidRPr="00422580">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0ADCB3D" w14:textId="77777777" w:rsidR="0071364F" w:rsidRPr="00422580" w:rsidRDefault="0071364F" w:rsidP="0054001C">
      <w:pPr>
        <w:spacing w:after="40"/>
        <w:rPr>
          <w:rFonts w:ascii="Tahoma" w:hAnsi="Tahoma" w:cs="Tahoma"/>
          <w:szCs w:val="22"/>
          <w:lang w:val="el-GR"/>
        </w:rPr>
      </w:pPr>
    </w:p>
    <w:p w14:paraId="565AE4EF"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Επικοινωνία – Πρόσβαση στα έγγραφα της Σύμβασης</w:t>
      </w:r>
    </w:p>
    <w:p w14:paraId="780D95BD" w14:textId="54D5D617" w:rsidR="0071364F" w:rsidRPr="00422580" w:rsidRDefault="00812DCE">
      <w:pPr>
        <w:rPr>
          <w:rFonts w:ascii="Tahoma" w:hAnsi="Tahoma" w:cs="Tahoma"/>
          <w:i/>
          <w:color w:val="5B9BD5"/>
          <w:szCs w:val="22"/>
          <w:lang w:val="el-GR"/>
        </w:rPr>
      </w:pPr>
      <w:r w:rsidRPr="00812DCE">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hyperlink r:id="rId19" w:history="1">
        <w:r w:rsidRPr="00D45937">
          <w:rPr>
            <w:rStyle w:val="-"/>
            <w:rFonts w:ascii="Tahoma" w:hAnsi="Tahoma" w:cs="Tahoma"/>
            <w:szCs w:val="22"/>
            <w:lang w:val="el-GR"/>
          </w:rPr>
          <w:t>www.promitheus.gov.gr</w:t>
        </w:r>
      </w:hyperlink>
      <w:r w:rsidRPr="00812DCE">
        <w:rPr>
          <w:rFonts w:ascii="Tahoma" w:hAnsi="Tahoma" w:cs="Tahoma"/>
          <w:szCs w:val="22"/>
          <w:lang w:val="el-GR"/>
        </w:rPr>
        <w:t>).</w:t>
      </w:r>
      <w:r>
        <w:rPr>
          <w:rFonts w:ascii="Tahoma" w:hAnsi="Tahoma" w:cs="Tahoma"/>
          <w:szCs w:val="22"/>
          <w:lang w:val="el-GR"/>
        </w:rPr>
        <w:t xml:space="preserve"> </w:t>
      </w:r>
    </w:p>
    <w:p w14:paraId="3C366999"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Παροχή Διευκρινίσεων</w:t>
      </w:r>
    </w:p>
    <w:p w14:paraId="0E7DE8D4" w14:textId="30C21DE4" w:rsidR="0071364F" w:rsidRPr="00422580" w:rsidRDefault="00812DCE" w:rsidP="00812DCE">
      <w:pPr>
        <w:rPr>
          <w:rFonts w:ascii="Tahoma" w:hAnsi="Tahoma" w:cs="Tahoma"/>
          <w:szCs w:val="22"/>
          <w:lang w:val="el-GR"/>
        </w:rPr>
      </w:pPr>
      <w:r w:rsidRPr="00812DCE">
        <w:rPr>
          <w:rFonts w:ascii="Tahoma" w:hAnsi="Tahoma" w:cs="Tahoma"/>
          <w:szCs w:val="22"/>
          <w:lang w:val="el-GR"/>
        </w:rPr>
        <w:t xml:space="preserve">Τα σχετικά αιτήματα παροχής διευκρινίσεων υποβάλλονται ηλεκτρονικά, το αργότερο έως </w:t>
      </w:r>
      <w:r w:rsidR="00B75142" w:rsidRPr="00541D86">
        <w:rPr>
          <w:rFonts w:ascii="Tahoma" w:hAnsi="Tahoma" w:cs="Tahoma"/>
          <w:b/>
          <w:bCs/>
          <w:szCs w:val="22"/>
          <w:lang w:val="el-GR"/>
        </w:rPr>
        <w:t>29</w:t>
      </w:r>
      <w:r w:rsidRPr="00541D86">
        <w:rPr>
          <w:rFonts w:ascii="Tahoma" w:hAnsi="Tahoma" w:cs="Tahoma"/>
          <w:b/>
          <w:bCs/>
          <w:szCs w:val="22"/>
          <w:lang w:val="el-GR"/>
        </w:rPr>
        <w:t>/</w:t>
      </w:r>
      <w:r w:rsidR="00B75142" w:rsidRPr="00541D86">
        <w:rPr>
          <w:rFonts w:ascii="Tahoma" w:hAnsi="Tahoma" w:cs="Tahoma"/>
          <w:b/>
          <w:bCs/>
          <w:szCs w:val="22"/>
          <w:lang w:val="el-GR"/>
        </w:rPr>
        <w:t>07</w:t>
      </w:r>
      <w:r w:rsidRPr="00541D86">
        <w:rPr>
          <w:rFonts w:ascii="Tahoma" w:hAnsi="Tahoma" w:cs="Tahoma"/>
          <w:b/>
          <w:bCs/>
          <w:szCs w:val="22"/>
          <w:lang w:val="el-GR"/>
        </w:rPr>
        <w:t>/</w:t>
      </w:r>
      <w:r w:rsidR="00B75142" w:rsidRPr="00541D86">
        <w:rPr>
          <w:rFonts w:ascii="Tahoma" w:hAnsi="Tahoma" w:cs="Tahoma"/>
          <w:b/>
          <w:bCs/>
          <w:szCs w:val="22"/>
          <w:lang w:val="el-GR"/>
        </w:rPr>
        <w:t>2022</w:t>
      </w:r>
      <w:r w:rsidRPr="00812DCE">
        <w:rPr>
          <w:rFonts w:ascii="Tahoma" w:hAnsi="Tahoma" w:cs="Tahoma"/>
          <w:szCs w:val="22"/>
          <w:lang w:val="el-GR"/>
        </w:rPr>
        <w:t xml:space="preserve">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812DCE">
        <w:rPr>
          <w:rFonts w:ascii="Tahoma" w:hAnsi="Tahoma" w:cs="Tahoma"/>
          <w:szCs w:val="22"/>
          <w:lang w:val="el-GR"/>
        </w:rPr>
        <w:t>προσβάσιμη</w:t>
      </w:r>
      <w:proofErr w:type="spellEnd"/>
      <w:r w:rsidRPr="00812DCE">
        <w:rPr>
          <w:rFonts w:ascii="Tahoma" w:hAnsi="Tahoma" w:cs="Tahoma"/>
          <w:szCs w:val="22"/>
          <w:lang w:val="el-GR"/>
        </w:rPr>
        <w:t xml:space="preserve"> μέσω της Διαδικτυακής πύλης www.promitheus.gov.gr.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0F59C31E" w14:textId="77777777" w:rsidR="0071364F" w:rsidRPr="00422580" w:rsidRDefault="0071364F" w:rsidP="008A3546">
      <w:pPr>
        <w:rPr>
          <w:rFonts w:ascii="Tahoma" w:hAnsi="Tahoma" w:cs="Tahoma"/>
          <w:szCs w:val="22"/>
          <w:lang w:val="el-GR"/>
        </w:rPr>
      </w:pPr>
      <w:r w:rsidRPr="00422580">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019F0EEC" w14:textId="77777777" w:rsidR="0071364F" w:rsidRPr="00422580" w:rsidRDefault="0071364F" w:rsidP="008A3546">
      <w:pPr>
        <w:rPr>
          <w:rFonts w:ascii="Tahoma" w:hAnsi="Tahoma" w:cs="Tahoma"/>
          <w:szCs w:val="22"/>
          <w:lang w:val="el-GR"/>
        </w:rPr>
      </w:pPr>
      <w:r w:rsidRPr="00422580">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422580">
        <w:rPr>
          <w:rFonts w:ascii="Tahoma" w:hAnsi="Tahoma" w:cs="Tahoma"/>
          <w:b/>
          <w:szCs w:val="22"/>
          <w:lang w:val="el-GR"/>
        </w:rPr>
        <w:t>έξι (6) ημέρες</w:t>
      </w:r>
      <w:r w:rsidRPr="00422580">
        <w:rPr>
          <w:rFonts w:ascii="Tahoma" w:hAnsi="Tahoma" w:cs="Tahoma"/>
          <w:szCs w:val="22"/>
          <w:lang w:val="el-GR"/>
        </w:rPr>
        <w:t xml:space="preserve"> πριν από την προθεσμία που ορίζεται για την παραλαβή των προσφορών, </w:t>
      </w:r>
    </w:p>
    <w:p w14:paraId="4E0C2FFA" w14:textId="77777777" w:rsidR="0071364F" w:rsidRPr="00422580" w:rsidRDefault="0071364F" w:rsidP="008A3546">
      <w:pPr>
        <w:rPr>
          <w:rFonts w:ascii="Tahoma" w:hAnsi="Tahoma" w:cs="Tahoma"/>
          <w:szCs w:val="22"/>
          <w:lang w:val="el-GR"/>
        </w:rPr>
      </w:pPr>
      <w:r w:rsidRPr="00422580">
        <w:rPr>
          <w:rFonts w:ascii="Tahoma" w:hAnsi="Tahoma" w:cs="Tahoma"/>
          <w:szCs w:val="22"/>
          <w:lang w:val="el-GR"/>
        </w:rPr>
        <w:t>β) όταν τα έγγραφα της σύμβασης υφίστανται σημαντικές αλλαγές.</w:t>
      </w:r>
    </w:p>
    <w:p w14:paraId="635C8428" w14:textId="77777777" w:rsidR="00812DCE" w:rsidRPr="00264E06" w:rsidRDefault="00812DCE" w:rsidP="00812DCE">
      <w:pPr>
        <w:rPr>
          <w:rFonts w:ascii="Tahoma" w:hAnsi="Tahoma" w:cs="Tahoma"/>
          <w:lang w:val="el-GR"/>
        </w:rPr>
      </w:pPr>
      <w:r w:rsidRPr="00264E06">
        <w:rPr>
          <w:rFonts w:ascii="Tahoma" w:hAnsi="Tahoma" w:cs="Tahoma"/>
          <w:lang w:val="el-GR"/>
        </w:rPr>
        <w:t>Η διάρκεια της παράτασης θα είναι ανάλογη με τη σπουδαιότητα των πληροφοριών που ζητήθηκαν ή των αλλαγών.</w:t>
      </w:r>
    </w:p>
    <w:p w14:paraId="3826A398" w14:textId="77777777" w:rsidR="0079064D" w:rsidRPr="00422580" w:rsidRDefault="0079064D" w:rsidP="0079064D">
      <w:pPr>
        <w:rPr>
          <w:rFonts w:ascii="Tahoma" w:hAnsi="Tahoma" w:cs="Tahoma"/>
          <w:szCs w:val="22"/>
          <w:lang w:val="el-GR"/>
        </w:rPr>
      </w:pPr>
      <w:r w:rsidRPr="00422580">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D5EC33A" w14:textId="77777777" w:rsidR="0079064D" w:rsidRPr="00422580" w:rsidRDefault="0079064D" w:rsidP="0079064D">
      <w:pPr>
        <w:rPr>
          <w:rFonts w:ascii="Tahoma" w:hAnsi="Tahoma" w:cs="Tahoma"/>
          <w:szCs w:val="22"/>
          <w:lang w:val="el-GR"/>
        </w:rPr>
      </w:pPr>
      <w:r w:rsidRPr="00422580">
        <w:rPr>
          <w:rFonts w:ascii="Tahoma" w:hAnsi="Tahoma" w:cs="Tahoma"/>
          <w:szCs w:val="22"/>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422580">
        <w:rPr>
          <w:rFonts w:ascii="Tahoma" w:hAnsi="Tahoma" w:cs="Tahoma"/>
          <w:szCs w:val="22"/>
          <w:lang w:val="el-GR"/>
        </w:rPr>
        <w:lastRenderedPageBreak/>
        <w:t>σύμφωνα με την προηγούμενη παράγραφο) δημοσιεύεται στην ΕΕΕΕ (με το τυποποιημένο έντυπο «Διορθωτικό») και στο ΚΗΜΔΗΣ.</w:t>
      </w:r>
    </w:p>
    <w:p w14:paraId="77746D12" w14:textId="77777777" w:rsidR="0071364F" w:rsidRPr="00422580" w:rsidRDefault="0071364F" w:rsidP="008A3546">
      <w:pPr>
        <w:rPr>
          <w:rFonts w:ascii="Tahoma" w:hAnsi="Tahoma" w:cs="Tahoma"/>
          <w:b/>
          <w:bCs/>
          <w:i/>
          <w:iCs/>
          <w:color w:val="5B9BD5"/>
          <w:szCs w:val="22"/>
          <w:lang w:val="el-GR"/>
        </w:rPr>
      </w:pPr>
    </w:p>
    <w:p w14:paraId="4889460C"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Γλώσσα</w:t>
      </w:r>
    </w:p>
    <w:p w14:paraId="30B663C8"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 xml:space="preserve">Τα έγγραφα της σύμβασης έχουν συνταχθεί στην ελληνική γλώσσα. </w:t>
      </w:r>
    </w:p>
    <w:p w14:paraId="601EB69D"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 xml:space="preserve">Τυχόν προδικαστικές προσφυγές υποβάλλονται στην ελληνική γλώσσα. </w:t>
      </w:r>
    </w:p>
    <w:p w14:paraId="15507F67"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4C344824"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0CC06FFD" w14:textId="77777777" w:rsidR="00812DCE" w:rsidRPr="00812DCE" w:rsidRDefault="00812DCE" w:rsidP="00812DCE">
      <w:pPr>
        <w:rPr>
          <w:rFonts w:ascii="Tahoma" w:hAnsi="Tahoma" w:cs="Tahoma"/>
          <w:szCs w:val="22"/>
          <w:lang w:val="el-GR"/>
        </w:rPr>
      </w:pPr>
      <w:r w:rsidRPr="00812DCE">
        <w:rPr>
          <w:rFonts w:ascii="Tahoma" w:hAnsi="Tahoma"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4D006360" w14:textId="4D94E765" w:rsidR="00812DCE" w:rsidRDefault="00812DCE" w:rsidP="00812DCE">
      <w:pPr>
        <w:rPr>
          <w:rFonts w:ascii="Tahoma" w:hAnsi="Tahoma" w:cs="Tahoma"/>
          <w:szCs w:val="22"/>
          <w:lang w:val="el-GR"/>
        </w:rPr>
      </w:pPr>
      <w:r w:rsidRPr="00812DCE">
        <w:rPr>
          <w:rFonts w:ascii="Tahoma" w:hAnsi="Tahoma"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E7521D" w14:textId="77777777" w:rsidR="0071364F" w:rsidRPr="00422580" w:rsidRDefault="0071364F" w:rsidP="00AE25F4">
      <w:pPr>
        <w:pStyle w:val="4"/>
        <w:numPr>
          <w:ilvl w:val="2"/>
          <w:numId w:val="11"/>
        </w:numPr>
        <w:ind w:left="851" w:hanging="851"/>
        <w:rPr>
          <w:rFonts w:cs="Tahoma"/>
          <w:szCs w:val="22"/>
          <w:lang w:val="el-GR"/>
        </w:rPr>
      </w:pPr>
      <w:r w:rsidRPr="00422580">
        <w:rPr>
          <w:rFonts w:cs="Tahoma"/>
          <w:szCs w:val="22"/>
          <w:lang w:val="el-GR"/>
        </w:rPr>
        <w:t>Εγγυήσεις</w:t>
      </w:r>
    </w:p>
    <w:p w14:paraId="75913C6D"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5FC8156F"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9EB3CA3"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812DCE">
        <w:rPr>
          <w:rFonts w:ascii="Tahoma" w:hAnsi="Tahoma" w:cs="Tahoma"/>
          <w:color w:val="000000"/>
          <w:szCs w:val="22"/>
          <w:lang w:val="el-GR"/>
        </w:rPr>
        <w:t>στ</w:t>
      </w:r>
      <w:proofErr w:type="spellEnd"/>
      <w:r w:rsidRPr="00812DCE">
        <w:rPr>
          <w:rFonts w:ascii="Tahoma" w:hAnsi="Tahoma"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812DCE">
        <w:rPr>
          <w:rFonts w:ascii="Tahoma" w:hAnsi="Tahoma" w:cs="Tahoma"/>
          <w:color w:val="000000"/>
          <w:szCs w:val="22"/>
          <w:lang w:val="el-GR"/>
        </w:rPr>
        <w:t>αα</w:t>
      </w:r>
      <w:proofErr w:type="spellEnd"/>
      <w:r w:rsidRPr="00812DCE">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812DCE">
        <w:rPr>
          <w:rFonts w:ascii="Tahoma" w:hAnsi="Tahoma" w:cs="Tahoma"/>
          <w:color w:val="000000"/>
          <w:szCs w:val="22"/>
          <w:lang w:val="el-GR"/>
        </w:rPr>
        <w:t>διζήσεως</w:t>
      </w:r>
      <w:proofErr w:type="spellEnd"/>
      <w:r w:rsidRPr="00812DCE">
        <w:rPr>
          <w:rFonts w:ascii="Tahoma" w:hAnsi="Tahoma" w:cs="Tahoma"/>
          <w:color w:val="000000"/>
          <w:szCs w:val="22"/>
          <w:lang w:val="el-GR"/>
        </w:rPr>
        <w:t xml:space="preserve">, και </w:t>
      </w:r>
      <w:proofErr w:type="spellStart"/>
      <w:r w:rsidRPr="00812DCE">
        <w:rPr>
          <w:rFonts w:ascii="Tahoma" w:hAnsi="Tahoma" w:cs="Tahoma"/>
          <w:color w:val="000000"/>
          <w:szCs w:val="22"/>
          <w:lang w:val="el-GR"/>
        </w:rPr>
        <w:t>ββ</w:t>
      </w:r>
      <w:proofErr w:type="spellEnd"/>
      <w:r w:rsidRPr="00812DCE">
        <w:rPr>
          <w:rFonts w:ascii="Tahoma" w:hAnsi="Tahoma"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812DCE">
        <w:rPr>
          <w:rFonts w:ascii="Tahoma" w:hAnsi="Tahoma" w:cs="Tahoma"/>
          <w:color w:val="000000"/>
          <w:szCs w:val="22"/>
          <w:lang w:val="el-GR"/>
        </w:rPr>
        <w:t>ια</w:t>
      </w:r>
      <w:proofErr w:type="spellEnd"/>
      <w:r w:rsidRPr="00812DCE">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7081EF9C"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lastRenderedPageBreak/>
        <w:t xml:space="preserve">Η περ. </w:t>
      </w:r>
      <w:proofErr w:type="spellStart"/>
      <w:r w:rsidRPr="00812DCE">
        <w:rPr>
          <w:rFonts w:ascii="Tahoma" w:hAnsi="Tahoma" w:cs="Tahoma"/>
          <w:color w:val="000000"/>
          <w:szCs w:val="22"/>
          <w:lang w:val="el-GR"/>
        </w:rPr>
        <w:t>αα</w:t>
      </w:r>
      <w:proofErr w:type="spellEnd"/>
      <w:r w:rsidRPr="00812DCE">
        <w:rPr>
          <w:rFonts w:ascii="Tahoma" w:hAnsi="Tahoma"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3D22EEE"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Οι εγγυητικές επιστολές συντάσσονται σύμφωνα με τα υποδείγματα του Παραρτήματος της παρούσας.</w:t>
      </w:r>
    </w:p>
    <w:p w14:paraId="715F32A8" w14:textId="77777777" w:rsidR="00812DCE" w:rsidRPr="00812DCE" w:rsidRDefault="00812DCE" w:rsidP="00812DCE">
      <w:pPr>
        <w:rPr>
          <w:rFonts w:ascii="Tahoma" w:hAnsi="Tahoma" w:cs="Tahoma"/>
          <w:color w:val="000000"/>
          <w:szCs w:val="22"/>
          <w:lang w:val="el-GR"/>
        </w:rPr>
      </w:pPr>
      <w:r w:rsidRPr="00812DCE">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3AF52A8" w14:textId="6C273AD5" w:rsidR="00812DCE" w:rsidRDefault="00812DCE" w:rsidP="00812DCE">
      <w:pPr>
        <w:rPr>
          <w:rFonts w:ascii="Tahoma" w:hAnsi="Tahoma" w:cs="Tahoma"/>
          <w:color w:val="000000"/>
          <w:szCs w:val="22"/>
          <w:lang w:val="el-GR"/>
        </w:rPr>
      </w:pPr>
      <w:r w:rsidRPr="00812DCE">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B7AFEAC" w14:textId="77777777" w:rsidR="0079064D" w:rsidRPr="00AE25F4" w:rsidRDefault="0079064D" w:rsidP="00AE25F4">
      <w:pPr>
        <w:pStyle w:val="4"/>
        <w:numPr>
          <w:ilvl w:val="2"/>
          <w:numId w:val="11"/>
        </w:numPr>
        <w:ind w:left="851" w:hanging="851"/>
        <w:rPr>
          <w:rFonts w:cs="Tahoma"/>
          <w:szCs w:val="22"/>
          <w:lang w:val="el-GR"/>
        </w:rPr>
      </w:pPr>
      <w:bookmarkStart w:id="17" w:name="_Toc74566818"/>
      <w:bookmarkStart w:id="18" w:name="_Toc85109025"/>
      <w:r w:rsidRPr="00422580">
        <w:rPr>
          <w:rFonts w:cs="Tahoma"/>
          <w:szCs w:val="22"/>
          <w:lang w:val="el-GR"/>
        </w:rPr>
        <w:t>Προστασία Προσωπικών Δεδομένων</w:t>
      </w:r>
      <w:bookmarkEnd w:id="17"/>
      <w:bookmarkEnd w:id="18"/>
      <w:r w:rsidRPr="00422580">
        <w:rPr>
          <w:rFonts w:cs="Tahoma"/>
          <w:szCs w:val="22"/>
          <w:lang w:val="el-GR"/>
        </w:rPr>
        <w:t xml:space="preserve"> </w:t>
      </w:r>
    </w:p>
    <w:p w14:paraId="369CD3F7" w14:textId="1C3F76EF" w:rsidR="0079064D" w:rsidRPr="00422580" w:rsidRDefault="00812DCE">
      <w:pPr>
        <w:rPr>
          <w:rFonts w:ascii="Tahoma" w:hAnsi="Tahoma" w:cs="Tahoma"/>
          <w:szCs w:val="22"/>
          <w:lang w:val="el-GR"/>
        </w:rPr>
      </w:pPr>
      <w:r w:rsidRPr="00812DCE">
        <w:rPr>
          <w:rFonts w:ascii="Tahoma" w:hAnsi="Tahoma" w:cs="Tahoma"/>
          <w:color w:val="000000"/>
          <w:szCs w:val="22"/>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IV στην παρούσα.</w:t>
      </w:r>
    </w:p>
    <w:p w14:paraId="397C6EB1"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19" w:name="_Toc105503755"/>
      <w:r w:rsidRPr="00422580">
        <w:rPr>
          <w:rFonts w:cs="Tahoma"/>
          <w:lang w:val="el-GR"/>
        </w:rPr>
        <w:t>Δικαίωμα Συμμετοχής - Κριτήρια Ποιοτικής Επιλογής</w:t>
      </w:r>
      <w:bookmarkEnd w:id="19"/>
    </w:p>
    <w:p w14:paraId="75AF4C79" w14:textId="77777777" w:rsidR="0071364F" w:rsidRPr="00422580" w:rsidRDefault="0071364F" w:rsidP="00AC11AC">
      <w:pPr>
        <w:pStyle w:val="4"/>
        <w:numPr>
          <w:ilvl w:val="2"/>
          <w:numId w:val="11"/>
        </w:numPr>
        <w:ind w:left="851" w:hanging="851"/>
        <w:rPr>
          <w:rFonts w:cs="Tahoma"/>
          <w:szCs w:val="22"/>
          <w:lang w:val="el-GR"/>
        </w:rPr>
      </w:pPr>
      <w:r w:rsidRPr="00422580">
        <w:rPr>
          <w:rFonts w:cs="Tahoma"/>
          <w:szCs w:val="22"/>
          <w:lang w:val="el-GR"/>
        </w:rPr>
        <w:t xml:space="preserve">Δικαιούμενοι συμμετοχής </w:t>
      </w:r>
    </w:p>
    <w:p w14:paraId="6115A56E" w14:textId="77777777" w:rsidR="0071364F" w:rsidRPr="00422580" w:rsidRDefault="0071364F" w:rsidP="00B8545D">
      <w:pPr>
        <w:spacing w:before="240"/>
        <w:rPr>
          <w:rFonts w:ascii="Tahoma" w:hAnsi="Tahoma" w:cs="Tahoma"/>
          <w:szCs w:val="22"/>
          <w:lang w:val="el-GR"/>
        </w:rPr>
      </w:pPr>
      <w:r w:rsidRPr="00422580">
        <w:rPr>
          <w:rFonts w:ascii="Tahoma" w:hAnsi="Tahoma" w:cs="Tahoma"/>
          <w:b/>
          <w:bCs/>
          <w:szCs w:val="22"/>
          <w:lang w:val="el-GR"/>
        </w:rPr>
        <w:t>1.</w:t>
      </w:r>
      <w:r w:rsidRPr="00422580">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6786752" w14:textId="77777777" w:rsidR="0071364F" w:rsidRPr="00422580" w:rsidRDefault="0071364F">
      <w:pPr>
        <w:rPr>
          <w:rFonts w:ascii="Tahoma" w:hAnsi="Tahoma" w:cs="Tahoma"/>
          <w:szCs w:val="22"/>
          <w:lang w:val="el-GR"/>
        </w:rPr>
      </w:pPr>
      <w:r w:rsidRPr="00422580">
        <w:rPr>
          <w:rFonts w:ascii="Tahoma" w:hAnsi="Tahoma" w:cs="Tahoma"/>
          <w:szCs w:val="22"/>
          <w:lang w:val="el-GR"/>
        </w:rPr>
        <w:t>α) κράτος-μέλος της Ένωσης,</w:t>
      </w:r>
    </w:p>
    <w:p w14:paraId="24208005" w14:textId="77777777" w:rsidR="0071364F" w:rsidRPr="00422580" w:rsidRDefault="0071364F">
      <w:pPr>
        <w:rPr>
          <w:rFonts w:ascii="Tahoma" w:hAnsi="Tahoma" w:cs="Tahoma"/>
          <w:szCs w:val="22"/>
          <w:lang w:val="el-GR"/>
        </w:rPr>
      </w:pPr>
      <w:r w:rsidRPr="00422580">
        <w:rPr>
          <w:rFonts w:ascii="Tahoma" w:hAnsi="Tahoma" w:cs="Tahoma"/>
          <w:szCs w:val="22"/>
          <w:lang w:val="el-GR"/>
        </w:rPr>
        <w:t>β) κράτος-μέλος του Ευρωπαϊκού Οικονομικού Χώρου (Ε.Ο.Χ.),</w:t>
      </w:r>
    </w:p>
    <w:p w14:paraId="0DDC0162"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422580">
        <w:rPr>
          <w:rFonts w:ascii="Tahoma" w:hAnsi="Tahoma" w:cs="Tahoma"/>
          <w:szCs w:val="22"/>
        </w:rPr>
        <w:t>I</w:t>
      </w:r>
      <w:r w:rsidRPr="00422580">
        <w:rPr>
          <w:rFonts w:ascii="Tahoma" w:hAnsi="Tahoma" w:cs="Tahoma"/>
          <w:szCs w:val="22"/>
          <w:lang w:val="el-GR"/>
        </w:rPr>
        <w:t xml:space="preserve"> της ως άνω Συμφωνίας, καθώς και </w:t>
      </w:r>
    </w:p>
    <w:p w14:paraId="4C2DBD9B" w14:textId="77777777" w:rsidR="0071364F" w:rsidRPr="00422580" w:rsidRDefault="0071364F">
      <w:pPr>
        <w:rPr>
          <w:rFonts w:ascii="Tahoma" w:hAnsi="Tahoma" w:cs="Tahoma"/>
          <w:b/>
          <w:bCs/>
          <w:szCs w:val="22"/>
          <w:lang w:val="el-GR"/>
        </w:rPr>
      </w:pPr>
      <w:r w:rsidRPr="00422580">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1CFB535" w14:textId="77777777" w:rsidR="0079064D" w:rsidRPr="00422580" w:rsidRDefault="0079064D" w:rsidP="0079064D">
      <w:pPr>
        <w:rPr>
          <w:rFonts w:ascii="Tahoma" w:hAnsi="Tahoma" w:cs="Tahoma"/>
          <w:color w:val="000000"/>
          <w:szCs w:val="22"/>
          <w:lang w:val="el-GR"/>
        </w:rPr>
      </w:pPr>
      <w:r w:rsidRPr="00422580">
        <w:rPr>
          <w:rFonts w:ascii="Tahoma" w:hAnsi="Tahoma" w:cs="Tahoma"/>
          <w:color w:val="000000"/>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422580">
        <w:rPr>
          <w:rFonts w:ascii="Tahoma" w:hAnsi="Tahoma" w:cs="Tahoma"/>
          <w:color w:val="000000"/>
          <w:szCs w:val="22"/>
        </w:rPr>
        <w:footnoteReference w:id="2"/>
      </w:r>
      <w:r w:rsidRPr="00422580">
        <w:rPr>
          <w:rFonts w:ascii="Tahoma" w:hAnsi="Tahoma" w:cs="Tahoma"/>
          <w:color w:val="000000"/>
          <w:szCs w:val="22"/>
          <w:lang w:val="el-GR"/>
        </w:rPr>
        <w:t>.</w:t>
      </w:r>
    </w:p>
    <w:p w14:paraId="64C7454C" w14:textId="77777777" w:rsidR="0079064D" w:rsidRPr="00422580" w:rsidRDefault="0079064D" w:rsidP="0079064D">
      <w:pPr>
        <w:rPr>
          <w:rFonts w:ascii="Tahoma" w:hAnsi="Tahoma" w:cs="Tahoma"/>
          <w:szCs w:val="22"/>
          <w:lang w:val="el-GR"/>
        </w:rPr>
      </w:pPr>
      <w:r w:rsidRPr="00422580">
        <w:rPr>
          <w:rFonts w:ascii="Tahoma" w:hAnsi="Tahoma" w:cs="Tahoma"/>
          <w:szCs w:val="22"/>
          <w:lang w:val="el-GR"/>
        </w:rPr>
        <w:lastRenderedPageBreak/>
        <w:t>2.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BBA67D9" w14:textId="77777777" w:rsidR="0071364F" w:rsidRPr="00422580" w:rsidRDefault="0071364F">
      <w:pPr>
        <w:rPr>
          <w:rFonts w:ascii="Tahoma" w:hAnsi="Tahoma" w:cs="Tahoma"/>
          <w:i/>
          <w:iCs/>
          <w:color w:val="5B9BD5"/>
          <w:szCs w:val="22"/>
          <w:lang w:val="el-GR"/>
        </w:rPr>
      </w:pPr>
      <w:r w:rsidRPr="00422580">
        <w:rPr>
          <w:rFonts w:ascii="Tahoma" w:eastAsia="Calibri" w:hAnsi="Tahoma" w:cs="Tahoma"/>
          <w:i/>
          <w:iCs/>
          <w:color w:val="0070C0"/>
          <w:szCs w:val="22"/>
          <w:lang w:val="el-GR"/>
        </w:rPr>
        <w:t xml:space="preserve"> </w:t>
      </w:r>
      <w:r w:rsidRPr="00422580">
        <w:rPr>
          <w:rFonts w:ascii="Tahoma" w:hAnsi="Tahoma" w:cs="Tahoma"/>
          <w:b/>
          <w:bCs/>
          <w:szCs w:val="22"/>
          <w:lang w:val="el-GR"/>
        </w:rPr>
        <w:t>3.</w:t>
      </w:r>
      <w:r w:rsidRPr="00422580">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422580">
        <w:rPr>
          <w:rFonts w:ascii="Tahoma" w:hAnsi="Tahoma" w:cs="Tahoma"/>
          <w:szCs w:val="22"/>
          <w:lang w:val="el-GR"/>
        </w:rPr>
        <w:t>ολόκληρον</w:t>
      </w:r>
      <w:proofErr w:type="spellEnd"/>
      <w:r w:rsidRPr="00422580">
        <w:rPr>
          <w:rFonts w:ascii="Tahoma" w:hAnsi="Tahoma" w:cs="Tahoma"/>
          <w:szCs w:val="22"/>
          <w:lang w:val="el-GR"/>
        </w:rPr>
        <w:t>.</w:t>
      </w:r>
      <w:r w:rsidRPr="00422580">
        <w:rPr>
          <w:rStyle w:val="FootnoteReference2"/>
          <w:rFonts w:ascii="Tahoma" w:hAnsi="Tahoma" w:cs="Tahoma"/>
          <w:szCs w:val="22"/>
          <w:lang w:val="el-GR"/>
        </w:rPr>
        <w:t xml:space="preserve"> </w:t>
      </w:r>
    </w:p>
    <w:p w14:paraId="48F1D095" w14:textId="77777777" w:rsidR="0071364F" w:rsidRPr="00422580" w:rsidRDefault="0071364F" w:rsidP="00AB1DCF">
      <w:pPr>
        <w:pStyle w:val="af6"/>
        <w:rPr>
          <w:rFonts w:ascii="Tahoma" w:hAnsi="Tahoma" w:cs="Tahoma"/>
          <w:szCs w:val="22"/>
          <w:lang w:val="el-GR"/>
        </w:rPr>
      </w:pPr>
    </w:p>
    <w:p w14:paraId="7FDBD1AC" w14:textId="77777777" w:rsidR="0071364F" w:rsidRPr="00422580" w:rsidRDefault="0071364F" w:rsidP="00AC11AC">
      <w:pPr>
        <w:pStyle w:val="4"/>
        <w:numPr>
          <w:ilvl w:val="2"/>
          <w:numId w:val="11"/>
        </w:numPr>
        <w:ind w:left="851" w:hanging="851"/>
        <w:rPr>
          <w:rFonts w:cs="Tahoma"/>
          <w:szCs w:val="22"/>
          <w:lang w:val="el-GR"/>
        </w:rPr>
      </w:pPr>
      <w:r w:rsidRPr="00422580">
        <w:rPr>
          <w:rFonts w:cs="Tahoma"/>
          <w:szCs w:val="22"/>
          <w:lang w:val="el-GR"/>
        </w:rPr>
        <w:t>Εγγύηση συμμετοχής</w:t>
      </w:r>
    </w:p>
    <w:p w14:paraId="2F07A2C1" w14:textId="77777777" w:rsidR="0071364F" w:rsidRPr="00AC11AC" w:rsidRDefault="0071364F" w:rsidP="00221291">
      <w:pPr>
        <w:pStyle w:val="aff"/>
        <w:tabs>
          <w:tab w:val="left" w:pos="0"/>
          <w:tab w:val="left" w:pos="1134"/>
        </w:tabs>
        <w:spacing w:before="240"/>
        <w:ind w:left="0"/>
        <w:rPr>
          <w:rFonts w:ascii="Tahoma" w:hAnsi="Tahoma" w:cs="Tahoma"/>
          <w:color w:val="000000" w:themeColor="text1"/>
          <w:szCs w:val="22"/>
          <w:lang w:val="el-GR"/>
        </w:rPr>
      </w:pPr>
      <w:r w:rsidRPr="00422580">
        <w:rPr>
          <w:rStyle w:val="Heading4Char"/>
          <w:rFonts w:ascii="Tahoma" w:eastAsia="SimSun" w:hAnsi="Tahoma" w:cs="Tahoma"/>
          <w:sz w:val="22"/>
          <w:szCs w:val="22"/>
          <w:lang w:val="el-GR"/>
        </w:rPr>
        <w:t>2.2.2.1.</w:t>
      </w:r>
      <w:r w:rsidRPr="00422580">
        <w:rPr>
          <w:rFonts w:ascii="Tahoma" w:hAnsi="Tahoma" w:cs="Tahoma"/>
          <w:b/>
          <w:bCs/>
          <w:szCs w:val="22"/>
          <w:lang w:val="el-GR"/>
        </w:rPr>
        <w:t xml:space="preserve"> </w:t>
      </w:r>
      <w:r w:rsidRPr="00422580">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«ΠΑΡΑΡΤΗΜΑ </w:t>
      </w:r>
      <w:r w:rsidRPr="00422580">
        <w:rPr>
          <w:rFonts w:ascii="Tahoma" w:hAnsi="Tahoma" w:cs="Tahoma"/>
          <w:szCs w:val="22"/>
        </w:rPr>
        <w:t>VIII</w:t>
      </w:r>
      <w:r w:rsidRPr="00422580">
        <w:rPr>
          <w:rFonts w:ascii="Tahoma" w:hAnsi="Tahoma" w:cs="Tahoma"/>
          <w:szCs w:val="22"/>
          <w:lang w:val="el-GR"/>
        </w:rPr>
        <w:t xml:space="preserve"> – Υποδείγματα Εγγυητικών Επιστολών» της παρούσας.</w:t>
      </w:r>
    </w:p>
    <w:p w14:paraId="6291463F" w14:textId="77777777" w:rsidR="005C3546" w:rsidRPr="000375EE" w:rsidRDefault="005C3546" w:rsidP="005C3546">
      <w:pPr>
        <w:rPr>
          <w:rFonts w:ascii="Tahoma" w:hAnsi="Tahoma" w:cs="Tahoma"/>
          <w:color w:val="000000" w:themeColor="text1"/>
          <w:szCs w:val="22"/>
          <w:lang w:val="el-GR"/>
        </w:rPr>
      </w:pPr>
      <w:r w:rsidRPr="000375EE">
        <w:rPr>
          <w:rFonts w:ascii="Tahoma" w:hAnsi="Tahoma" w:cs="Tahoma"/>
          <w:color w:val="000000" w:themeColor="text1"/>
          <w:szCs w:val="22"/>
          <w:lang w:val="el-GR"/>
        </w:rPr>
        <w:t xml:space="preserve">Το ποσό της εγγυητικής επιστολής θα πρέπει να καλύπτει σε ευρώ </w:t>
      </w:r>
      <w:r w:rsidRPr="005C3546">
        <w:rPr>
          <w:rFonts w:ascii="Tahoma" w:hAnsi="Tahoma" w:cs="Tahoma"/>
          <w:color w:val="000000" w:themeColor="text1"/>
          <w:szCs w:val="22"/>
          <w:lang w:val="el-GR"/>
        </w:rPr>
        <w:t xml:space="preserve">(€) </w:t>
      </w:r>
      <w:r w:rsidRPr="00B24B41">
        <w:rPr>
          <w:rFonts w:ascii="Tahoma" w:hAnsi="Tahoma" w:cs="Tahoma"/>
          <w:color w:val="000000" w:themeColor="text1"/>
          <w:szCs w:val="22"/>
          <w:lang w:val="el-GR"/>
        </w:rPr>
        <w:t>ποσοστό 2%</w:t>
      </w:r>
      <w:r w:rsidRPr="005C3546">
        <w:rPr>
          <w:rFonts w:ascii="Tahoma" w:hAnsi="Tahoma" w:cs="Tahoma"/>
          <w:color w:val="000000" w:themeColor="text1"/>
          <w:szCs w:val="22"/>
          <w:lang w:val="el-GR"/>
        </w:rPr>
        <w:t xml:space="preserve"> του προϋπολογισμού του Έργου (μη συμπεριλαμβανομένου ΦΠΑ), ήτοι </w:t>
      </w:r>
      <w:r w:rsidRPr="00B24B41">
        <w:rPr>
          <w:rFonts w:ascii="Tahoma" w:hAnsi="Tahoma" w:cs="Tahoma"/>
          <w:color w:val="000000" w:themeColor="text1"/>
          <w:szCs w:val="22"/>
          <w:lang w:val="el-GR"/>
        </w:rPr>
        <w:t xml:space="preserve">ποσό τεσσάρων χιλιάδων </w:t>
      </w:r>
      <w:proofErr w:type="spellStart"/>
      <w:r w:rsidRPr="00B24B41">
        <w:rPr>
          <w:rFonts w:ascii="Tahoma" w:hAnsi="Tahoma" w:cs="Tahoma"/>
          <w:color w:val="000000" w:themeColor="text1"/>
          <w:szCs w:val="22"/>
          <w:lang w:val="el-GR"/>
        </w:rPr>
        <w:t>εκατόν</w:t>
      </w:r>
      <w:proofErr w:type="spellEnd"/>
      <w:r w:rsidRPr="00B24B41">
        <w:rPr>
          <w:rFonts w:ascii="Tahoma" w:hAnsi="Tahoma" w:cs="Tahoma"/>
          <w:color w:val="000000" w:themeColor="text1"/>
          <w:szCs w:val="22"/>
          <w:lang w:val="el-GR"/>
        </w:rPr>
        <w:t xml:space="preserve"> έξι ευρώ και ογδόντα λεπτών (4.106,80€ )</w:t>
      </w:r>
      <w:r w:rsidRPr="005C3546">
        <w:rPr>
          <w:rFonts w:ascii="Tahoma" w:hAnsi="Tahoma" w:cs="Tahoma"/>
          <w:color w:val="000000" w:themeColor="text1"/>
          <w:szCs w:val="22"/>
          <w:lang w:val="el-GR"/>
        </w:rPr>
        <w:t>.</w:t>
      </w:r>
    </w:p>
    <w:p w14:paraId="18B2F6A5" w14:textId="77777777" w:rsidR="0071364F" w:rsidRPr="00422580" w:rsidRDefault="0071364F">
      <w:pPr>
        <w:rPr>
          <w:rFonts w:ascii="Tahoma" w:hAnsi="Tahoma" w:cs="Tahoma"/>
          <w:bCs/>
          <w:szCs w:val="22"/>
          <w:lang w:val="el-GR"/>
        </w:rPr>
      </w:pPr>
      <w:r w:rsidRPr="00422580">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4ACDA1B" w14:textId="77777777" w:rsidR="0071364F" w:rsidRPr="00422580" w:rsidRDefault="0071364F">
      <w:pPr>
        <w:rPr>
          <w:rFonts w:ascii="Tahoma" w:hAnsi="Tahoma" w:cs="Tahoma"/>
          <w:bCs/>
          <w:szCs w:val="22"/>
          <w:lang w:val="el-GR"/>
        </w:rPr>
      </w:pPr>
      <w:r w:rsidRPr="00422580">
        <w:rPr>
          <w:rFonts w:ascii="Tahoma" w:hAnsi="Tahoma" w:cs="Tahoma"/>
          <w:bCs/>
          <w:szCs w:val="22"/>
          <w:lang w:val="el-GR"/>
        </w:rPr>
        <w:t>Η εγγύηση συμμετοχής πρέπει να ισχύει τουλάχιστον για τριάντα (30) ημέρες μετά τη λήξη του χρόνου ισχύος της προσφοράς της παρ. 2.4.5 «Χρόνος Ισχύος των Προσφορών» της παρούσας, ήτοι,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6380033" w14:textId="7795C01E" w:rsidR="00A942DA" w:rsidRPr="00422580" w:rsidRDefault="00A942DA" w:rsidP="00A942DA">
      <w:pPr>
        <w:rPr>
          <w:rFonts w:ascii="Tahoma" w:hAnsi="Tahoma" w:cs="Tahoma"/>
          <w:bCs/>
          <w:szCs w:val="22"/>
          <w:lang w:val="el-GR"/>
        </w:rPr>
      </w:pPr>
      <w:r w:rsidRPr="00422580">
        <w:rPr>
          <w:rFonts w:ascii="Tahoma" w:hAnsi="Tahoma" w:cs="Tahoma"/>
          <w:bCs/>
          <w:szCs w:val="22"/>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053D46" w:rsidRPr="00053D46">
        <w:rPr>
          <w:lang w:val="el-GR"/>
        </w:rPr>
        <w:t xml:space="preserve">3.1 </w:t>
      </w:r>
      <w:r w:rsidRPr="00422580">
        <w:rPr>
          <w:rFonts w:ascii="Tahoma" w:hAnsi="Tahoma" w:cs="Tahoma"/>
          <w:bCs/>
          <w:szCs w:val="22"/>
          <w:lang w:val="el-GR"/>
        </w:rPr>
        <w:t>της παρούσας, άλλως η προσφορά απορρίπτεται ως απαράδεκτη, μετά από γνώμη της Επιτροπής Διαγωνισμού.</w:t>
      </w:r>
    </w:p>
    <w:p w14:paraId="7D6C5574" w14:textId="77777777" w:rsidR="00A942DA" w:rsidRPr="00422580" w:rsidRDefault="00A942DA">
      <w:pPr>
        <w:rPr>
          <w:rFonts w:ascii="Tahoma" w:hAnsi="Tahoma" w:cs="Tahoma"/>
          <w:b/>
          <w:bCs/>
          <w:szCs w:val="22"/>
          <w:lang w:val="el-GR"/>
        </w:rPr>
      </w:pPr>
    </w:p>
    <w:p w14:paraId="4017346F" w14:textId="77777777" w:rsidR="0071364F" w:rsidRPr="00422580" w:rsidRDefault="0071364F" w:rsidP="00221291">
      <w:pPr>
        <w:pStyle w:val="aff"/>
        <w:tabs>
          <w:tab w:val="left" w:pos="0"/>
          <w:tab w:val="left" w:pos="1134"/>
        </w:tabs>
        <w:spacing w:before="240"/>
        <w:ind w:left="0"/>
        <w:rPr>
          <w:rFonts w:ascii="Tahoma" w:hAnsi="Tahoma" w:cs="Tahoma"/>
          <w:szCs w:val="22"/>
          <w:lang w:val="el-GR"/>
        </w:rPr>
      </w:pPr>
      <w:r w:rsidRPr="00422580">
        <w:rPr>
          <w:rStyle w:val="Heading4Char"/>
          <w:rFonts w:ascii="Tahoma" w:eastAsia="SimSun" w:hAnsi="Tahoma" w:cs="Tahoma"/>
          <w:sz w:val="22"/>
          <w:szCs w:val="22"/>
          <w:lang w:val="el-GR"/>
        </w:rPr>
        <w:t>2.2.2.2.</w:t>
      </w:r>
      <w:r w:rsidRPr="00422580">
        <w:rPr>
          <w:rFonts w:ascii="Tahoma" w:hAnsi="Tahoma" w:cs="Tahoma"/>
          <w:b/>
          <w:szCs w:val="22"/>
          <w:lang w:val="el-GR"/>
        </w:rPr>
        <w:t xml:space="preserve"> </w:t>
      </w:r>
      <w:r w:rsidRPr="00422580">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55435260"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422580">
        <w:rPr>
          <w:rFonts w:ascii="Tahoma" w:hAnsi="Tahoma" w:cs="Tahoma"/>
          <w:bCs/>
          <w:szCs w:val="22"/>
          <w:lang w:val="el-GR"/>
        </w:rPr>
        <w:t>στο άρθρο 72 του ν. 4412/2016</w:t>
      </w:r>
      <w:r w:rsidRPr="00422580">
        <w:rPr>
          <w:rFonts w:ascii="Tahoma" w:hAnsi="Tahoma" w:cs="Tahoma"/>
          <w:szCs w:val="22"/>
          <w:lang w:val="el-GR"/>
        </w:rPr>
        <w:t>.</w:t>
      </w:r>
      <w:r w:rsidRPr="00422580">
        <w:rPr>
          <w:rStyle w:val="WW-FootnoteReference17"/>
          <w:rFonts w:ascii="Tahoma" w:hAnsi="Tahoma" w:cs="Tahoma"/>
          <w:szCs w:val="22"/>
          <w:lang w:val="el-GR"/>
        </w:rPr>
        <w:t xml:space="preserve"> </w:t>
      </w:r>
      <w:r w:rsidRPr="00422580">
        <w:rPr>
          <w:rStyle w:val="WW-FootnoteReference17"/>
          <w:rFonts w:ascii="Tahoma" w:hAnsi="Tahoma" w:cs="Tahoma"/>
          <w:szCs w:val="22"/>
        </w:rPr>
        <w:footnoteReference w:id="3"/>
      </w:r>
      <w:r w:rsidRPr="00422580">
        <w:rPr>
          <w:rFonts w:ascii="Tahoma" w:hAnsi="Tahoma" w:cs="Tahoma"/>
          <w:szCs w:val="22"/>
          <w:lang w:val="el-GR"/>
        </w:rPr>
        <w:t xml:space="preserve">, μετά </w:t>
      </w:r>
      <w:r w:rsidR="00A942DA" w:rsidRPr="00422580">
        <w:rPr>
          <w:rFonts w:ascii="Tahoma" w:hAnsi="Tahoma" w:cs="Tahoma"/>
          <w:szCs w:val="22"/>
          <w:lang w:val="el-GR"/>
        </w:rPr>
        <w:t>από</w:t>
      </w:r>
      <w:r w:rsidRPr="00422580">
        <w:rPr>
          <w:rFonts w:ascii="Tahoma" w:hAnsi="Tahoma" w:cs="Tahoma"/>
          <w:szCs w:val="22"/>
          <w:lang w:val="el-GR"/>
        </w:rPr>
        <w:t xml:space="preserve">: </w:t>
      </w:r>
    </w:p>
    <w:p w14:paraId="12BC14BB" w14:textId="77777777" w:rsidR="0071364F" w:rsidRPr="00422580" w:rsidRDefault="00A942DA">
      <w:pPr>
        <w:rPr>
          <w:rFonts w:ascii="Tahoma" w:hAnsi="Tahoma" w:cs="Tahoma"/>
          <w:szCs w:val="22"/>
          <w:lang w:val="el-GR"/>
        </w:rPr>
      </w:pPr>
      <w:proofErr w:type="spellStart"/>
      <w:r w:rsidRPr="00422580">
        <w:rPr>
          <w:rFonts w:ascii="Tahoma" w:hAnsi="Tahoma" w:cs="Tahoma"/>
          <w:szCs w:val="22"/>
          <w:lang w:val="el-GR"/>
        </w:rPr>
        <w:t>α</w:t>
      </w:r>
      <w:r w:rsidR="0071364F" w:rsidRPr="00422580">
        <w:rPr>
          <w:rFonts w:ascii="Tahoma" w:hAnsi="Tahoma" w:cs="Tahoma"/>
          <w:szCs w:val="22"/>
          <w:lang w:val="el-GR"/>
        </w:rPr>
        <w:t>α</w:t>
      </w:r>
      <w:proofErr w:type="spellEnd"/>
      <w:r w:rsidR="0071364F" w:rsidRPr="00422580">
        <w:rPr>
          <w:rFonts w:ascii="Tahoma" w:hAnsi="Tahoma" w:cs="Tahoma"/>
          <w:szCs w:val="22"/>
          <w:lang w:val="el-GR"/>
        </w:rPr>
        <w:t xml:space="preserve">) την άπρακτη πάροδο της προθεσμίας άσκησης </w:t>
      </w:r>
      <w:proofErr w:type="spellStart"/>
      <w:r w:rsidR="0071364F" w:rsidRPr="00422580">
        <w:rPr>
          <w:rFonts w:ascii="Tahoma" w:hAnsi="Tahoma" w:cs="Tahoma"/>
          <w:szCs w:val="22"/>
          <w:lang w:val="el-GR"/>
        </w:rPr>
        <w:t>ενδικοφανούς</w:t>
      </w:r>
      <w:proofErr w:type="spellEnd"/>
      <w:r w:rsidR="0071364F" w:rsidRPr="00422580">
        <w:rPr>
          <w:rFonts w:ascii="Tahoma" w:hAnsi="Tahoma" w:cs="Tahoma"/>
          <w:szCs w:val="22"/>
          <w:lang w:val="el-GR"/>
        </w:rPr>
        <w:t xml:space="preserve"> προσφυγής ή την έκδοση απόφασης επί </w:t>
      </w:r>
      <w:proofErr w:type="spellStart"/>
      <w:r w:rsidR="0071364F" w:rsidRPr="00422580">
        <w:rPr>
          <w:rFonts w:ascii="Tahoma" w:hAnsi="Tahoma" w:cs="Tahoma"/>
          <w:szCs w:val="22"/>
          <w:lang w:val="el-GR"/>
        </w:rPr>
        <w:t>ασκηθείσας</w:t>
      </w:r>
      <w:proofErr w:type="spellEnd"/>
      <w:r w:rsidR="0071364F" w:rsidRPr="00422580">
        <w:rPr>
          <w:rFonts w:ascii="Tahoma" w:hAnsi="Tahoma" w:cs="Tahoma"/>
          <w:szCs w:val="22"/>
          <w:lang w:val="el-GR"/>
        </w:rPr>
        <w:t xml:space="preserve"> προσφυγής κατά της απόφασης κατακύρωσης και </w:t>
      </w:r>
    </w:p>
    <w:p w14:paraId="5473F3F8" w14:textId="77777777" w:rsidR="0071364F" w:rsidRPr="00422580" w:rsidRDefault="00A942DA">
      <w:pPr>
        <w:rPr>
          <w:rFonts w:ascii="Tahoma" w:hAnsi="Tahoma" w:cs="Tahoma"/>
          <w:szCs w:val="22"/>
          <w:lang w:val="el-GR"/>
        </w:rPr>
      </w:pPr>
      <w:proofErr w:type="spellStart"/>
      <w:r w:rsidRPr="00422580">
        <w:rPr>
          <w:rFonts w:ascii="Tahoma" w:hAnsi="Tahoma" w:cs="Tahoma"/>
          <w:szCs w:val="22"/>
          <w:lang w:val="el-GR"/>
        </w:rPr>
        <w:t>β</w:t>
      </w:r>
      <w:r w:rsidR="0071364F" w:rsidRPr="00422580">
        <w:rPr>
          <w:rFonts w:ascii="Tahoma" w:hAnsi="Tahoma" w:cs="Tahoma"/>
          <w:szCs w:val="22"/>
          <w:lang w:val="el-GR"/>
        </w:rPr>
        <w:t>β</w:t>
      </w:r>
      <w:proofErr w:type="spellEnd"/>
      <w:r w:rsidR="0071364F" w:rsidRPr="00422580">
        <w:rPr>
          <w:rFonts w:ascii="Tahoma" w:hAnsi="Tahoma" w:cs="Tahoma"/>
          <w:szCs w:val="22"/>
          <w:lang w:val="el-GR"/>
        </w:rPr>
        <w:t>) την άπρακτη πάροδο της προθεσμίας άσκησης ενδίκων βοηθημάτων προσωρινής δικαστικής Προστασίας</w:t>
      </w:r>
      <w:r w:rsidR="0071364F" w:rsidRPr="00422580" w:rsidDel="00A70112">
        <w:rPr>
          <w:rFonts w:ascii="Tahoma" w:hAnsi="Tahoma" w:cs="Tahoma"/>
          <w:szCs w:val="22"/>
          <w:lang w:val="el-GR"/>
        </w:rPr>
        <w:t xml:space="preserve"> </w:t>
      </w:r>
      <w:r w:rsidR="0071364F" w:rsidRPr="00422580">
        <w:rPr>
          <w:rFonts w:ascii="Tahoma" w:hAnsi="Tahoma" w:cs="Tahoma"/>
          <w:szCs w:val="22"/>
          <w:lang w:val="el-GR"/>
        </w:rPr>
        <w:t xml:space="preserve">ή την έκδοση απόφασης επ’ αυτών. </w:t>
      </w:r>
    </w:p>
    <w:p w14:paraId="7F63471C" w14:textId="77777777" w:rsidR="00A942DA" w:rsidRPr="00422580" w:rsidRDefault="00A942DA" w:rsidP="00A942DA">
      <w:pPr>
        <w:rPr>
          <w:rFonts w:ascii="Tahoma" w:hAnsi="Tahoma" w:cs="Tahoma"/>
          <w:szCs w:val="22"/>
          <w:lang w:val="el-GR"/>
        </w:rPr>
      </w:pPr>
      <w:proofErr w:type="spellStart"/>
      <w:r w:rsidRPr="00422580">
        <w:rPr>
          <w:rFonts w:ascii="Tahoma" w:hAnsi="Tahoma" w:cs="Tahoma"/>
          <w:szCs w:val="22"/>
          <w:lang w:val="el-GR"/>
        </w:rPr>
        <w:t>γγ</w:t>
      </w:r>
      <w:proofErr w:type="spellEnd"/>
      <w:r w:rsidRPr="00422580">
        <w:rPr>
          <w:rFonts w:ascii="Tahoma" w:hAnsi="Tahoma" w:cs="Tahoma"/>
          <w:szCs w:val="22"/>
          <w:lang w:val="el-GR"/>
        </w:rPr>
        <w:t xml:space="preserve">) την ολοκλήρωση του </w:t>
      </w:r>
      <w:proofErr w:type="spellStart"/>
      <w:r w:rsidRPr="00422580">
        <w:rPr>
          <w:rFonts w:ascii="Tahoma" w:hAnsi="Tahoma" w:cs="Tahoma"/>
          <w:szCs w:val="22"/>
          <w:lang w:val="el-GR"/>
        </w:rPr>
        <w:t>προσυμβατικού</w:t>
      </w:r>
      <w:proofErr w:type="spellEnd"/>
      <w:r w:rsidRPr="00422580">
        <w:rPr>
          <w:rFonts w:ascii="Tahoma" w:hAnsi="Tahoma" w:cs="Tahoma"/>
          <w:szCs w:val="22"/>
          <w:lang w:val="el-GR"/>
        </w:rPr>
        <w:t xml:space="preserve"> ελέγχου από το Ελεγκτικό Συνέδριο, σύμφωνα με τα άρθρα 324 έως 327 του ν. 4700/2020 (Α’ 127), εφόσον απαιτείται.</w:t>
      </w:r>
    </w:p>
    <w:p w14:paraId="4466BD2D" w14:textId="77777777" w:rsidR="0071364F" w:rsidRPr="00422580" w:rsidRDefault="0071364F" w:rsidP="002654F7">
      <w:pPr>
        <w:rPr>
          <w:rFonts w:ascii="Tahoma" w:hAnsi="Tahoma" w:cs="Tahoma"/>
          <w:lang w:val="el-GR"/>
        </w:rPr>
      </w:pPr>
      <w:r w:rsidRPr="00422580">
        <w:rPr>
          <w:rFonts w:ascii="Tahoma" w:hAnsi="Tahoma" w:cs="Tahoma"/>
          <w:lang w:val="el-GR"/>
        </w:rPr>
        <w:lastRenderedPageBreak/>
        <w:t xml:space="preserve">Για τα προηγούμενα στάδια της κατακύρωσης η εγγύηση συμμετοχής επιστρέφεται στους συμμετέχοντες στις κάτωθι περιπτώσεις: </w:t>
      </w:r>
    </w:p>
    <w:p w14:paraId="34744FCC" w14:textId="77777777" w:rsidR="0071364F" w:rsidRPr="00422580" w:rsidRDefault="0071364F" w:rsidP="002654F7">
      <w:pPr>
        <w:rPr>
          <w:rFonts w:ascii="Tahoma" w:hAnsi="Tahoma" w:cs="Tahoma"/>
          <w:lang w:val="el-GR"/>
        </w:rPr>
      </w:pPr>
      <w:r w:rsidRPr="00422580">
        <w:rPr>
          <w:rFonts w:ascii="Tahoma" w:hAnsi="Tahoma" w:cs="Tahoma"/>
          <w:lang w:val="el-GR"/>
        </w:rPr>
        <w:t xml:space="preserve">α) λήξης του χρόνου ισχύος της προσφοράς και μη ανανέωσης αυτής και </w:t>
      </w:r>
    </w:p>
    <w:p w14:paraId="6D2626E3" w14:textId="77777777" w:rsidR="0071364F" w:rsidRPr="00422580" w:rsidRDefault="0071364F" w:rsidP="002654F7">
      <w:pPr>
        <w:rPr>
          <w:rFonts w:ascii="Tahoma" w:hAnsi="Tahoma" w:cs="Tahoma"/>
          <w:szCs w:val="22"/>
          <w:lang w:val="el-GR"/>
        </w:rPr>
      </w:pPr>
      <w:r w:rsidRPr="00422580">
        <w:rPr>
          <w:rFonts w:ascii="Tahoma" w:hAnsi="Tahoma" w:cs="Tahoma"/>
          <w:lang w:val="el-GR"/>
        </w:rPr>
        <w:t xml:space="preserve">β) απόρριψης της προσφοράς τους και εφόσον δεν έχει ασκηθεί </w:t>
      </w:r>
      <w:proofErr w:type="spellStart"/>
      <w:r w:rsidRPr="00422580">
        <w:rPr>
          <w:rFonts w:ascii="Tahoma" w:hAnsi="Tahoma" w:cs="Tahoma"/>
          <w:lang w:val="el-GR"/>
        </w:rPr>
        <w:t>ενδικοφανής</w:t>
      </w:r>
      <w:proofErr w:type="spellEnd"/>
      <w:r w:rsidRPr="00422580">
        <w:rPr>
          <w:rFonts w:ascii="Tahoma" w:hAnsi="Tahoma" w:cs="Tahoma"/>
          <w:lang w:val="el-GR"/>
        </w:rPr>
        <w:t xml:space="preserve"> προσφυγή ή ένδικο βοήθημα ή έχει εκπνεύσει άπρακτη η προθεσμία άσκησης </w:t>
      </w:r>
      <w:proofErr w:type="spellStart"/>
      <w:r w:rsidRPr="00422580">
        <w:rPr>
          <w:rFonts w:ascii="Tahoma" w:hAnsi="Tahoma" w:cs="Tahoma"/>
          <w:lang w:val="el-GR"/>
        </w:rPr>
        <w:t>ενδικοφανούς</w:t>
      </w:r>
      <w:proofErr w:type="spellEnd"/>
      <w:r w:rsidRPr="00422580">
        <w:rPr>
          <w:rFonts w:ascii="Tahoma" w:hAnsi="Tahoma"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p w14:paraId="6BAED43D" w14:textId="77777777" w:rsidR="00A942DA" w:rsidRPr="00422580" w:rsidRDefault="0071364F" w:rsidP="00A942DA">
      <w:pPr>
        <w:pStyle w:val="aff"/>
        <w:tabs>
          <w:tab w:val="left" w:pos="0"/>
          <w:tab w:val="left" w:pos="709"/>
          <w:tab w:val="left" w:pos="1134"/>
        </w:tabs>
        <w:spacing w:before="240"/>
        <w:ind w:left="0"/>
        <w:rPr>
          <w:rFonts w:ascii="Tahoma" w:hAnsi="Tahoma" w:cs="Tahoma"/>
          <w:lang w:val="el-GR"/>
        </w:rPr>
      </w:pPr>
      <w:r w:rsidRPr="00422580">
        <w:rPr>
          <w:rStyle w:val="Heading4Char"/>
          <w:rFonts w:ascii="Tahoma" w:eastAsia="SimSun" w:hAnsi="Tahoma" w:cs="Tahoma"/>
          <w:sz w:val="22"/>
          <w:szCs w:val="22"/>
          <w:lang w:val="el-GR"/>
        </w:rPr>
        <w:t>2.2.2.3.</w:t>
      </w:r>
      <w:r w:rsidRPr="00422580">
        <w:rPr>
          <w:rFonts w:ascii="Tahoma" w:hAnsi="Tahoma" w:cs="Tahoma"/>
          <w:szCs w:val="22"/>
          <w:lang w:val="el-GR"/>
        </w:rPr>
        <w:t xml:space="preserve"> </w:t>
      </w:r>
    </w:p>
    <w:p w14:paraId="2D111914" w14:textId="2E1E3054" w:rsidR="00A942DA" w:rsidRPr="00422580" w:rsidRDefault="00A942DA" w:rsidP="00A942DA">
      <w:pPr>
        <w:pStyle w:val="aff"/>
        <w:tabs>
          <w:tab w:val="left" w:pos="0"/>
          <w:tab w:val="left" w:pos="709"/>
          <w:tab w:val="left" w:pos="1134"/>
        </w:tabs>
        <w:spacing w:before="240"/>
        <w:ind w:left="0"/>
        <w:rPr>
          <w:rFonts w:ascii="Tahoma" w:hAnsi="Tahoma" w:cs="Tahoma"/>
          <w:szCs w:val="22"/>
          <w:lang w:val="el-GR"/>
        </w:rPr>
      </w:pPr>
      <w:r w:rsidRPr="00422580">
        <w:rPr>
          <w:rFonts w:ascii="Tahoma" w:hAnsi="Tahoma" w:cs="Tahoma"/>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w:t>
      </w:r>
      <w:r w:rsidRPr="007642F5">
        <w:rPr>
          <w:rFonts w:ascii="Tahoma" w:hAnsi="Tahoma" w:cs="Tahoma"/>
          <w:lang w:val="el-GR"/>
        </w:rPr>
        <w:t>παραγράφους</w:t>
      </w:r>
      <w:r w:rsidRPr="007642F5" w:rsidDel="00C32872">
        <w:rPr>
          <w:rFonts w:ascii="Tahoma" w:hAnsi="Tahoma" w:cs="Tahoma"/>
          <w:lang w:val="el-GR"/>
        </w:rPr>
        <w:t xml:space="preserve"> </w:t>
      </w:r>
      <w:r w:rsidR="00BD7EEF" w:rsidRPr="007642F5">
        <w:rPr>
          <w:rFonts w:ascii="Tahoma" w:hAnsi="Tahoma" w:cs="Tahoma"/>
          <w:lang w:val="el-GR"/>
        </w:rPr>
        <w:t>2.2.3</w:t>
      </w:r>
      <w:r w:rsidRPr="007642F5">
        <w:rPr>
          <w:rFonts w:ascii="Tahoma" w:hAnsi="Tahoma" w:cs="Tahoma"/>
          <w:lang w:val="el-GR"/>
        </w:rPr>
        <w:t xml:space="preserve"> έως </w:t>
      </w:r>
      <w:r w:rsidR="00BD7EEF" w:rsidRPr="007642F5">
        <w:rPr>
          <w:rFonts w:ascii="Tahoma" w:hAnsi="Tahoma" w:cs="Tahoma"/>
          <w:lang w:val="el-GR"/>
        </w:rPr>
        <w:t>2.2.8</w:t>
      </w:r>
      <w:r w:rsidRPr="00422580">
        <w:rPr>
          <w:rFonts w:ascii="Tahoma" w:hAnsi="Tahoma" w:cs="Tahoma"/>
          <w:lang w:val="el-GR"/>
        </w:rPr>
        <w:t xml:space="preserve"> της παρούσας, γ) δεν προσκομίσει εγκαίρως τα προβλεπόμενα από την παρούσα δικαιολογητικά (παρ. </w:t>
      </w:r>
      <w:r w:rsidR="007642F5" w:rsidRPr="007642F5">
        <w:rPr>
          <w:rFonts w:ascii="Tahoma" w:hAnsi="Tahoma" w:cs="Tahoma"/>
          <w:lang w:val="el-GR"/>
        </w:rPr>
        <w:t>2.2.9.2</w:t>
      </w:r>
      <w:r w:rsidR="007642F5" w:rsidRPr="007642F5">
        <w:rPr>
          <w:lang w:val="el-GR"/>
        </w:rPr>
        <w:t xml:space="preserve"> </w:t>
      </w:r>
      <w:r w:rsidRPr="00422580">
        <w:rPr>
          <w:rFonts w:ascii="Tahoma" w:hAnsi="Tahoma" w:cs="Tahoma"/>
          <w:lang w:val="el-GR"/>
        </w:rPr>
        <w:t xml:space="preserve">&amp; 3.2)  ή δ) δεν προσέλθει εγκαίρως για υπογραφή της σύμβασης,  ε) υποβάλει μη κατάλληλη προσφορά, με την έννοια της περ. 46 της παρ. 1 του άρθρου 2 του ν. 4412/2016, </w:t>
      </w:r>
      <w:proofErr w:type="spellStart"/>
      <w:r w:rsidRPr="00422580">
        <w:rPr>
          <w:rFonts w:ascii="Tahoma" w:hAnsi="Tahoma" w:cs="Tahoma"/>
          <w:lang w:val="el-GR"/>
        </w:rPr>
        <w:t>στ</w:t>
      </w:r>
      <w:proofErr w:type="spellEnd"/>
      <w:r w:rsidRPr="00422580">
        <w:rPr>
          <w:rFonts w:ascii="Tahoma" w:hAnsi="Tahoma" w:cs="Tahoma"/>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422580">
        <w:rPr>
          <w:rFonts w:ascii="Tahoma" w:hAnsi="Tahoma" w:cs="Tahoma"/>
          <w:lang w:val="el-GR"/>
        </w:rPr>
        <w:t>τεθείσας</w:t>
      </w:r>
      <w:proofErr w:type="spellEnd"/>
      <w:r w:rsidRPr="00422580">
        <w:rPr>
          <w:rFonts w:ascii="Tahoma" w:hAnsi="Tahoma" w:cs="Tahoma"/>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03423E" w:rsidRPr="0003423E">
        <w:rPr>
          <w:rFonts w:ascii="Tahoma" w:hAnsi="Tahoma" w:cs="Tahoma"/>
          <w:lang w:val="el-GR"/>
        </w:rPr>
        <w:t>2.2.3</w:t>
      </w:r>
      <w:r w:rsidRPr="00422580">
        <w:rPr>
          <w:rFonts w:ascii="Tahoma" w:hAnsi="Tahoma" w:cs="Tahoma"/>
          <w:lang w:val="el-GR"/>
        </w:rPr>
        <w:t xml:space="preserve"> ή η πλήρωση μιας ή περισσότερων από τις απαιτήσεις των κριτηρίων ποιοτικής επιλογής.</w:t>
      </w:r>
    </w:p>
    <w:p w14:paraId="71636511" w14:textId="77777777" w:rsidR="0071364F" w:rsidRPr="00422580" w:rsidRDefault="0071364F">
      <w:pPr>
        <w:rPr>
          <w:rFonts w:ascii="Tahoma" w:hAnsi="Tahoma" w:cs="Tahoma"/>
          <w:szCs w:val="22"/>
          <w:lang w:val="el-GR"/>
        </w:rPr>
      </w:pPr>
    </w:p>
    <w:p w14:paraId="0D292DF2" w14:textId="77777777" w:rsidR="0071364F" w:rsidRPr="00422580" w:rsidRDefault="0071364F" w:rsidP="00AC11AC">
      <w:pPr>
        <w:pStyle w:val="4"/>
        <w:numPr>
          <w:ilvl w:val="2"/>
          <w:numId w:val="11"/>
        </w:numPr>
        <w:ind w:left="851" w:hanging="851"/>
        <w:rPr>
          <w:rFonts w:cs="Tahoma"/>
          <w:szCs w:val="22"/>
          <w:lang w:val="el-GR"/>
        </w:rPr>
      </w:pPr>
      <w:r w:rsidRPr="00422580">
        <w:rPr>
          <w:rFonts w:cs="Tahoma"/>
          <w:szCs w:val="22"/>
          <w:lang w:val="el-GR"/>
        </w:rPr>
        <w:t xml:space="preserve">Λόγοι αποκλεισμού </w:t>
      </w:r>
    </w:p>
    <w:p w14:paraId="7FD45E9F" w14:textId="77777777" w:rsidR="0071364F" w:rsidRPr="00422580" w:rsidRDefault="0071364F" w:rsidP="00B8545D">
      <w:pPr>
        <w:spacing w:before="240"/>
        <w:rPr>
          <w:rFonts w:ascii="Tahoma" w:hAnsi="Tahoma" w:cs="Tahoma"/>
          <w:szCs w:val="22"/>
          <w:lang w:val="el-GR"/>
        </w:rPr>
      </w:pPr>
      <w:r w:rsidRPr="00422580">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13F056E"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szCs w:val="22"/>
          <w:lang w:val="el-GR"/>
        </w:rPr>
      </w:pPr>
      <w:r w:rsidRPr="00422580">
        <w:rPr>
          <w:rFonts w:ascii="Tahoma" w:hAnsi="Tahoma" w:cs="Tahoma"/>
          <w:szCs w:val="22"/>
          <w:lang w:val="el-GR"/>
        </w:rPr>
        <w:t xml:space="preserve"> Όταν υπάρχει σε βάρος του αμετάκλητη καταδικαστική απόφαση για έναν από τους ακόλουθους λόγους: </w:t>
      </w:r>
    </w:p>
    <w:p w14:paraId="39C0169E" w14:textId="3D5A5555" w:rsidR="0071364F" w:rsidRPr="00422580" w:rsidRDefault="00B741E0" w:rsidP="00B741E0">
      <w:pPr>
        <w:rPr>
          <w:rFonts w:ascii="Tahoma" w:hAnsi="Tahoma" w:cs="Tahoma"/>
          <w:szCs w:val="22"/>
          <w:lang w:val="el-GR"/>
        </w:rPr>
      </w:pPr>
      <w:r w:rsidRPr="00B741E0">
        <w:rPr>
          <w:rFonts w:ascii="Tahoma" w:hAnsi="Tahoma"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Pr>
          <w:rFonts w:ascii="Tahoma" w:hAnsi="Tahoma" w:cs="Tahoma"/>
          <w:szCs w:val="22"/>
          <w:lang w:val="el-GR"/>
        </w:rPr>
        <w:t xml:space="preserve"> </w:t>
      </w:r>
    </w:p>
    <w:p w14:paraId="19307415" w14:textId="77777777" w:rsidR="0071364F" w:rsidRPr="00422580" w:rsidRDefault="0071364F" w:rsidP="005E7905">
      <w:pPr>
        <w:rPr>
          <w:rFonts w:ascii="Tahoma" w:hAnsi="Tahoma" w:cs="Tahoma"/>
          <w:szCs w:val="22"/>
          <w:lang w:val="el-GR"/>
        </w:rPr>
      </w:pPr>
      <w:r w:rsidRPr="00422580">
        <w:rPr>
          <w:rFonts w:ascii="Tahoma" w:hAnsi="Tahoma"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422580">
        <w:rPr>
          <w:rFonts w:ascii="Tahoma" w:hAnsi="Tahoma" w:cs="Tahoma"/>
          <w:szCs w:val="22"/>
        </w:rPr>
        <w:t>C</w:t>
      </w:r>
      <w:r w:rsidRPr="00422580">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422580">
        <w:rPr>
          <w:rFonts w:ascii="Tahoma" w:hAnsi="Tahoma" w:cs="Tahoma"/>
          <w:szCs w:val="22"/>
        </w:rPr>
        <w:t>L</w:t>
      </w:r>
      <w:r w:rsidRPr="00422580">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και τα εγκλήματα των άρθρων 159</w:t>
      </w:r>
      <w:r w:rsidRPr="00422580">
        <w:rPr>
          <w:rFonts w:ascii="Tahoma" w:hAnsi="Tahoma" w:cs="Tahoma"/>
          <w:szCs w:val="22"/>
          <w:vertAlign w:val="superscript"/>
          <w:lang w:val="el-GR"/>
        </w:rPr>
        <w:t>Α</w:t>
      </w:r>
      <w:r w:rsidRPr="00422580">
        <w:rPr>
          <w:rFonts w:ascii="Tahoma" w:hAnsi="Tahoma" w:cs="Tahoma"/>
          <w:szCs w:val="22"/>
          <w:lang w:val="el-GR"/>
        </w:rPr>
        <w:t xml:space="preserve"> (δωροδοκία πολιτικών προσώπων), 236 (δωροδοκία υπαλλήλου), 237 παρ.2-4 (δωροδοκία δικαστικών λειτουργών), 237</w:t>
      </w:r>
      <w:r w:rsidRPr="00422580">
        <w:rPr>
          <w:rFonts w:ascii="Tahoma" w:hAnsi="Tahoma" w:cs="Tahoma"/>
          <w:szCs w:val="22"/>
          <w:vertAlign w:val="superscript"/>
          <w:lang w:val="el-GR"/>
        </w:rPr>
        <w:t>Α</w:t>
      </w:r>
      <w:r w:rsidRPr="00422580">
        <w:rPr>
          <w:rFonts w:ascii="Tahoma" w:hAnsi="Tahoma" w:cs="Tahoma"/>
          <w:szCs w:val="22"/>
          <w:lang w:val="el-GR"/>
        </w:rPr>
        <w:t xml:space="preserve"> παρ.2 (εμπορία επιρροής – μεσάζοντες) 396 παρ.2 (δωροδοκία στον ιδιωτικό τομέα) του Ποινικού Κώδικα.</w:t>
      </w:r>
    </w:p>
    <w:p w14:paraId="72E20472" w14:textId="77777777" w:rsidR="0071364F" w:rsidRPr="00422580" w:rsidRDefault="0071364F" w:rsidP="005E7905">
      <w:pPr>
        <w:rPr>
          <w:rFonts w:ascii="Tahoma" w:hAnsi="Tahoma" w:cs="Tahoma"/>
          <w:szCs w:val="22"/>
          <w:lang w:val="el-GR"/>
        </w:rPr>
      </w:pPr>
      <w:r w:rsidRPr="00422580">
        <w:rPr>
          <w:rFonts w:ascii="Tahoma" w:hAnsi="Tahoma" w:cs="Tahoma"/>
          <w:szCs w:val="22"/>
          <w:lang w:val="el-GR"/>
        </w:rPr>
        <w:lastRenderedPageBreak/>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422580">
        <w:rPr>
          <w:rFonts w:ascii="Tahoma" w:hAnsi="Tahoma" w:cs="Tahoma"/>
          <w:szCs w:val="22"/>
        </w:rPr>
        <w:t>L</w:t>
      </w:r>
      <w:r w:rsidRPr="00422580">
        <w:rPr>
          <w:rFonts w:ascii="Tahoma" w:hAnsi="Tahoma"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422580">
        <w:rPr>
          <w:rFonts w:ascii="Tahoma" w:hAnsi="Tahoma" w:cs="Tahoma"/>
          <w:szCs w:val="22"/>
        </w:rPr>
        <w:t> </w:t>
      </w:r>
      <w:r w:rsidRPr="00422580">
        <w:rPr>
          <w:rFonts w:ascii="Tahoma" w:hAnsi="Tahoma"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422580">
        <w:rPr>
          <w:rFonts w:ascii="Tahoma" w:hAnsi="Tahoma" w:cs="Tahoma"/>
          <w:szCs w:val="22"/>
          <w:lang w:val="el-GR"/>
        </w:rPr>
        <w:t>επ</w:t>
      </w:r>
      <w:proofErr w:type="spellEnd"/>
      <w:r w:rsidRPr="00422580">
        <w:rPr>
          <w:rFonts w:ascii="Tahoma" w:hAnsi="Tahoma"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422580">
        <w:rPr>
          <w:rFonts w:ascii="Tahoma" w:hAnsi="Tahoma" w:cs="Tahoma"/>
          <w:szCs w:val="22"/>
        </w:rPr>
        <w:t> </w:t>
      </w:r>
      <w:r w:rsidRPr="00422580">
        <w:rPr>
          <w:rFonts w:ascii="Tahoma" w:hAnsi="Tahoma" w:cs="Tahoma"/>
          <w:szCs w:val="22"/>
          <w:lang w:val="el-GR"/>
        </w:rPr>
        <w:t>4689/2020 (Α’</w:t>
      </w:r>
      <w:r w:rsidRPr="00422580">
        <w:rPr>
          <w:rFonts w:ascii="Tahoma" w:hAnsi="Tahoma" w:cs="Tahoma"/>
          <w:szCs w:val="22"/>
        </w:rPr>
        <w:t> </w:t>
      </w:r>
      <w:r w:rsidRPr="00422580">
        <w:rPr>
          <w:rFonts w:ascii="Tahoma" w:hAnsi="Tahoma" w:cs="Tahoma"/>
          <w:szCs w:val="22"/>
          <w:lang w:val="el-GR"/>
        </w:rPr>
        <w:t>103),</w:t>
      </w:r>
    </w:p>
    <w:p w14:paraId="63D179CE" w14:textId="77777777" w:rsidR="0071364F" w:rsidRPr="00422580" w:rsidRDefault="0071364F">
      <w:pPr>
        <w:rPr>
          <w:rFonts w:ascii="Tahoma" w:hAnsi="Tahoma" w:cs="Tahoma"/>
          <w:szCs w:val="22"/>
          <w:lang w:val="el-GR"/>
        </w:rPr>
      </w:pPr>
    </w:p>
    <w:p w14:paraId="763ABF5B" w14:textId="77777777" w:rsidR="0071364F" w:rsidRPr="00422580" w:rsidRDefault="0071364F" w:rsidP="005E7905">
      <w:pPr>
        <w:rPr>
          <w:rFonts w:ascii="Tahoma" w:hAnsi="Tahoma" w:cs="Tahoma"/>
          <w:szCs w:val="22"/>
          <w:lang w:val="el-GR"/>
        </w:rPr>
      </w:pPr>
      <w:r w:rsidRPr="00422580">
        <w:rPr>
          <w:rFonts w:ascii="Tahoma" w:hAnsi="Tahoma" w:cs="Tahoma"/>
          <w:szCs w:val="22"/>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422580">
        <w:rPr>
          <w:rFonts w:ascii="Tahoma" w:hAnsi="Tahoma" w:cs="Tahoma"/>
          <w:szCs w:val="22"/>
        </w:rPr>
        <w:t> </w:t>
      </w:r>
      <w:r w:rsidRPr="00422580">
        <w:rPr>
          <w:rFonts w:ascii="Tahoma" w:hAnsi="Tahoma" w:cs="Tahoma"/>
          <w:szCs w:val="22"/>
          <w:lang w:val="el-GR"/>
        </w:rPr>
        <w:t>- πλαισίου 2002/475/ΔΕΥ του Συμβουλίου και για την τροποποίηση της απόφασης 2005/671/ΔΕΥ του Συμβουλίου (</w:t>
      </w:r>
      <w:r w:rsidRPr="00422580">
        <w:rPr>
          <w:rFonts w:ascii="Tahoma" w:hAnsi="Tahoma" w:cs="Tahoma"/>
          <w:szCs w:val="22"/>
        </w:rPr>
        <w:t>EE</w:t>
      </w:r>
      <w:r w:rsidRPr="00422580">
        <w:rPr>
          <w:rFonts w:ascii="Tahoma" w:hAnsi="Tahoma" w:cs="Tahoma"/>
          <w:szCs w:val="22"/>
          <w:lang w:val="el-GR"/>
        </w:rPr>
        <w:t xml:space="preserve"> </w:t>
      </w:r>
      <w:r w:rsidRPr="00422580">
        <w:rPr>
          <w:rFonts w:ascii="Tahoma" w:hAnsi="Tahoma" w:cs="Tahoma"/>
          <w:szCs w:val="22"/>
        </w:rPr>
        <w:t>L</w:t>
      </w:r>
      <w:r w:rsidRPr="00422580">
        <w:rPr>
          <w:rFonts w:ascii="Tahoma" w:hAnsi="Tahoma"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422580">
        <w:rPr>
          <w:rFonts w:ascii="Tahoma" w:hAnsi="Tahoma" w:cs="Tahoma"/>
          <w:szCs w:val="22"/>
        </w:rPr>
        <w:t> </w:t>
      </w:r>
      <w:r w:rsidRPr="00422580">
        <w:rPr>
          <w:rFonts w:ascii="Tahoma" w:hAnsi="Tahoma" w:cs="Tahoma"/>
          <w:szCs w:val="22"/>
          <w:lang w:val="el-GR"/>
        </w:rPr>
        <w:t>4689/2020 (Α’</w:t>
      </w:r>
      <w:r w:rsidRPr="00422580">
        <w:rPr>
          <w:rFonts w:ascii="Tahoma" w:hAnsi="Tahoma" w:cs="Tahoma"/>
          <w:szCs w:val="22"/>
        </w:rPr>
        <w:t> </w:t>
      </w:r>
      <w:r w:rsidRPr="00422580">
        <w:rPr>
          <w:rFonts w:ascii="Tahoma" w:hAnsi="Tahoma" w:cs="Tahoma"/>
          <w:szCs w:val="22"/>
          <w:lang w:val="el-GR"/>
        </w:rPr>
        <w:t>103),</w:t>
      </w:r>
    </w:p>
    <w:p w14:paraId="46CBF900" w14:textId="77777777" w:rsidR="0071364F" w:rsidRPr="00422580" w:rsidRDefault="0071364F">
      <w:pPr>
        <w:rPr>
          <w:rFonts w:ascii="Tahoma" w:hAnsi="Tahoma" w:cs="Tahoma"/>
          <w:szCs w:val="22"/>
          <w:lang w:val="el-GR"/>
        </w:rPr>
      </w:pPr>
    </w:p>
    <w:p w14:paraId="1A1C410E" w14:textId="77777777" w:rsidR="0071364F" w:rsidRPr="00422580" w:rsidRDefault="0071364F" w:rsidP="005E7905">
      <w:pPr>
        <w:rPr>
          <w:rFonts w:ascii="Tahoma" w:hAnsi="Tahoma" w:cs="Tahoma"/>
          <w:szCs w:val="22"/>
          <w:lang w:val="el-GR"/>
        </w:rPr>
      </w:pPr>
      <w:r w:rsidRPr="00422580">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422580">
        <w:rPr>
          <w:rFonts w:ascii="Tahoma" w:hAnsi="Tahoma" w:cs="Tahoma"/>
          <w:szCs w:val="22"/>
          <w:lang w:val="el-GR"/>
        </w:rPr>
        <w:t>αριθμ</w:t>
      </w:r>
      <w:proofErr w:type="spellEnd"/>
      <w:r w:rsidRPr="00422580">
        <w:rPr>
          <w:rFonts w:ascii="Tahoma" w:hAnsi="Tahoma"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422580">
        <w:rPr>
          <w:rFonts w:ascii="Tahoma" w:hAnsi="Tahoma" w:cs="Tahoma"/>
          <w:szCs w:val="22"/>
        </w:rPr>
        <w:t>EE</w:t>
      </w:r>
      <w:r w:rsidRPr="00422580">
        <w:rPr>
          <w:rFonts w:ascii="Tahoma" w:hAnsi="Tahoma" w:cs="Tahoma"/>
          <w:szCs w:val="22"/>
          <w:lang w:val="el-GR"/>
        </w:rPr>
        <w:t xml:space="preserve"> </w:t>
      </w:r>
      <w:r w:rsidRPr="00422580">
        <w:rPr>
          <w:rFonts w:ascii="Tahoma" w:hAnsi="Tahoma" w:cs="Tahoma"/>
          <w:szCs w:val="22"/>
        </w:rPr>
        <w:t>L</w:t>
      </w:r>
      <w:r w:rsidRPr="00422580">
        <w:rPr>
          <w:rFonts w:ascii="Tahoma" w:hAnsi="Tahoma" w:cs="Tahoma"/>
          <w:szCs w:val="22"/>
          <w:lang w:val="el-GR"/>
        </w:rPr>
        <w:t xml:space="preserve"> 141/05.06.2015) και τα εγκλήματα των άρθρων 2 και 39 του ν.</w:t>
      </w:r>
      <w:r w:rsidRPr="00422580">
        <w:rPr>
          <w:rFonts w:ascii="Tahoma" w:hAnsi="Tahoma" w:cs="Tahoma"/>
          <w:szCs w:val="22"/>
        </w:rPr>
        <w:t> </w:t>
      </w:r>
      <w:r w:rsidRPr="00422580">
        <w:rPr>
          <w:rFonts w:ascii="Tahoma" w:hAnsi="Tahoma" w:cs="Tahoma"/>
          <w:szCs w:val="22"/>
          <w:lang w:val="el-GR"/>
        </w:rPr>
        <w:t>4557/2018 (Α’</w:t>
      </w:r>
      <w:r w:rsidRPr="00422580">
        <w:rPr>
          <w:rFonts w:ascii="Tahoma" w:hAnsi="Tahoma" w:cs="Tahoma"/>
          <w:szCs w:val="22"/>
        </w:rPr>
        <w:t> </w:t>
      </w:r>
      <w:r w:rsidRPr="00422580">
        <w:rPr>
          <w:rFonts w:ascii="Tahoma" w:hAnsi="Tahoma" w:cs="Tahoma"/>
          <w:szCs w:val="22"/>
          <w:lang w:val="el-GR"/>
        </w:rPr>
        <w:t>139),</w:t>
      </w:r>
    </w:p>
    <w:p w14:paraId="48F87793" w14:textId="77777777" w:rsidR="0071364F" w:rsidRPr="00422580" w:rsidRDefault="0071364F">
      <w:pPr>
        <w:rPr>
          <w:rFonts w:ascii="Tahoma" w:hAnsi="Tahoma" w:cs="Tahoma"/>
          <w:szCs w:val="22"/>
          <w:lang w:val="el-GR"/>
        </w:rPr>
      </w:pPr>
    </w:p>
    <w:p w14:paraId="3CE1E1E9" w14:textId="77777777" w:rsidR="00B741E0" w:rsidRPr="007A58BB" w:rsidRDefault="00B741E0" w:rsidP="00B741E0">
      <w:pPr>
        <w:rPr>
          <w:rFonts w:ascii="Tahoma" w:hAnsi="Tahoma" w:cs="Tahoma"/>
          <w:lang w:val="el-GR"/>
        </w:rPr>
      </w:pPr>
      <w:proofErr w:type="spellStart"/>
      <w:r w:rsidRPr="007A58BB">
        <w:rPr>
          <w:rFonts w:ascii="Tahoma" w:hAnsi="Tahoma" w:cs="Tahoma"/>
          <w:lang w:val="el-GR"/>
        </w:rPr>
        <w:t>στ</w:t>
      </w:r>
      <w:proofErr w:type="spellEnd"/>
      <w:r w:rsidRPr="007A58BB">
        <w:rPr>
          <w:rFonts w:ascii="Tahoma" w:hAnsi="Tahoma" w:cs="Tahoma"/>
          <w:lang w:val="el-GR"/>
        </w:rPr>
        <w:t>)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7A58BB">
        <w:rPr>
          <w:rFonts w:ascii="Tahoma" w:hAnsi="Tahoma" w:cs="Tahoma"/>
        </w:rPr>
        <w:t> </w:t>
      </w:r>
      <w:r w:rsidRPr="007A58BB">
        <w:rPr>
          <w:rFonts w:ascii="Tahoma" w:hAnsi="Tahoma" w:cs="Tahoma"/>
          <w:lang w:val="el-GR"/>
        </w:rPr>
        <w:t xml:space="preserve">- πλαίσιο 2002/629/ΔΕΥ του Συμβουλίου (ΕΕ </w:t>
      </w:r>
      <w:r w:rsidRPr="007A58BB">
        <w:rPr>
          <w:rFonts w:ascii="Tahoma" w:hAnsi="Tahoma" w:cs="Tahoma"/>
        </w:rPr>
        <w:t>L</w:t>
      </w:r>
      <w:r w:rsidRPr="007A58BB">
        <w:rPr>
          <w:rFonts w:ascii="Tahoma" w:hAnsi="Tahoma" w:cs="Tahoma"/>
          <w:lang w:val="el-GR"/>
        </w:rPr>
        <w:t xml:space="preserve"> 101 της 15.4.2011, σ. 1) και τα εγκλήματα του άρθρου 323Α του Ποινικού κώδικα (εμπορία ανθρώπων).</w:t>
      </w:r>
    </w:p>
    <w:p w14:paraId="26AE187E" w14:textId="77777777" w:rsidR="0071364F" w:rsidRPr="00422580" w:rsidRDefault="0071364F">
      <w:pPr>
        <w:rPr>
          <w:rFonts w:ascii="Tahoma" w:hAnsi="Tahoma" w:cs="Tahoma"/>
          <w:szCs w:val="22"/>
          <w:lang w:val="el-GR"/>
        </w:rPr>
      </w:pPr>
      <w:r w:rsidRPr="00422580">
        <w:rPr>
          <w:rFonts w:ascii="Tahoma" w:hAnsi="Tahoma"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EE6154" w14:textId="77777777" w:rsidR="00A942DA" w:rsidRPr="00422580" w:rsidRDefault="00A942DA" w:rsidP="00A942DA">
      <w:pPr>
        <w:rPr>
          <w:rFonts w:ascii="Tahoma" w:hAnsi="Tahoma" w:cs="Tahoma"/>
          <w:lang w:val="el-GR"/>
        </w:rPr>
      </w:pPr>
      <w:r w:rsidRPr="00422580">
        <w:rPr>
          <w:rFonts w:ascii="Tahoma" w:hAnsi="Tahoma" w:cs="Tahoma"/>
          <w:lang w:val="el-GR"/>
        </w:rPr>
        <w:t xml:space="preserve">Η υποχρέωση του προηγούμενου εδαφίου αφορά: </w:t>
      </w:r>
    </w:p>
    <w:p w14:paraId="7718BF42" w14:textId="77777777" w:rsidR="00A942DA" w:rsidRPr="00422580" w:rsidRDefault="00A942DA" w:rsidP="00A942DA">
      <w:pPr>
        <w:rPr>
          <w:rFonts w:ascii="Tahoma" w:hAnsi="Tahoma" w:cs="Tahoma"/>
          <w:lang w:val="el-GR"/>
        </w:rPr>
      </w:pPr>
      <w:r w:rsidRPr="00422580">
        <w:rPr>
          <w:rFonts w:ascii="Tahoma" w:hAnsi="Tahoma"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B6E4EFA" w14:textId="77777777" w:rsidR="00A942DA" w:rsidRPr="00422580" w:rsidRDefault="00A942DA" w:rsidP="00A942DA">
      <w:pPr>
        <w:rPr>
          <w:rFonts w:ascii="Tahoma" w:hAnsi="Tahoma" w:cs="Tahoma"/>
          <w:lang w:val="el-GR"/>
        </w:rPr>
      </w:pPr>
      <w:r w:rsidRPr="00422580">
        <w:rPr>
          <w:rFonts w:ascii="Tahoma" w:hAnsi="Tahoma"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1D87403" w14:textId="77777777" w:rsidR="00A942DA" w:rsidRPr="00422580" w:rsidRDefault="00A942DA" w:rsidP="00A942DA">
      <w:pPr>
        <w:rPr>
          <w:rFonts w:ascii="Tahoma" w:hAnsi="Tahoma" w:cs="Tahoma"/>
          <w:lang w:val="el-GR"/>
        </w:rPr>
      </w:pPr>
      <w:r w:rsidRPr="00422580">
        <w:rPr>
          <w:rFonts w:ascii="Tahoma" w:hAnsi="Tahoma" w:cs="Tahoma"/>
          <w:lang w:val="el-GR"/>
        </w:rPr>
        <w:lastRenderedPageBreak/>
        <w:t>- στις περιπτώσεις Συνεταιρισμών, τα μέλη του Διοικητικού Συμβουλίου.</w:t>
      </w:r>
    </w:p>
    <w:p w14:paraId="07E74A7F" w14:textId="77777777" w:rsidR="00A942DA" w:rsidRPr="00422580" w:rsidRDefault="00A942DA" w:rsidP="00A942DA">
      <w:pPr>
        <w:rPr>
          <w:rFonts w:ascii="Tahoma" w:hAnsi="Tahoma" w:cs="Tahoma"/>
          <w:lang w:val="el-GR"/>
        </w:rPr>
      </w:pPr>
      <w:r w:rsidRPr="00422580">
        <w:rPr>
          <w:rFonts w:ascii="Tahoma" w:hAnsi="Tahoma" w:cs="Tahoma"/>
          <w:lang w:val="el-GR"/>
        </w:rPr>
        <w:t>- σε όλες τις υπόλοιπες περιπτώσεις νομικών προσώπων, τον κατά περίπτωση νόμιμο εκπρόσωπο.</w:t>
      </w:r>
    </w:p>
    <w:p w14:paraId="4F218E7A" w14:textId="77777777" w:rsidR="00A942DA" w:rsidRPr="00422580" w:rsidRDefault="00A942DA" w:rsidP="00A942DA">
      <w:pPr>
        <w:rPr>
          <w:rFonts w:ascii="Tahoma" w:hAnsi="Tahoma" w:cs="Tahoma"/>
          <w:b/>
          <w:bCs/>
          <w:lang w:val="el-GR"/>
        </w:rPr>
      </w:pPr>
      <w:r w:rsidRPr="00422580">
        <w:rPr>
          <w:rFonts w:ascii="Tahoma" w:hAnsi="Tahoma" w:cs="Tahoma"/>
          <w:b/>
          <w:bCs/>
          <w:lang w:val="el-GR"/>
        </w:rPr>
        <w:t>Εάν στις ως άνω περιπτώσεις (α) έως (</w:t>
      </w:r>
      <w:proofErr w:type="spellStart"/>
      <w:r w:rsidRPr="00422580">
        <w:rPr>
          <w:rFonts w:ascii="Tahoma" w:hAnsi="Tahoma" w:cs="Tahoma"/>
          <w:b/>
          <w:bCs/>
          <w:lang w:val="el-GR"/>
        </w:rPr>
        <w:t>στ</w:t>
      </w:r>
      <w:proofErr w:type="spellEnd"/>
      <w:r w:rsidRPr="00422580">
        <w:rPr>
          <w:rFonts w:ascii="Tahoma" w:hAnsi="Tahoma" w:cs="Tahoma"/>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563BBD4" w14:textId="77777777" w:rsidR="00A942DA" w:rsidRPr="00422580" w:rsidRDefault="00A942DA">
      <w:pPr>
        <w:rPr>
          <w:rFonts w:ascii="Tahoma" w:hAnsi="Tahoma" w:cs="Tahoma"/>
          <w:szCs w:val="22"/>
          <w:lang w:val="el-GR"/>
        </w:rPr>
      </w:pPr>
    </w:p>
    <w:p w14:paraId="6E29A83A"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szCs w:val="22"/>
          <w:lang w:val="el-GR"/>
        </w:rPr>
      </w:pPr>
      <w:r w:rsidRPr="00422580">
        <w:rPr>
          <w:rFonts w:ascii="Tahoma" w:hAnsi="Tahoma" w:cs="Tahoma"/>
          <w:szCs w:val="22"/>
          <w:lang w:val="el-GR"/>
        </w:rPr>
        <w:t xml:space="preserve">Στις ακόλουθες περιπτώσεις </w:t>
      </w:r>
    </w:p>
    <w:p w14:paraId="4F27AEB5" w14:textId="77777777" w:rsidR="00A942DA" w:rsidRPr="00422580" w:rsidRDefault="0071364F" w:rsidP="00C1120B">
      <w:pPr>
        <w:pStyle w:val="af6"/>
        <w:rPr>
          <w:rFonts w:ascii="Tahoma" w:hAnsi="Tahoma" w:cs="Tahoma"/>
          <w:szCs w:val="22"/>
          <w:lang w:val="el-GR"/>
        </w:rPr>
      </w:pPr>
      <w:r w:rsidRPr="00422580">
        <w:rPr>
          <w:rFonts w:ascii="Tahoma" w:hAnsi="Tahoma" w:cs="Tahoma"/>
          <w:szCs w:val="22"/>
          <w:lang w:val="el-GR"/>
        </w:rPr>
        <w:t xml:space="preserve">α) </w:t>
      </w:r>
      <w:r w:rsidR="00A942DA" w:rsidRPr="00422580">
        <w:rPr>
          <w:rFonts w:ascii="Tahoma" w:hAnsi="Tahoma" w:cs="Tahoma"/>
          <w:szCs w:val="22"/>
          <w:lang w:val="el-GR"/>
        </w:rPr>
        <w:t xml:space="preserve">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066367D" w14:textId="77777777" w:rsidR="0071364F" w:rsidRPr="00422580" w:rsidRDefault="0071364F" w:rsidP="00C1120B">
      <w:pPr>
        <w:pStyle w:val="af6"/>
        <w:rPr>
          <w:rFonts w:ascii="Tahoma" w:hAnsi="Tahoma" w:cs="Tahoma"/>
          <w:szCs w:val="22"/>
          <w:lang w:val="el-GR"/>
        </w:rPr>
      </w:pPr>
      <w:r w:rsidRPr="00422580">
        <w:rPr>
          <w:rFonts w:ascii="Tahoma" w:hAnsi="Tahoma" w:cs="Tahoma"/>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C451FFE" w14:textId="77777777" w:rsidR="00A942DA" w:rsidRPr="00422580" w:rsidRDefault="00A942DA" w:rsidP="00A942DA">
      <w:pPr>
        <w:rPr>
          <w:rFonts w:ascii="Tahoma" w:hAnsi="Tahoma" w:cs="Tahoma"/>
          <w:lang w:val="el-GR"/>
        </w:rPr>
      </w:pPr>
      <w:r w:rsidRPr="00422580">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2E93128" w14:textId="77777777" w:rsidR="00A942DA" w:rsidRPr="00422580" w:rsidRDefault="00A942DA" w:rsidP="00A942DA">
      <w:pPr>
        <w:rPr>
          <w:rFonts w:ascii="Tahoma" w:hAnsi="Tahoma" w:cs="Tahoma"/>
          <w:lang w:val="el-GR"/>
        </w:rPr>
      </w:pPr>
      <w:r w:rsidRPr="00422580">
        <w:rPr>
          <w:rFonts w:ascii="Tahoma" w:hAnsi="Tahoma"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70FBC38" w14:textId="77777777" w:rsidR="00A942DA" w:rsidRPr="00422580" w:rsidRDefault="00A942DA" w:rsidP="00A942DA">
      <w:pPr>
        <w:rPr>
          <w:rFonts w:ascii="Tahoma" w:hAnsi="Tahoma" w:cs="Tahoma"/>
          <w:lang w:val="el-GR"/>
        </w:rPr>
      </w:pPr>
      <w:r w:rsidRPr="00422580">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7CF9B030" w14:textId="77777777" w:rsidR="0071364F" w:rsidRPr="00422580" w:rsidRDefault="0071364F" w:rsidP="00F94007">
      <w:pPr>
        <w:pStyle w:val="aff"/>
        <w:tabs>
          <w:tab w:val="left" w:pos="0"/>
          <w:tab w:val="left" w:pos="709"/>
          <w:tab w:val="left" w:pos="1134"/>
        </w:tabs>
        <w:spacing w:before="240"/>
        <w:ind w:left="0"/>
        <w:rPr>
          <w:rFonts w:ascii="Tahoma" w:hAnsi="Tahoma" w:cs="Tahoma"/>
          <w:lang w:val="el-GR"/>
        </w:rPr>
      </w:pPr>
    </w:p>
    <w:p w14:paraId="11E91C2C"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i/>
          <w:color w:val="5B9BD5"/>
          <w:szCs w:val="22"/>
          <w:lang w:val="el-GR"/>
        </w:rPr>
      </w:pPr>
      <w:r w:rsidRPr="00422580">
        <w:rPr>
          <w:rFonts w:ascii="Tahoma" w:hAnsi="Tahoma" w:cs="Tahoma"/>
          <w:szCs w:val="22"/>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 </w:t>
      </w:r>
    </w:p>
    <w:p w14:paraId="36EA8BD7"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(α) εάν έχει αθετήσει τις υποχρεώσεις που προβλέπονται στην παρ. 2 του άρθρου 18 του ν. 4412/2016, </w:t>
      </w:r>
      <w:r w:rsidR="00A942DA" w:rsidRPr="00422580">
        <w:rPr>
          <w:rFonts w:ascii="Tahoma" w:hAnsi="Tahoma" w:cs="Tahoma"/>
          <w:szCs w:val="22"/>
          <w:lang w:val="el-GR"/>
        </w:rPr>
        <w:t>περί αρχών που εφαρμόζονται στις διαδικασίες σύναψης δημοσίων συμβάσεων</w:t>
      </w:r>
    </w:p>
    <w:p w14:paraId="5F03985C" w14:textId="77777777" w:rsidR="00A942DA" w:rsidRPr="00422580" w:rsidRDefault="0071364F" w:rsidP="00A942DA">
      <w:pPr>
        <w:rPr>
          <w:rFonts w:ascii="Tahoma" w:hAnsi="Tahoma" w:cs="Tahoma"/>
          <w:szCs w:val="22"/>
          <w:lang w:val="el-GR"/>
        </w:rPr>
      </w:pPr>
      <w:r w:rsidRPr="00422580">
        <w:rPr>
          <w:rFonts w:ascii="Tahoma" w:hAnsi="Tahoma" w:cs="Tahoma"/>
          <w:szCs w:val="22"/>
          <w:lang w:val="el-GR"/>
        </w:rPr>
        <w:t xml:space="preserve">(β) </w:t>
      </w:r>
      <w:r w:rsidR="00A942DA" w:rsidRPr="00422580">
        <w:rPr>
          <w:rFonts w:ascii="Tahoma" w:hAnsi="Tahoma" w:cs="Tahoma"/>
          <w:szCs w:val="22"/>
          <w:lang w:val="el-GR"/>
        </w:rPr>
        <w:t xml:space="preserve">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942DA" w:rsidRPr="00422580">
        <w:rPr>
          <w:rFonts w:ascii="Tahoma" w:hAnsi="Tahoma" w:cs="Tahoma"/>
          <w:szCs w:val="22"/>
          <w:lang w:val="el-GR"/>
        </w:rPr>
        <w:t>προκύπτουσα</w:t>
      </w:r>
      <w:proofErr w:type="spellEnd"/>
      <w:r w:rsidR="00A942DA" w:rsidRPr="00422580">
        <w:rPr>
          <w:rFonts w:ascii="Tahoma" w:hAnsi="Tahoma" w:cs="Tahoma"/>
          <w:szCs w:val="22"/>
          <w:lang w:val="el-GR"/>
        </w:rPr>
        <w:t xml:space="preserve"> από παρόμοια διαδικασία, προβλεπόμενη σε εθνικές διατάξεις νόμου. </w:t>
      </w:r>
    </w:p>
    <w:p w14:paraId="27F8F8C9" w14:textId="77777777" w:rsidR="00A942DA" w:rsidRPr="00422580" w:rsidRDefault="00A942DA" w:rsidP="00A942DA">
      <w:pPr>
        <w:rPr>
          <w:rFonts w:ascii="Tahoma" w:hAnsi="Tahoma" w:cs="Tahoma"/>
          <w:lang w:val="el-GR"/>
        </w:rPr>
      </w:pPr>
      <w:r w:rsidRPr="00422580">
        <w:rPr>
          <w:rFonts w:ascii="Tahoma" w:hAnsi="Tahoma" w:cs="Tahoma"/>
          <w:szCs w:val="22"/>
          <w:lang w:val="el-GR"/>
        </w:rPr>
        <w:t xml:space="preserve">(γ) </w:t>
      </w:r>
      <w:r w:rsidRPr="00422580">
        <w:rPr>
          <w:rFonts w:ascii="Tahoma" w:hAnsi="Tahoma" w:cs="Tahoma"/>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156CF80F"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0752467"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lastRenderedPageBreak/>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79024BCC"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w:t>
      </w:r>
      <w:proofErr w:type="spellStart"/>
      <w:r w:rsidRPr="00422580">
        <w:rPr>
          <w:rFonts w:ascii="Tahoma" w:hAnsi="Tahoma" w:cs="Tahoma"/>
          <w:szCs w:val="22"/>
          <w:lang w:val="el-GR"/>
        </w:rPr>
        <w:t>στ</w:t>
      </w:r>
      <w:proofErr w:type="spellEnd"/>
      <w:r w:rsidRPr="00422580">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822BCC7" w14:textId="79F55DF1"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AE2B7B" w:rsidRPr="00AE2B7B">
        <w:rPr>
          <w:rFonts w:ascii="Tahoma" w:hAnsi="Tahoma" w:cs="Tahoma"/>
          <w:lang w:val="el-GR"/>
        </w:rPr>
        <w:t>2.2.9.2</w:t>
      </w:r>
      <w:r w:rsidR="00FA6B8F" w:rsidRPr="00FA6B8F">
        <w:rPr>
          <w:rFonts w:ascii="Tahoma" w:hAnsi="Tahoma" w:cs="Tahoma"/>
          <w:szCs w:val="22"/>
          <w:lang w:val="el-GR"/>
        </w:rPr>
        <w:t xml:space="preserve"> </w:t>
      </w:r>
      <w:r w:rsidRPr="00422580">
        <w:rPr>
          <w:rFonts w:ascii="Tahoma" w:hAnsi="Tahoma" w:cs="Tahoma"/>
          <w:szCs w:val="22"/>
          <w:lang w:val="el-GR"/>
        </w:rPr>
        <w:t>της παρούσας.</w:t>
      </w:r>
    </w:p>
    <w:p w14:paraId="17B11F3F"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01087E85"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3DEA647F" w14:textId="77777777" w:rsidR="00A942DA" w:rsidRPr="00422580" w:rsidRDefault="00A942DA" w:rsidP="00A942DA">
      <w:pPr>
        <w:suppressAutoHyphens w:val="0"/>
        <w:spacing w:after="160" w:line="252" w:lineRule="auto"/>
        <w:rPr>
          <w:rFonts w:ascii="Tahoma" w:hAnsi="Tahoma" w:cs="Tahoma"/>
          <w:b/>
          <w:bCs/>
          <w:szCs w:val="22"/>
          <w:lang w:val="el-GR"/>
        </w:rPr>
      </w:pPr>
      <w:r w:rsidRPr="00422580">
        <w:rPr>
          <w:rFonts w:ascii="Tahoma" w:hAnsi="Tahoma" w:cs="Tahoma"/>
          <w:b/>
          <w:bCs/>
          <w:szCs w:val="22"/>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p>
    <w:p w14:paraId="719C6EF2" w14:textId="77777777" w:rsidR="0071364F" w:rsidRPr="00422580" w:rsidRDefault="0071364F" w:rsidP="00603221">
      <w:pPr>
        <w:pStyle w:val="aff"/>
        <w:tabs>
          <w:tab w:val="left" w:pos="0"/>
          <w:tab w:val="left" w:pos="709"/>
          <w:tab w:val="left" w:pos="1134"/>
        </w:tabs>
        <w:spacing w:before="240"/>
        <w:ind w:left="0"/>
        <w:rPr>
          <w:rFonts w:ascii="Tahoma" w:hAnsi="Tahoma" w:cs="Tahoma"/>
          <w:i/>
          <w:color w:val="5B9BD5"/>
          <w:szCs w:val="22"/>
          <w:lang w:val="el-GR"/>
        </w:rPr>
      </w:pPr>
    </w:p>
    <w:p w14:paraId="195935A0"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b/>
          <w:bCs/>
          <w:szCs w:val="22"/>
          <w:lang w:val="el-GR"/>
        </w:rPr>
      </w:pPr>
      <w:r w:rsidRPr="00422580">
        <w:rPr>
          <w:rFonts w:ascii="Tahoma" w:hAnsi="Tahoma" w:cs="Tahoma"/>
          <w:b/>
          <w:bCs/>
          <w:szCs w:val="22"/>
          <w:lang w:val="el-GR"/>
        </w:rPr>
        <w:t xml:space="preserve"> </w:t>
      </w:r>
      <w:r w:rsidRPr="00422580">
        <w:rPr>
          <w:rFonts w:ascii="Tahoma" w:hAnsi="Tahoma" w:cs="Tahoma"/>
          <w:szCs w:val="22"/>
          <w:lang w:val="el-GR"/>
        </w:rPr>
        <w:t>Ο οικονομικός φορέας</w:t>
      </w:r>
      <w:r w:rsidRPr="00422580">
        <w:rPr>
          <w:rFonts w:ascii="Tahoma" w:hAnsi="Tahoma" w:cs="Tahoma"/>
          <w:lang w:val="el-GR"/>
        </w:rPr>
        <w:t xml:space="preserve"> </w:t>
      </w:r>
      <w:r w:rsidRPr="00422580">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0E6AEA68" w14:textId="77777777" w:rsidR="0071364F" w:rsidRPr="00422580" w:rsidRDefault="0071364F" w:rsidP="00C535AC">
      <w:pPr>
        <w:pStyle w:val="aff"/>
        <w:tabs>
          <w:tab w:val="left" w:pos="0"/>
        </w:tabs>
        <w:spacing w:before="240"/>
        <w:ind w:left="0"/>
        <w:rPr>
          <w:rFonts w:ascii="Tahoma" w:hAnsi="Tahoma" w:cs="Tahoma"/>
          <w:b/>
          <w:bCs/>
          <w:szCs w:val="22"/>
          <w:lang w:val="el-GR"/>
        </w:rPr>
      </w:pPr>
    </w:p>
    <w:p w14:paraId="36AF62DC" w14:textId="3D62D4CC" w:rsidR="00A942DA" w:rsidRPr="00422580" w:rsidRDefault="0071364F" w:rsidP="00A942DA">
      <w:pPr>
        <w:pStyle w:val="aff"/>
        <w:numPr>
          <w:ilvl w:val="3"/>
          <w:numId w:val="13"/>
        </w:numPr>
        <w:tabs>
          <w:tab w:val="left" w:pos="0"/>
          <w:tab w:val="left" w:pos="709"/>
          <w:tab w:val="left" w:pos="1134"/>
        </w:tabs>
        <w:spacing w:before="240"/>
        <w:ind w:left="0" w:firstLine="0"/>
        <w:rPr>
          <w:rFonts w:ascii="Tahoma" w:hAnsi="Tahoma" w:cs="Tahoma"/>
          <w:lang w:val="el-GR"/>
        </w:rPr>
      </w:pPr>
      <w:r w:rsidRPr="00422580">
        <w:rPr>
          <w:rFonts w:ascii="Tahoma" w:hAnsi="Tahoma" w:cs="Tahoma"/>
          <w:szCs w:val="22"/>
          <w:lang w:val="el-GR"/>
        </w:rPr>
        <w:t xml:space="preserve"> </w:t>
      </w:r>
      <w:r w:rsidR="00A942DA" w:rsidRPr="00422580">
        <w:rPr>
          <w:rFonts w:ascii="Tahoma" w:hAnsi="Tahoma" w:cs="Tahoma"/>
          <w:szCs w:val="22"/>
          <w:lang w:val="el-GR"/>
        </w:rPr>
        <w:t xml:space="preserve">Ο οικονομικός φορέας που εμπίπτει σε μια από τις καταστάσεις που αναφέρονται στις παραγράφους </w:t>
      </w:r>
      <w:r w:rsidR="002E0216" w:rsidRPr="002E0216">
        <w:rPr>
          <w:rFonts w:ascii="Tahoma" w:hAnsi="Tahoma" w:cs="Tahoma"/>
          <w:lang w:val="el-GR"/>
        </w:rPr>
        <w:t>2.2.3.1</w:t>
      </w:r>
      <w:r w:rsidR="00A942DA" w:rsidRPr="00422580">
        <w:rPr>
          <w:rFonts w:ascii="Tahoma" w:hAnsi="Tahoma" w:cs="Tahoma"/>
          <w:szCs w:val="22"/>
          <w:lang w:val="el-GR"/>
        </w:rPr>
        <w:t xml:space="preserve"> και </w:t>
      </w:r>
      <w:r w:rsidR="002E0216" w:rsidRPr="002E0216">
        <w:rPr>
          <w:rFonts w:ascii="Tahoma" w:hAnsi="Tahoma" w:cs="Tahoma"/>
          <w:lang w:val="el-GR"/>
        </w:rPr>
        <w:t>2.2.3.3</w:t>
      </w:r>
      <w:r w:rsidR="00A942DA" w:rsidRPr="00422580">
        <w:rPr>
          <w:rFonts w:ascii="Tahoma" w:hAnsi="Tahoma" w:cs="Tahoma"/>
          <w:szCs w:val="22"/>
          <w:lang w:val="el-GR"/>
        </w:rPr>
        <w:t xml:space="preserve"> </w:t>
      </w:r>
      <w:r w:rsidR="00A942DA" w:rsidRPr="00422580">
        <w:rPr>
          <w:rFonts w:ascii="Tahoma" w:hAnsi="Tahoma" w:cs="Tahoma"/>
          <w:lang w:val="el-GR"/>
        </w:rPr>
        <w:t>εκτός από την περ. β αυτής</w:t>
      </w:r>
      <w:r w:rsidR="00A942DA" w:rsidRPr="00422580">
        <w:rPr>
          <w:rFonts w:ascii="Tahoma" w:hAnsi="Tahoma" w:cs="Tahoma"/>
          <w:szCs w:val="22"/>
          <w:lang w:val="el-GR"/>
        </w:rPr>
        <w:t>,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A942DA" w:rsidRPr="00422580">
        <w:rPr>
          <w:rFonts w:ascii="Tahoma" w:hAnsi="Tahoma" w:cs="Tahoma"/>
          <w:szCs w:val="22"/>
          <w:lang w:val="el-GR"/>
        </w:rPr>
        <w:t>αυτ</w:t>
      </w:r>
      <w:proofErr w:type="spellEnd"/>
      <w:r w:rsidR="00A942DA" w:rsidRPr="00422580">
        <w:rPr>
          <w:rFonts w:ascii="Tahoma" w:hAnsi="Tahoma" w:cs="Tahoma"/>
          <w:szCs w:val="22"/>
        </w:rPr>
        <w:t>o</w:t>
      </w:r>
      <w:r w:rsidR="00A942DA" w:rsidRPr="00422580">
        <w:rPr>
          <w:rFonts w:ascii="Tahoma" w:hAnsi="Tahoma" w:cs="Tahoma"/>
          <w:szCs w:val="22"/>
          <w:lang w:val="el-GR"/>
        </w:rPr>
        <w:t xml:space="preserve">κάθαρση). </w:t>
      </w:r>
      <w:r w:rsidR="00A942DA" w:rsidRPr="00422580">
        <w:rPr>
          <w:rFonts w:ascii="Tahoma" w:hAnsi="Tahoma" w:cs="Tahoma"/>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1706BEA" w14:textId="77777777" w:rsidR="00E822B1" w:rsidRDefault="00E822B1">
      <w:pPr>
        <w:pStyle w:val="aff"/>
        <w:tabs>
          <w:tab w:val="left" w:pos="0"/>
          <w:tab w:val="left" w:pos="709"/>
          <w:tab w:val="left" w:pos="1134"/>
        </w:tabs>
        <w:spacing w:before="240"/>
        <w:ind w:left="0"/>
        <w:rPr>
          <w:rFonts w:ascii="Tahoma" w:hAnsi="Tahoma" w:cs="Tahoma"/>
          <w:b/>
          <w:bCs/>
          <w:szCs w:val="22"/>
          <w:lang w:val="el-GR"/>
        </w:rPr>
      </w:pPr>
    </w:p>
    <w:p w14:paraId="50E8A941"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b/>
          <w:bCs/>
          <w:color w:val="000000"/>
          <w:szCs w:val="22"/>
          <w:lang w:val="el-GR"/>
        </w:rPr>
      </w:pPr>
      <w:r w:rsidRPr="00422580">
        <w:rPr>
          <w:rFonts w:ascii="Tahoma" w:hAnsi="Tahoma" w:cs="Tahoma"/>
          <w:szCs w:val="22"/>
          <w:lang w:val="el-GR"/>
        </w:rPr>
        <w:lastRenderedPageBreak/>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8B1F3C4" w14:textId="77777777" w:rsidR="0071364F" w:rsidRPr="00422580" w:rsidRDefault="0071364F" w:rsidP="00C535AC">
      <w:pPr>
        <w:pStyle w:val="aff"/>
        <w:rPr>
          <w:rFonts w:ascii="Tahoma" w:hAnsi="Tahoma" w:cs="Tahoma"/>
          <w:b/>
          <w:bCs/>
          <w:color w:val="000000"/>
          <w:szCs w:val="22"/>
          <w:lang w:val="el-GR"/>
        </w:rPr>
      </w:pPr>
    </w:p>
    <w:p w14:paraId="7CA78E62" w14:textId="5A36B07E" w:rsidR="009737EF" w:rsidRPr="009737EF" w:rsidRDefault="0071364F" w:rsidP="009737EF">
      <w:pPr>
        <w:pStyle w:val="aff"/>
        <w:numPr>
          <w:ilvl w:val="3"/>
          <w:numId w:val="13"/>
        </w:numPr>
        <w:rPr>
          <w:rFonts w:ascii="Tahoma" w:hAnsi="Tahoma" w:cs="Tahoma"/>
          <w:color w:val="000000"/>
          <w:szCs w:val="22"/>
          <w:lang w:val="el-GR"/>
        </w:rPr>
      </w:pPr>
      <w:r w:rsidRPr="009737EF">
        <w:rPr>
          <w:rFonts w:ascii="Tahoma" w:hAnsi="Tahoma" w:cs="Tahoma"/>
          <w:b/>
          <w:bCs/>
          <w:color w:val="000000"/>
          <w:szCs w:val="22"/>
          <w:lang w:val="el-GR"/>
        </w:rPr>
        <w:t xml:space="preserve"> </w:t>
      </w:r>
      <w:r w:rsidR="009737EF" w:rsidRPr="009737EF">
        <w:rPr>
          <w:rFonts w:ascii="Tahoma" w:hAnsi="Tahoma" w:cs="Tahoma"/>
          <w:color w:val="000000"/>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BFEBB9D" w14:textId="77777777" w:rsidR="0071364F" w:rsidRPr="00422580" w:rsidRDefault="0071364F" w:rsidP="00603221">
      <w:pPr>
        <w:pStyle w:val="aff"/>
        <w:tabs>
          <w:tab w:val="left" w:pos="0"/>
          <w:tab w:val="left" w:pos="709"/>
          <w:tab w:val="left" w:pos="1134"/>
        </w:tabs>
        <w:spacing w:before="240"/>
        <w:ind w:left="0"/>
        <w:rPr>
          <w:rFonts w:ascii="Tahoma" w:hAnsi="Tahoma" w:cs="Tahoma"/>
          <w:color w:val="000000"/>
          <w:szCs w:val="22"/>
          <w:lang w:val="el-GR"/>
        </w:rPr>
      </w:pPr>
    </w:p>
    <w:p w14:paraId="76706D9E" w14:textId="77777777" w:rsidR="0071364F" w:rsidRPr="00422580" w:rsidRDefault="0071364F" w:rsidP="00C75045">
      <w:pPr>
        <w:pStyle w:val="3"/>
        <w:numPr>
          <w:ilvl w:val="0"/>
          <w:numId w:val="0"/>
        </w:numPr>
        <w:ind w:left="7088" w:hanging="7088"/>
        <w:rPr>
          <w:rFonts w:cs="Tahoma"/>
          <w:szCs w:val="22"/>
          <w:lang w:val="el-GR"/>
        </w:rPr>
      </w:pPr>
      <w:bookmarkStart w:id="20" w:name="_Toc105503756"/>
      <w:r w:rsidRPr="00422580">
        <w:rPr>
          <w:rFonts w:cs="Tahoma"/>
          <w:szCs w:val="22"/>
          <w:lang w:val="el-GR"/>
        </w:rPr>
        <w:t>Κριτήρια Ποιοτικής Επιλογής &amp; αποδεικτά στοιχεία</w:t>
      </w:r>
      <w:bookmarkEnd w:id="20"/>
      <w:r w:rsidRPr="00422580">
        <w:rPr>
          <w:rFonts w:cs="Tahoma"/>
          <w:szCs w:val="22"/>
          <w:lang w:val="el-GR"/>
        </w:rPr>
        <w:t xml:space="preserve"> </w:t>
      </w:r>
    </w:p>
    <w:p w14:paraId="522A42B4" w14:textId="77777777" w:rsidR="0071364F" w:rsidRPr="00422580" w:rsidRDefault="0071364F" w:rsidP="00B8545D">
      <w:pPr>
        <w:rPr>
          <w:rFonts w:ascii="Tahoma" w:hAnsi="Tahoma" w:cs="Tahoma"/>
          <w:i/>
          <w:color w:val="5B9BD5"/>
          <w:szCs w:val="22"/>
          <w:lang w:val="el-GR"/>
        </w:rPr>
      </w:pPr>
    </w:p>
    <w:p w14:paraId="3A4DDA6B" w14:textId="59D332A4" w:rsidR="0071364F" w:rsidRDefault="0071364F" w:rsidP="00C75045">
      <w:pPr>
        <w:pStyle w:val="4"/>
        <w:numPr>
          <w:ilvl w:val="2"/>
          <w:numId w:val="11"/>
        </w:numPr>
        <w:ind w:left="851" w:hanging="851"/>
        <w:rPr>
          <w:rFonts w:cs="Tahoma"/>
          <w:szCs w:val="22"/>
          <w:lang w:val="el-GR"/>
        </w:rPr>
      </w:pPr>
      <w:r w:rsidRPr="00422580">
        <w:rPr>
          <w:rFonts w:cs="Tahoma"/>
          <w:szCs w:val="22"/>
          <w:lang w:val="el-GR"/>
        </w:rPr>
        <w:t xml:space="preserve">Καταλληλόλητα άσκησης επαγγελματικής δραστηριότητας </w:t>
      </w:r>
    </w:p>
    <w:p w14:paraId="2A24E831" w14:textId="6F107181" w:rsidR="009737EF" w:rsidRDefault="009737EF" w:rsidP="00C75045">
      <w:pPr>
        <w:pStyle w:val="4"/>
        <w:numPr>
          <w:ilvl w:val="3"/>
          <w:numId w:val="11"/>
        </w:numPr>
        <w:rPr>
          <w:rFonts w:cs="Tahoma"/>
          <w:szCs w:val="22"/>
          <w:lang w:val="el-GR"/>
        </w:rPr>
      </w:pPr>
      <w:r w:rsidRPr="00422580">
        <w:rPr>
          <w:rFonts w:cs="Tahoma"/>
          <w:szCs w:val="22"/>
          <w:lang w:val="el-GR"/>
        </w:rPr>
        <w:t xml:space="preserve"> </w:t>
      </w:r>
    </w:p>
    <w:p w14:paraId="57C10B58" w14:textId="349D5FD3" w:rsidR="0071364F" w:rsidRPr="00C75045" w:rsidRDefault="0039140A" w:rsidP="008D7FA6">
      <w:pPr>
        <w:rPr>
          <w:rFonts w:ascii="Tahoma" w:hAnsi="Tahoma" w:cs="Tahoma"/>
          <w:b/>
          <w:bCs/>
          <w:i/>
          <w:iCs/>
          <w:color w:val="5B9BD5"/>
          <w:szCs w:val="22"/>
          <w:lang w:val="el-GR" w:eastAsia="en-US"/>
        </w:rPr>
      </w:pPr>
      <w:r w:rsidRPr="0039140A">
        <w:rPr>
          <w:rFonts w:ascii="Tahoma" w:hAnsi="Tahoma" w:cs="Tahoma"/>
          <w:b/>
          <w:bCs/>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παροχή υπηρεσιών Δημοσιότητας και Προώθησης.  </w:t>
      </w:r>
    </w:p>
    <w:p w14:paraId="23DD0BF5" w14:textId="77777777" w:rsidR="0071364F" w:rsidRPr="00422580" w:rsidRDefault="0071364F" w:rsidP="008F3B84">
      <w:pPr>
        <w:rPr>
          <w:rFonts w:ascii="Tahoma" w:hAnsi="Tahoma" w:cs="Tahoma"/>
          <w:szCs w:val="22"/>
          <w:lang w:val="el-GR"/>
        </w:rPr>
      </w:pPr>
      <w:r w:rsidRPr="00422580">
        <w:rPr>
          <w:rFonts w:ascii="Tahoma" w:hAnsi="Tahoma"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72207970" w14:textId="77777777" w:rsidR="0071364F" w:rsidRPr="00422580" w:rsidRDefault="0071364F" w:rsidP="008F3B84">
      <w:pPr>
        <w:rPr>
          <w:rFonts w:ascii="Tahoma" w:hAnsi="Tahoma" w:cs="Tahoma"/>
          <w:szCs w:val="22"/>
          <w:lang w:val="el-GR"/>
        </w:rPr>
      </w:pPr>
      <w:r w:rsidRPr="00422580">
        <w:rPr>
          <w:rFonts w:ascii="Tahoma" w:hAnsi="Tahoma"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2DFA9CF" w14:textId="77777777" w:rsidR="0071364F" w:rsidRPr="00422580" w:rsidRDefault="0071364F" w:rsidP="00BE6F4C">
      <w:pPr>
        <w:rPr>
          <w:rFonts w:ascii="Tahoma" w:hAnsi="Tahoma" w:cs="Tahoma"/>
          <w:szCs w:val="22"/>
          <w:lang w:val="el-GR"/>
        </w:rPr>
      </w:pPr>
      <w:r w:rsidRPr="00422580">
        <w:rPr>
          <w:rFonts w:ascii="Tahoma" w:hAnsi="Tahoma" w:cs="Tahoma"/>
          <w:szCs w:val="22"/>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p>
    <w:p w14:paraId="3982483C" w14:textId="77777777" w:rsidR="00A942DA" w:rsidRPr="00422580" w:rsidDel="00893E05" w:rsidRDefault="00A942DA" w:rsidP="00A942DA">
      <w:pPr>
        <w:rPr>
          <w:rFonts w:ascii="Tahoma" w:hAnsi="Tahoma" w:cs="Tahoma"/>
          <w:szCs w:val="22"/>
          <w:lang w:val="el-GR"/>
        </w:rPr>
      </w:pPr>
      <w:r w:rsidRPr="00422580">
        <w:rPr>
          <w:rFonts w:ascii="Tahoma" w:hAnsi="Tahoma" w:cs="Tahoma"/>
          <w:szCs w:val="22"/>
          <w:lang w:val="el-GR"/>
        </w:rPr>
        <w:t>Στην περίπτωση ένωσης οικονομικών φορέων</w:t>
      </w:r>
      <w:r w:rsidRPr="00422580" w:rsidDel="00893E05">
        <w:rPr>
          <w:rFonts w:ascii="Tahoma" w:hAnsi="Tahoma" w:cs="Tahoma"/>
          <w:szCs w:val="22"/>
          <w:lang w:val="el-GR"/>
        </w:rPr>
        <w:t xml:space="preserve"> </w:t>
      </w:r>
      <w:r w:rsidRPr="00422580">
        <w:rPr>
          <w:rFonts w:ascii="Tahoma" w:hAnsi="Tahoma" w:cs="Tahoma"/>
          <w:szCs w:val="22"/>
          <w:lang w:val="el-GR"/>
        </w:rPr>
        <w:t xml:space="preserve">η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άσκησης επαγγελματικής δραστηριότητας απαιτείται να καλύπτεται σωρευτικά από τα μέλη της ένωσης.</w:t>
      </w:r>
    </w:p>
    <w:p w14:paraId="5619FE10" w14:textId="77777777" w:rsidR="00A942DA" w:rsidRPr="00422580" w:rsidRDefault="00A942DA" w:rsidP="00BE6F4C">
      <w:pPr>
        <w:rPr>
          <w:rFonts w:ascii="Tahoma" w:hAnsi="Tahoma" w:cs="Tahoma"/>
          <w:i/>
          <w:iCs/>
          <w:color w:val="5B9BD5"/>
          <w:szCs w:val="22"/>
          <w:lang w:val="el-GR" w:eastAsia="en-US"/>
        </w:rPr>
      </w:pPr>
    </w:p>
    <w:p w14:paraId="3E34849A" w14:textId="77777777" w:rsidR="0071364F" w:rsidRPr="00422580" w:rsidRDefault="0071364F" w:rsidP="00C75045">
      <w:pPr>
        <w:pStyle w:val="4"/>
        <w:numPr>
          <w:ilvl w:val="2"/>
          <w:numId w:val="11"/>
        </w:numPr>
        <w:ind w:left="851" w:hanging="851"/>
        <w:rPr>
          <w:rFonts w:cs="Tahoma"/>
          <w:szCs w:val="22"/>
          <w:lang w:val="el-GR"/>
        </w:rPr>
      </w:pPr>
      <w:r w:rsidRPr="00422580">
        <w:rPr>
          <w:rFonts w:cs="Tahoma"/>
          <w:szCs w:val="22"/>
          <w:lang w:val="el-GR"/>
        </w:rPr>
        <w:t>Οικονομική και χρηματοοικονομική επάρκεια</w:t>
      </w:r>
    </w:p>
    <w:p w14:paraId="2F338286" w14:textId="6F45A28A" w:rsidR="00CD0772" w:rsidRDefault="00CD0772" w:rsidP="00CD0772">
      <w:pPr>
        <w:pStyle w:val="4"/>
        <w:numPr>
          <w:ilvl w:val="0"/>
          <w:numId w:val="0"/>
        </w:numPr>
        <w:rPr>
          <w:i/>
          <w:iCs/>
          <w:color w:val="5B9BD5"/>
          <w:lang w:val="el-GR" w:eastAsia="en-US"/>
        </w:rPr>
      </w:pPr>
      <w:r w:rsidRPr="00603221">
        <w:rPr>
          <w:lang w:val="el-GR"/>
        </w:rPr>
        <w:t xml:space="preserve">Οι οικονομικοί φορείς που συμμετέχουν στη διαδικασία σύναψης της παρούσας απαιτείται να έχουν </w:t>
      </w:r>
      <w:r w:rsidRPr="00E17EA6">
        <w:rPr>
          <w:lang w:val="el-GR"/>
        </w:rPr>
        <w:t xml:space="preserve">μέσο γενικό ετήσιο κύκλο εργασιών για τις τρεις </w:t>
      </w:r>
      <w:r>
        <w:rPr>
          <w:lang w:val="el-GR"/>
        </w:rPr>
        <w:t xml:space="preserve">(3) </w:t>
      </w:r>
      <w:r w:rsidRPr="00E17EA6">
        <w:rPr>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603221">
        <w:rPr>
          <w:lang w:val="el-GR"/>
        </w:rPr>
        <w:t xml:space="preserve"> (201</w:t>
      </w:r>
      <w:r>
        <w:rPr>
          <w:lang w:val="el-GR"/>
        </w:rPr>
        <w:t>8</w:t>
      </w:r>
      <w:r w:rsidRPr="00603221">
        <w:rPr>
          <w:lang w:val="el-GR"/>
        </w:rPr>
        <w:t>-201</w:t>
      </w:r>
      <w:r>
        <w:rPr>
          <w:lang w:val="el-GR"/>
        </w:rPr>
        <w:t>9</w:t>
      </w:r>
      <w:r w:rsidRPr="00603221">
        <w:rPr>
          <w:lang w:val="el-GR"/>
        </w:rPr>
        <w:t>-20</w:t>
      </w:r>
      <w:r>
        <w:rPr>
          <w:lang w:val="el-GR"/>
        </w:rPr>
        <w:t>20</w:t>
      </w:r>
      <w:r w:rsidRPr="00603221">
        <w:rPr>
          <w:lang w:val="el-GR"/>
        </w:rPr>
        <w:t xml:space="preserve">) </w:t>
      </w:r>
      <w:r w:rsidRPr="0086785D">
        <w:rPr>
          <w:rFonts w:hint="eastAsia"/>
          <w:lang w:val="el-GR"/>
        </w:rPr>
        <w:t>κατ’</w:t>
      </w:r>
      <w:r w:rsidRPr="0086785D">
        <w:rPr>
          <w:lang w:val="el-GR"/>
        </w:rPr>
        <w:t xml:space="preserve"> </w:t>
      </w:r>
      <w:r w:rsidRPr="0086785D">
        <w:rPr>
          <w:rFonts w:hint="eastAsia"/>
          <w:lang w:val="el-GR"/>
        </w:rPr>
        <w:t>ελάχιστον</w:t>
      </w:r>
      <w:r w:rsidRPr="0086785D">
        <w:rPr>
          <w:lang w:val="el-GR"/>
        </w:rPr>
        <w:t xml:space="preserve"> </w:t>
      </w:r>
      <w:r w:rsidRPr="0086785D">
        <w:rPr>
          <w:rFonts w:hint="eastAsia"/>
          <w:lang w:val="el-GR"/>
        </w:rPr>
        <w:t>ίσο</w:t>
      </w:r>
      <w:r w:rsidRPr="0086785D">
        <w:rPr>
          <w:lang w:val="el-GR"/>
        </w:rPr>
        <w:t xml:space="preserve"> </w:t>
      </w:r>
      <w:r w:rsidRPr="0086785D">
        <w:rPr>
          <w:rFonts w:hint="eastAsia"/>
          <w:lang w:val="el-GR"/>
        </w:rPr>
        <w:t>με</w:t>
      </w:r>
      <w:r w:rsidRPr="0086785D">
        <w:rPr>
          <w:lang w:val="el-GR"/>
        </w:rPr>
        <w:t xml:space="preserve"> </w:t>
      </w:r>
      <w:r w:rsidRPr="0086785D">
        <w:rPr>
          <w:rFonts w:hint="eastAsia"/>
          <w:lang w:val="el-GR"/>
        </w:rPr>
        <w:lastRenderedPageBreak/>
        <w:t>το</w:t>
      </w:r>
      <w:r w:rsidRPr="0086785D">
        <w:rPr>
          <w:lang w:val="el-GR"/>
        </w:rPr>
        <w:t xml:space="preserve"> 200%</w:t>
      </w:r>
      <w:r w:rsidRPr="00CD0772">
        <w:rPr>
          <w:lang w:val="el-GR"/>
        </w:rPr>
        <w:t xml:space="preserve"> του προϋπολογισμού του υπό ανάθεση Έργου για τ</w:t>
      </w:r>
      <w:r w:rsidRPr="00603221">
        <w:rPr>
          <w:lang w:val="el-GR"/>
        </w:rPr>
        <w:t>ο οπο</w:t>
      </w:r>
      <w:r>
        <w:rPr>
          <w:lang w:val="el-GR"/>
        </w:rPr>
        <w:t>ίο</w:t>
      </w:r>
      <w:r w:rsidRPr="00603221">
        <w:rPr>
          <w:lang w:val="el-GR"/>
        </w:rPr>
        <w:t xml:space="preserve"> υποβάλλει προσφορά. </w:t>
      </w:r>
    </w:p>
    <w:p w14:paraId="5C2B5576" w14:textId="77777777" w:rsidR="0039140A" w:rsidRPr="00B10E4E" w:rsidRDefault="0039140A" w:rsidP="0039140A">
      <w:pPr>
        <w:rPr>
          <w:rFonts w:ascii="Tahoma" w:hAnsi="Tahoma" w:cs="Tahoma"/>
          <w:szCs w:val="22"/>
          <w:lang w:val="el-GR"/>
        </w:rPr>
      </w:pPr>
      <w:r w:rsidRPr="00243FC5">
        <w:rPr>
          <w:rFonts w:ascii="Tahoma" w:hAnsi="Tahoma" w:cs="Tahoma"/>
          <w:szCs w:val="22"/>
          <w:lang w:val="el-GR"/>
        </w:rPr>
        <w:t>Σε περίπτωση ένωσης οικονομικών φορέων, οι παραπάνω απαιτήσεις καλύπτονται αθροιστικά από τα μέλη της ένωσης.</w:t>
      </w:r>
    </w:p>
    <w:p w14:paraId="6416ED19" w14:textId="5A4E1B89" w:rsidR="0071364F" w:rsidRDefault="0071364F" w:rsidP="00C75045">
      <w:pPr>
        <w:pStyle w:val="4"/>
        <w:numPr>
          <w:ilvl w:val="2"/>
          <w:numId w:val="11"/>
        </w:numPr>
        <w:ind w:left="851" w:hanging="851"/>
        <w:rPr>
          <w:rFonts w:cs="Tahoma"/>
          <w:szCs w:val="22"/>
          <w:lang w:val="el-GR"/>
        </w:rPr>
      </w:pPr>
      <w:r w:rsidRPr="00422580">
        <w:rPr>
          <w:rFonts w:cs="Tahoma"/>
          <w:szCs w:val="22"/>
          <w:lang w:val="el-GR"/>
        </w:rPr>
        <w:t>Τεχνική και επαγγελματική ικανότητα</w:t>
      </w:r>
    </w:p>
    <w:p w14:paraId="08FADB7A" w14:textId="04B804FB" w:rsidR="009737EF" w:rsidRDefault="009737EF" w:rsidP="00C75045">
      <w:pPr>
        <w:pStyle w:val="4"/>
        <w:numPr>
          <w:ilvl w:val="3"/>
          <w:numId w:val="11"/>
        </w:numPr>
        <w:rPr>
          <w:rFonts w:cs="Tahoma"/>
          <w:szCs w:val="22"/>
          <w:lang w:val="el-GR"/>
        </w:rPr>
      </w:pPr>
      <w:r w:rsidRPr="00422580">
        <w:rPr>
          <w:rFonts w:cs="Tahoma"/>
          <w:szCs w:val="22"/>
          <w:lang w:val="el-GR"/>
        </w:rPr>
        <w:t>Τεχνική ικανότητα</w:t>
      </w:r>
    </w:p>
    <w:p w14:paraId="0183400C" w14:textId="77777777" w:rsidR="009737EF" w:rsidRPr="00AE25F4" w:rsidRDefault="009737EF" w:rsidP="00C75045">
      <w:pPr>
        <w:rPr>
          <w:lang w:val="el-GR"/>
        </w:rPr>
      </w:pPr>
    </w:p>
    <w:p w14:paraId="74EA5C8E" w14:textId="77777777" w:rsidR="0039140A" w:rsidRPr="00B24B41" w:rsidRDefault="0039140A" w:rsidP="00B24B41">
      <w:pPr>
        <w:rPr>
          <w:rFonts w:ascii="Tahoma" w:hAnsi="Tahoma" w:cs="Tahoma"/>
          <w:szCs w:val="22"/>
          <w:lang w:val="el-GR"/>
        </w:rPr>
      </w:pPr>
      <w:r w:rsidRPr="00B24B41">
        <w:rPr>
          <w:rFonts w:ascii="Tahoma" w:hAnsi="Tahoma" w:cs="Tahoma"/>
          <w:szCs w:val="22"/>
          <w:lang w:val="el-GR"/>
        </w:rPr>
        <w:t>Όσον αφορά στην τεχνική και επαγγελματική ικανότητα για την παρούσα διαδικασία σύναψης σύμβασης, οι οικονομικοί φορείς απαιτείται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Ειδικότερα:</w:t>
      </w:r>
    </w:p>
    <w:p w14:paraId="3F77D3C6" w14:textId="6DC65614" w:rsidR="00422280" w:rsidRPr="004C13BC" w:rsidRDefault="00422280" w:rsidP="00422280">
      <w:pPr>
        <w:rPr>
          <w:rFonts w:ascii="Tahoma" w:hAnsi="Tahoma" w:cs="Tahoma"/>
          <w:color w:val="000000" w:themeColor="text1"/>
          <w:szCs w:val="22"/>
          <w:lang w:val="el-GR" w:eastAsia="en-US"/>
        </w:rPr>
      </w:pPr>
      <w:r>
        <w:rPr>
          <w:rFonts w:ascii="Tahoma" w:hAnsi="Tahoma" w:cs="Tahoma"/>
          <w:lang w:val="el-GR"/>
        </w:rPr>
        <w:t xml:space="preserve">Κατά </w:t>
      </w:r>
      <w:r w:rsidRPr="004C13BC">
        <w:rPr>
          <w:rFonts w:ascii="Tahoma" w:hAnsi="Tahoma" w:cs="Tahoma"/>
          <w:lang w:val="el-GR"/>
        </w:rPr>
        <w:t xml:space="preserve">τη διάρκεια των </w:t>
      </w:r>
      <w:r w:rsidRPr="004C13BC">
        <w:rPr>
          <w:rFonts w:ascii="Tahoma" w:hAnsi="Tahoma" w:cs="Tahoma"/>
          <w:color w:val="000000" w:themeColor="text1"/>
          <w:lang w:val="el-GR"/>
        </w:rPr>
        <w:t>τελευταίων πέντε (5) ετών 2017-2021, να έχουν εκτελέσει και να έχουν ολοκληρώσει επιτυχώς τουλάχιστον έξι (6) συμβάσεις Δημοσιότητας και Προώθησης, ως εξής:</w:t>
      </w:r>
    </w:p>
    <w:p w14:paraId="4B1E0472" w14:textId="2D4F15F5" w:rsidR="00422280" w:rsidRPr="004C13BC" w:rsidRDefault="00422280" w:rsidP="00422280">
      <w:pPr>
        <w:pStyle w:val="aff"/>
        <w:numPr>
          <w:ilvl w:val="0"/>
          <w:numId w:val="284"/>
        </w:numPr>
        <w:suppressAutoHyphens w:val="0"/>
        <w:rPr>
          <w:rFonts w:ascii="Tahoma" w:hAnsi="Tahoma" w:cs="Tahoma"/>
          <w:lang w:val="el-GR"/>
        </w:rPr>
      </w:pPr>
      <w:r w:rsidRPr="004C13BC">
        <w:rPr>
          <w:rFonts w:ascii="Tahoma" w:hAnsi="Tahoma" w:cs="Tahoma"/>
          <w:color w:val="000000" w:themeColor="text1"/>
          <w:lang w:val="el-GR"/>
        </w:rPr>
        <w:t xml:space="preserve">Τουλάχιστον τρεις (3) συμβάσεις που αφορούν τη διοργάνωση εκδηλώσεων υψηλού επιπέδου (π.χ. συνέδρια, </w:t>
      </w:r>
      <w:r w:rsidRPr="004C13BC">
        <w:rPr>
          <w:rFonts w:ascii="Tahoma" w:hAnsi="Tahoma" w:cs="Tahoma"/>
          <w:color w:val="000000" w:themeColor="text1"/>
        </w:rPr>
        <w:t>Forum</w:t>
      </w:r>
      <w:r w:rsidRPr="004C13BC">
        <w:rPr>
          <w:rFonts w:ascii="Tahoma" w:hAnsi="Tahoma" w:cs="Tahoma"/>
          <w:color w:val="000000" w:themeColor="text1"/>
          <w:lang w:val="el-GR"/>
        </w:rPr>
        <w:t xml:space="preserve">) με φυσική </w:t>
      </w:r>
      <w:r w:rsidRPr="004C13BC">
        <w:rPr>
          <w:rFonts w:ascii="Tahoma" w:hAnsi="Tahoma" w:cs="Tahoma"/>
          <w:lang w:val="el-GR"/>
        </w:rPr>
        <w:t>παρουσία άνω των 500 συνέδρων, εκ των οποίων τουλάχιστον οι δύο (2) να αφορούν εκδηλώσεις που πραγματοποιήθηκαν εκτός Περιφέρειας Αττικής.</w:t>
      </w:r>
    </w:p>
    <w:p w14:paraId="7CA8E040" w14:textId="3C42F72C" w:rsidR="0039140A" w:rsidRPr="002952F2" w:rsidRDefault="0039140A" w:rsidP="0039140A">
      <w:pPr>
        <w:pStyle w:val="aff"/>
        <w:numPr>
          <w:ilvl w:val="0"/>
          <w:numId w:val="28"/>
        </w:numPr>
        <w:rPr>
          <w:rFonts w:ascii="Tahoma" w:hAnsi="Tahoma" w:cs="Tahoma"/>
          <w:szCs w:val="22"/>
          <w:lang w:val="el-GR"/>
        </w:rPr>
      </w:pPr>
      <w:r w:rsidRPr="00243FC5">
        <w:rPr>
          <w:rFonts w:ascii="Tahoma" w:hAnsi="Tahoma" w:cs="Tahoma"/>
          <w:szCs w:val="22"/>
          <w:lang w:val="el-GR"/>
        </w:rPr>
        <w:t xml:space="preserve">Τουλάχιστον μία (1) σύμβαση που να αφορά σε παροχή υπηρεσιών στρατηγικής επικοινωνίας σε ιδιωτικό ή δημόσιο φορέα. </w:t>
      </w:r>
    </w:p>
    <w:p w14:paraId="75AFFF9E" w14:textId="50E21382" w:rsidR="0039140A" w:rsidRDefault="0039140A" w:rsidP="0039140A">
      <w:pPr>
        <w:pStyle w:val="aff"/>
        <w:numPr>
          <w:ilvl w:val="0"/>
          <w:numId w:val="28"/>
        </w:numPr>
        <w:rPr>
          <w:rFonts w:ascii="Tahoma" w:hAnsi="Tahoma" w:cs="Tahoma"/>
          <w:szCs w:val="22"/>
          <w:lang w:val="el-GR"/>
        </w:rPr>
      </w:pPr>
      <w:r w:rsidRPr="00243FC5">
        <w:rPr>
          <w:rFonts w:ascii="Tahoma" w:hAnsi="Tahoma" w:cs="Tahoma"/>
          <w:szCs w:val="22"/>
          <w:lang w:val="el-GR"/>
        </w:rPr>
        <w:t>Τουλάχιστον μία (1) σύμβαση που να αφορά σε παροχή υπηρεσιών γραφείο</w:t>
      </w:r>
      <w:r w:rsidR="00395D5E">
        <w:rPr>
          <w:rFonts w:ascii="Tahoma" w:hAnsi="Tahoma" w:cs="Tahoma"/>
          <w:szCs w:val="22"/>
          <w:lang w:val="el-GR"/>
        </w:rPr>
        <w:t>υ</w:t>
      </w:r>
      <w:r w:rsidRPr="00243FC5">
        <w:rPr>
          <w:rFonts w:ascii="Tahoma" w:hAnsi="Tahoma" w:cs="Tahoma"/>
          <w:szCs w:val="22"/>
          <w:lang w:val="el-GR"/>
        </w:rPr>
        <w:t xml:space="preserve"> τύπου σε ιδιωτικό ή δημόσιο φορέα ή/και συνέδρια</w:t>
      </w:r>
    </w:p>
    <w:p w14:paraId="7BEE40B6" w14:textId="77777777" w:rsidR="0039140A" w:rsidRPr="00FA344D" w:rsidRDefault="0039140A" w:rsidP="0039140A">
      <w:pPr>
        <w:pStyle w:val="aff"/>
        <w:numPr>
          <w:ilvl w:val="0"/>
          <w:numId w:val="28"/>
        </w:numPr>
        <w:rPr>
          <w:rFonts w:ascii="Tahoma" w:hAnsi="Tahoma" w:cs="Tahoma"/>
          <w:szCs w:val="22"/>
          <w:lang w:val="el-GR"/>
        </w:rPr>
      </w:pPr>
      <w:r w:rsidRPr="00C47C53">
        <w:rPr>
          <w:rFonts w:ascii="Tahoma" w:hAnsi="Tahoma" w:cs="Tahoma"/>
          <w:szCs w:val="22"/>
          <w:lang w:val="el-GR"/>
        </w:rPr>
        <w:t xml:space="preserve">Τουλάχιστον μία (1) σύμβαση που να αφορά σε διενέργεια </w:t>
      </w:r>
      <w:proofErr w:type="spellStart"/>
      <w:r w:rsidRPr="00C47C53">
        <w:rPr>
          <w:rFonts w:ascii="Tahoma" w:hAnsi="Tahoma" w:cs="Tahoma"/>
          <w:szCs w:val="22"/>
          <w:lang w:val="el-GR"/>
        </w:rPr>
        <w:t>webinars</w:t>
      </w:r>
      <w:proofErr w:type="spellEnd"/>
      <w:r w:rsidRPr="00C47C53">
        <w:rPr>
          <w:rFonts w:ascii="Tahoma" w:hAnsi="Tahoma" w:cs="Tahoma"/>
          <w:szCs w:val="22"/>
          <w:lang w:val="el-GR"/>
        </w:rPr>
        <w:t xml:space="preserve"> σε ποικιλία από πλατφόρμες καθώς και επικοινωνία και ψηφιακή προώθηση </w:t>
      </w:r>
      <w:proofErr w:type="spellStart"/>
      <w:r w:rsidRPr="00C47C53">
        <w:rPr>
          <w:rFonts w:ascii="Tahoma" w:hAnsi="Tahoma" w:cs="Tahoma"/>
          <w:szCs w:val="22"/>
          <w:lang w:val="el-GR"/>
        </w:rPr>
        <w:t>webinars</w:t>
      </w:r>
      <w:proofErr w:type="spellEnd"/>
      <w:r w:rsidRPr="00C47C53">
        <w:rPr>
          <w:rFonts w:ascii="Tahoma" w:hAnsi="Tahoma" w:cs="Tahoma"/>
          <w:szCs w:val="22"/>
          <w:lang w:val="el-GR"/>
        </w:rPr>
        <w:t xml:space="preserve"> που να περιλαμβάνει email </w:t>
      </w:r>
      <w:proofErr w:type="spellStart"/>
      <w:r w:rsidRPr="00C47C53">
        <w:rPr>
          <w:rFonts w:ascii="Tahoma" w:hAnsi="Tahoma" w:cs="Tahoma"/>
          <w:szCs w:val="22"/>
          <w:lang w:val="el-GR"/>
        </w:rPr>
        <w:t>marketing</w:t>
      </w:r>
      <w:proofErr w:type="spellEnd"/>
      <w:r w:rsidRPr="00C47C53">
        <w:rPr>
          <w:rFonts w:ascii="Tahoma" w:hAnsi="Tahoma" w:cs="Tahoma"/>
          <w:szCs w:val="22"/>
          <w:lang w:val="el-GR"/>
        </w:rPr>
        <w:t>, διαφήμιση στο διαδίκτυο.</w:t>
      </w:r>
    </w:p>
    <w:p w14:paraId="7E35911B" w14:textId="77777777" w:rsidR="0039140A" w:rsidRPr="0086785D" w:rsidRDefault="0039140A" w:rsidP="004C13BC">
      <w:pPr>
        <w:rPr>
          <w:rFonts w:ascii="Tahoma" w:hAnsi="Tahoma" w:cs="Tahoma"/>
          <w:color w:val="000000" w:themeColor="text1"/>
          <w:szCs w:val="22"/>
          <w:lang w:val="el-GR"/>
        </w:rPr>
      </w:pPr>
      <w:r w:rsidRPr="0086785D">
        <w:rPr>
          <w:rFonts w:ascii="Tahoma" w:hAnsi="Tahoma" w:cs="Tahoma"/>
          <w:color w:val="000000" w:themeColor="text1"/>
          <w:szCs w:val="22"/>
          <w:lang w:val="el-GR"/>
        </w:rPr>
        <w:t>Τα ανωτέρω έργα θα είναι προϋπολογισμού (αθροιστικά) ίσου ή μεγαλύτερου του 150% του προϋπολογισμού του παρόντος έργου μη συμπεριλαμβανομένου Φ.Π.Α.</w:t>
      </w:r>
    </w:p>
    <w:p w14:paraId="1A7889A6" w14:textId="3E6987A6" w:rsidR="00216340" w:rsidRDefault="00B24B41" w:rsidP="004C13BC">
      <w:pPr>
        <w:rPr>
          <w:rFonts w:ascii="Tahoma" w:hAnsi="Tahoma" w:cs="Tahoma"/>
          <w:color w:val="000000" w:themeColor="text1"/>
          <w:szCs w:val="22"/>
          <w:lang w:val="el-GR"/>
        </w:rPr>
      </w:pPr>
      <w:r w:rsidRPr="004244CB">
        <w:rPr>
          <w:rFonts w:ascii="Tahoma" w:eastAsia="Calibri" w:hAnsi="Tahoma" w:cs="Tahoma"/>
          <w:bCs/>
          <w:lang w:val="el-GR"/>
        </w:rPr>
        <w:t>Στην περίπτωση ένωσης οικονομικών φορέων</w:t>
      </w:r>
      <w:r>
        <w:rPr>
          <w:rFonts w:ascii="Tahoma" w:eastAsia="Calibri" w:hAnsi="Tahoma" w:cs="Tahoma"/>
          <w:bCs/>
          <w:lang w:val="el-GR"/>
        </w:rPr>
        <w:t xml:space="preserve">, </w:t>
      </w:r>
      <w:r>
        <w:rPr>
          <w:rFonts w:ascii="Tahoma" w:hAnsi="Tahoma" w:cs="Tahoma"/>
          <w:color w:val="000000" w:themeColor="text1"/>
          <w:szCs w:val="22"/>
          <w:lang w:val="el-GR"/>
        </w:rPr>
        <w:t>ο</w:t>
      </w:r>
      <w:r w:rsidR="0039140A" w:rsidRPr="0086785D">
        <w:rPr>
          <w:rFonts w:ascii="Tahoma" w:hAnsi="Tahoma" w:cs="Tahoma"/>
          <w:color w:val="000000" w:themeColor="text1"/>
          <w:szCs w:val="22"/>
          <w:lang w:val="el-GR"/>
        </w:rPr>
        <w:t xml:space="preserve"> οικονομικός φορέας θα πρέπει να έχει συμμετάσχει με ποσοστό τουλάχιστον 50% στην υλοποίηση του κάθε έργου.</w:t>
      </w:r>
      <w:r>
        <w:rPr>
          <w:rFonts w:ascii="Tahoma" w:hAnsi="Tahoma" w:cs="Tahoma"/>
          <w:color w:val="000000" w:themeColor="text1"/>
          <w:szCs w:val="22"/>
          <w:lang w:val="el-GR"/>
        </w:rPr>
        <w:t xml:space="preserve"> </w:t>
      </w:r>
    </w:p>
    <w:p w14:paraId="283207C3" w14:textId="35C4AA33" w:rsidR="00216340" w:rsidRPr="0086785D" w:rsidRDefault="00216340" w:rsidP="004C13BC">
      <w:pPr>
        <w:rPr>
          <w:rFonts w:ascii="Tahoma" w:eastAsia="Calibri" w:hAnsi="Tahoma" w:cs="Tahoma"/>
          <w:bCs/>
          <w:lang w:val="el-GR"/>
        </w:rPr>
      </w:pPr>
      <w:bookmarkStart w:id="21" w:name="_Ref61862075"/>
      <w:r w:rsidRPr="0086785D">
        <w:rPr>
          <w:rFonts w:ascii="Tahoma" w:eastAsia="Calibri" w:hAnsi="Tahoma" w:cs="Tahoma"/>
          <w:bCs/>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bookmarkEnd w:id="21"/>
    </w:p>
    <w:p w14:paraId="1D74702C" w14:textId="77777777" w:rsidR="0071364F" w:rsidRPr="00422580" w:rsidRDefault="0071364F" w:rsidP="009F347C">
      <w:pPr>
        <w:suppressAutoHyphens w:val="0"/>
        <w:spacing w:after="0"/>
        <w:jc w:val="left"/>
        <w:rPr>
          <w:rFonts w:ascii="Tahoma" w:hAnsi="Tahoma" w:cs="Tahoma"/>
          <w:sz w:val="24"/>
          <w:lang w:val="el-GR" w:eastAsia="en-GB"/>
        </w:rPr>
      </w:pPr>
    </w:p>
    <w:p w14:paraId="0D0EC5D8" w14:textId="77777777" w:rsidR="009737EF" w:rsidRPr="00AE25F4" w:rsidRDefault="009737EF" w:rsidP="00C75045">
      <w:pPr>
        <w:pStyle w:val="4"/>
        <w:numPr>
          <w:ilvl w:val="3"/>
          <w:numId w:val="11"/>
        </w:numPr>
        <w:rPr>
          <w:rFonts w:cs="Tahoma"/>
          <w:szCs w:val="22"/>
          <w:lang w:val="el-GR"/>
        </w:rPr>
      </w:pPr>
      <w:bookmarkStart w:id="22" w:name="_Toc74566831"/>
      <w:r w:rsidRPr="00AE25F4">
        <w:rPr>
          <w:rFonts w:cs="Tahoma"/>
          <w:szCs w:val="22"/>
          <w:lang w:val="el-GR"/>
        </w:rPr>
        <w:t>Επαγγελματική Ικανότητα – Ομάδα Έργου</w:t>
      </w:r>
      <w:bookmarkEnd w:id="22"/>
    </w:p>
    <w:p w14:paraId="79B43D9E" w14:textId="77777777" w:rsidR="002E0571" w:rsidRPr="00422580" w:rsidRDefault="002E0571" w:rsidP="002E0571">
      <w:pPr>
        <w:rPr>
          <w:rFonts w:ascii="Tahoma" w:hAnsi="Tahoma" w:cs="Tahoma"/>
          <w:lang w:val="el-GR"/>
        </w:rPr>
      </w:pPr>
    </w:p>
    <w:p w14:paraId="50E5AAD3" w14:textId="77777777" w:rsidR="009737EF" w:rsidRPr="009B6C1C" w:rsidRDefault="009737EF" w:rsidP="009737EF">
      <w:pPr>
        <w:pStyle w:val="aff"/>
        <w:widowControl w:val="0"/>
        <w:autoSpaceDE w:val="0"/>
        <w:autoSpaceDN w:val="0"/>
        <w:adjustRightInd w:val="0"/>
        <w:spacing w:before="7"/>
        <w:ind w:left="0" w:right="-20"/>
        <w:rPr>
          <w:rFonts w:ascii="Tahoma" w:hAnsi="Tahoma" w:cs="Tahoma"/>
          <w:color w:val="000000" w:themeColor="text1"/>
          <w:szCs w:val="22"/>
          <w:lang w:val="el-GR"/>
        </w:rPr>
      </w:pPr>
      <w:r w:rsidRPr="004221FA">
        <w:rPr>
          <w:rFonts w:ascii="Tahoma" w:hAnsi="Tahoma" w:cs="Tahoma"/>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256A9C80" w14:textId="77777777" w:rsidR="0039140A" w:rsidRPr="00886518" w:rsidRDefault="0039140A" w:rsidP="0039140A">
      <w:pPr>
        <w:numPr>
          <w:ilvl w:val="0"/>
          <w:numId w:val="252"/>
        </w:numPr>
        <w:rPr>
          <w:rFonts w:ascii="Tahoma" w:hAnsi="Tahoma" w:cs="Tahoma"/>
          <w:color w:val="000000" w:themeColor="text1"/>
          <w:szCs w:val="22"/>
          <w:lang w:val="el-GR"/>
        </w:rPr>
      </w:pPr>
      <w:r w:rsidRPr="00F9189A">
        <w:rPr>
          <w:rFonts w:ascii="Tahoma" w:hAnsi="Tahoma" w:cs="Tahoma"/>
          <w:b/>
          <w:color w:val="000000" w:themeColor="text1"/>
          <w:szCs w:val="22"/>
          <w:lang w:val="el-GR"/>
        </w:rPr>
        <w:t>έναν (1) Υπεύθυνο Έργου</w:t>
      </w:r>
      <w:r w:rsidRPr="00F9189A">
        <w:rPr>
          <w:rFonts w:ascii="Tahoma" w:hAnsi="Tahoma" w:cs="Tahoma"/>
          <w:color w:val="000000" w:themeColor="text1"/>
          <w:szCs w:val="22"/>
          <w:lang w:val="el-GR"/>
        </w:rPr>
        <w:t>, ο οποίος να διαθέτει:</w:t>
      </w:r>
    </w:p>
    <w:p w14:paraId="0602AEE0" w14:textId="77777777" w:rsidR="0039140A" w:rsidRPr="00886518" w:rsidRDefault="0039140A" w:rsidP="0039140A">
      <w:pPr>
        <w:pStyle w:val="aff"/>
        <w:numPr>
          <w:ilvl w:val="1"/>
          <w:numId w:val="252"/>
        </w:numPr>
        <w:suppressAutoHyphens w:val="0"/>
        <w:spacing w:after="0"/>
        <w:contextualSpacing w:val="0"/>
        <w:rPr>
          <w:rFonts w:ascii="Tahoma" w:hAnsi="Tahoma" w:cs="Tahoma"/>
          <w:color w:val="000000" w:themeColor="text1"/>
          <w:szCs w:val="22"/>
          <w:lang w:val="el-GR"/>
        </w:rPr>
      </w:pPr>
      <w:r w:rsidRPr="00F9189A">
        <w:rPr>
          <w:rFonts w:ascii="Tahoma" w:hAnsi="Tahoma" w:cs="Tahoma"/>
          <w:color w:val="000000" w:themeColor="text1"/>
          <w:szCs w:val="22"/>
          <w:lang w:val="el-GR"/>
        </w:rPr>
        <w:t>Πανεπιστημιακό Δίπλωμα Σπουδών και μεταπτυχιακό τίτλο σε ένα από τα ακόλουθα γνωστικά αντικείμενα: Επικοινωνία και Δημόσιες Σχέσεις ή άλλο αντικείμενο ανθρωπιστικών σπουδών</w:t>
      </w:r>
    </w:p>
    <w:p w14:paraId="2FFB68B8" w14:textId="77777777" w:rsidR="0039140A" w:rsidRPr="00886518" w:rsidRDefault="0039140A" w:rsidP="0039140A">
      <w:pPr>
        <w:pStyle w:val="aff"/>
        <w:numPr>
          <w:ilvl w:val="1"/>
          <w:numId w:val="252"/>
        </w:numPr>
        <w:suppressAutoHyphens w:val="0"/>
        <w:spacing w:after="0"/>
        <w:contextualSpacing w:val="0"/>
        <w:rPr>
          <w:rFonts w:ascii="Tahoma" w:hAnsi="Tahoma" w:cs="Tahoma"/>
          <w:color w:val="000000" w:themeColor="text1"/>
          <w:szCs w:val="22"/>
          <w:lang w:val="el-GR"/>
        </w:rPr>
      </w:pPr>
      <w:r w:rsidRPr="00F9189A">
        <w:rPr>
          <w:rFonts w:ascii="Tahoma" w:hAnsi="Tahoma" w:cs="Tahoma"/>
          <w:color w:val="000000" w:themeColor="text1"/>
          <w:szCs w:val="22"/>
          <w:lang w:val="el-GR"/>
        </w:rPr>
        <w:t>Τουλάχιστον 15ετή επαγγελματική εμπειρία</w:t>
      </w:r>
    </w:p>
    <w:p w14:paraId="5AED2E2A" w14:textId="77777777" w:rsidR="0039140A" w:rsidRPr="00F9189A" w:rsidRDefault="0039140A" w:rsidP="0039140A">
      <w:pPr>
        <w:pStyle w:val="aff"/>
        <w:numPr>
          <w:ilvl w:val="2"/>
          <w:numId w:val="252"/>
        </w:numPr>
        <w:suppressAutoHyphens w:val="0"/>
        <w:spacing w:after="0"/>
        <w:jc w:val="left"/>
        <w:rPr>
          <w:rFonts w:ascii="Tahoma" w:hAnsi="Tahoma" w:cs="Tahoma"/>
          <w:color w:val="000000" w:themeColor="text1"/>
          <w:szCs w:val="22"/>
          <w:lang w:val="el-GR"/>
        </w:rPr>
      </w:pPr>
      <w:r w:rsidRPr="00F9189A">
        <w:rPr>
          <w:rFonts w:ascii="Tahoma" w:hAnsi="Tahoma" w:cs="Tahoma"/>
          <w:color w:val="000000" w:themeColor="text1"/>
          <w:szCs w:val="22"/>
          <w:lang w:val="el-GR"/>
        </w:rPr>
        <w:lastRenderedPageBreak/>
        <w:t>στο σχεδιασμό και οργάνωση ολοκληρωμένων επικοινωνιακών και προωθητικών ενεργειών, και</w:t>
      </w:r>
    </w:p>
    <w:p w14:paraId="5810DA7F" w14:textId="77777777" w:rsidR="0039140A" w:rsidRPr="00886518" w:rsidRDefault="0039140A" w:rsidP="0039140A">
      <w:pPr>
        <w:pStyle w:val="aff"/>
        <w:numPr>
          <w:ilvl w:val="2"/>
          <w:numId w:val="252"/>
        </w:numPr>
        <w:suppressAutoHyphens w:val="0"/>
        <w:spacing w:after="0"/>
        <w:contextualSpacing w:val="0"/>
        <w:jc w:val="left"/>
        <w:rPr>
          <w:rFonts w:ascii="Tahoma" w:hAnsi="Tahoma" w:cs="Tahoma"/>
          <w:color w:val="000000" w:themeColor="text1"/>
          <w:szCs w:val="22"/>
          <w:lang w:val="el-GR"/>
        </w:rPr>
      </w:pPr>
      <w:r w:rsidRPr="00F9189A">
        <w:rPr>
          <w:rFonts w:ascii="Tahoma" w:hAnsi="Tahoma" w:cs="Tahoma"/>
          <w:color w:val="000000" w:themeColor="text1"/>
          <w:szCs w:val="22"/>
          <w:lang w:val="el-GR"/>
        </w:rPr>
        <w:t>στην ανάπτυξη εκστρατειών για την ενημέρωση συγκεκριμένων ομάδων-στόχου.</w:t>
      </w:r>
    </w:p>
    <w:p w14:paraId="199B20CB" w14:textId="77777777" w:rsidR="0039140A" w:rsidRPr="00886518" w:rsidRDefault="0039140A" w:rsidP="0039140A">
      <w:pPr>
        <w:pStyle w:val="aff"/>
        <w:numPr>
          <w:ilvl w:val="1"/>
          <w:numId w:val="252"/>
        </w:numPr>
        <w:suppressAutoHyphens w:val="0"/>
        <w:spacing w:after="0"/>
        <w:contextualSpacing w:val="0"/>
        <w:rPr>
          <w:rFonts w:ascii="Tahoma" w:hAnsi="Tahoma" w:cs="Tahoma"/>
          <w:color w:val="000000" w:themeColor="text1"/>
          <w:szCs w:val="22"/>
          <w:lang w:val="el-GR"/>
        </w:rPr>
      </w:pPr>
      <w:r w:rsidRPr="00F9189A">
        <w:rPr>
          <w:rFonts w:ascii="Tahoma" w:hAnsi="Tahoma" w:cs="Tahoma"/>
          <w:color w:val="000000" w:themeColor="text1"/>
          <w:szCs w:val="22"/>
          <w:lang w:val="el-GR"/>
        </w:rPr>
        <w:t>Επιπρόσθετα, ο Υπεύθυνος Έργου θα πρέπει να έχει εμπειρία από την υλοποίηση ενός ή περισσοτέρων Έργων τα οποία αθροιστικά να καλύπτουν</w:t>
      </w:r>
    </w:p>
    <w:p w14:paraId="6F45B960" w14:textId="77777777" w:rsidR="0039140A" w:rsidRPr="00F9189A" w:rsidRDefault="0039140A" w:rsidP="0039140A">
      <w:pPr>
        <w:pStyle w:val="aff"/>
        <w:numPr>
          <w:ilvl w:val="2"/>
          <w:numId w:val="252"/>
        </w:numPr>
        <w:suppressAutoHyphens w:val="0"/>
        <w:spacing w:after="0"/>
        <w:rPr>
          <w:rFonts w:ascii="Tahoma" w:hAnsi="Tahoma" w:cs="Tahoma"/>
          <w:bCs/>
          <w:color w:val="000000" w:themeColor="text1"/>
          <w:szCs w:val="22"/>
          <w:lang w:val="el-GR"/>
        </w:rPr>
      </w:pPr>
      <w:r w:rsidRPr="00F9189A">
        <w:rPr>
          <w:rFonts w:ascii="Tahoma" w:hAnsi="Tahoma" w:cs="Tahoma"/>
          <w:bCs/>
          <w:color w:val="000000" w:themeColor="text1"/>
          <w:szCs w:val="22"/>
          <w:lang w:val="el-GR"/>
        </w:rPr>
        <w:t>Τη διοργάνωση ευρείας κλίμακας ημερίδων (</w:t>
      </w:r>
      <w:proofErr w:type="spellStart"/>
      <w:r w:rsidRPr="00F9189A">
        <w:rPr>
          <w:rFonts w:ascii="Tahoma" w:hAnsi="Tahoma" w:cs="Tahoma"/>
          <w:bCs/>
          <w:color w:val="000000" w:themeColor="text1"/>
          <w:szCs w:val="22"/>
          <w:lang w:val="el-GR"/>
        </w:rPr>
        <w:t>events</w:t>
      </w:r>
      <w:proofErr w:type="spellEnd"/>
      <w:r w:rsidRPr="00F9189A">
        <w:rPr>
          <w:rFonts w:ascii="Tahoma" w:hAnsi="Tahoma" w:cs="Tahoma"/>
          <w:bCs/>
          <w:color w:val="000000" w:themeColor="text1"/>
          <w:szCs w:val="22"/>
          <w:lang w:val="el-GR"/>
        </w:rPr>
        <w:t xml:space="preserve">) </w:t>
      </w:r>
    </w:p>
    <w:p w14:paraId="60E58977" w14:textId="77777777" w:rsidR="0039140A" w:rsidRPr="00F9189A" w:rsidRDefault="0039140A" w:rsidP="0039140A">
      <w:pPr>
        <w:pStyle w:val="aff"/>
        <w:numPr>
          <w:ilvl w:val="2"/>
          <w:numId w:val="252"/>
        </w:numPr>
        <w:suppressAutoHyphens w:val="0"/>
        <w:spacing w:after="0"/>
        <w:rPr>
          <w:rFonts w:ascii="Tahoma" w:hAnsi="Tahoma" w:cs="Tahoma"/>
          <w:bCs/>
          <w:color w:val="000000" w:themeColor="text1"/>
          <w:szCs w:val="22"/>
          <w:lang w:val="el-GR"/>
        </w:rPr>
      </w:pPr>
      <w:r w:rsidRPr="00F9189A">
        <w:rPr>
          <w:rFonts w:ascii="Tahoma" w:hAnsi="Tahoma" w:cs="Tahoma"/>
          <w:bCs/>
          <w:color w:val="000000" w:themeColor="text1"/>
          <w:szCs w:val="22"/>
          <w:lang w:val="el-GR"/>
        </w:rPr>
        <w:t>Την υλοποίηση ψηφιακών ενεργειών προώθησης)</w:t>
      </w:r>
    </w:p>
    <w:p w14:paraId="60D78228" w14:textId="77777777" w:rsidR="0039140A" w:rsidRPr="00F9189A" w:rsidRDefault="0039140A" w:rsidP="0039140A">
      <w:pPr>
        <w:pStyle w:val="aff"/>
        <w:numPr>
          <w:ilvl w:val="2"/>
          <w:numId w:val="252"/>
        </w:numPr>
        <w:suppressAutoHyphens w:val="0"/>
        <w:spacing w:after="0"/>
        <w:contextualSpacing w:val="0"/>
        <w:rPr>
          <w:rFonts w:ascii="Tahoma" w:hAnsi="Tahoma" w:cs="Tahoma"/>
          <w:bCs/>
          <w:color w:val="000000" w:themeColor="text1"/>
          <w:szCs w:val="22"/>
          <w:lang w:val="el-GR"/>
        </w:rPr>
      </w:pPr>
      <w:r w:rsidRPr="00F9189A">
        <w:rPr>
          <w:rFonts w:ascii="Tahoma" w:hAnsi="Tahoma" w:cs="Tahoma"/>
          <w:bCs/>
          <w:color w:val="000000" w:themeColor="text1"/>
          <w:szCs w:val="22"/>
          <w:lang w:val="el-GR"/>
        </w:rPr>
        <w:t>Την παραγωγή προωθητικού υλικού</w:t>
      </w:r>
    </w:p>
    <w:p w14:paraId="46A90FE6" w14:textId="77777777" w:rsidR="0039140A" w:rsidRPr="00886518" w:rsidRDefault="0039140A" w:rsidP="0039140A">
      <w:pPr>
        <w:pStyle w:val="aff"/>
        <w:numPr>
          <w:ilvl w:val="0"/>
          <w:numId w:val="252"/>
        </w:numPr>
        <w:rPr>
          <w:rFonts w:ascii="Tahoma" w:hAnsi="Tahoma" w:cs="Tahoma"/>
          <w:bCs/>
          <w:color w:val="000000" w:themeColor="text1"/>
          <w:szCs w:val="22"/>
          <w:lang w:val="el-GR"/>
        </w:rPr>
      </w:pPr>
      <w:r w:rsidRPr="00F9189A">
        <w:rPr>
          <w:rFonts w:ascii="Tahoma" w:hAnsi="Tahoma" w:cs="Tahoma"/>
          <w:b/>
          <w:bCs/>
          <w:color w:val="000000" w:themeColor="text1"/>
          <w:szCs w:val="22"/>
          <w:lang w:val="el-GR"/>
        </w:rPr>
        <w:t>έναν (1) αναπληρωτή Υπεύθυνο Έργου</w:t>
      </w:r>
      <w:r w:rsidRPr="00F9189A">
        <w:rPr>
          <w:rFonts w:ascii="Tahoma" w:hAnsi="Tahoma" w:cs="Tahoma"/>
          <w:bCs/>
          <w:color w:val="000000" w:themeColor="text1"/>
          <w:szCs w:val="22"/>
          <w:lang w:val="el-GR"/>
        </w:rPr>
        <w:t>, ο οποίος να διαθέτει:</w:t>
      </w:r>
    </w:p>
    <w:p w14:paraId="5ED3BC73" w14:textId="77777777" w:rsidR="0039140A" w:rsidRPr="00886518" w:rsidRDefault="0039140A" w:rsidP="0039140A">
      <w:pPr>
        <w:pStyle w:val="aff"/>
        <w:numPr>
          <w:ilvl w:val="1"/>
          <w:numId w:val="252"/>
        </w:numPr>
        <w:suppressAutoHyphens w:val="0"/>
        <w:spacing w:after="0"/>
        <w:contextualSpacing w:val="0"/>
        <w:rPr>
          <w:rFonts w:ascii="Tahoma" w:hAnsi="Tahoma" w:cs="Tahoma"/>
          <w:color w:val="000000" w:themeColor="text1"/>
          <w:szCs w:val="22"/>
          <w:lang w:val="el-GR"/>
        </w:rPr>
      </w:pPr>
      <w:r w:rsidRPr="00F9189A">
        <w:rPr>
          <w:rFonts w:ascii="Tahoma" w:hAnsi="Tahoma" w:cs="Tahoma"/>
          <w:color w:val="000000" w:themeColor="text1"/>
          <w:szCs w:val="22"/>
          <w:lang w:val="el-GR"/>
        </w:rPr>
        <w:t>Πανεπιστημιακό Δίπλωμα Σπουδών και μεταπτυχιακό τίτλο σε ένα από τα ακόλουθα γνωστικά αντικείμενα: Επικοινωνία και Δημόσιες Σχέσεις ή άλλο αντικείμενο ανθρωπιστικών σπουδών</w:t>
      </w:r>
    </w:p>
    <w:p w14:paraId="7BF17612" w14:textId="77777777" w:rsidR="0039140A" w:rsidRPr="00886518" w:rsidRDefault="0039140A" w:rsidP="0039140A">
      <w:pPr>
        <w:pStyle w:val="aff"/>
        <w:numPr>
          <w:ilvl w:val="1"/>
          <w:numId w:val="252"/>
        </w:numPr>
        <w:suppressAutoHyphens w:val="0"/>
        <w:spacing w:after="0"/>
        <w:contextualSpacing w:val="0"/>
        <w:rPr>
          <w:rFonts w:ascii="Tahoma" w:hAnsi="Tahoma" w:cs="Tahoma"/>
          <w:color w:val="000000" w:themeColor="text1"/>
          <w:szCs w:val="22"/>
          <w:lang w:val="el-GR"/>
        </w:rPr>
      </w:pPr>
      <w:r w:rsidRPr="00F9189A">
        <w:rPr>
          <w:rFonts w:ascii="Tahoma" w:hAnsi="Tahoma" w:cs="Tahoma"/>
          <w:color w:val="000000" w:themeColor="text1"/>
          <w:szCs w:val="22"/>
          <w:lang w:val="el-GR"/>
        </w:rPr>
        <w:t>Συνολική επαγγελματική εμπειρία τουλάχιστον δεκαπέντε (15) ετών</w:t>
      </w:r>
    </w:p>
    <w:p w14:paraId="794B78C3" w14:textId="77777777" w:rsidR="0039140A" w:rsidRPr="00886518" w:rsidRDefault="0039140A" w:rsidP="0039140A">
      <w:pPr>
        <w:numPr>
          <w:ilvl w:val="0"/>
          <w:numId w:val="252"/>
        </w:numPr>
        <w:rPr>
          <w:rFonts w:ascii="Tahoma" w:hAnsi="Tahoma" w:cs="Tahoma"/>
          <w:color w:val="000000" w:themeColor="text1"/>
          <w:lang w:val="el-GR"/>
        </w:rPr>
      </w:pPr>
      <w:r w:rsidRPr="00A31D48">
        <w:rPr>
          <w:rFonts w:ascii="Tahoma" w:hAnsi="Tahoma" w:cs="Tahoma"/>
          <w:b/>
          <w:color w:val="000000" w:themeColor="text1"/>
          <w:lang w:val="el-GR"/>
        </w:rPr>
        <w:t>ένα (1) Υπεύθυνο Σχεδιασμού και Άσκησης Επικοινωνιακής Πολιτικής</w:t>
      </w:r>
      <w:r w:rsidRPr="00A31D48">
        <w:rPr>
          <w:rFonts w:ascii="Tahoma" w:hAnsi="Tahoma" w:cs="Tahoma"/>
          <w:color w:val="000000" w:themeColor="text1"/>
          <w:lang w:val="el-GR"/>
        </w:rPr>
        <w:t xml:space="preserve"> με αποδεδειγμένη δεκαπενταετή εμπειρία στην ανάπτυξη  ολοκληρωμένων σχεδίων επικοινωνίας και πανεπιστημιακό τίτλο</w:t>
      </w:r>
      <w:r>
        <w:rPr>
          <w:rFonts w:ascii="Tahoma" w:hAnsi="Tahoma" w:cs="Tahoma"/>
          <w:color w:val="000000" w:themeColor="text1"/>
          <w:lang w:val="el-GR"/>
        </w:rPr>
        <w:t xml:space="preserve"> σπουδών θεωρητικής κατεύθυνσης</w:t>
      </w:r>
      <w:r w:rsidRPr="00A31D48">
        <w:rPr>
          <w:rFonts w:ascii="Tahoma" w:hAnsi="Tahoma" w:cs="Tahoma"/>
          <w:color w:val="000000" w:themeColor="text1"/>
          <w:lang w:val="el-GR"/>
        </w:rPr>
        <w:t xml:space="preserve"> και μεταπτυχιακές σπουδές στο χώρο της επικοινωνίας και προώθησης</w:t>
      </w:r>
    </w:p>
    <w:p w14:paraId="5F64C427" w14:textId="77777777" w:rsidR="0039140A" w:rsidRPr="00886518" w:rsidRDefault="0039140A" w:rsidP="0039140A">
      <w:pPr>
        <w:numPr>
          <w:ilvl w:val="0"/>
          <w:numId w:val="252"/>
        </w:numPr>
        <w:rPr>
          <w:rFonts w:ascii="Tahoma" w:hAnsi="Tahoma" w:cs="Tahoma"/>
          <w:color w:val="000000" w:themeColor="text1"/>
          <w:lang w:val="el-GR"/>
        </w:rPr>
      </w:pPr>
      <w:r w:rsidRPr="00A31D48">
        <w:rPr>
          <w:rFonts w:ascii="Tahoma" w:hAnsi="Tahoma" w:cs="Tahoma"/>
          <w:b/>
          <w:color w:val="000000" w:themeColor="text1"/>
          <w:lang w:val="el-GR"/>
        </w:rPr>
        <w:t>ένα (1) Στέλεχος Σχεδιασμού και Άσκησης Επικοινωνιακής Πολιτικής</w:t>
      </w:r>
      <w:r w:rsidRPr="00A31D48">
        <w:rPr>
          <w:rFonts w:ascii="Tahoma" w:hAnsi="Tahoma" w:cs="Tahoma"/>
          <w:color w:val="000000" w:themeColor="text1"/>
          <w:lang w:val="el-GR"/>
        </w:rPr>
        <w:t xml:space="preserve"> με αποδεδειγμένη δεκαετή εμπειρία στην ανάπτυξη  ολοκληρωμένων σχεδίων επικοινωνίας και πανεπιστημιακό τίτλο σπουδών θεωρητικής κατεύθυνσης και μεταπτυχιακές σπουδές στο χώρο της επικοινωνίας και προώθησης</w:t>
      </w:r>
    </w:p>
    <w:p w14:paraId="37C5FAFD" w14:textId="77777777" w:rsidR="0039140A" w:rsidRPr="00886518" w:rsidRDefault="0039140A" w:rsidP="0039140A">
      <w:pPr>
        <w:numPr>
          <w:ilvl w:val="0"/>
          <w:numId w:val="252"/>
        </w:numPr>
        <w:rPr>
          <w:rFonts w:ascii="Tahoma" w:hAnsi="Tahoma" w:cs="Tahoma"/>
          <w:color w:val="000000" w:themeColor="text1"/>
          <w:lang w:val="el-GR"/>
        </w:rPr>
      </w:pPr>
      <w:r w:rsidRPr="00A31D48">
        <w:rPr>
          <w:rFonts w:ascii="Tahoma" w:hAnsi="Tahoma" w:cs="Tahoma"/>
          <w:b/>
          <w:color w:val="000000" w:themeColor="text1"/>
          <w:lang w:val="el-GR"/>
        </w:rPr>
        <w:t>έναν (1) Υπεύθυνο Οργάνωσης Εκδηλώσεων</w:t>
      </w:r>
      <w:r w:rsidRPr="00A31D48">
        <w:rPr>
          <w:rFonts w:ascii="Tahoma" w:hAnsi="Tahoma" w:cs="Tahoma"/>
          <w:color w:val="000000" w:themeColor="text1"/>
          <w:lang w:val="el-GR"/>
        </w:rPr>
        <w:t xml:space="preserve"> με 10ετή τουλάχιστον επαγγελματική εμπειρία στη διοργάνωση και την υποστήριξη εκδηλώσεων και Πανεπιστημιακό Τίτλο Σπουδών.</w:t>
      </w:r>
    </w:p>
    <w:p w14:paraId="413A8830" w14:textId="77777777" w:rsidR="0039140A" w:rsidRPr="00886518" w:rsidRDefault="0039140A" w:rsidP="0039140A">
      <w:pPr>
        <w:numPr>
          <w:ilvl w:val="0"/>
          <w:numId w:val="252"/>
        </w:numPr>
        <w:rPr>
          <w:rFonts w:ascii="Tahoma" w:hAnsi="Tahoma" w:cs="Tahoma"/>
          <w:color w:val="000000" w:themeColor="text1"/>
          <w:lang w:val="el-GR"/>
        </w:rPr>
      </w:pPr>
      <w:r w:rsidRPr="00A31D48">
        <w:rPr>
          <w:rFonts w:ascii="Tahoma" w:hAnsi="Tahoma" w:cs="Tahoma"/>
          <w:b/>
          <w:color w:val="000000" w:themeColor="text1"/>
          <w:lang w:val="el-GR"/>
        </w:rPr>
        <w:t>έναν (1) Υπεύθυνο Οργάνωσης και Διαχείρισης Γραφείου Τύπου</w:t>
      </w:r>
      <w:r w:rsidRPr="00A31D48">
        <w:rPr>
          <w:rFonts w:ascii="Tahoma" w:hAnsi="Tahoma" w:cs="Tahoma"/>
          <w:color w:val="000000" w:themeColor="text1"/>
          <w:lang w:val="el-GR"/>
        </w:rPr>
        <w:t xml:space="preserve"> με 5ετή τουλάχιστον επαγγελματική εμπειρία στην Δημιουργία και Διαχείριση Γραφείων Τύπου πανεπιστημιακό τίτλο σπουδών στο χώρο της επικοινωνίας και της προώθησης.</w:t>
      </w:r>
    </w:p>
    <w:p w14:paraId="7D876FD4" w14:textId="77777777" w:rsidR="0039140A" w:rsidRPr="00886518" w:rsidRDefault="0039140A" w:rsidP="0039140A">
      <w:pPr>
        <w:numPr>
          <w:ilvl w:val="0"/>
          <w:numId w:val="252"/>
        </w:numPr>
        <w:rPr>
          <w:rFonts w:ascii="Tahoma" w:hAnsi="Tahoma" w:cs="Tahoma"/>
          <w:color w:val="000000" w:themeColor="text1"/>
          <w:lang w:val="el-GR"/>
        </w:rPr>
      </w:pPr>
      <w:r w:rsidRPr="00CF1A9E">
        <w:rPr>
          <w:rFonts w:ascii="Tahoma" w:hAnsi="Tahoma" w:cs="Tahoma"/>
          <w:b/>
          <w:color w:val="000000" w:themeColor="text1"/>
          <w:lang w:val="el-GR"/>
        </w:rPr>
        <w:t>έναν (1) Υπεύθυνο Ψηφιακών Μέσων</w:t>
      </w:r>
      <w:r w:rsidRPr="00A31D48">
        <w:rPr>
          <w:rFonts w:ascii="Tahoma" w:hAnsi="Tahoma" w:cs="Tahoma"/>
          <w:color w:val="000000" w:themeColor="text1"/>
          <w:lang w:val="el-GR"/>
        </w:rPr>
        <w:t xml:space="preserve"> με 5ετή τουλάχιστον επαγγελματική εμπειρία στο σχεδιασμό και τη διαχείριση ψηφιακών ενεργειών προώθησης από αναγνωρισμένες διεθνείς πλατφόρμες ευρείας χρήσης</w:t>
      </w:r>
    </w:p>
    <w:p w14:paraId="71CDFD3B" w14:textId="77777777" w:rsidR="009737EF" w:rsidRPr="00AE3C74" w:rsidRDefault="009737EF" w:rsidP="00C75045">
      <w:pPr>
        <w:spacing w:line="252" w:lineRule="auto"/>
        <w:ind w:left="709"/>
        <w:rPr>
          <w:rFonts w:ascii="Tahoma" w:eastAsiaTheme="minorHAnsi" w:hAnsi="Tahoma" w:cs="Tahoma"/>
          <w:szCs w:val="22"/>
          <w:lang w:val="el-GR" w:eastAsia="en-US"/>
        </w:rPr>
      </w:pPr>
    </w:p>
    <w:p w14:paraId="70127D33" w14:textId="7DF27697" w:rsidR="0071364F" w:rsidRPr="00422580" w:rsidRDefault="0071364F" w:rsidP="00C75045">
      <w:pPr>
        <w:pStyle w:val="4"/>
        <w:numPr>
          <w:ilvl w:val="2"/>
          <w:numId w:val="11"/>
        </w:numPr>
        <w:ind w:left="851" w:hanging="851"/>
        <w:rPr>
          <w:rFonts w:cs="Tahoma"/>
          <w:szCs w:val="22"/>
          <w:lang w:val="el-GR"/>
        </w:rPr>
      </w:pPr>
      <w:r w:rsidRPr="00422580">
        <w:rPr>
          <w:rFonts w:cs="Tahoma"/>
          <w:szCs w:val="22"/>
          <w:lang w:val="el-GR"/>
        </w:rPr>
        <w:t xml:space="preserve">Πρότυπα διασφάλισης ποιότητας </w:t>
      </w:r>
      <w:r w:rsidR="009737EF" w:rsidRPr="00AE25F4">
        <w:rPr>
          <w:rFonts w:cs="Tahoma"/>
          <w:szCs w:val="22"/>
          <w:lang w:val="el-GR"/>
        </w:rPr>
        <w:t>και πρότυπα</w:t>
      </w:r>
    </w:p>
    <w:p w14:paraId="2EDB639C" w14:textId="03BDE5DB" w:rsidR="0039140A" w:rsidRPr="001E6575" w:rsidRDefault="0039140A" w:rsidP="0039140A">
      <w:pPr>
        <w:rPr>
          <w:rFonts w:ascii="Tahoma" w:hAnsi="Tahoma" w:cs="Tahoma"/>
          <w:bCs/>
          <w:szCs w:val="22"/>
          <w:lang w:val="el-GR"/>
        </w:rPr>
      </w:pPr>
      <w:r w:rsidRPr="001E6575">
        <w:rPr>
          <w:rFonts w:ascii="Tahoma" w:hAnsi="Tahoma"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sidRPr="00243FC5">
        <w:rPr>
          <w:rFonts w:ascii="Tahoma" w:hAnsi="Tahoma" w:cs="Tahoma"/>
          <w:bCs/>
          <w:szCs w:val="22"/>
          <w:lang w:val="el-GR"/>
        </w:rPr>
        <w:t xml:space="preserve"> </w:t>
      </w:r>
      <w:r w:rsidRPr="001E6575">
        <w:rPr>
          <w:rFonts w:ascii="Tahoma" w:hAnsi="Tahoma" w:cs="Tahoma"/>
          <w:bCs/>
          <w:szCs w:val="22"/>
          <w:lang w:val="el-GR"/>
        </w:rPr>
        <w:t>στο πεδίο εφαρμογής της ανάπτυξης και εγκατάστασης ολοκληρωμένων πληροφοριακών συστημάτων.</w:t>
      </w:r>
      <w:r w:rsidRPr="00243FC5">
        <w:rPr>
          <w:rFonts w:ascii="Tahoma" w:hAnsi="Tahoma" w:cs="Tahoma"/>
          <w:bCs/>
          <w:szCs w:val="22"/>
          <w:lang w:val="el-GR"/>
        </w:rPr>
        <w:t xml:space="preserve"> </w:t>
      </w:r>
      <w:r w:rsidRPr="001E6575">
        <w:rPr>
          <w:rFonts w:ascii="Tahoma" w:hAnsi="Tahoma" w:cs="Tahoma"/>
          <w:bCs/>
          <w:szCs w:val="22"/>
          <w:lang w:val="el-GR"/>
        </w:rPr>
        <w:t xml:space="preserve">Συγκεκριμένα θα πρέπει οι </w:t>
      </w:r>
      <w:r>
        <w:rPr>
          <w:rFonts w:ascii="Tahoma" w:hAnsi="Tahoma" w:cs="Tahoma"/>
          <w:bCs/>
          <w:szCs w:val="22"/>
          <w:lang w:val="el-GR"/>
        </w:rPr>
        <w:t>οικονομικοί φορείς</w:t>
      </w:r>
      <w:r w:rsidRPr="001E6575">
        <w:rPr>
          <w:rFonts w:ascii="Tahoma" w:hAnsi="Tahoma" w:cs="Tahoma"/>
          <w:bCs/>
          <w:szCs w:val="22"/>
          <w:lang w:val="el-GR"/>
        </w:rPr>
        <w:t xml:space="preserve"> να διαθέτουν πιστοποίηση </w:t>
      </w:r>
      <w:r w:rsidRPr="00243FC5">
        <w:rPr>
          <w:rFonts w:ascii="Tahoma" w:hAnsi="Tahoma" w:cs="Tahoma"/>
          <w:bCs/>
          <w:szCs w:val="22"/>
          <w:lang w:val="el-GR"/>
        </w:rPr>
        <w:t>ISO 9001:2015</w:t>
      </w:r>
      <w:r>
        <w:rPr>
          <w:rFonts w:ascii="Tahoma" w:hAnsi="Tahoma" w:cs="Tahoma"/>
          <w:bCs/>
          <w:szCs w:val="22"/>
          <w:lang w:val="el-GR"/>
        </w:rPr>
        <w:t xml:space="preserve"> </w:t>
      </w:r>
      <w:r w:rsidR="00606DDA">
        <w:rPr>
          <w:rFonts w:ascii="Tahoma" w:hAnsi="Tahoma" w:cs="Tahoma"/>
          <w:bCs/>
          <w:szCs w:val="22"/>
          <w:lang w:val="el-GR"/>
        </w:rPr>
        <w:t xml:space="preserve">και </w:t>
      </w:r>
      <w:r w:rsidRPr="00243FC5">
        <w:rPr>
          <w:rFonts w:ascii="Tahoma" w:hAnsi="Tahoma" w:cs="Tahoma"/>
          <w:bCs/>
          <w:szCs w:val="22"/>
          <w:lang w:val="el-GR"/>
        </w:rPr>
        <w:t>ISO 27001:2013</w:t>
      </w:r>
      <w:r>
        <w:rPr>
          <w:rFonts w:ascii="Tahoma" w:hAnsi="Tahoma" w:cs="Tahoma"/>
          <w:bCs/>
          <w:szCs w:val="22"/>
          <w:lang w:val="el-GR"/>
        </w:rPr>
        <w:t xml:space="preserve"> </w:t>
      </w:r>
    </w:p>
    <w:p w14:paraId="2498D0FB" w14:textId="77777777" w:rsidR="00AA1B92" w:rsidRPr="00AE3C74" w:rsidRDefault="00AA1B92" w:rsidP="00AA1B92">
      <w:pPr>
        <w:rPr>
          <w:rFonts w:ascii="Tahoma" w:hAnsi="Tahoma" w:cs="Tahoma"/>
          <w:bCs/>
          <w:szCs w:val="22"/>
          <w:lang w:val="el-GR"/>
        </w:rPr>
      </w:pPr>
      <w:r w:rsidRPr="00AE3C74">
        <w:rPr>
          <w:rFonts w:ascii="Tahoma" w:hAnsi="Tahoma"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E3C74">
        <w:rPr>
          <w:rFonts w:ascii="Tahoma" w:hAnsi="Tahoma" w:cs="Tahoma"/>
          <w:bCs/>
          <w:szCs w:val="22"/>
          <w:lang w:val="el-GR"/>
        </w:rPr>
        <w:t>εδρεύοντες</w:t>
      </w:r>
      <w:proofErr w:type="spellEnd"/>
      <w:r w:rsidRPr="00AE3C74">
        <w:rPr>
          <w:rFonts w:ascii="Tahoma" w:hAnsi="Tahoma"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6E51219" w14:textId="77777777" w:rsidR="0071364F" w:rsidRPr="00422580" w:rsidRDefault="0071364F" w:rsidP="00B8545D">
      <w:pPr>
        <w:rPr>
          <w:rFonts w:ascii="Tahoma" w:hAnsi="Tahoma" w:cs="Tahoma"/>
          <w:bCs/>
          <w:szCs w:val="22"/>
          <w:lang w:val="el-GR"/>
        </w:rPr>
      </w:pPr>
    </w:p>
    <w:p w14:paraId="7CF44203" w14:textId="2727AFD1" w:rsidR="0071364F" w:rsidRDefault="0071364F" w:rsidP="00436346">
      <w:pPr>
        <w:pStyle w:val="4"/>
        <w:numPr>
          <w:ilvl w:val="2"/>
          <w:numId w:val="11"/>
        </w:numPr>
        <w:ind w:left="851" w:hanging="851"/>
        <w:rPr>
          <w:rFonts w:cs="Tahoma"/>
          <w:szCs w:val="22"/>
          <w:lang w:val="el-GR"/>
        </w:rPr>
      </w:pPr>
      <w:r w:rsidRPr="00422580">
        <w:rPr>
          <w:rFonts w:cs="Tahoma"/>
          <w:szCs w:val="22"/>
          <w:lang w:val="el-GR"/>
        </w:rPr>
        <w:lastRenderedPageBreak/>
        <w:t xml:space="preserve">Στήριξη στην ικανότητα τρίτων </w:t>
      </w:r>
      <w:r w:rsidR="008663A0">
        <w:rPr>
          <w:rFonts w:cs="Tahoma"/>
          <w:szCs w:val="22"/>
          <w:lang w:val="el-GR"/>
        </w:rPr>
        <w:t xml:space="preserve">- </w:t>
      </w:r>
      <w:r w:rsidR="00CD0772">
        <w:rPr>
          <w:rFonts w:cs="Tahoma"/>
          <w:szCs w:val="22"/>
          <w:lang w:val="el-GR"/>
        </w:rPr>
        <w:t>Υπεργολαβία</w:t>
      </w:r>
    </w:p>
    <w:p w14:paraId="3EBA948B" w14:textId="77777777" w:rsidR="008663A0" w:rsidRPr="00422580" w:rsidRDefault="008663A0" w:rsidP="00436346">
      <w:pPr>
        <w:pStyle w:val="4"/>
        <w:numPr>
          <w:ilvl w:val="3"/>
          <w:numId w:val="11"/>
        </w:numPr>
        <w:rPr>
          <w:rFonts w:cs="Tahoma"/>
          <w:szCs w:val="22"/>
          <w:lang w:val="el-GR"/>
        </w:rPr>
      </w:pPr>
      <w:r w:rsidRPr="00422580">
        <w:rPr>
          <w:rFonts w:cs="Tahoma"/>
          <w:szCs w:val="22"/>
          <w:lang w:val="el-GR"/>
        </w:rPr>
        <w:t xml:space="preserve">Στήριξη στην ικανότητα τρίτων </w:t>
      </w:r>
    </w:p>
    <w:p w14:paraId="1E24BC7A" w14:textId="77777777" w:rsidR="008663A0" w:rsidRPr="00AE25F4" w:rsidRDefault="008663A0" w:rsidP="00436346">
      <w:pPr>
        <w:rPr>
          <w:lang w:val="el-GR"/>
        </w:rPr>
      </w:pPr>
    </w:p>
    <w:p w14:paraId="419573BC"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D85DCE0" w14:textId="77777777" w:rsidR="0071364F" w:rsidRPr="00422580" w:rsidRDefault="0071364F">
      <w:pPr>
        <w:rPr>
          <w:rFonts w:ascii="Tahoma" w:hAnsi="Tahoma" w:cs="Tahoma"/>
          <w:color w:val="FF0000"/>
          <w:szCs w:val="22"/>
          <w:lang w:val="el-GR"/>
        </w:rPr>
      </w:pPr>
      <w:r w:rsidRPr="00422580">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w:t>
      </w:r>
      <w:r w:rsidRPr="00422580">
        <w:rPr>
          <w:rFonts w:ascii="Tahoma" w:hAnsi="Tahoma" w:cs="Tahoma"/>
          <w:color w:val="000000" w:themeColor="text1"/>
          <w:szCs w:val="22"/>
          <w:lang w:val="el-GR"/>
        </w:rPr>
        <w:t>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772E3B" w14:textId="77777777" w:rsidR="0071364F" w:rsidRPr="00422580" w:rsidRDefault="0071364F">
      <w:pPr>
        <w:rPr>
          <w:rFonts w:ascii="Tahoma" w:hAnsi="Tahoma" w:cs="Tahoma"/>
          <w:szCs w:val="22"/>
          <w:lang w:val="el-GR"/>
        </w:rPr>
      </w:pPr>
      <w:r w:rsidRPr="00422580">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7E355164" w14:textId="77777777" w:rsidR="0071364F" w:rsidRPr="00422580" w:rsidRDefault="0071364F" w:rsidP="00695491">
      <w:pPr>
        <w:rPr>
          <w:rFonts w:ascii="Tahoma" w:hAnsi="Tahoma" w:cs="Tahoma"/>
          <w:szCs w:val="22"/>
          <w:lang w:val="el-GR"/>
        </w:rPr>
      </w:pPr>
      <w:r w:rsidRPr="00422580">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E805FDD" w14:textId="77777777" w:rsidR="0071364F" w:rsidRPr="00422580" w:rsidRDefault="0071364F" w:rsidP="00695491">
      <w:pPr>
        <w:rPr>
          <w:rFonts w:ascii="Tahoma" w:hAnsi="Tahoma" w:cs="Tahoma"/>
          <w:szCs w:val="22"/>
          <w:lang w:val="el-GR"/>
        </w:rPr>
      </w:pPr>
      <w:r w:rsidRPr="00422580">
        <w:rPr>
          <w:rFonts w:ascii="Tahoma" w:hAnsi="Tahoma" w:cs="Tahoma"/>
          <w:szCs w:val="22"/>
          <w:lang w:val="el-GR"/>
        </w:rPr>
        <w:t>Επισημαίνεται ότι σε περίπτωση που ο υποψήφιος Ανάδοχος αποτελεί Ένωση / Κοινοπραξία:</w:t>
      </w:r>
    </w:p>
    <w:p w14:paraId="7DEA88E8" w14:textId="77777777" w:rsidR="0071364F" w:rsidRPr="00422580" w:rsidRDefault="0071364F" w:rsidP="00935285">
      <w:pPr>
        <w:numPr>
          <w:ilvl w:val="0"/>
          <w:numId w:val="21"/>
        </w:numPr>
        <w:suppressAutoHyphens w:val="0"/>
        <w:rPr>
          <w:rFonts w:ascii="Tahoma" w:hAnsi="Tahoma" w:cs="Tahoma"/>
          <w:szCs w:val="22"/>
          <w:lang w:val="el-GR"/>
        </w:rPr>
      </w:pPr>
      <w:r w:rsidRPr="00422580">
        <w:rPr>
          <w:rFonts w:ascii="Tahoma" w:hAnsi="Tahoma"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29933481" w14:textId="77777777" w:rsidR="0071364F" w:rsidRPr="00422580" w:rsidRDefault="0071364F" w:rsidP="00935285">
      <w:pPr>
        <w:numPr>
          <w:ilvl w:val="0"/>
          <w:numId w:val="21"/>
        </w:numPr>
        <w:suppressAutoHyphens w:val="0"/>
        <w:rPr>
          <w:rFonts w:ascii="Tahoma" w:hAnsi="Tahoma" w:cs="Tahoma"/>
          <w:szCs w:val="22"/>
          <w:lang w:val="el-GR"/>
        </w:rPr>
      </w:pPr>
      <w:r w:rsidRPr="00422580">
        <w:rPr>
          <w:rFonts w:ascii="Tahoma" w:hAnsi="Tahoma" w:cs="Tahoma"/>
          <w:szCs w:val="22"/>
          <w:lang w:val="el-GR"/>
        </w:rPr>
        <w:t>επιτρέπεται η μερική κάλυψη των προϋποθέσεων από τα Μέλη της, αρκεί όμως συνολικά-αθροιστικά να καλύπτονται όλες.</w:t>
      </w:r>
    </w:p>
    <w:p w14:paraId="0F51F509" w14:textId="2ACC1868" w:rsidR="00E822B1" w:rsidRDefault="00D909A2">
      <w:pPr>
        <w:rPr>
          <w:rFonts w:ascii="Tahoma" w:hAnsi="Tahoma" w:cs="Tahoma"/>
          <w:szCs w:val="22"/>
          <w:lang w:val="el-GR"/>
        </w:rPr>
      </w:pPr>
      <w:r w:rsidRPr="00D909A2">
        <w:rPr>
          <w:rFonts w:ascii="Tahoma" w:hAnsi="Tahoma" w:cs="Tahoma"/>
          <w:szCs w:val="22"/>
          <w:lang w:val="el-GR"/>
        </w:rPr>
        <w:t xml:space="preserve">Η αναθέτουσα αρχή ελέγχει αν οι </w:t>
      </w:r>
      <w:proofErr w:type="spellStart"/>
      <w:r w:rsidRPr="00D909A2">
        <w:rPr>
          <w:rFonts w:ascii="Tahoma" w:hAnsi="Tahoma" w:cs="Tahoma"/>
          <w:szCs w:val="22"/>
          <w:lang w:val="el-GR"/>
        </w:rPr>
        <w:t>φoρείς</w:t>
      </w:r>
      <w:proofErr w:type="spellEnd"/>
      <w:r w:rsidRPr="00D909A2">
        <w:rPr>
          <w:rFonts w:ascii="Tahoma" w:hAnsi="Tahoma" w:cs="Tahoma"/>
          <w:szCs w:val="22"/>
          <w:lang w:val="el-GR"/>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w:t>
      </w:r>
      <w:r w:rsidRPr="003C65EE">
        <w:rPr>
          <w:rFonts w:ascii="Tahoma" w:hAnsi="Tahoma" w:cs="Tahoma"/>
          <w:szCs w:val="22"/>
          <w:lang w:val="el-GR"/>
        </w:rPr>
        <w:t xml:space="preserve">παραγράφου </w:t>
      </w:r>
      <w:r w:rsidR="003C65EE" w:rsidRPr="003C65EE">
        <w:rPr>
          <w:rFonts w:ascii="Tahoma" w:hAnsi="Tahoma" w:cs="Tahoma"/>
          <w:lang w:val="el-GR"/>
        </w:rPr>
        <w:t>2.2.3.</w:t>
      </w:r>
      <w:r w:rsidRPr="00D909A2">
        <w:rPr>
          <w:rFonts w:ascii="Tahoma" w:hAnsi="Tahoma" w:cs="Tahoma"/>
          <w:szCs w:val="22"/>
          <w:lang w:val="el-GR"/>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6320846" w14:textId="77777777" w:rsidR="00A942DA" w:rsidRPr="00422580" w:rsidRDefault="00A942DA" w:rsidP="00A942DA">
      <w:pPr>
        <w:pStyle w:val="4"/>
        <w:numPr>
          <w:ilvl w:val="3"/>
          <w:numId w:val="11"/>
        </w:numPr>
        <w:rPr>
          <w:rFonts w:cs="Tahoma"/>
          <w:szCs w:val="22"/>
          <w:lang w:val="el-GR"/>
        </w:rPr>
      </w:pPr>
      <w:bookmarkStart w:id="23" w:name="_Toc74566835"/>
      <w:bookmarkStart w:id="24" w:name="_Toc85109039"/>
      <w:r w:rsidRPr="00422580">
        <w:rPr>
          <w:rFonts w:cs="Tahoma"/>
          <w:szCs w:val="22"/>
          <w:lang w:val="el-GR"/>
        </w:rPr>
        <w:t>Υπεργολαβία</w:t>
      </w:r>
      <w:bookmarkEnd w:id="23"/>
      <w:bookmarkEnd w:id="24"/>
      <w:r w:rsidRPr="00422580">
        <w:rPr>
          <w:rFonts w:cs="Tahoma"/>
          <w:szCs w:val="22"/>
          <w:lang w:val="el-GR"/>
        </w:rPr>
        <w:t xml:space="preserve"> </w:t>
      </w:r>
    </w:p>
    <w:p w14:paraId="58745380" w14:textId="37CE9AD5" w:rsidR="00A942DA" w:rsidRPr="0037738A" w:rsidRDefault="00A942DA" w:rsidP="00A942DA">
      <w:pPr>
        <w:rPr>
          <w:rFonts w:ascii="Tahoma" w:hAnsi="Tahoma" w:cs="Tahoma"/>
          <w:bCs/>
          <w:lang w:val="el-GR"/>
        </w:rPr>
      </w:pPr>
      <w:r w:rsidRPr="00422580">
        <w:rPr>
          <w:rFonts w:ascii="Tahoma" w:hAnsi="Tahoma" w:cs="Tahoma"/>
          <w:szCs w:val="22"/>
          <w:lang w:val="el-GR"/>
        </w:rPr>
        <w:t>Ο οικονομικός φορέας αναφέρει στην προσφορά του το τμήμα της σύμβασης που προτίθεται να αναθέσε</w:t>
      </w:r>
      <w:r w:rsidRPr="00422580">
        <w:rPr>
          <w:rFonts w:ascii="Tahoma" w:hAnsi="Tahoma" w:cs="Tahoma"/>
          <w:bCs/>
          <w:lang w:val="el-GR"/>
        </w:rPr>
        <w:t xml:space="preserve">ι </w:t>
      </w:r>
      <w:r w:rsidRPr="00422580">
        <w:rPr>
          <w:rFonts w:ascii="Tahoma" w:hAnsi="Tahoma" w:cs="Tahoma"/>
          <w:szCs w:val="22"/>
          <w:lang w:val="el-GR"/>
        </w:rPr>
        <w:t xml:space="preserve">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w:t>
      </w:r>
      <w:r w:rsidRPr="003C65EE">
        <w:rPr>
          <w:rFonts w:ascii="Tahoma" w:hAnsi="Tahoma" w:cs="Tahoma"/>
          <w:szCs w:val="22"/>
          <w:lang w:val="el-GR"/>
        </w:rPr>
        <w:t xml:space="preserve">παραγράφου </w:t>
      </w:r>
      <w:r w:rsidR="003C65EE" w:rsidRPr="003C65EE">
        <w:rPr>
          <w:rFonts w:ascii="Tahoma" w:hAnsi="Tahoma" w:cs="Tahoma"/>
          <w:lang w:val="el-GR"/>
        </w:rPr>
        <w:t>2.2.3</w:t>
      </w:r>
      <w:r w:rsidRPr="00422580">
        <w:rPr>
          <w:rFonts w:ascii="Tahoma" w:hAnsi="Tahoma" w:cs="Tahoma"/>
          <w:szCs w:val="22"/>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w:t>
      </w:r>
      <w:r w:rsidRPr="0037738A">
        <w:rPr>
          <w:rFonts w:ascii="Tahoma" w:hAnsi="Tahoma" w:cs="Tahoma"/>
          <w:szCs w:val="22"/>
          <w:lang w:val="el-GR"/>
        </w:rPr>
        <w:t xml:space="preserve">παραγράφου </w:t>
      </w:r>
      <w:r w:rsidR="003C65EE" w:rsidRPr="0037738A">
        <w:rPr>
          <w:rFonts w:ascii="Tahoma" w:hAnsi="Tahoma" w:cs="Tahoma"/>
          <w:lang w:val="el-GR"/>
        </w:rPr>
        <w:t>2.2.3</w:t>
      </w:r>
      <w:r w:rsidR="0037738A" w:rsidRPr="0037738A">
        <w:rPr>
          <w:rFonts w:ascii="Tahoma" w:hAnsi="Tahoma" w:cs="Tahoma"/>
          <w:lang w:val="el-GR"/>
        </w:rPr>
        <w:t>.</w:t>
      </w:r>
    </w:p>
    <w:p w14:paraId="01B428D3" w14:textId="77777777" w:rsidR="0071364F" w:rsidRPr="00422580" w:rsidRDefault="0071364F">
      <w:pPr>
        <w:rPr>
          <w:rFonts w:ascii="Tahoma" w:hAnsi="Tahoma" w:cs="Tahoma"/>
          <w:szCs w:val="22"/>
          <w:lang w:val="el-GR"/>
        </w:rPr>
      </w:pPr>
    </w:p>
    <w:p w14:paraId="778ED987" w14:textId="77777777" w:rsidR="0071364F" w:rsidRPr="00422580" w:rsidRDefault="0071364F" w:rsidP="00C75045">
      <w:pPr>
        <w:pStyle w:val="4"/>
        <w:numPr>
          <w:ilvl w:val="2"/>
          <w:numId w:val="11"/>
        </w:numPr>
        <w:ind w:left="851" w:hanging="851"/>
        <w:rPr>
          <w:rFonts w:cs="Tahoma"/>
          <w:szCs w:val="22"/>
          <w:lang w:val="el-GR"/>
        </w:rPr>
      </w:pPr>
      <w:r w:rsidRPr="00422580">
        <w:rPr>
          <w:rFonts w:cs="Tahoma"/>
          <w:szCs w:val="22"/>
          <w:lang w:val="el-GR"/>
        </w:rPr>
        <w:lastRenderedPageBreak/>
        <w:t>Κανόνες απόδειξης ποιοτικής επιλογής</w:t>
      </w:r>
    </w:p>
    <w:p w14:paraId="3E3BF6B3" w14:textId="77777777" w:rsidR="00A942DA" w:rsidRPr="00AE3C74" w:rsidRDefault="00A942DA" w:rsidP="00C75045">
      <w:pPr>
        <w:pStyle w:val="4"/>
        <w:numPr>
          <w:ilvl w:val="0"/>
          <w:numId w:val="0"/>
        </w:numPr>
        <w:ind w:hanging="13"/>
        <w:rPr>
          <w:rFonts w:cs="Tahoma"/>
          <w:b w:val="0"/>
          <w:bCs w:val="0"/>
          <w:iCs/>
          <w:color w:val="000000" w:themeColor="text1"/>
          <w:szCs w:val="22"/>
          <w:lang w:val="el-GR"/>
        </w:rPr>
      </w:pPr>
      <w:r w:rsidRPr="00AE3C74">
        <w:rPr>
          <w:rFonts w:cs="Tahoma"/>
          <w:b w:val="0"/>
          <w:bCs w:val="0"/>
          <w:iCs/>
          <w:color w:val="000000" w:themeColor="text1"/>
          <w:szCs w:val="22"/>
          <w:lang w:val="el-GR"/>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1D73F5BD" w14:textId="77777777" w:rsidR="00A942DA" w:rsidRPr="00AE3C74" w:rsidRDefault="00A942DA" w:rsidP="00C75045">
      <w:pPr>
        <w:pStyle w:val="4"/>
        <w:numPr>
          <w:ilvl w:val="0"/>
          <w:numId w:val="0"/>
        </w:numPr>
        <w:ind w:hanging="13"/>
        <w:rPr>
          <w:rFonts w:cs="Tahoma"/>
          <w:b w:val="0"/>
          <w:bCs w:val="0"/>
          <w:iCs/>
          <w:color w:val="000000" w:themeColor="text1"/>
          <w:szCs w:val="22"/>
          <w:lang w:val="el-GR"/>
        </w:rPr>
      </w:pPr>
      <w:r w:rsidRPr="00AE3C74">
        <w:rPr>
          <w:rFonts w:cs="Tahoma"/>
          <w:b w:val="0"/>
          <w:bCs w:val="0"/>
          <w:iCs/>
          <w:color w:val="000000" w:themeColor="text1"/>
          <w:szCs w:val="22"/>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της παραγράφου 2.2.3 της παρούσας και ότι πληρούν τα σχετικά κριτήρια επιλογής κατά περίπτωση (παράγραφοι 2.2.5 και 2.2.6).</w:t>
      </w:r>
    </w:p>
    <w:p w14:paraId="04A71CCB" w14:textId="77777777" w:rsidR="00A942DA" w:rsidRPr="00AE3C74" w:rsidRDefault="00A942DA" w:rsidP="00C75045">
      <w:pPr>
        <w:pStyle w:val="4"/>
        <w:numPr>
          <w:ilvl w:val="0"/>
          <w:numId w:val="0"/>
        </w:numPr>
        <w:ind w:hanging="13"/>
        <w:rPr>
          <w:rFonts w:cs="Tahoma"/>
          <w:b w:val="0"/>
          <w:bCs w:val="0"/>
          <w:iCs/>
          <w:color w:val="000000" w:themeColor="text1"/>
          <w:szCs w:val="22"/>
          <w:lang w:val="el-GR"/>
        </w:rPr>
      </w:pPr>
      <w:r w:rsidRPr="00AE3C74">
        <w:rPr>
          <w:rFonts w:cs="Tahoma"/>
          <w:b w:val="0"/>
          <w:bCs w:val="0"/>
          <w:iCs/>
          <w:color w:val="000000" w:themeColor="text1"/>
          <w:szCs w:val="22"/>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14:paraId="1A085604" w14:textId="77777777" w:rsidR="00A942DA" w:rsidRPr="00AE3C74" w:rsidRDefault="00A942DA" w:rsidP="00C75045">
      <w:pPr>
        <w:pStyle w:val="4"/>
        <w:numPr>
          <w:ilvl w:val="0"/>
          <w:numId w:val="0"/>
        </w:numPr>
        <w:ind w:hanging="13"/>
        <w:rPr>
          <w:rFonts w:cs="Tahoma"/>
          <w:b w:val="0"/>
          <w:bCs w:val="0"/>
          <w:iCs/>
          <w:color w:val="000000" w:themeColor="text1"/>
          <w:szCs w:val="22"/>
          <w:lang w:val="el-GR"/>
        </w:rPr>
      </w:pPr>
      <w:r w:rsidRPr="00AE3C74">
        <w:rPr>
          <w:rFonts w:cs="Tahoma"/>
          <w:b w:val="0"/>
          <w:bCs w:val="0"/>
          <w:iCs/>
          <w:color w:val="000000" w:themeColor="text1"/>
          <w:szCs w:val="22"/>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4CD888C1" w14:textId="77777777" w:rsidR="00E822B1" w:rsidRPr="00AE3C74" w:rsidRDefault="00E822B1">
      <w:pPr>
        <w:rPr>
          <w:rFonts w:ascii="Tahoma" w:hAnsi="Tahoma" w:cs="Tahoma"/>
          <w:color w:val="000000" w:themeColor="text1"/>
          <w:lang w:val="el-GR"/>
        </w:rPr>
      </w:pPr>
    </w:p>
    <w:p w14:paraId="2A0341E3" w14:textId="77777777" w:rsidR="0071364F" w:rsidRPr="006354D6" w:rsidRDefault="0071364F" w:rsidP="00935285">
      <w:pPr>
        <w:pStyle w:val="4"/>
        <w:numPr>
          <w:ilvl w:val="3"/>
          <w:numId w:val="11"/>
        </w:numPr>
        <w:rPr>
          <w:rFonts w:cs="Tahoma"/>
          <w:i/>
          <w:color w:val="000000" w:themeColor="text1"/>
          <w:szCs w:val="22"/>
          <w:lang w:val="el-GR"/>
        </w:rPr>
      </w:pPr>
      <w:r w:rsidRPr="006354D6">
        <w:rPr>
          <w:rFonts w:cs="Tahoma"/>
          <w:color w:val="000000" w:themeColor="text1"/>
          <w:szCs w:val="22"/>
          <w:lang w:val="el-GR"/>
        </w:rPr>
        <w:t xml:space="preserve">Προκαταρκτική απόδειξη κατά την υποβολή προσφορών </w:t>
      </w:r>
    </w:p>
    <w:p w14:paraId="5A0358E9" w14:textId="77777777" w:rsidR="0071364F" w:rsidRPr="00422580" w:rsidRDefault="0071364F" w:rsidP="00B739BB">
      <w:pPr>
        <w:rPr>
          <w:rFonts w:ascii="Tahoma" w:hAnsi="Tahoma" w:cs="Tahoma"/>
          <w:szCs w:val="22"/>
          <w:lang w:val="el-GR"/>
        </w:rPr>
      </w:pPr>
      <w:r w:rsidRPr="00422580">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όπως ισχύει Ευρωπαϊκό Ενιαίο Έγγραφο Σύμβασης (ΕΕΕΣ), σύμφωνα με το επισυναπτόμενο στην </w:t>
      </w:r>
      <w:r w:rsidRPr="00815582">
        <w:rPr>
          <w:rFonts w:ascii="Tahoma" w:hAnsi="Tahoma" w:cs="Tahoma"/>
          <w:color w:val="000000" w:themeColor="text1"/>
          <w:szCs w:val="22"/>
          <w:lang w:val="el-GR"/>
        </w:rPr>
        <w:t>παρούσα ΠΑΡΑΡΤΗΜΑ ΙΙI – ΕΥΡΩΠΑΙΚΟ ΕΝΙΑΙΟ ΕΓΓΡΑΦΟ ΣΥΜΒΑΣΗΣ (ΕΕΕΣ)</w:t>
      </w:r>
      <w:r w:rsidRPr="00422580">
        <w:rPr>
          <w:rFonts w:ascii="Tahoma" w:hAnsi="Tahoma" w:cs="Tahoma"/>
          <w:i/>
          <w:color w:val="5B9BD5"/>
          <w:szCs w:val="22"/>
          <w:lang w:val="el-GR"/>
        </w:rPr>
        <w:t>,</w:t>
      </w:r>
      <w:r w:rsidRPr="00422580">
        <w:rPr>
          <w:rFonts w:ascii="Tahoma" w:hAnsi="Tahoma" w:cs="Tahoma"/>
          <w:szCs w:val="22"/>
          <w:lang w:val="el-GR"/>
        </w:rPr>
        <w:t xml:space="preserve"> το οποίο αποτελεί ενημερωμένη υπεύθυνη δήλωση, με τις συνέπειες του ν. 1599/1986. 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p>
    <w:p w14:paraId="4D76CC5E" w14:textId="77777777" w:rsidR="0071364F" w:rsidRPr="00422580" w:rsidRDefault="0071364F" w:rsidP="00B739BB">
      <w:pPr>
        <w:rPr>
          <w:rFonts w:ascii="Tahoma" w:hAnsi="Tahoma" w:cs="Tahoma"/>
          <w:i/>
          <w:color w:val="5B9BD5"/>
          <w:szCs w:val="22"/>
          <w:lang w:val="el-GR"/>
        </w:rPr>
      </w:pPr>
      <w:r w:rsidRPr="00422580">
        <w:rPr>
          <w:rFonts w:ascii="Tahoma" w:hAnsi="Tahoma" w:cs="Tahoma"/>
          <w:szCs w:val="22"/>
          <w:lang w:val="el-GR"/>
        </w:rPr>
        <w:t xml:space="preserve">Επισημαίνεται ότι οι προσφέροντες για το μέρος </w:t>
      </w:r>
      <w:r w:rsidRPr="00422580">
        <w:rPr>
          <w:rFonts w:ascii="Tahoma" w:hAnsi="Tahoma" w:cs="Tahoma"/>
          <w:b/>
          <w:bCs/>
          <w:szCs w:val="22"/>
          <w:lang w:val="el-GR"/>
        </w:rPr>
        <w:t>IV Κριτήρια επιλογής του ΕΕΕΣ συμπληρώνουν μόνο την ενότητα α «Γενική ένδειξη για όλα τα κριτήρια επιλογής».</w:t>
      </w:r>
      <w:r w:rsidRPr="00422580">
        <w:rPr>
          <w:rFonts w:ascii="Tahoma" w:hAnsi="Tahoma" w:cs="Tahoma"/>
          <w:i/>
          <w:color w:val="5B9BD5"/>
          <w:szCs w:val="22"/>
          <w:lang w:val="el-GR"/>
        </w:rPr>
        <w:t xml:space="preserve"> </w:t>
      </w:r>
    </w:p>
    <w:p w14:paraId="618B174D" w14:textId="77777777" w:rsidR="00A942DA" w:rsidRPr="00422580" w:rsidRDefault="00A942DA" w:rsidP="00A942DA">
      <w:pPr>
        <w:rPr>
          <w:rFonts w:ascii="Tahoma" w:hAnsi="Tahoma" w:cs="Tahoma"/>
          <w:lang w:val="el-GR"/>
        </w:rPr>
      </w:pPr>
      <w:r w:rsidRPr="00422580">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422580">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3009C70E" w14:textId="77777777" w:rsidR="00A942DA" w:rsidRPr="00422580" w:rsidRDefault="00A942DA" w:rsidP="00A942DA">
      <w:pPr>
        <w:rPr>
          <w:rFonts w:ascii="Tahoma" w:hAnsi="Tahoma" w:cs="Tahoma"/>
          <w:lang w:val="el-GR"/>
        </w:rPr>
      </w:pPr>
      <w:r w:rsidRPr="00422580">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w:t>
      </w:r>
      <w:r w:rsidRPr="00422580">
        <w:rPr>
          <w:rFonts w:ascii="Tahoma" w:hAnsi="Tahoma" w:cs="Tahoma"/>
          <w:lang w:val="el-GR"/>
        </w:rPr>
        <w:lastRenderedPageBreak/>
        <w:t>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2263503" w14:textId="77777777" w:rsidR="00A942DA" w:rsidRPr="00422580" w:rsidRDefault="00A942DA" w:rsidP="00A942DA">
      <w:pPr>
        <w:rPr>
          <w:rFonts w:ascii="Tahoma" w:hAnsi="Tahoma" w:cs="Tahoma"/>
          <w:lang w:val="el-GR"/>
        </w:rPr>
      </w:pPr>
      <w:r w:rsidRPr="00422580">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ECC6E2A" w14:textId="037F7C62" w:rsidR="00A942DA" w:rsidRPr="00422580" w:rsidRDefault="00A942DA" w:rsidP="00A942DA">
      <w:pPr>
        <w:rPr>
          <w:rFonts w:ascii="Tahoma" w:hAnsi="Tahoma" w:cs="Tahoma"/>
          <w:lang w:val="el-GR" w:eastAsia="ar-SA"/>
        </w:rPr>
      </w:pPr>
      <w:r w:rsidRPr="00422580">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422580">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r w:rsidR="00C167CF">
          <w:rPr>
            <w:rStyle w:val="-"/>
          </w:rPr>
          <w:t>http://www.ea</w:t>
        </w:r>
        <w:r w:rsidR="00C167CF">
          <w:rPr>
            <w:rStyle w:val="-"/>
          </w:rPr>
          <w:t>adhsy.gr/</w:t>
        </w:r>
      </w:hyperlink>
      <w:hyperlink r:id="rId21" w:history="1">
        <w:r w:rsidR="00C167CF">
          <w:rPr>
            <w:rStyle w:val="-"/>
          </w:rPr>
          <w:t>http://www.hsppa.gr/</w:t>
        </w:r>
      </w:hyperlink>
    </w:p>
    <w:p w14:paraId="53AAEBF8" w14:textId="77777777" w:rsidR="00A942DA" w:rsidRPr="00422580" w:rsidRDefault="00A942DA" w:rsidP="00A942DA">
      <w:pPr>
        <w:suppressAutoHyphens w:val="0"/>
        <w:spacing w:line="259" w:lineRule="auto"/>
        <w:rPr>
          <w:rFonts w:ascii="Tahoma" w:eastAsia="Calibri" w:hAnsi="Tahoma" w:cs="Tahoma"/>
          <w:szCs w:val="22"/>
          <w:lang w:val="el-GR" w:eastAsia="en-US"/>
        </w:rPr>
      </w:pPr>
      <w:r w:rsidRPr="00422580">
        <w:rPr>
          <w:rFonts w:ascii="Tahoma" w:eastAsia="Calibri" w:hAnsi="Tahoma"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422580">
        <w:rPr>
          <w:rFonts w:ascii="Tahoma" w:eastAsia="Calibri" w:hAnsi="Tahoma" w:cs="Tahoma"/>
          <w:szCs w:val="22"/>
          <w:lang w:val="el-GR" w:eastAsia="en-US"/>
        </w:rPr>
        <w:t>ληφθέντα</w:t>
      </w:r>
      <w:proofErr w:type="spellEnd"/>
      <w:r w:rsidRPr="00422580">
        <w:rPr>
          <w:rFonts w:ascii="Tahoma" w:eastAsia="Calibri" w:hAnsi="Tahoma" w:cs="Tahoma"/>
          <w:szCs w:val="22"/>
          <w:lang w:val="el-GR" w:eastAsia="en-US"/>
        </w:rPr>
        <w:t xml:space="preserve"> μέτρα προς αποκατάσταση της αξιοπιστίας του.</w:t>
      </w:r>
    </w:p>
    <w:p w14:paraId="5F2B681A" w14:textId="77777777" w:rsidR="00A942DA" w:rsidRPr="00422580" w:rsidRDefault="00A942DA" w:rsidP="00A942DA">
      <w:pPr>
        <w:suppressAutoHyphens w:val="0"/>
        <w:spacing w:after="160" w:line="259" w:lineRule="auto"/>
        <w:rPr>
          <w:rFonts w:ascii="Tahoma" w:eastAsia="Calibri" w:hAnsi="Tahoma" w:cs="Tahoma"/>
          <w:szCs w:val="22"/>
          <w:lang w:val="el-GR" w:eastAsia="en-US"/>
        </w:rPr>
      </w:pPr>
      <w:r w:rsidRPr="00422580">
        <w:rPr>
          <w:rFonts w:ascii="Tahoma" w:eastAsia="Calibri" w:hAnsi="Tahoma"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r w:rsidRPr="00422580">
        <w:rPr>
          <w:rFonts w:ascii="Tahoma" w:eastAsia="Calibri" w:hAnsi="Tahoma" w:cs="Tahoma"/>
          <w:szCs w:val="22"/>
          <w:vertAlign w:val="superscript"/>
          <w:lang w:val="el-GR" w:eastAsia="en-US"/>
        </w:rPr>
        <w:footnoteReference w:id="4"/>
      </w:r>
      <w:r w:rsidRPr="00422580">
        <w:rPr>
          <w:rFonts w:ascii="Tahoma" w:eastAsia="Calibri" w:hAnsi="Tahoma" w:cs="Tahoma"/>
          <w:szCs w:val="22"/>
          <w:lang w:val="el-GR" w:eastAsia="en-US"/>
        </w:rPr>
        <w:t>.</w:t>
      </w:r>
    </w:p>
    <w:p w14:paraId="1F459393" w14:textId="77777777" w:rsidR="00A942DA" w:rsidRPr="00422580" w:rsidRDefault="00A942DA" w:rsidP="00A942DA">
      <w:pPr>
        <w:rPr>
          <w:rFonts w:ascii="Tahoma" w:hAnsi="Tahoma" w:cs="Tahoma"/>
          <w:lang w:val="el-GR"/>
        </w:rPr>
      </w:pPr>
      <w:r w:rsidRPr="00422580">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B3B37FB" w14:textId="77777777" w:rsidR="0071364F" w:rsidRPr="00422580" w:rsidRDefault="0071364F">
      <w:pPr>
        <w:rPr>
          <w:rFonts w:ascii="Tahoma" w:hAnsi="Tahoma" w:cs="Tahoma"/>
          <w:szCs w:val="22"/>
          <w:lang w:val="el-GR"/>
        </w:rPr>
      </w:pPr>
    </w:p>
    <w:p w14:paraId="39DF8042" w14:textId="77777777" w:rsidR="0071364F" w:rsidRPr="00422580" w:rsidRDefault="0071364F" w:rsidP="00935285">
      <w:pPr>
        <w:pStyle w:val="4"/>
        <w:numPr>
          <w:ilvl w:val="3"/>
          <w:numId w:val="11"/>
        </w:numPr>
        <w:rPr>
          <w:rFonts w:cs="Tahoma"/>
          <w:lang w:val="el-GR"/>
        </w:rPr>
      </w:pPr>
      <w:r w:rsidRPr="00422580">
        <w:rPr>
          <w:rFonts w:cs="Tahoma"/>
          <w:szCs w:val="22"/>
          <w:lang w:val="el-GR"/>
        </w:rPr>
        <w:t>Αποδεικτικά μέσα</w:t>
      </w:r>
      <w:r w:rsidRPr="00422580">
        <w:rPr>
          <w:rFonts w:cs="Tahoma"/>
          <w:lang w:val="el-GR"/>
        </w:rPr>
        <w:t xml:space="preserve"> - </w:t>
      </w:r>
      <w:r w:rsidRPr="00422580">
        <w:rPr>
          <w:rFonts w:cs="Tahoma"/>
          <w:szCs w:val="22"/>
          <w:lang w:val="el-GR"/>
        </w:rPr>
        <w:t>Δικαιολογητικά προσωρινού αναδόχου</w:t>
      </w:r>
    </w:p>
    <w:p w14:paraId="4E484947" w14:textId="77777777" w:rsidR="00A942DA" w:rsidRPr="00422580" w:rsidRDefault="00A942DA" w:rsidP="00A942DA">
      <w:pPr>
        <w:rPr>
          <w:rFonts w:ascii="Tahoma" w:hAnsi="Tahoma" w:cs="Tahoma"/>
          <w:bCs/>
          <w:szCs w:val="22"/>
          <w:lang w:val="el-GR"/>
        </w:rPr>
      </w:pPr>
      <w:r w:rsidRPr="00422580">
        <w:rPr>
          <w:rFonts w:ascii="Tahoma" w:hAnsi="Tahoma" w:cs="Tahoma"/>
          <w:b/>
          <w:bCs/>
          <w:szCs w:val="22"/>
          <w:lang w:val="el-GR"/>
        </w:rPr>
        <w:t>Α</w:t>
      </w:r>
      <w:r w:rsidRPr="00422580">
        <w:rPr>
          <w:rFonts w:ascii="Tahoma" w:hAnsi="Tahoma" w:cs="Tahoma"/>
          <w:bCs/>
          <w:szCs w:val="22"/>
          <w:lang w:val="el-GR"/>
        </w:rPr>
        <w:t>.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463018D0" w14:textId="77777777" w:rsidR="00A942DA" w:rsidRPr="00422580" w:rsidRDefault="00A942DA" w:rsidP="00A942DA">
      <w:pPr>
        <w:rPr>
          <w:rFonts w:ascii="Tahoma" w:hAnsi="Tahoma" w:cs="Tahoma"/>
          <w:bCs/>
          <w:lang w:val="el-GR"/>
        </w:rPr>
      </w:pPr>
      <w:r w:rsidRPr="00422580">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w:t>
      </w:r>
      <w:r w:rsidRPr="00422580">
        <w:rPr>
          <w:rFonts w:ascii="Tahoma" w:hAnsi="Tahoma" w:cs="Tahoma"/>
          <w:bCs/>
          <w:lang w:val="el-GR"/>
        </w:rPr>
        <w:lastRenderedPageBreak/>
        <w:t xml:space="preserve">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E34AC3E" w14:textId="77777777" w:rsidR="00A942DA" w:rsidRPr="00C75045" w:rsidRDefault="00A942DA" w:rsidP="00C75045">
      <w:pPr>
        <w:rPr>
          <w:rFonts w:ascii="Tahoma" w:hAnsi="Tahoma" w:cs="Tahoma"/>
          <w:bCs/>
          <w:lang w:val="el-GR"/>
        </w:rPr>
      </w:pPr>
      <w:r w:rsidRPr="00C75045">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5C0A7B6" w14:textId="77777777" w:rsidR="00A942DA" w:rsidRPr="00C75045" w:rsidRDefault="00A942DA" w:rsidP="00C75045">
      <w:pPr>
        <w:rPr>
          <w:rFonts w:ascii="Tahoma" w:hAnsi="Tahoma" w:cs="Tahoma"/>
          <w:bCs/>
          <w:lang w:val="el-GR"/>
        </w:rPr>
      </w:pPr>
      <w:r w:rsidRPr="00C75045">
        <w:rPr>
          <w:rFonts w:ascii="Tahoma" w:hAnsi="Tahoma" w:cs="Tahoma"/>
          <w:bCs/>
          <w:lang w:val="el-GR"/>
        </w:rPr>
        <w:t>Τα δικαιολογητικά του παρόντος υποβάλλονται και γίνονται αποδεκτά σύμφωνα με την παράγραφο 2.4.2.5 και 3.2 της παρούσας.</w:t>
      </w:r>
    </w:p>
    <w:p w14:paraId="4AEE94C8" w14:textId="77777777" w:rsidR="00A942DA" w:rsidRPr="00C75045" w:rsidRDefault="00A942DA" w:rsidP="00C75045">
      <w:pPr>
        <w:rPr>
          <w:rFonts w:ascii="Tahoma" w:hAnsi="Tahoma" w:cs="Tahoma"/>
          <w:b/>
          <w:bCs/>
          <w:lang w:val="el-GR"/>
        </w:rPr>
      </w:pPr>
      <w:r w:rsidRPr="00C75045">
        <w:rPr>
          <w:rFonts w:ascii="Tahoma" w:hAnsi="Tahoma"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DCEA82E" w14:textId="77777777" w:rsidR="0071364F" w:rsidRPr="00422580" w:rsidRDefault="0071364F">
      <w:pPr>
        <w:rPr>
          <w:rFonts w:ascii="Tahoma" w:hAnsi="Tahoma" w:cs="Tahoma"/>
          <w:b/>
          <w:bCs/>
          <w:szCs w:val="22"/>
          <w:lang w:val="el-GR"/>
        </w:rPr>
      </w:pPr>
    </w:p>
    <w:p w14:paraId="3C16B94A" w14:textId="4A78102A" w:rsidR="0071364F" w:rsidRPr="00422580" w:rsidRDefault="0071364F">
      <w:pPr>
        <w:rPr>
          <w:rFonts w:ascii="Tahoma" w:hAnsi="Tahoma" w:cs="Tahoma"/>
          <w:b/>
          <w:bCs/>
          <w:szCs w:val="22"/>
          <w:lang w:val="el-GR"/>
        </w:rPr>
      </w:pPr>
      <w:r w:rsidRPr="00422580">
        <w:rPr>
          <w:rFonts w:ascii="Tahoma" w:hAnsi="Tahoma" w:cs="Tahoma"/>
          <w:b/>
          <w:bCs/>
          <w:szCs w:val="22"/>
          <w:lang w:val="el-GR"/>
        </w:rPr>
        <w:t>Β.</w:t>
      </w:r>
      <w:r w:rsidRPr="00422580">
        <w:rPr>
          <w:rFonts w:ascii="Tahoma" w:hAnsi="Tahoma" w:cs="Tahoma"/>
          <w:b/>
          <w:szCs w:val="22"/>
          <w:lang w:val="el-GR"/>
        </w:rPr>
        <w:t xml:space="preserve"> 1. </w:t>
      </w:r>
      <w:r w:rsidR="009474E8" w:rsidRPr="009474E8">
        <w:rPr>
          <w:rFonts w:ascii="Tahoma" w:hAnsi="Tahoma" w:cs="Tahoma"/>
          <w:bCs/>
          <w:szCs w:val="22"/>
          <w:lang w:val="el-GR"/>
        </w:rPr>
        <w:t>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 που αναφέρονται παρακάτω:</w:t>
      </w:r>
    </w:p>
    <w:p w14:paraId="4ECF17C9" w14:textId="4972216D"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w:t>
      </w:r>
      <w:r w:rsidRPr="0037738A">
        <w:rPr>
          <w:rFonts w:ascii="Tahoma" w:hAnsi="Tahoma" w:cs="Tahoma"/>
          <w:color w:val="000000"/>
          <w:lang w:val="el-GR"/>
        </w:rPr>
        <w:t>παραγράφου</w:t>
      </w:r>
      <w:r w:rsidR="0037738A" w:rsidRPr="0037738A">
        <w:rPr>
          <w:rFonts w:ascii="Tahoma" w:hAnsi="Tahoma" w:cs="Tahoma"/>
          <w:color w:val="000000"/>
          <w:lang w:val="el-GR"/>
        </w:rPr>
        <w:t xml:space="preserve"> </w:t>
      </w:r>
      <w:r w:rsidR="0037738A" w:rsidRPr="0037738A">
        <w:rPr>
          <w:rFonts w:ascii="Tahoma" w:hAnsi="Tahoma" w:cs="Tahoma"/>
          <w:lang w:val="el-GR"/>
        </w:rPr>
        <w:t>2.2.3.3</w:t>
      </w:r>
      <w:r w:rsidRPr="00422580">
        <w:rPr>
          <w:rFonts w:ascii="Tahoma" w:hAnsi="Tahoma" w:cs="Tahoma"/>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w:t>
      </w:r>
      <w:r w:rsidRPr="0037738A">
        <w:rPr>
          <w:rFonts w:ascii="Tahoma" w:hAnsi="Tahoma" w:cs="Tahoma"/>
          <w:color w:val="000000"/>
          <w:lang w:val="el-GR"/>
        </w:rPr>
        <w:t>παραγράφου</w:t>
      </w:r>
      <w:r w:rsidR="0037738A" w:rsidRPr="0037738A">
        <w:rPr>
          <w:rFonts w:ascii="Tahoma" w:hAnsi="Tahoma" w:cs="Tahoma"/>
          <w:color w:val="000000"/>
          <w:lang w:val="el-GR"/>
        </w:rPr>
        <w:t xml:space="preserve"> </w:t>
      </w:r>
      <w:r w:rsidR="0037738A" w:rsidRPr="0037738A">
        <w:rPr>
          <w:rFonts w:ascii="Tahoma" w:hAnsi="Tahoma" w:cs="Tahoma"/>
          <w:lang w:val="el-GR"/>
        </w:rPr>
        <w:t>2.2.3.3</w:t>
      </w:r>
      <w:r w:rsidRPr="00422580">
        <w:rPr>
          <w:rFonts w:ascii="Tahoma" w:hAnsi="Tahoma" w:cs="Tahoma"/>
          <w:color w:val="000000"/>
          <w:lang w:val="el-GR"/>
        </w:rPr>
        <w:t xml:space="preserve">. Οι επίσημες δηλώσεις καθίστανται διαθέσιμες μέσω του </w:t>
      </w:r>
      <w:proofErr w:type="spellStart"/>
      <w:r w:rsidRPr="00422580">
        <w:rPr>
          <w:rFonts w:ascii="Tahoma" w:hAnsi="Tahoma" w:cs="Tahoma"/>
          <w:color w:val="000000"/>
          <w:lang w:val="el-GR"/>
        </w:rPr>
        <w:t>επιγραμμικού</w:t>
      </w:r>
      <w:proofErr w:type="spellEnd"/>
      <w:r w:rsidRPr="00422580">
        <w:rPr>
          <w:rFonts w:ascii="Tahoma" w:hAnsi="Tahoma" w:cs="Tahoma"/>
          <w:color w:val="000000"/>
          <w:lang w:val="el-GR"/>
        </w:rPr>
        <w:t xml:space="preserve"> αποθετηρίου πιστοποιητικών (</w:t>
      </w:r>
      <w:r w:rsidRPr="00422580">
        <w:rPr>
          <w:rFonts w:ascii="Tahoma" w:hAnsi="Tahoma" w:cs="Tahoma"/>
          <w:color w:val="000000"/>
          <w:lang w:val="en-US"/>
        </w:rPr>
        <w:t>e</w:t>
      </w:r>
      <w:r w:rsidRPr="00422580">
        <w:rPr>
          <w:rFonts w:ascii="Tahoma" w:hAnsi="Tahoma" w:cs="Tahoma"/>
          <w:color w:val="000000"/>
          <w:lang w:val="el-GR"/>
        </w:rPr>
        <w:t>-</w:t>
      </w:r>
      <w:proofErr w:type="spellStart"/>
      <w:r w:rsidRPr="00422580">
        <w:rPr>
          <w:rFonts w:ascii="Tahoma" w:hAnsi="Tahoma" w:cs="Tahoma"/>
          <w:color w:val="000000"/>
          <w:lang w:val="en-US"/>
        </w:rPr>
        <w:t>Certis</w:t>
      </w:r>
      <w:proofErr w:type="spellEnd"/>
      <w:r w:rsidRPr="00422580">
        <w:rPr>
          <w:rFonts w:ascii="Tahoma" w:hAnsi="Tahoma" w:cs="Tahoma"/>
          <w:color w:val="000000"/>
          <w:lang w:val="el-GR"/>
        </w:rPr>
        <w:t>) του άρθρου 81 του ν. 4412/2016.</w:t>
      </w:r>
    </w:p>
    <w:p w14:paraId="62A054A0" w14:textId="77777777" w:rsidR="009474E8" w:rsidRPr="00422580" w:rsidRDefault="009474E8" w:rsidP="009474E8">
      <w:pPr>
        <w:rPr>
          <w:rFonts w:ascii="Tahoma" w:hAnsi="Tahoma" w:cs="Tahoma"/>
          <w:bCs/>
          <w:szCs w:val="22"/>
          <w:lang w:val="el-GR"/>
        </w:rPr>
      </w:pPr>
      <w:r w:rsidRPr="004221FA">
        <w:rPr>
          <w:rFonts w:ascii="Tahoma" w:hAnsi="Tahoma" w:cs="Tahoma"/>
          <w:bCs/>
          <w:szCs w:val="22"/>
          <w:lang w:val="el-GR"/>
        </w:rPr>
        <w:t>Ειδικότερα οι οικονομικοί φορείς προσκομίζουν:</w:t>
      </w:r>
    </w:p>
    <w:p w14:paraId="4830D077" w14:textId="77777777" w:rsidR="001F2478" w:rsidRPr="00422580" w:rsidRDefault="001F2478" w:rsidP="001F2478">
      <w:pPr>
        <w:rPr>
          <w:rFonts w:ascii="Tahoma" w:hAnsi="Tahoma" w:cs="Tahoma"/>
          <w:color w:val="000000"/>
          <w:lang w:val="el-GR"/>
        </w:rPr>
      </w:pPr>
      <w:r w:rsidRPr="00422580">
        <w:rPr>
          <w:rFonts w:ascii="Tahoma" w:hAnsi="Tahoma" w:cs="Tahoma"/>
          <w:b/>
          <w:bCs/>
          <w:lang w:val="el-GR"/>
        </w:rPr>
        <w:t>α)</w:t>
      </w:r>
      <w:r w:rsidRPr="00422580">
        <w:rPr>
          <w:rFonts w:ascii="Tahoma" w:hAnsi="Tahoma" w:cs="Tahoma"/>
          <w:lang w:val="el-GR"/>
        </w:rPr>
        <w:t xml:space="preserve"> για την παράγραφο </w:t>
      </w:r>
      <w:r w:rsidRPr="00422580">
        <w:rPr>
          <w:rFonts w:ascii="Tahoma" w:hAnsi="Tahoma" w:cs="Tahoma"/>
          <w:b/>
          <w:bCs/>
          <w:lang w:val="el-GR"/>
        </w:rPr>
        <w:t xml:space="preserve">2.2.3.1 </w:t>
      </w:r>
      <w:r w:rsidRPr="00422580">
        <w:rPr>
          <w:rFonts w:ascii="Tahoma" w:hAnsi="Tahoma" w:cs="Tahoma"/>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422580">
        <w:rPr>
          <w:rFonts w:ascii="Tahoma" w:hAnsi="Tahoma" w:cs="Tahoma"/>
          <w:color w:val="000000"/>
          <w:lang w:val="el-GR"/>
        </w:rPr>
        <w:t xml:space="preserve">που να έχει εκδοθεί έως τρεις (3) μήνες πριν από την υποβολή του. </w:t>
      </w:r>
    </w:p>
    <w:p w14:paraId="13BA3A94"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422580">
        <w:rPr>
          <w:rFonts w:ascii="Tahoma" w:hAnsi="Tahoma" w:cs="Tahoma"/>
          <w:lang w:val="el-GR"/>
        </w:rPr>
        <w:t>2.2.3.1</w:t>
      </w:r>
      <w:r w:rsidRPr="00422580">
        <w:rPr>
          <w:rFonts w:ascii="Tahoma" w:hAnsi="Tahoma" w:cs="Tahoma"/>
          <w:color w:val="000000"/>
          <w:lang w:val="el-GR"/>
        </w:rPr>
        <w:t>,</w:t>
      </w:r>
    </w:p>
    <w:p w14:paraId="6A65EEF8" w14:textId="3208CE64" w:rsidR="001F2478" w:rsidRPr="00422580" w:rsidRDefault="001F2478" w:rsidP="001F2478">
      <w:pPr>
        <w:rPr>
          <w:rFonts w:ascii="Tahoma" w:hAnsi="Tahoma" w:cs="Tahoma"/>
          <w:color w:val="000000"/>
          <w:lang w:val="el-GR"/>
        </w:rPr>
      </w:pPr>
      <w:r w:rsidRPr="00422580">
        <w:rPr>
          <w:rFonts w:ascii="Tahoma" w:hAnsi="Tahoma" w:cs="Tahoma"/>
          <w:b/>
          <w:bCs/>
          <w:color w:val="000000"/>
          <w:lang w:val="el-GR"/>
        </w:rPr>
        <w:t>β)</w:t>
      </w:r>
      <w:r w:rsidRPr="00422580">
        <w:rPr>
          <w:rFonts w:ascii="Tahoma" w:hAnsi="Tahoma" w:cs="Tahoma"/>
          <w:color w:val="000000"/>
          <w:lang w:val="el-GR"/>
        </w:rPr>
        <w:t xml:space="preserve"> για την παράγραφο </w:t>
      </w:r>
      <w:r w:rsidR="0037738A" w:rsidRPr="0037738A">
        <w:rPr>
          <w:rFonts w:ascii="Tahoma" w:hAnsi="Tahoma" w:cs="Tahoma"/>
          <w:b/>
          <w:bCs/>
          <w:lang w:val="el-GR"/>
        </w:rPr>
        <w:t>2.2.3.2</w:t>
      </w:r>
      <w:r w:rsidRPr="00422580">
        <w:rPr>
          <w:rFonts w:ascii="Tahoma" w:hAnsi="Tahoma" w:cs="Tahoma"/>
          <w:b/>
          <w:bCs/>
          <w:color w:val="000000"/>
          <w:lang w:val="el-GR"/>
        </w:rPr>
        <w:t xml:space="preserve"> </w:t>
      </w:r>
      <w:r w:rsidRPr="00422580">
        <w:rPr>
          <w:rFonts w:ascii="Tahoma" w:hAnsi="Tahoma" w:cs="Tahoma"/>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422580">
        <w:rPr>
          <w:rStyle w:val="0"/>
          <w:rFonts w:ascii="Tahoma" w:hAnsi="Tahoma" w:cs="Tahoma"/>
          <w:color w:val="000000"/>
          <w:lang w:val="el-GR"/>
        </w:rPr>
        <w:footnoteReference w:id="5"/>
      </w:r>
      <w:r w:rsidRPr="00422580">
        <w:rPr>
          <w:rFonts w:ascii="Tahoma" w:hAnsi="Tahoma" w:cs="Tahoma"/>
          <w:color w:val="000000"/>
          <w:lang w:val="el-GR"/>
        </w:rPr>
        <w:t xml:space="preserve">  </w:t>
      </w:r>
    </w:p>
    <w:p w14:paraId="638D8A91" w14:textId="77777777" w:rsidR="001F2478" w:rsidRPr="00422580" w:rsidRDefault="001F2478" w:rsidP="001F2478">
      <w:pPr>
        <w:rPr>
          <w:rFonts w:ascii="Tahoma" w:hAnsi="Tahoma" w:cs="Tahoma"/>
          <w:b/>
          <w:bCs/>
          <w:color w:val="000000"/>
          <w:lang w:val="el-GR"/>
        </w:rPr>
      </w:pPr>
      <w:r w:rsidRPr="00422580">
        <w:rPr>
          <w:rFonts w:ascii="Tahoma" w:hAnsi="Tahoma" w:cs="Tahoma"/>
          <w:color w:val="000000"/>
          <w:lang w:val="el-GR"/>
        </w:rPr>
        <w:t>Ιδίως οι οικονομικοί φορείς που είναι εγκατεστημένοι στην Ελλάδα προσκομίζουν:</w:t>
      </w:r>
    </w:p>
    <w:p w14:paraId="4809BAC9" w14:textId="3690CA29" w:rsidR="001F2478" w:rsidRPr="00422580" w:rsidRDefault="001F2478" w:rsidP="001F2478">
      <w:pPr>
        <w:rPr>
          <w:rFonts w:ascii="Tahoma" w:hAnsi="Tahoma" w:cs="Tahoma"/>
          <w:b/>
          <w:lang w:val="el-GR"/>
        </w:rPr>
      </w:pPr>
      <w:proofErr w:type="spellStart"/>
      <w:r w:rsidRPr="00422580">
        <w:rPr>
          <w:rFonts w:ascii="Tahoma" w:hAnsi="Tahoma" w:cs="Tahoma"/>
          <w:b/>
          <w:bCs/>
          <w:color w:val="000000"/>
          <w:lang w:val="en-US"/>
        </w:rPr>
        <w:lastRenderedPageBreak/>
        <w:t>i</w:t>
      </w:r>
      <w:proofErr w:type="spellEnd"/>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απόδειξη της εκπλήρωσης των φορολογικών υποχρεώσεων της </w:t>
      </w:r>
      <w:r w:rsidRPr="00F722C0">
        <w:rPr>
          <w:rFonts w:ascii="Tahoma" w:hAnsi="Tahoma" w:cs="Tahoma"/>
          <w:color w:val="000000"/>
          <w:lang w:val="el-GR"/>
        </w:rPr>
        <w:t xml:space="preserve">παραγράφου </w:t>
      </w:r>
      <w:r w:rsidR="00F722C0" w:rsidRPr="00F722C0">
        <w:rPr>
          <w:rFonts w:ascii="Tahoma" w:hAnsi="Tahoma" w:cs="Tahoma"/>
          <w:lang w:val="el-GR"/>
        </w:rPr>
        <w:t>2.2.3.2</w:t>
      </w:r>
      <w:r w:rsidR="00F722C0" w:rsidRPr="00F722C0">
        <w:rPr>
          <w:lang w:val="el-GR"/>
        </w:rPr>
        <w:t xml:space="preserve"> </w:t>
      </w:r>
      <w:r w:rsidRPr="00422580">
        <w:rPr>
          <w:rFonts w:ascii="Tahoma" w:hAnsi="Tahoma" w:cs="Tahoma"/>
          <w:color w:val="000000"/>
          <w:lang w:val="el-GR"/>
        </w:rPr>
        <w:t xml:space="preserve">περίπτωση α’ αποδεικτικό ενημερότητας εκδιδόμενο από την </w:t>
      </w:r>
      <w:proofErr w:type="gramStart"/>
      <w:r w:rsidRPr="00422580">
        <w:rPr>
          <w:rFonts w:ascii="Tahoma" w:hAnsi="Tahoma" w:cs="Tahoma"/>
          <w:color w:val="000000"/>
          <w:lang w:val="el-GR"/>
        </w:rPr>
        <w:t>Α.Α.Δ.Ε..</w:t>
      </w:r>
      <w:proofErr w:type="gramEnd"/>
    </w:p>
    <w:p w14:paraId="384F9041" w14:textId="3ACD1C3D" w:rsidR="001F2478" w:rsidRPr="00422580" w:rsidRDefault="001F2478" w:rsidP="001F2478">
      <w:pPr>
        <w:rPr>
          <w:rFonts w:ascii="Tahoma" w:hAnsi="Tahoma" w:cs="Tahoma"/>
          <w:color w:val="000000"/>
          <w:lang w:val="el-GR"/>
        </w:rPr>
      </w:pPr>
      <w:r w:rsidRPr="00422580">
        <w:rPr>
          <w:rFonts w:ascii="Tahoma" w:hAnsi="Tahoma" w:cs="Tahoma"/>
          <w:b/>
          <w:bCs/>
          <w:color w:val="000000"/>
          <w:lang w:val="en-US"/>
        </w:rPr>
        <w:t>ii</w:t>
      </w:r>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απόδειξη της εκπλήρωσης των υποχρεώσεων προς τους οργανισμούς κοινωνικής ασφάλισης της παραγράφου </w:t>
      </w:r>
      <w:proofErr w:type="gramStart"/>
      <w:r w:rsidR="00BC6BAD" w:rsidRPr="00BC6BAD">
        <w:rPr>
          <w:rFonts w:ascii="Tahoma" w:hAnsi="Tahoma" w:cs="Tahoma"/>
          <w:b/>
          <w:bCs/>
          <w:lang w:val="el-GR"/>
        </w:rPr>
        <w:t>2.2.3.2</w:t>
      </w:r>
      <w:r w:rsidRPr="00422580">
        <w:rPr>
          <w:rFonts w:ascii="Tahoma" w:hAnsi="Tahoma" w:cs="Tahoma"/>
          <w:b/>
          <w:bCs/>
          <w:color w:val="000000"/>
          <w:lang w:val="el-GR"/>
        </w:rPr>
        <w:t xml:space="preserve">  </w:t>
      </w:r>
      <w:r w:rsidRPr="00422580">
        <w:rPr>
          <w:rFonts w:ascii="Tahoma" w:hAnsi="Tahoma" w:cs="Tahoma"/>
          <w:color w:val="000000"/>
          <w:lang w:val="el-GR"/>
        </w:rPr>
        <w:t>περίπτωση</w:t>
      </w:r>
      <w:proofErr w:type="gramEnd"/>
      <w:r w:rsidRPr="00422580">
        <w:rPr>
          <w:rFonts w:ascii="Tahoma" w:hAnsi="Tahoma" w:cs="Tahoma"/>
          <w:color w:val="000000"/>
          <w:lang w:val="el-GR"/>
        </w:rPr>
        <w:t xml:space="preserve"> α’ πιστοποιητικό εκδιδόμενο από τον </w:t>
      </w:r>
      <w:r w:rsidRPr="00422580">
        <w:rPr>
          <w:rFonts w:ascii="Tahoma" w:hAnsi="Tahoma" w:cs="Tahoma"/>
          <w:color w:val="000000"/>
          <w:lang w:val="en-US"/>
        </w:rPr>
        <w:t>e</w:t>
      </w:r>
      <w:r w:rsidRPr="00422580">
        <w:rPr>
          <w:rFonts w:ascii="Tahoma" w:hAnsi="Tahoma" w:cs="Tahoma"/>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5F5DE248" w14:textId="664161FC" w:rsidR="001F2478" w:rsidRPr="00422580" w:rsidRDefault="001F2478" w:rsidP="001F2478">
      <w:pPr>
        <w:rPr>
          <w:rFonts w:ascii="Tahoma" w:hAnsi="Tahoma" w:cs="Tahoma"/>
          <w:color w:val="000000"/>
          <w:lang w:val="el-GR"/>
        </w:rPr>
      </w:pPr>
      <w:r w:rsidRPr="00422580">
        <w:rPr>
          <w:rFonts w:ascii="Tahoma" w:hAnsi="Tahoma" w:cs="Tahoma"/>
          <w:b/>
          <w:bCs/>
          <w:color w:val="000000"/>
          <w:lang w:val="en-US"/>
        </w:rPr>
        <w:t>iii</w:t>
      </w:r>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παράγραφο </w:t>
      </w:r>
      <w:r w:rsidR="00BC6BAD" w:rsidRPr="00BC6BAD">
        <w:rPr>
          <w:rFonts w:ascii="Tahoma" w:hAnsi="Tahoma" w:cs="Tahoma"/>
          <w:lang w:val="el-GR"/>
        </w:rPr>
        <w:t>2.2.3.2</w:t>
      </w:r>
      <w:r w:rsidRPr="00422580">
        <w:rPr>
          <w:rFonts w:ascii="Tahoma" w:hAnsi="Tahoma" w:cs="Tahoma"/>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FBEC7BD" w14:textId="50BD5BC1" w:rsidR="001F2478" w:rsidRPr="00422580" w:rsidRDefault="001F2478" w:rsidP="001F2478">
      <w:pPr>
        <w:rPr>
          <w:rFonts w:ascii="Tahoma" w:hAnsi="Tahoma" w:cs="Tahoma"/>
          <w:color w:val="000000"/>
          <w:lang w:val="el-GR"/>
        </w:rPr>
      </w:pPr>
      <w:r w:rsidRPr="00422580">
        <w:rPr>
          <w:rFonts w:ascii="Tahoma" w:hAnsi="Tahoma" w:cs="Tahoma"/>
          <w:b/>
          <w:bCs/>
          <w:lang w:val="el-GR"/>
        </w:rPr>
        <w:t xml:space="preserve">γ) </w:t>
      </w:r>
      <w:r w:rsidRPr="00422580">
        <w:rPr>
          <w:rFonts w:ascii="Tahoma" w:hAnsi="Tahoma" w:cs="Tahoma"/>
          <w:color w:val="000000"/>
          <w:lang w:val="el-GR"/>
        </w:rPr>
        <w:t xml:space="preserve">για την </w:t>
      </w:r>
      <w:r w:rsidRPr="00BC6BAD">
        <w:rPr>
          <w:rFonts w:ascii="Tahoma" w:hAnsi="Tahoma" w:cs="Tahoma"/>
          <w:color w:val="000000"/>
          <w:lang w:val="el-GR"/>
        </w:rPr>
        <w:t xml:space="preserve">παράγραφο </w:t>
      </w:r>
      <w:r w:rsidR="00BC6BAD" w:rsidRPr="00BC6BAD">
        <w:rPr>
          <w:rFonts w:ascii="Tahoma" w:hAnsi="Tahoma" w:cs="Tahoma"/>
          <w:lang w:val="el-GR"/>
        </w:rPr>
        <w:t>2.2.3.3</w:t>
      </w:r>
      <w:r w:rsidRPr="00422580">
        <w:rPr>
          <w:rFonts w:ascii="Tahoma" w:hAnsi="Tahoma" w:cs="Tahoma"/>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501607F" w14:textId="77777777" w:rsidR="001F2478" w:rsidRPr="00422580" w:rsidRDefault="001F2478" w:rsidP="001F2478">
      <w:pPr>
        <w:rPr>
          <w:rFonts w:ascii="Tahoma" w:hAnsi="Tahoma" w:cs="Tahoma"/>
          <w:b/>
          <w:bCs/>
          <w:color w:val="000000"/>
          <w:lang w:val="el-GR"/>
        </w:rPr>
      </w:pPr>
      <w:r w:rsidRPr="00422580">
        <w:rPr>
          <w:rFonts w:ascii="Tahoma" w:hAnsi="Tahoma" w:cs="Tahoma"/>
          <w:color w:val="000000"/>
          <w:lang w:val="el-GR"/>
        </w:rPr>
        <w:t>Ιδίως οι οικονομικοί φορείς που είναι εγκατεστημένοι στην Ελλάδα προσκομίζουν:</w:t>
      </w:r>
    </w:p>
    <w:p w14:paraId="60DFC2E0" w14:textId="77777777" w:rsidR="001F2478" w:rsidRPr="00422580" w:rsidRDefault="001F2478" w:rsidP="001F2478">
      <w:pPr>
        <w:rPr>
          <w:rFonts w:ascii="Tahoma" w:hAnsi="Tahoma" w:cs="Tahoma"/>
          <w:b/>
          <w:lang w:val="el-GR"/>
        </w:rPr>
      </w:pPr>
      <w:bookmarkStart w:id="25" w:name="_Hlk69240569"/>
      <w:proofErr w:type="spellStart"/>
      <w:r w:rsidRPr="00422580">
        <w:rPr>
          <w:rFonts w:ascii="Tahoma" w:hAnsi="Tahoma" w:cs="Tahoma"/>
          <w:b/>
          <w:bCs/>
          <w:lang w:val="en-US"/>
        </w:rPr>
        <w:t>i</w:t>
      </w:r>
      <w:proofErr w:type="spellEnd"/>
      <w:r w:rsidRPr="00422580">
        <w:rPr>
          <w:rFonts w:ascii="Tahoma" w:hAnsi="Tahoma" w:cs="Tahoma"/>
          <w:b/>
          <w:bCs/>
          <w:lang w:val="el-GR"/>
        </w:rPr>
        <w:t>)</w:t>
      </w:r>
      <w:r w:rsidRPr="00422580">
        <w:rPr>
          <w:rFonts w:ascii="Tahoma" w:hAnsi="Tahoma" w:cs="Tahoma"/>
          <w:bCs/>
          <w:lang w:val="el-GR"/>
        </w:rPr>
        <w:t xml:space="preserve"> Ενιαίο Πιστοποιητικό Δικαστικής Φερεγγυότητας</w:t>
      </w:r>
      <w:bookmarkEnd w:id="25"/>
      <w:r w:rsidRPr="00422580">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343E3F2" w14:textId="77777777" w:rsidR="001F2478" w:rsidRPr="00422580" w:rsidRDefault="001F2478" w:rsidP="001F2478">
      <w:pPr>
        <w:rPr>
          <w:rFonts w:ascii="Tahoma" w:hAnsi="Tahoma" w:cs="Tahoma"/>
          <w:b/>
          <w:bCs/>
          <w:color w:val="000000"/>
          <w:lang w:val="el-GR"/>
        </w:rPr>
      </w:pPr>
      <w:r w:rsidRPr="00422580">
        <w:rPr>
          <w:rFonts w:ascii="Tahoma" w:hAnsi="Tahoma" w:cs="Tahoma"/>
          <w:b/>
          <w:lang w:val="en-US"/>
        </w:rPr>
        <w:t>ii</w:t>
      </w:r>
      <w:r w:rsidRPr="00422580">
        <w:rPr>
          <w:rFonts w:ascii="Tahoma" w:hAnsi="Tahoma" w:cs="Tahoma"/>
          <w:b/>
          <w:lang w:val="el-GR"/>
        </w:rPr>
        <w:t xml:space="preserve">) </w:t>
      </w:r>
      <w:r w:rsidRPr="00422580">
        <w:rPr>
          <w:rFonts w:ascii="Tahoma" w:hAnsi="Tahoma" w:cs="Tahoma"/>
          <w:bCs/>
          <w:lang w:val="el-GR"/>
        </w:rPr>
        <w:t>Π</w:t>
      </w:r>
      <w:r w:rsidRPr="00422580">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E8C62D9" w14:textId="77777777" w:rsidR="001F2478" w:rsidRPr="00422580" w:rsidRDefault="001F2478" w:rsidP="001F2478">
      <w:pPr>
        <w:rPr>
          <w:rFonts w:ascii="Tahoma" w:hAnsi="Tahoma" w:cs="Tahoma"/>
          <w:bCs/>
          <w:color w:val="000000"/>
          <w:lang w:val="el-GR"/>
        </w:rPr>
      </w:pPr>
      <w:r w:rsidRPr="00422580">
        <w:rPr>
          <w:rFonts w:ascii="Tahoma" w:hAnsi="Tahoma" w:cs="Tahoma"/>
          <w:b/>
          <w:bCs/>
          <w:color w:val="000000"/>
          <w:lang w:val="en-US"/>
        </w:rPr>
        <w:t>iii</w:t>
      </w:r>
      <w:r w:rsidRPr="00422580">
        <w:rPr>
          <w:rFonts w:ascii="Tahoma" w:hAnsi="Tahoma" w:cs="Tahoma"/>
          <w:b/>
          <w:bCs/>
          <w:color w:val="000000"/>
          <w:lang w:val="el-GR"/>
        </w:rPr>
        <w:t xml:space="preserve">) </w:t>
      </w:r>
      <w:r w:rsidRPr="00422580">
        <w:rPr>
          <w:rFonts w:ascii="Tahoma" w:hAnsi="Tahoma" w:cs="Tahoma"/>
          <w:color w:val="000000"/>
          <w:lang w:val="el-GR"/>
        </w:rPr>
        <w:t xml:space="preserve">Εκτύπωση της καρτέλας “Στοιχεία Μητρώου/ Επιχείρησης” </w:t>
      </w:r>
      <w:r w:rsidRPr="00422580">
        <w:rPr>
          <w:rFonts w:ascii="Tahoma" w:hAnsi="Tahoma" w:cs="Tahoma"/>
          <w:bCs/>
          <w:lang w:val="el-GR"/>
        </w:rPr>
        <w:t>από την ηλεκτρονική πλατφόρμα της Ανεξάρτητης Αρχής Δημοσίων Εσόδων</w:t>
      </w:r>
      <w:r w:rsidRPr="00422580">
        <w:rPr>
          <w:rFonts w:ascii="Tahoma" w:hAnsi="Tahoma" w:cs="Tahoma"/>
          <w:color w:val="000000"/>
          <w:lang w:val="el-GR"/>
        </w:rPr>
        <w:t xml:space="preserve">, όπως αυτά εμφανίζονται στο </w:t>
      </w:r>
      <w:proofErr w:type="spellStart"/>
      <w:r w:rsidRPr="00422580">
        <w:rPr>
          <w:rFonts w:ascii="Tahoma" w:hAnsi="Tahoma" w:cs="Tahoma"/>
          <w:color w:val="000000"/>
          <w:lang w:val="el-GR"/>
        </w:rPr>
        <w:t>taxisnet</w:t>
      </w:r>
      <w:proofErr w:type="spellEnd"/>
      <w:r w:rsidRPr="00422580">
        <w:rPr>
          <w:rFonts w:ascii="Tahoma" w:hAnsi="Tahoma" w:cs="Tahoma"/>
          <w:color w:val="000000"/>
          <w:lang w:val="el-GR"/>
        </w:rPr>
        <w:t xml:space="preserve">, από την οποία να προκύπτει η </w:t>
      </w:r>
      <w:r w:rsidRPr="00422580">
        <w:rPr>
          <w:rFonts w:ascii="Tahoma" w:hAnsi="Tahoma" w:cs="Tahoma"/>
          <w:bCs/>
          <w:color w:val="000000"/>
          <w:lang w:val="el-GR"/>
        </w:rPr>
        <w:t>μη αναστολή της επιχειρηματικής δραστηριότητάς τους.</w:t>
      </w:r>
    </w:p>
    <w:p w14:paraId="4AB917EB" w14:textId="77777777" w:rsidR="001F2478" w:rsidRPr="00422580" w:rsidRDefault="001F2478" w:rsidP="001F2478">
      <w:pPr>
        <w:rPr>
          <w:rFonts w:ascii="Tahoma" w:hAnsi="Tahoma" w:cs="Tahoma"/>
          <w:b/>
          <w:color w:val="000000"/>
          <w:lang w:val="el-GR"/>
        </w:rPr>
      </w:pPr>
      <w:r w:rsidRPr="00422580">
        <w:rPr>
          <w:rFonts w:ascii="Tahoma" w:hAnsi="Tahoma" w:cs="Tahoma"/>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9D7713B" w14:textId="5A2A4EC5" w:rsidR="001F2478" w:rsidRPr="00422580" w:rsidRDefault="001F2478" w:rsidP="001F2478">
      <w:pPr>
        <w:rPr>
          <w:rFonts w:ascii="Tahoma" w:hAnsi="Tahoma" w:cs="Tahoma"/>
          <w:color w:val="000000"/>
          <w:lang w:val="el-GR"/>
        </w:rPr>
      </w:pPr>
      <w:r w:rsidRPr="00422580">
        <w:rPr>
          <w:rFonts w:ascii="Tahoma" w:hAnsi="Tahoma" w:cs="Tahoma"/>
          <w:b/>
          <w:color w:val="000000"/>
          <w:lang w:val="el-GR"/>
        </w:rPr>
        <w:t>δ)</w:t>
      </w:r>
      <w:r w:rsidRPr="00422580">
        <w:rPr>
          <w:rFonts w:ascii="Tahoma" w:hAnsi="Tahoma" w:cs="Tahoma"/>
          <w:color w:val="000000"/>
          <w:lang w:val="el-GR"/>
        </w:rPr>
        <w:t xml:space="preserve"> Για τις λοιπές περιπτώσεις της </w:t>
      </w:r>
      <w:r w:rsidRPr="00653B17">
        <w:rPr>
          <w:rFonts w:ascii="Tahoma" w:hAnsi="Tahoma" w:cs="Tahoma"/>
          <w:color w:val="000000"/>
          <w:lang w:val="el-GR"/>
        </w:rPr>
        <w:t>παραγράφου</w:t>
      </w:r>
      <w:r w:rsidR="00653B17" w:rsidRPr="00653B17">
        <w:rPr>
          <w:rFonts w:ascii="Tahoma" w:hAnsi="Tahoma" w:cs="Tahoma"/>
          <w:color w:val="000000"/>
          <w:lang w:val="el-GR"/>
        </w:rPr>
        <w:t xml:space="preserve"> </w:t>
      </w:r>
      <w:r w:rsidR="00653B17" w:rsidRPr="00653B17">
        <w:rPr>
          <w:rFonts w:ascii="Tahoma" w:hAnsi="Tahoma" w:cs="Tahoma"/>
          <w:lang w:val="el-GR"/>
        </w:rPr>
        <w:t>2.2.3.3</w:t>
      </w:r>
      <w:r w:rsidRPr="00653B17">
        <w:rPr>
          <w:rFonts w:ascii="Tahoma" w:hAnsi="Tahoma" w:cs="Tahoma"/>
          <w:color w:val="000000"/>
          <w:lang w:val="el-GR"/>
        </w:rPr>
        <w:t>,</w:t>
      </w:r>
      <w:r w:rsidRPr="00422580">
        <w:rPr>
          <w:rFonts w:ascii="Tahoma" w:hAnsi="Tahoma" w:cs="Tahoma"/>
          <w:color w:val="000000"/>
          <w:lang w:val="el-GR"/>
        </w:rPr>
        <w:t xml:space="preserve"> υπεύθυνη δήλωση του προσφέροντος οικονομικού φορέα ότι δεν συντρέχουν στο πρόσωπό του οι οριζόμενοι στην παράγραφο λόγοι αποκλεισμού</w:t>
      </w:r>
    </w:p>
    <w:p w14:paraId="191FBCA0" w14:textId="4247F807" w:rsidR="001F2478" w:rsidRPr="00422580" w:rsidRDefault="001F2478" w:rsidP="001F2478">
      <w:pPr>
        <w:tabs>
          <w:tab w:val="left" w:pos="1980"/>
        </w:tabs>
        <w:rPr>
          <w:rFonts w:ascii="Tahoma" w:hAnsi="Tahoma" w:cs="Tahoma"/>
          <w:color w:val="000000"/>
          <w:lang w:val="el-GR"/>
        </w:rPr>
      </w:pPr>
      <w:r w:rsidRPr="00422580">
        <w:rPr>
          <w:rFonts w:ascii="Tahoma" w:hAnsi="Tahoma" w:cs="Tahoma"/>
          <w:b/>
          <w:bCs/>
          <w:color w:val="000000"/>
          <w:lang w:val="el-GR"/>
        </w:rPr>
        <w:t>ε)</w:t>
      </w:r>
      <w:r w:rsidRPr="00422580">
        <w:rPr>
          <w:rFonts w:ascii="Tahoma" w:hAnsi="Tahoma" w:cs="Tahoma"/>
          <w:color w:val="000000"/>
          <w:lang w:val="el-GR"/>
        </w:rPr>
        <w:t xml:space="preserve"> </w:t>
      </w:r>
      <w:r w:rsidRPr="00422580">
        <w:rPr>
          <w:rFonts w:ascii="Tahoma" w:hAnsi="Tahoma" w:cs="Tahoma"/>
          <w:lang w:val="el-GR"/>
        </w:rPr>
        <w:t xml:space="preserve">για την </w:t>
      </w:r>
      <w:r w:rsidRPr="00653B17">
        <w:rPr>
          <w:rFonts w:ascii="Tahoma" w:hAnsi="Tahoma" w:cs="Tahoma"/>
          <w:lang w:val="el-GR"/>
        </w:rPr>
        <w:t xml:space="preserve">παράγραφο </w:t>
      </w:r>
      <w:r w:rsidR="00653B17" w:rsidRPr="00653B17">
        <w:rPr>
          <w:rFonts w:ascii="Tahoma" w:hAnsi="Tahoma" w:cs="Tahoma"/>
          <w:lang w:val="el-GR"/>
        </w:rPr>
        <w:t>2.2.3.8</w:t>
      </w:r>
      <w:r w:rsidRPr="00422580">
        <w:rPr>
          <w:rFonts w:ascii="Tahoma" w:hAnsi="Tahoma" w:cs="Tahoma"/>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422580">
        <w:rPr>
          <w:rFonts w:ascii="Tahoma" w:hAnsi="Tahoma" w:cs="Tahoma"/>
          <w:color w:val="000000"/>
          <w:lang w:val="el-GR"/>
        </w:rPr>
        <w:t>.</w:t>
      </w:r>
    </w:p>
    <w:p w14:paraId="7A539456" w14:textId="77777777" w:rsidR="0071364F" w:rsidRPr="00422580" w:rsidRDefault="0071364F">
      <w:pPr>
        <w:rPr>
          <w:rFonts w:ascii="Tahoma" w:hAnsi="Tahoma" w:cs="Tahoma"/>
          <w:b/>
          <w:bCs/>
          <w:szCs w:val="22"/>
          <w:lang w:val="el-GR"/>
        </w:rPr>
      </w:pPr>
    </w:p>
    <w:p w14:paraId="736EA2A5" w14:textId="77777777" w:rsidR="0071364F" w:rsidRPr="00422580" w:rsidRDefault="0071364F">
      <w:pPr>
        <w:rPr>
          <w:rFonts w:ascii="Tahoma" w:hAnsi="Tahoma" w:cs="Tahoma"/>
          <w:b/>
          <w:szCs w:val="22"/>
          <w:lang w:val="el-GR"/>
        </w:rPr>
      </w:pPr>
      <w:r w:rsidRPr="00422580">
        <w:rPr>
          <w:rFonts w:ascii="Tahoma" w:hAnsi="Tahoma" w:cs="Tahoma"/>
          <w:b/>
          <w:bCs/>
          <w:szCs w:val="22"/>
          <w:lang w:val="en-US"/>
        </w:rPr>
        <w:t>B</w:t>
      </w:r>
      <w:r w:rsidRPr="00422580">
        <w:rPr>
          <w:rFonts w:ascii="Tahoma" w:hAnsi="Tahoma" w:cs="Tahoma"/>
          <w:b/>
          <w:bCs/>
          <w:szCs w:val="22"/>
          <w:lang w:val="el-GR"/>
        </w:rPr>
        <w:t>. 2.</w:t>
      </w:r>
      <w:r w:rsidRPr="00422580">
        <w:rPr>
          <w:rFonts w:ascii="Tahoma" w:hAnsi="Tahoma" w:cs="Tahoma"/>
          <w:b/>
          <w:szCs w:val="22"/>
          <w:lang w:val="el-GR"/>
        </w:rPr>
        <w:t xml:space="preserve"> Για την απόδειξη της απαίτησης της παραγράφου 2.2.4 (απόδειξη καταλληλόλητας για την άσκηση επαγγελματικής δραστηριότητας)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1364F" w:rsidRPr="00F722C0" w14:paraId="03A9A31F" w14:textId="77777777" w:rsidTr="009C5EA6">
        <w:trPr>
          <w:trHeight w:val="711"/>
        </w:trPr>
        <w:tc>
          <w:tcPr>
            <w:tcW w:w="675" w:type="dxa"/>
            <w:shd w:val="clear" w:color="auto" w:fill="D9D9D9"/>
          </w:tcPr>
          <w:p w14:paraId="76629A6F" w14:textId="77777777" w:rsidR="0071364F" w:rsidRPr="00422580" w:rsidRDefault="0071364F" w:rsidP="009C5EA6">
            <w:pPr>
              <w:rPr>
                <w:rFonts w:ascii="Tahoma" w:hAnsi="Tahoma" w:cs="Tahoma"/>
                <w:b/>
                <w:szCs w:val="22"/>
              </w:rPr>
            </w:pPr>
            <w:r w:rsidRPr="00422580">
              <w:rPr>
                <w:rFonts w:ascii="Tahoma" w:hAnsi="Tahoma" w:cs="Tahoma"/>
                <w:b/>
                <w:szCs w:val="22"/>
                <w:lang w:val="el-GR"/>
              </w:rPr>
              <w:t>1</w:t>
            </w:r>
            <w:r w:rsidRPr="00422580">
              <w:rPr>
                <w:rFonts w:ascii="Tahoma" w:hAnsi="Tahoma" w:cs="Tahoma"/>
                <w:b/>
                <w:szCs w:val="22"/>
              </w:rPr>
              <w:t>.</w:t>
            </w:r>
          </w:p>
        </w:tc>
        <w:tc>
          <w:tcPr>
            <w:tcW w:w="9180" w:type="dxa"/>
            <w:shd w:val="clear" w:color="auto" w:fill="D9D9D9"/>
          </w:tcPr>
          <w:p w14:paraId="3FCB9653" w14:textId="2DC7302F" w:rsidR="0071364F" w:rsidRPr="00422580" w:rsidRDefault="0071364F" w:rsidP="00915C7C">
            <w:pPr>
              <w:pStyle w:val="Tabletext"/>
              <w:jc w:val="both"/>
              <w:rPr>
                <w:rFonts w:cs="Tahoma"/>
                <w:b/>
                <w:bCs/>
                <w:sz w:val="22"/>
                <w:szCs w:val="22"/>
              </w:rPr>
            </w:pPr>
            <w:r w:rsidRPr="00422580">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AA1F9F" w:rsidRPr="00AA1F9F">
              <w:rPr>
                <w:rFonts w:cs="Tahoma"/>
                <w:b/>
                <w:bCs/>
                <w:sz w:val="22"/>
                <w:szCs w:val="22"/>
              </w:rPr>
              <w:t xml:space="preserve">ήτοι παροχή υπηρεσιών Δημοσιότητας και Προώθησης.  </w:t>
            </w:r>
          </w:p>
          <w:p w14:paraId="0052CDB1" w14:textId="77777777" w:rsidR="0071364F" w:rsidRPr="00422580" w:rsidRDefault="0071364F" w:rsidP="00915C7C">
            <w:pPr>
              <w:autoSpaceDE w:val="0"/>
              <w:autoSpaceDN w:val="0"/>
              <w:adjustRightInd w:val="0"/>
              <w:rPr>
                <w:rFonts w:ascii="Tahoma" w:hAnsi="Tahoma" w:cs="Tahoma"/>
                <w:szCs w:val="22"/>
                <w:lang w:val="el-GR" w:eastAsia="el-GR"/>
              </w:rPr>
            </w:pPr>
            <w:r w:rsidRPr="00422580">
              <w:rPr>
                <w:rFonts w:ascii="Tahoma" w:hAnsi="Tahoma" w:cs="Tahoma"/>
                <w:szCs w:val="22"/>
                <w:lang w:val="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F722C0" w14:paraId="7FFF892A" w14:textId="77777777" w:rsidTr="00D327C6">
        <w:trPr>
          <w:trHeight w:val="333"/>
        </w:trPr>
        <w:tc>
          <w:tcPr>
            <w:tcW w:w="675" w:type="dxa"/>
          </w:tcPr>
          <w:p w14:paraId="1DE388FF" w14:textId="77777777" w:rsidR="0071364F" w:rsidRPr="00422580" w:rsidRDefault="0071364F" w:rsidP="009C5EA6">
            <w:pPr>
              <w:rPr>
                <w:rFonts w:ascii="Tahoma" w:hAnsi="Tahoma" w:cs="Tahoma"/>
                <w:szCs w:val="22"/>
                <w:lang w:val="el-GR"/>
              </w:rPr>
            </w:pPr>
            <w:r w:rsidRPr="00422580">
              <w:rPr>
                <w:rFonts w:ascii="Tahoma" w:hAnsi="Tahoma" w:cs="Tahoma"/>
                <w:szCs w:val="22"/>
                <w:lang w:val="el-GR"/>
              </w:rPr>
              <w:lastRenderedPageBreak/>
              <w:t>1.1</w:t>
            </w:r>
          </w:p>
        </w:tc>
        <w:tc>
          <w:tcPr>
            <w:tcW w:w="9180" w:type="dxa"/>
          </w:tcPr>
          <w:p w14:paraId="3D0B7158" w14:textId="77777777" w:rsidR="0071364F" w:rsidRPr="00422580" w:rsidRDefault="0071364F" w:rsidP="00282306">
            <w:pPr>
              <w:autoSpaceDE w:val="0"/>
              <w:autoSpaceDN w:val="0"/>
              <w:adjustRightInd w:val="0"/>
              <w:spacing w:after="0"/>
              <w:rPr>
                <w:rFonts w:ascii="Tahoma" w:hAnsi="Tahoma" w:cs="Tahoma"/>
                <w:szCs w:val="22"/>
                <w:lang w:val="el-GR"/>
              </w:rPr>
            </w:pPr>
            <w:r w:rsidRPr="00422580">
              <w:rPr>
                <w:rFonts w:ascii="Tahoma" w:hAnsi="Tahoma"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7B08144B" w14:textId="4526F54C" w:rsidR="0071364F" w:rsidRPr="00422580" w:rsidRDefault="0071364F" w:rsidP="00282306">
            <w:pPr>
              <w:autoSpaceDE w:val="0"/>
              <w:autoSpaceDN w:val="0"/>
              <w:adjustRightInd w:val="0"/>
              <w:spacing w:after="0"/>
              <w:rPr>
                <w:rFonts w:ascii="Tahoma" w:hAnsi="Tahoma" w:cs="Tahoma"/>
                <w:szCs w:val="22"/>
                <w:lang w:val="el-GR" w:eastAsia="el-GR"/>
              </w:rPr>
            </w:pPr>
            <w:r w:rsidRPr="00422580">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r w:rsidR="001F2478" w:rsidRPr="00422580">
              <w:rPr>
                <w:rFonts w:ascii="Tahoma" w:hAnsi="Tahoma" w:cs="Tahoma"/>
                <w:szCs w:val="22"/>
                <w:lang w:val="el-GR"/>
              </w:rPr>
              <w:t xml:space="preserve"> ή πιστοποιητικό που εκδίδεται από την οικεία υπηρεσία του Γ.Ε.ΜΗ.</w:t>
            </w:r>
          </w:p>
        </w:tc>
      </w:tr>
    </w:tbl>
    <w:p w14:paraId="093DFD48" w14:textId="77777777" w:rsidR="0071364F" w:rsidRPr="00422580" w:rsidRDefault="0071364F">
      <w:pPr>
        <w:rPr>
          <w:rFonts w:ascii="Tahoma" w:hAnsi="Tahoma" w:cs="Tahoma"/>
          <w:b/>
          <w:szCs w:val="22"/>
          <w:lang w:val="el-GR"/>
        </w:rPr>
      </w:pPr>
    </w:p>
    <w:p w14:paraId="2A2A71B9" w14:textId="77777777" w:rsidR="0071364F" w:rsidRPr="00422580" w:rsidRDefault="0071364F" w:rsidP="00282306">
      <w:pPr>
        <w:rPr>
          <w:rFonts w:ascii="Tahoma" w:hAnsi="Tahoma" w:cs="Tahoma"/>
          <w:bCs/>
          <w:szCs w:val="22"/>
          <w:lang w:val="el-GR"/>
        </w:rPr>
      </w:pPr>
      <w:r w:rsidRPr="00422580">
        <w:rPr>
          <w:rFonts w:ascii="Tahoma" w:hAnsi="Tahoma" w:cs="Tahoma"/>
          <w:bCs/>
          <w:szCs w:val="22"/>
          <w:lang w:val="el-GR"/>
        </w:rPr>
        <w:t xml:space="preserve">Επισημαίνεται ότι, τα δικαιολογητικά που αφορούν στην απόδειξη της απαίτησης της 2.2.4 (απόδειξη </w:t>
      </w:r>
      <w:proofErr w:type="spellStart"/>
      <w:r w:rsidRPr="00422580">
        <w:rPr>
          <w:rFonts w:ascii="Tahoma" w:hAnsi="Tahoma" w:cs="Tahoma"/>
          <w:bCs/>
          <w:szCs w:val="22"/>
          <w:lang w:val="el-GR"/>
        </w:rPr>
        <w:t>καταλληλότητας</w:t>
      </w:r>
      <w:proofErr w:type="spellEnd"/>
      <w:r w:rsidRPr="00422580">
        <w:rPr>
          <w:rFonts w:ascii="Tahoma" w:hAnsi="Tahoma"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39599362" w14:textId="77777777" w:rsidR="0071364F" w:rsidRPr="00422580" w:rsidRDefault="0071364F">
      <w:pPr>
        <w:rPr>
          <w:rFonts w:ascii="Tahoma" w:hAnsi="Tahoma" w:cs="Tahoma"/>
          <w:szCs w:val="22"/>
          <w:lang w:val="el-GR"/>
        </w:rPr>
      </w:pPr>
    </w:p>
    <w:p w14:paraId="3C77F3E3"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Β.3.</w:t>
      </w:r>
      <w:r w:rsidRPr="00422580">
        <w:rPr>
          <w:rFonts w:ascii="Tahoma" w:hAnsi="Tahoma" w:cs="Tahoma"/>
          <w:b/>
          <w:szCs w:val="22"/>
          <w:lang w:val="el-GR"/>
        </w:rPr>
        <w:t xml:space="preserve"> Για την απόδειξη της οικονομικής και χρηματοοικονομικής επάρκειας της παραγράφου 2.2.5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1364F" w:rsidRPr="00F722C0" w14:paraId="4F83C4ED" w14:textId="77777777" w:rsidTr="009C5EA6">
        <w:trPr>
          <w:trHeight w:val="711"/>
        </w:trPr>
        <w:tc>
          <w:tcPr>
            <w:tcW w:w="675" w:type="dxa"/>
            <w:shd w:val="clear" w:color="auto" w:fill="D9D9D9"/>
          </w:tcPr>
          <w:p w14:paraId="60D42AC6" w14:textId="77777777" w:rsidR="0071364F" w:rsidRPr="00422580" w:rsidRDefault="0071364F" w:rsidP="009C5EA6">
            <w:pPr>
              <w:rPr>
                <w:rFonts w:ascii="Tahoma" w:hAnsi="Tahoma" w:cs="Tahoma"/>
                <w:b/>
                <w:szCs w:val="22"/>
              </w:rPr>
            </w:pPr>
            <w:r w:rsidRPr="00422580">
              <w:rPr>
                <w:rFonts w:ascii="Tahoma" w:hAnsi="Tahoma" w:cs="Tahoma"/>
                <w:b/>
                <w:szCs w:val="22"/>
                <w:lang w:val="el-GR"/>
              </w:rPr>
              <w:t>2</w:t>
            </w:r>
            <w:r w:rsidRPr="00422580">
              <w:rPr>
                <w:rFonts w:ascii="Tahoma" w:hAnsi="Tahoma" w:cs="Tahoma"/>
                <w:b/>
                <w:szCs w:val="22"/>
              </w:rPr>
              <w:t>.</w:t>
            </w:r>
          </w:p>
        </w:tc>
        <w:tc>
          <w:tcPr>
            <w:tcW w:w="9180" w:type="dxa"/>
            <w:shd w:val="clear" w:color="auto" w:fill="D9D9D9"/>
          </w:tcPr>
          <w:p w14:paraId="49369F22" w14:textId="099E56DE" w:rsidR="0071364F" w:rsidRPr="00422580" w:rsidRDefault="00CD0772" w:rsidP="009C5EA6">
            <w:pPr>
              <w:autoSpaceDE w:val="0"/>
              <w:autoSpaceDN w:val="0"/>
              <w:adjustRightInd w:val="0"/>
              <w:rPr>
                <w:rFonts w:ascii="Tahoma" w:hAnsi="Tahoma" w:cs="Tahoma"/>
                <w:color w:val="000000" w:themeColor="text1"/>
                <w:szCs w:val="22"/>
                <w:lang w:val="el-GR" w:eastAsia="el-GR"/>
              </w:rPr>
            </w:pPr>
            <w:r w:rsidRPr="00CD0772">
              <w:rPr>
                <w:rFonts w:ascii="Tahoma" w:hAnsi="Tahoma" w:cs="Tahoma"/>
                <w:b/>
                <w:szCs w:val="22"/>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Pr>
                <w:rFonts w:ascii="Tahoma" w:hAnsi="Tahoma" w:cs="Tahoma"/>
                <w:b/>
                <w:szCs w:val="22"/>
                <w:lang w:val="el-GR" w:eastAsia="el-GR"/>
              </w:rPr>
              <w:t>8</w:t>
            </w:r>
            <w:r w:rsidRPr="00CD0772">
              <w:rPr>
                <w:rFonts w:ascii="Tahoma" w:hAnsi="Tahoma" w:cs="Tahoma"/>
                <w:b/>
                <w:szCs w:val="22"/>
                <w:lang w:val="el-GR" w:eastAsia="el-GR"/>
              </w:rPr>
              <w:t>-201</w:t>
            </w:r>
            <w:r>
              <w:rPr>
                <w:rFonts w:ascii="Tahoma" w:hAnsi="Tahoma" w:cs="Tahoma"/>
                <w:b/>
                <w:szCs w:val="22"/>
                <w:lang w:val="el-GR" w:eastAsia="el-GR"/>
              </w:rPr>
              <w:t>9</w:t>
            </w:r>
            <w:r w:rsidRPr="00CD0772">
              <w:rPr>
                <w:rFonts w:ascii="Tahoma" w:hAnsi="Tahoma" w:cs="Tahoma"/>
                <w:b/>
                <w:szCs w:val="22"/>
                <w:lang w:val="el-GR" w:eastAsia="el-GR"/>
              </w:rPr>
              <w:t>-20</w:t>
            </w:r>
            <w:r w:rsidR="00B97BBC">
              <w:rPr>
                <w:rFonts w:ascii="Tahoma" w:hAnsi="Tahoma" w:cs="Tahoma"/>
                <w:b/>
                <w:szCs w:val="22"/>
                <w:lang w:val="el-GR" w:eastAsia="el-GR"/>
              </w:rPr>
              <w:t>20</w:t>
            </w:r>
            <w:r w:rsidRPr="00CD0772">
              <w:rPr>
                <w:rFonts w:ascii="Tahoma" w:hAnsi="Tahoma" w:cs="Tahoma"/>
                <w:b/>
                <w:szCs w:val="22"/>
                <w:lang w:val="el-GR" w:eastAsia="el-GR"/>
              </w:rPr>
              <w:t xml:space="preserve">), κατ’ ελάχιστον ίσο με το 200% του προϋπολογισμού του υπό ανάθεση Έργου, για το οποίο υποβάλλει προσφορά. </w:t>
            </w:r>
            <w:r w:rsidR="0071364F" w:rsidRPr="00422580">
              <w:rPr>
                <w:rFonts w:ascii="Tahoma" w:hAnsi="Tahoma" w:cs="Tahoma"/>
                <w:color w:val="000000" w:themeColor="text1"/>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F722C0" w14:paraId="214AD824"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D268F51" w14:textId="77777777" w:rsidR="0071364F" w:rsidRPr="00422580" w:rsidRDefault="0071364F" w:rsidP="009C5EA6">
            <w:pPr>
              <w:rPr>
                <w:rFonts w:ascii="Tahoma" w:hAnsi="Tahoma" w:cs="Tahoma"/>
                <w:b/>
                <w:szCs w:val="22"/>
                <w:lang w:val="el-GR"/>
              </w:rPr>
            </w:pPr>
            <w:r w:rsidRPr="00422580">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54EBF4" w14:textId="5ADF0D73" w:rsidR="003B7E7C" w:rsidRPr="001A1193" w:rsidRDefault="0071364F" w:rsidP="003B7E7C">
            <w:pPr>
              <w:rPr>
                <w:rFonts w:ascii="Tahoma" w:hAnsi="Tahoma" w:cs="Tahoma"/>
                <w:color w:val="000000" w:themeColor="text1"/>
                <w:szCs w:val="22"/>
                <w:lang w:val="el-GR"/>
              </w:rPr>
            </w:pPr>
            <w:r w:rsidRPr="00906561">
              <w:rPr>
                <w:rFonts w:ascii="Tahoma" w:hAnsi="Tahoma" w:cs="Tahoma"/>
                <w:color w:val="000000" w:themeColor="text1"/>
                <w:szCs w:val="22"/>
                <w:lang w:val="el-GR"/>
              </w:rPr>
              <w:t>Ισολογισμούς σύμφωνα με την περί εταιρειών νομοθεσία της χώρας όπου είναι εγκατεστημένοι, των τελευταίων τριών (3) κλεισμένων διαχειριστικών χρήσεων</w:t>
            </w:r>
            <w:r w:rsidR="00906561" w:rsidRPr="00906561">
              <w:rPr>
                <w:rFonts w:ascii="Tahoma" w:hAnsi="Tahoma" w:cs="Tahoma"/>
                <w:color w:val="000000" w:themeColor="text1"/>
                <w:szCs w:val="22"/>
                <w:lang w:val="el-GR"/>
              </w:rPr>
              <w:t xml:space="preserve"> </w:t>
            </w:r>
            <w:r w:rsidR="00906561" w:rsidRPr="00AE3C74">
              <w:rPr>
                <w:rFonts w:ascii="Tahoma" w:hAnsi="Tahoma" w:cs="Tahoma"/>
                <w:b/>
                <w:szCs w:val="22"/>
                <w:lang w:val="el-GR" w:eastAsia="en-US"/>
              </w:rPr>
              <w:t>(</w:t>
            </w:r>
            <w:r w:rsidR="00B97BBC">
              <w:rPr>
                <w:rFonts w:ascii="Tahoma" w:hAnsi="Tahoma" w:cs="Tahoma"/>
                <w:b/>
                <w:szCs w:val="22"/>
                <w:lang w:val="el-GR" w:eastAsia="en-US"/>
              </w:rPr>
              <w:t>2018-</w:t>
            </w:r>
            <w:r w:rsidR="00906561" w:rsidRPr="00AE3C74">
              <w:rPr>
                <w:rFonts w:ascii="Tahoma" w:hAnsi="Tahoma" w:cs="Tahoma"/>
                <w:b/>
                <w:szCs w:val="22"/>
                <w:lang w:val="el-GR" w:eastAsia="en-US"/>
              </w:rPr>
              <w:t>2019-2020)</w:t>
            </w:r>
            <w:r w:rsidRPr="00906561">
              <w:rPr>
                <w:rFonts w:ascii="Tahoma" w:hAnsi="Tahoma" w:cs="Tahoma"/>
                <w:color w:val="000000" w:themeColor="text1"/>
                <w:szCs w:val="22"/>
                <w:lang w:val="el-GR"/>
              </w:rPr>
              <w:t>,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w:t>
            </w:r>
            <w:r w:rsidRPr="00A1577C">
              <w:rPr>
                <w:rFonts w:ascii="Tahoma" w:hAnsi="Tahoma" w:cs="Tahoma"/>
                <w:color w:val="000000" w:themeColor="text1"/>
                <w:szCs w:val="22"/>
                <w:lang w:val="el-GR"/>
              </w:rPr>
              <w:t xml:space="preserve">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B54DA63" w14:textId="16ECB2EE" w:rsidR="00906561" w:rsidRPr="00906561" w:rsidRDefault="00906561" w:rsidP="003B7E7C">
            <w:pPr>
              <w:rPr>
                <w:rFonts w:ascii="Tahoma" w:hAnsi="Tahoma" w:cs="Tahoma"/>
                <w:color w:val="000000" w:themeColor="text1"/>
                <w:szCs w:val="22"/>
                <w:lang w:val="el-GR"/>
              </w:rPr>
            </w:pPr>
            <w:r w:rsidRPr="00AE3C74">
              <w:rPr>
                <w:rFonts w:ascii="Tahoma" w:eastAsia="Calibri" w:hAnsi="Tahoma" w:cs="Tahoma"/>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F529E31" w14:textId="77777777" w:rsidR="0071364F" w:rsidRPr="00422580" w:rsidRDefault="0071364F">
      <w:pPr>
        <w:rPr>
          <w:rFonts w:ascii="Tahoma" w:hAnsi="Tahoma" w:cs="Tahoma"/>
          <w:b/>
          <w:szCs w:val="22"/>
          <w:lang w:val="el-GR"/>
        </w:rPr>
      </w:pPr>
    </w:p>
    <w:p w14:paraId="2F8B91B9" w14:textId="77777777" w:rsidR="0071364F" w:rsidRPr="00422580" w:rsidRDefault="0071364F">
      <w:pPr>
        <w:rPr>
          <w:rFonts w:ascii="Tahoma" w:hAnsi="Tahoma" w:cs="Tahoma"/>
          <w:b/>
          <w:szCs w:val="22"/>
          <w:lang w:val="el-GR"/>
        </w:rPr>
      </w:pPr>
      <w:r w:rsidRPr="00422580">
        <w:rPr>
          <w:rFonts w:ascii="Tahoma" w:hAnsi="Tahoma" w:cs="Tahoma"/>
          <w:b/>
          <w:bCs/>
          <w:szCs w:val="22"/>
          <w:lang w:val="el-GR"/>
        </w:rPr>
        <w:lastRenderedPageBreak/>
        <w:t xml:space="preserve">Β.4. </w:t>
      </w:r>
      <w:r w:rsidRPr="00422580">
        <w:rPr>
          <w:rFonts w:ascii="Tahoma" w:hAnsi="Tahoma" w:cs="Tahoma"/>
          <w:b/>
          <w:szCs w:val="22"/>
          <w:lang w:val="el-GR"/>
        </w:rPr>
        <w:t>Για την απόδειξη της τεχνικής ικανότητας της παραγράφου 2.2.6 οι οικονομικοί φορείς προσκομίζουν τα αναφερόμενα στον κατωτέρω πίνακα :</w:t>
      </w:r>
    </w:p>
    <w:tbl>
      <w:tblPr>
        <w:tblW w:w="10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217"/>
        <w:gridCol w:w="9074"/>
        <w:gridCol w:w="35"/>
        <w:gridCol w:w="112"/>
      </w:tblGrid>
      <w:tr w:rsidR="0071364F" w:rsidRPr="00F722C0" w14:paraId="362BA170" w14:textId="77777777" w:rsidTr="00214961">
        <w:trPr>
          <w:gridAfter w:val="2"/>
          <w:wAfter w:w="147" w:type="dxa"/>
          <w:trHeight w:val="1252"/>
          <w:jc w:val="center"/>
        </w:trPr>
        <w:tc>
          <w:tcPr>
            <w:tcW w:w="816" w:type="dxa"/>
            <w:gridSpan w:val="2"/>
            <w:shd w:val="clear" w:color="auto" w:fill="D9D9D9"/>
          </w:tcPr>
          <w:p w14:paraId="18622A78" w14:textId="77777777" w:rsidR="0071364F" w:rsidRPr="00422580" w:rsidRDefault="0071364F" w:rsidP="009C5EA6">
            <w:pPr>
              <w:rPr>
                <w:rFonts w:ascii="Tahoma" w:hAnsi="Tahoma" w:cs="Tahoma"/>
                <w:b/>
                <w:szCs w:val="22"/>
                <w:lang w:val="el-GR"/>
              </w:rPr>
            </w:pPr>
            <w:r w:rsidRPr="00422580">
              <w:rPr>
                <w:rFonts w:ascii="Tahoma" w:hAnsi="Tahoma" w:cs="Tahoma"/>
                <w:b/>
                <w:szCs w:val="22"/>
                <w:lang w:val="el-GR"/>
              </w:rPr>
              <w:t>3</w:t>
            </w:r>
          </w:p>
        </w:tc>
        <w:tc>
          <w:tcPr>
            <w:tcW w:w="9074" w:type="dxa"/>
            <w:shd w:val="clear" w:color="auto" w:fill="D9D9D9"/>
          </w:tcPr>
          <w:p w14:paraId="6FF74945" w14:textId="10DC5CEF" w:rsidR="009474E8" w:rsidRDefault="0071364F" w:rsidP="009C5EA6">
            <w:pPr>
              <w:autoSpaceDE w:val="0"/>
              <w:autoSpaceDN w:val="0"/>
              <w:adjustRightInd w:val="0"/>
              <w:rPr>
                <w:rFonts w:ascii="Tahoma" w:hAnsi="Tahoma" w:cs="Tahoma"/>
                <w:szCs w:val="22"/>
                <w:lang w:val="el-GR"/>
              </w:rPr>
            </w:pPr>
            <w:r w:rsidRPr="00422580">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w:t>
            </w:r>
            <w:r w:rsidRPr="00422580">
              <w:rPr>
                <w:rFonts w:ascii="Tahoma" w:hAnsi="Tahoma" w:cs="Tahoma"/>
                <w:b/>
                <w:bCs/>
                <w:szCs w:val="22"/>
                <w:lang w:val="el-GR"/>
              </w:rPr>
              <w:t xml:space="preserve">υλοποίηση έργων αντίστοιχου αντικειμένου και πολυπλοκότητας με το υπό </w:t>
            </w:r>
            <w:r w:rsidR="009474E8" w:rsidRPr="009474E8">
              <w:rPr>
                <w:rFonts w:ascii="Tahoma" w:hAnsi="Tahoma" w:cs="Tahoma"/>
                <w:b/>
                <w:bCs/>
                <w:szCs w:val="22"/>
                <w:lang w:val="el-GR"/>
              </w:rPr>
              <w:t xml:space="preserve">ανάθεση Έργο σύμφωνα με την παρ.2.2.6.1. επαγγελματική εμπειρία και δραστηριότητα στην </w:t>
            </w:r>
            <w:r w:rsidR="00C018C8" w:rsidRPr="00C018C8">
              <w:rPr>
                <w:rFonts w:ascii="Tahoma" w:hAnsi="Tahoma" w:cs="Tahoma"/>
                <w:b/>
                <w:bCs/>
                <w:szCs w:val="22"/>
                <w:lang w:val="el-GR"/>
              </w:rPr>
              <w:t xml:space="preserve">παροχή υπηρεσιών Δημοσιότητας και Προώθησης.  </w:t>
            </w:r>
          </w:p>
          <w:p w14:paraId="79FE91C8" w14:textId="3E842E76" w:rsidR="0071364F" w:rsidRPr="00422580" w:rsidRDefault="0071364F" w:rsidP="009C5EA6">
            <w:pPr>
              <w:autoSpaceDE w:val="0"/>
              <w:autoSpaceDN w:val="0"/>
              <w:adjustRightInd w:val="0"/>
              <w:rPr>
                <w:rFonts w:ascii="Tahoma" w:hAnsi="Tahoma" w:cs="Tahoma"/>
                <w:szCs w:val="22"/>
                <w:lang w:val="el-GR"/>
              </w:rPr>
            </w:pPr>
            <w:r w:rsidRPr="0042258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F722C0" w14:paraId="23A0C16F" w14:textId="77777777" w:rsidTr="00214961">
        <w:trPr>
          <w:gridAfter w:val="2"/>
          <w:wAfter w:w="147" w:type="dxa"/>
          <w:jc w:val="center"/>
        </w:trPr>
        <w:tc>
          <w:tcPr>
            <w:tcW w:w="816" w:type="dxa"/>
            <w:gridSpan w:val="2"/>
          </w:tcPr>
          <w:p w14:paraId="42DD2239" w14:textId="77777777" w:rsidR="0071364F" w:rsidRPr="00422580" w:rsidRDefault="0071364F" w:rsidP="009C5EA6">
            <w:pPr>
              <w:rPr>
                <w:rFonts w:ascii="Tahoma" w:hAnsi="Tahoma" w:cs="Tahoma"/>
                <w:szCs w:val="22"/>
              </w:rPr>
            </w:pPr>
            <w:r w:rsidRPr="00422580">
              <w:rPr>
                <w:rFonts w:ascii="Tahoma" w:hAnsi="Tahoma" w:cs="Tahoma"/>
                <w:szCs w:val="22"/>
                <w:lang w:val="el-GR"/>
              </w:rPr>
              <w:t>3</w:t>
            </w:r>
            <w:r w:rsidRPr="00422580">
              <w:rPr>
                <w:rFonts w:ascii="Tahoma" w:hAnsi="Tahoma" w:cs="Tahoma"/>
                <w:szCs w:val="22"/>
              </w:rPr>
              <w:t>.1</w:t>
            </w:r>
          </w:p>
        </w:tc>
        <w:tc>
          <w:tcPr>
            <w:tcW w:w="9074" w:type="dxa"/>
          </w:tcPr>
          <w:p w14:paraId="3876CB0F" w14:textId="36F1516C" w:rsidR="0071364F" w:rsidRPr="00422580" w:rsidRDefault="0071364F" w:rsidP="009C5EA6">
            <w:pPr>
              <w:pStyle w:val="Tabletext"/>
              <w:jc w:val="both"/>
              <w:rPr>
                <w:rFonts w:cs="Tahoma"/>
                <w:sz w:val="22"/>
                <w:szCs w:val="22"/>
              </w:rPr>
            </w:pPr>
            <w:r w:rsidRPr="00422580">
              <w:rPr>
                <w:rFonts w:cs="Tahoma"/>
                <w:sz w:val="22"/>
                <w:szCs w:val="22"/>
              </w:rPr>
              <w:t xml:space="preserve">Κατάλογο των κυριότερων συναφών έργων που εκτέλεσε υλοποίησε επιτυχώς ο οικονομικός φορέας </w:t>
            </w:r>
            <w:r w:rsidRPr="00422580">
              <w:rPr>
                <w:rFonts w:cs="Tahoma"/>
                <w:sz w:val="22"/>
                <w:szCs w:val="24"/>
                <w:lang w:eastAsia="el-GR"/>
              </w:rPr>
              <w:t xml:space="preserve">με βάση τα προβλεπόμενα στην παρ. </w:t>
            </w:r>
            <w:r w:rsidRPr="00422580">
              <w:rPr>
                <w:rFonts w:cs="Tahoma"/>
                <w:sz w:val="22"/>
                <w:szCs w:val="24"/>
              </w:rPr>
              <w:t>2.2.6</w:t>
            </w:r>
            <w:r w:rsidRPr="00422580">
              <w:rPr>
                <w:rFonts w:cs="Tahoma"/>
                <w:sz w:val="22"/>
                <w:szCs w:val="22"/>
              </w:rPr>
              <w:t>,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1364F" w:rsidRPr="00F722C0" w14:paraId="5F12683A" w14:textId="77777777" w:rsidTr="00587035">
              <w:trPr>
                <w:jc w:val="center"/>
              </w:trPr>
              <w:tc>
                <w:tcPr>
                  <w:tcW w:w="171" w:type="pct"/>
                  <w:shd w:val="clear" w:color="auto" w:fill="D9D9D9"/>
                </w:tcPr>
                <w:p w14:paraId="4058DCEF"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Α/Α</w:t>
                  </w:r>
                </w:p>
              </w:tc>
              <w:tc>
                <w:tcPr>
                  <w:tcW w:w="547" w:type="pct"/>
                  <w:shd w:val="clear" w:color="auto" w:fill="D9D9D9"/>
                </w:tcPr>
                <w:p w14:paraId="2C20988A" w14:textId="77777777" w:rsidR="0071364F" w:rsidRPr="00422580" w:rsidRDefault="0071364F" w:rsidP="009C5EA6">
                  <w:pPr>
                    <w:tabs>
                      <w:tab w:val="left" w:pos="-2268"/>
                    </w:tabs>
                    <w:spacing w:line="276" w:lineRule="auto"/>
                    <w:ind w:left="-108"/>
                    <w:rPr>
                      <w:rFonts w:ascii="Tahoma" w:hAnsi="Tahoma" w:cs="Tahoma"/>
                      <w:sz w:val="18"/>
                      <w:szCs w:val="18"/>
                      <w:lang w:val="el-GR"/>
                    </w:rPr>
                  </w:pPr>
                  <w:r w:rsidRPr="00422580">
                    <w:rPr>
                      <w:rFonts w:ascii="Tahoma" w:hAnsi="Tahoma" w:cs="Tahoma"/>
                      <w:sz w:val="18"/>
                      <w:szCs w:val="18"/>
                      <w:lang w:val="el-GR"/>
                    </w:rPr>
                    <w:t>ΠΕΛΑΤΗΣ</w:t>
                  </w:r>
                </w:p>
              </w:tc>
              <w:tc>
                <w:tcPr>
                  <w:tcW w:w="640" w:type="pct"/>
                  <w:shd w:val="clear" w:color="auto" w:fill="D9D9D9"/>
                </w:tcPr>
                <w:p w14:paraId="7988A631" w14:textId="77777777" w:rsidR="0071364F" w:rsidRPr="00422580" w:rsidRDefault="0071364F" w:rsidP="009C5EA6">
                  <w:pPr>
                    <w:tabs>
                      <w:tab w:val="left" w:pos="-2268"/>
                    </w:tabs>
                    <w:spacing w:line="276" w:lineRule="auto"/>
                    <w:ind w:left="-108"/>
                    <w:rPr>
                      <w:rFonts w:ascii="Tahoma" w:hAnsi="Tahoma" w:cs="Tahoma"/>
                      <w:sz w:val="18"/>
                      <w:szCs w:val="18"/>
                      <w:lang w:val="el-GR"/>
                    </w:rPr>
                  </w:pPr>
                  <w:r w:rsidRPr="00422580">
                    <w:rPr>
                      <w:rFonts w:ascii="Tahoma" w:hAnsi="Tahoma" w:cs="Tahoma"/>
                      <w:sz w:val="18"/>
                      <w:szCs w:val="18"/>
                      <w:lang w:val="el-GR"/>
                    </w:rPr>
                    <w:t>ΣΥΝΤΟΜΗ ΠΕΡΙΓΡΑΦΗ ΤΟΥ ΕΡΓΟΥ</w:t>
                  </w:r>
                </w:p>
              </w:tc>
              <w:tc>
                <w:tcPr>
                  <w:tcW w:w="645" w:type="pct"/>
                  <w:shd w:val="clear" w:color="auto" w:fill="D9D9D9"/>
                </w:tcPr>
                <w:p w14:paraId="0A5CB19F" w14:textId="77777777" w:rsidR="0071364F" w:rsidRPr="00422580" w:rsidRDefault="0071364F" w:rsidP="009C5EA6">
                  <w:pPr>
                    <w:tabs>
                      <w:tab w:val="left" w:pos="-2268"/>
                    </w:tabs>
                    <w:spacing w:line="276" w:lineRule="auto"/>
                    <w:ind w:left="-108"/>
                    <w:rPr>
                      <w:rFonts w:ascii="Tahoma" w:hAnsi="Tahoma" w:cs="Tahoma"/>
                      <w:sz w:val="18"/>
                      <w:szCs w:val="18"/>
                      <w:lang w:val="el-GR"/>
                    </w:rPr>
                  </w:pPr>
                  <w:r w:rsidRPr="00422580">
                    <w:rPr>
                      <w:rFonts w:ascii="Tahoma" w:hAnsi="Tahoma" w:cs="Tahoma"/>
                      <w:sz w:val="18"/>
                      <w:szCs w:val="18"/>
                      <w:lang w:val="el-GR"/>
                    </w:rPr>
                    <w:t>ΔΙΑΡΚΕΙΑ ΕΚΤΕΛΕΣΗΣ ΕΡΓΟΥ</w:t>
                  </w:r>
                </w:p>
              </w:tc>
              <w:tc>
                <w:tcPr>
                  <w:tcW w:w="607" w:type="pct"/>
                  <w:shd w:val="clear" w:color="auto" w:fill="D9D9D9"/>
                </w:tcPr>
                <w:p w14:paraId="2116D224" w14:textId="77777777" w:rsidR="0071364F" w:rsidRPr="00422580" w:rsidRDefault="0071364F" w:rsidP="009C5EA6">
                  <w:pPr>
                    <w:tabs>
                      <w:tab w:val="left" w:pos="-2268"/>
                    </w:tabs>
                    <w:spacing w:line="276" w:lineRule="auto"/>
                    <w:ind w:left="72"/>
                    <w:rPr>
                      <w:rFonts w:ascii="Tahoma" w:hAnsi="Tahoma" w:cs="Tahoma"/>
                      <w:sz w:val="18"/>
                      <w:szCs w:val="18"/>
                      <w:lang w:val="el-GR"/>
                    </w:rPr>
                  </w:pPr>
                  <w:r w:rsidRPr="00422580">
                    <w:rPr>
                      <w:rFonts w:ascii="Tahoma" w:hAnsi="Tahoma" w:cs="Tahoma"/>
                      <w:sz w:val="18"/>
                      <w:szCs w:val="18"/>
                      <w:lang w:val="el-GR"/>
                    </w:rPr>
                    <w:t>ΠΡΟΫΠΟ-ΛΟΓΙΣΜΟΣ</w:t>
                  </w:r>
                </w:p>
              </w:tc>
              <w:tc>
                <w:tcPr>
                  <w:tcW w:w="763" w:type="pct"/>
                  <w:shd w:val="clear" w:color="auto" w:fill="D9D9D9"/>
                </w:tcPr>
                <w:p w14:paraId="03887D75"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ΣΥΝΟΠΤΙΚΗ ΠΕΡΙΓΡΑΦΗ ΣΥΝΕΙΣΦΟΡΑΣ ΣΤΟ ΕΡΓΟ</w:t>
                  </w:r>
                </w:p>
                <w:p w14:paraId="2641A4D5"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(αντικείμενο)</w:t>
                  </w:r>
                </w:p>
              </w:tc>
              <w:tc>
                <w:tcPr>
                  <w:tcW w:w="845" w:type="pct"/>
                  <w:shd w:val="clear" w:color="auto" w:fill="D9D9D9"/>
                </w:tcPr>
                <w:p w14:paraId="3F5D431D"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ΠΟΣΟΣΤΟ ΣΥΜΜΕΤΟΧΗΣ</w:t>
                  </w:r>
                </w:p>
                <w:p w14:paraId="77E4912A"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ΣΤΟ ΕΡΓΟ</w:t>
                  </w:r>
                </w:p>
                <w:p w14:paraId="16A1EC1A"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(προϋπολογισμός)</w:t>
                  </w:r>
                </w:p>
              </w:tc>
              <w:tc>
                <w:tcPr>
                  <w:tcW w:w="781" w:type="pct"/>
                  <w:shd w:val="clear" w:color="auto" w:fill="D9D9D9"/>
                </w:tcPr>
                <w:p w14:paraId="5CEB4E07"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ΣΤΟΙΧΕΙΟ ΤΕΚΜΗΡΙΩΣΗΣ</w:t>
                  </w:r>
                </w:p>
                <w:p w14:paraId="4A1D3F4E"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 xml:space="preserve">(τύπος &amp; </w:t>
                  </w:r>
                  <w:proofErr w:type="spellStart"/>
                  <w:r w:rsidRPr="00422580">
                    <w:rPr>
                      <w:rFonts w:ascii="Tahoma" w:hAnsi="Tahoma" w:cs="Tahoma"/>
                      <w:sz w:val="18"/>
                      <w:szCs w:val="18"/>
                      <w:lang w:val="el-GR"/>
                    </w:rPr>
                    <w:t>ημ</w:t>
                  </w:r>
                  <w:proofErr w:type="spellEnd"/>
                  <w:r w:rsidRPr="00422580">
                    <w:rPr>
                      <w:rFonts w:ascii="Tahoma" w:hAnsi="Tahoma" w:cs="Tahoma"/>
                      <w:sz w:val="18"/>
                      <w:szCs w:val="18"/>
                      <w:lang w:val="el-GR"/>
                    </w:rPr>
                    <w:t>/</w:t>
                  </w:r>
                  <w:proofErr w:type="spellStart"/>
                  <w:r w:rsidRPr="00422580">
                    <w:rPr>
                      <w:rFonts w:ascii="Tahoma" w:hAnsi="Tahoma" w:cs="Tahoma"/>
                      <w:sz w:val="18"/>
                      <w:szCs w:val="18"/>
                      <w:lang w:val="el-GR"/>
                    </w:rPr>
                    <w:t>νία</w:t>
                  </w:r>
                  <w:proofErr w:type="spellEnd"/>
                  <w:r w:rsidRPr="00422580">
                    <w:rPr>
                      <w:rFonts w:ascii="Tahoma" w:hAnsi="Tahoma" w:cs="Tahoma"/>
                      <w:sz w:val="18"/>
                      <w:szCs w:val="18"/>
                      <w:lang w:val="el-GR"/>
                    </w:rPr>
                    <w:t>)</w:t>
                  </w:r>
                </w:p>
              </w:tc>
            </w:tr>
            <w:tr w:rsidR="0071364F" w:rsidRPr="00F722C0" w14:paraId="74C12A15" w14:textId="77777777" w:rsidTr="00587035">
              <w:trPr>
                <w:jc w:val="center"/>
              </w:trPr>
              <w:tc>
                <w:tcPr>
                  <w:tcW w:w="171" w:type="pct"/>
                </w:tcPr>
                <w:p w14:paraId="6035718E" w14:textId="77777777" w:rsidR="0071364F" w:rsidRPr="00422580" w:rsidRDefault="0071364F" w:rsidP="009C5EA6">
                  <w:pPr>
                    <w:tabs>
                      <w:tab w:val="left" w:pos="-2268"/>
                    </w:tabs>
                    <w:spacing w:line="276" w:lineRule="auto"/>
                    <w:rPr>
                      <w:rFonts w:ascii="Tahoma" w:hAnsi="Tahoma" w:cs="Tahoma"/>
                      <w:b/>
                      <w:szCs w:val="22"/>
                      <w:lang w:val="el-GR"/>
                    </w:rPr>
                  </w:pPr>
                </w:p>
              </w:tc>
              <w:tc>
                <w:tcPr>
                  <w:tcW w:w="547" w:type="pct"/>
                </w:tcPr>
                <w:p w14:paraId="7D52316B" w14:textId="77777777" w:rsidR="0071364F" w:rsidRPr="00422580" w:rsidRDefault="0071364F" w:rsidP="009C5EA6">
                  <w:pPr>
                    <w:tabs>
                      <w:tab w:val="left" w:pos="-2268"/>
                    </w:tabs>
                    <w:spacing w:line="276" w:lineRule="auto"/>
                    <w:ind w:left="-108"/>
                    <w:rPr>
                      <w:rFonts w:ascii="Tahoma" w:hAnsi="Tahoma" w:cs="Tahoma"/>
                      <w:b/>
                      <w:szCs w:val="22"/>
                      <w:lang w:val="el-GR"/>
                    </w:rPr>
                  </w:pPr>
                </w:p>
              </w:tc>
              <w:tc>
                <w:tcPr>
                  <w:tcW w:w="640" w:type="pct"/>
                </w:tcPr>
                <w:p w14:paraId="553ED818" w14:textId="77777777" w:rsidR="0071364F" w:rsidRPr="00422580" w:rsidRDefault="0071364F" w:rsidP="009C5EA6">
                  <w:pPr>
                    <w:tabs>
                      <w:tab w:val="left" w:pos="-2268"/>
                    </w:tabs>
                    <w:spacing w:line="276" w:lineRule="auto"/>
                    <w:ind w:left="-108"/>
                    <w:rPr>
                      <w:rFonts w:ascii="Tahoma" w:hAnsi="Tahoma" w:cs="Tahoma"/>
                      <w:b/>
                      <w:szCs w:val="22"/>
                      <w:lang w:val="el-GR"/>
                    </w:rPr>
                  </w:pPr>
                </w:p>
              </w:tc>
              <w:tc>
                <w:tcPr>
                  <w:tcW w:w="645" w:type="pct"/>
                </w:tcPr>
                <w:p w14:paraId="66F5053B" w14:textId="77777777" w:rsidR="0071364F" w:rsidRPr="00422580" w:rsidRDefault="0071364F" w:rsidP="009C5EA6">
                  <w:pPr>
                    <w:tabs>
                      <w:tab w:val="left" w:pos="-2268"/>
                    </w:tabs>
                    <w:spacing w:line="276" w:lineRule="auto"/>
                    <w:ind w:left="-108"/>
                    <w:rPr>
                      <w:rFonts w:ascii="Tahoma" w:hAnsi="Tahoma" w:cs="Tahoma"/>
                      <w:b/>
                      <w:szCs w:val="22"/>
                      <w:lang w:val="el-GR"/>
                    </w:rPr>
                  </w:pPr>
                </w:p>
              </w:tc>
              <w:tc>
                <w:tcPr>
                  <w:tcW w:w="607" w:type="pct"/>
                </w:tcPr>
                <w:p w14:paraId="60D69394" w14:textId="77777777" w:rsidR="0071364F" w:rsidRPr="00422580" w:rsidRDefault="0071364F" w:rsidP="009C5EA6">
                  <w:pPr>
                    <w:tabs>
                      <w:tab w:val="left" w:pos="-2268"/>
                    </w:tabs>
                    <w:spacing w:line="276" w:lineRule="auto"/>
                    <w:ind w:left="72"/>
                    <w:rPr>
                      <w:rFonts w:ascii="Tahoma" w:hAnsi="Tahoma" w:cs="Tahoma"/>
                      <w:b/>
                      <w:szCs w:val="22"/>
                      <w:lang w:val="el-GR"/>
                    </w:rPr>
                  </w:pPr>
                </w:p>
              </w:tc>
              <w:tc>
                <w:tcPr>
                  <w:tcW w:w="763" w:type="pct"/>
                </w:tcPr>
                <w:p w14:paraId="22E88B3B" w14:textId="77777777" w:rsidR="0071364F" w:rsidRPr="00422580" w:rsidRDefault="0071364F" w:rsidP="009C5EA6">
                  <w:pPr>
                    <w:tabs>
                      <w:tab w:val="left" w:pos="-2268"/>
                    </w:tabs>
                    <w:spacing w:line="276" w:lineRule="auto"/>
                    <w:rPr>
                      <w:rFonts w:ascii="Tahoma" w:hAnsi="Tahoma" w:cs="Tahoma"/>
                      <w:b/>
                      <w:szCs w:val="22"/>
                      <w:lang w:val="el-GR"/>
                    </w:rPr>
                  </w:pPr>
                </w:p>
              </w:tc>
              <w:tc>
                <w:tcPr>
                  <w:tcW w:w="845" w:type="pct"/>
                </w:tcPr>
                <w:p w14:paraId="4E321094" w14:textId="77777777" w:rsidR="0071364F" w:rsidRPr="00422580" w:rsidRDefault="0071364F" w:rsidP="009C5EA6">
                  <w:pPr>
                    <w:tabs>
                      <w:tab w:val="left" w:pos="-2268"/>
                    </w:tabs>
                    <w:spacing w:line="276" w:lineRule="auto"/>
                    <w:rPr>
                      <w:rFonts w:ascii="Tahoma" w:hAnsi="Tahoma" w:cs="Tahoma"/>
                      <w:b/>
                      <w:szCs w:val="22"/>
                      <w:lang w:val="el-GR"/>
                    </w:rPr>
                  </w:pPr>
                </w:p>
              </w:tc>
              <w:tc>
                <w:tcPr>
                  <w:tcW w:w="781" w:type="pct"/>
                </w:tcPr>
                <w:p w14:paraId="71B2D5CE" w14:textId="77777777" w:rsidR="0071364F" w:rsidRPr="00422580" w:rsidRDefault="0071364F" w:rsidP="009C5EA6">
                  <w:pPr>
                    <w:tabs>
                      <w:tab w:val="left" w:pos="-2268"/>
                    </w:tabs>
                    <w:spacing w:line="276" w:lineRule="auto"/>
                    <w:rPr>
                      <w:rFonts w:ascii="Tahoma" w:hAnsi="Tahoma" w:cs="Tahoma"/>
                      <w:b/>
                      <w:szCs w:val="22"/>
                      <w:lang w:val="el-GR"/>
                    </w:rPr>
                  </w:pPr>
                </w:p>
              </w:tc>
            </w:tr>
          </w:tbl>
          <w:p w14:paraId="31785759" w14:textId="77777777" w:rsidR="0071364F" w:rsidRPr="00422580" w:rsidRDefault="0071364F" w:rsidP="009C5EA6">
            <w:pPr>
              <w:pStyle w:val="Tabletext"/>
              <w:spacing w:line="276" w:lineRule="auto"/>
              <w:jc w:val="both"/>
              <w:rPr>
                <w:rFonts w:cs="Tahoma"/>
                <w:sz w:val="22"/>
                <w:szCs w:val="22"/>
              </w:rPr>
            </w:pPr>
          </w:p>
          <w:p w14:paraId="70BBC493" w14:textId="77777777" w:rsidR="0071364F" w:rsidRPr="00422580" w:rsidRDefault="0071364F" w:rsidP="009C5EA6">
            <w:pPr>
              <w:spacing w:line="276" w:lineRule="auto"/>
              <w:rPr>
                <w:rFonts w:ascii="Tahoma" w:hAnsi="Tahoma" w:cs="Tahoma"/>
                <w:szCs w:val="22"/>
              </w:rPr>
            </w:pPr>
            <w:r w:rsidRPr="00422580">
              <w:rPr>
                <w:rFonts w:ascii="Tahoma" w:hAnsi="Tahoma" w:cs="Tahoma"/>
                <w:szCs w:val="22"/>
              </w:rPr>
              <w:t>όπ</w:t>
            </w:r>
            <w:proofErr w:type="spellStart"/>
            <w:r w:rsidRPr="00422580">
              <w:rPr>
                <w:rFonts w:ascii="Tahoma" w:hAnsi="Tahoma" w:cs="Tahoma"/>
                <w:szCs w:val="22"/>
              </w:rPr>
              <w:t>ου</w:t>
            </w:r>
            <w:proofErr w:type="spellEnd"/>
            <w:r w:rsidRPr="00422580">
              <w:rPr>
                <w:rFonts w:ascii="Tahoma" w:hAnsi="Tahoma" w:cs="Tahoma"/>
                <w:szCs w:val="22"/>
              </w:rPr>
              <w:t xml:space="preserve"> </w:t>
            </w:r>
            <w:r w:rsidRPr="00422580">
              <w:rPr>
                <w:rFonts w:ascii="Tahoma" w:hAnsi="Tahoma" w:cs="Tahoma"/>
                <w:b/>
                <w:szCs w:val="22"/>
              </w:rPr>
              <w:t>«ΣΤΟΙΧΕΙΟ ΤΕΚΜΗΡΙΩΣΗΣ»</w:t>
            </w:r>
            <w:r w:rsidRPr="00422580">
              <w:rPr>
                <w:rFonts w:ascii="Tahoma" w:hAnsi="Tahoma" w:cs="Tahoma"/>
                <w:szCs w:val="22"/>
              </w:rPr>
              <w:t xml:space="preserve">: </w:t>
            </w:r>
          </w:p>
          <w:p w14:paraId="6E713409" w14:textId="77777777" w:rsidR="0071364F" w:rsidRPr="00422580" w:rsidRDefault="0071364F" w:rsidP="00935285">
            <w:pPr>
              <w:numPr>
                <w:ilvl w:val="0"/>
                <w:numId w:val="10"/>
              </w:numPr>
              <w:suppressAutoHyphens w:val="0"/>
              <w:ind w:left="419" w:hanging="357"/>
              <w:rPr>
                <w:rFonts w:ascii="Tahoma" w:hAnsi="Tahoma" w:cs="Tahoma"/>
                <w:szCs w:val="22"/>
                <w:lang w:val="el-GR"/>
              </w:rPr>
            </w:pPr>
            <w:r w:rsidRPr="00422580">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07E62832" w14:textId="77777777" w:rsidR="0071364F" w:rsidRPr="00422580" w:rsidRDefault="0071364F" w:rsidP="00935285">
            <w:pPr>
              <w:numPr>
                <w:ilvl w:val="0"/>
                <w:numId w:val="10"/>
              </w:numPr>
              <w:suppressAutoHyphens w:val="0"/>
              <w:ind w:left="419" w:hanging="357"/>
              <w:rPr>
                <w:rFonts w:ascii="Tahoma" w:hAnsi="Tahoma" w:cs="Tahoma"/>
                <w:szCs w:val="22"/>
                <w:lang w:val="el-GR"/>
              </w:rPr>
            </w:pPr>
            <w:r w:rsidRPr="00422580">
              <w:rPr>
                <w:rFonts w:ascii="Tahoma" w:hAnsi="Tahoma"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r w:rsidR="00911B89" w:rsidRPr="00F722C0" w14:paraId="791457F6" w14:textId="77777777" w:rsidTr="00214961">
        <w:trPr>
          <w:gridAfter w:val="1"/>
          <w:wAfter w:w="112" w:type="dxa"/>
          <w:jc w:val="center"/>
        </w:trPr>
        <w:tc>
          <w:tcPr>
            <w:tcW w:w="599" w:type="dxa"/>
            <w:tcBorders>
              <w:top w:val="single" w:sz="4" w:space="0" w:color="auto"/>
              <w:left w:val="single" w:sz="4" w:space="0" w:color="auto"/>
              <w:bottom w:val="single" w:sz="4" w:space="0" w:color="auto"/>
              <w:right w:val="single" w:sz="4" w:space="0" w:color="auto"/>
            </w:tcBorders>
            <w:shd w:val="clear" w:color="auto" w:fill="D9D9D9"/>
          </w:tcPr>
          <w:p w14:paraId="69298CCC" w14:textId="77777777" w:rsidR="001F2478" w:rsidRPr="00422580" w:rsidRDefault="001F2478" w:rsidP="007178FE">
            <w:pPr>
              <w:rPr>
                <w:rFonts w:ascii="Tahoma" w:hAnsi="Tahoma" w:cs="Tahoma"/>
                <w:szCs w:val="22"/>
                <w:lang w:val="el-GR"/>
              </w:rPr>
            </w:pPr>
            <w:r w:rsidRPr="00422580">
              <w:rPr>
                <w:rFonts w:ascii="Tahoma" w:hAnsi="Tahoma" w:cs="Tahoma"/>
                <w:szCs w:val="22"/>
                <w:lang w:val="el-GR"/>
              </w:rPr>
              <w:t>4.</w:t>
            </w:r>
          </w:p>
        </w:tc>
        <w:tc>
          <w:tcPr>
            <w:tcW w:w="9326" w:type="dxa"/>
            <w:gridSpan w:val="3"/>
            <w:tcBorders>
              <w:top w:val="single" w:sz="4" w:space="0" w:color="auto"/>
              <w:left w:val="single" w:sz="4" w:space="0" w:color="auto"/>
              <w:bottom w:val="single" w:sz="4" w:space="0" w:color="auto"/>
              <w:right w:val="single" w:sz="4" w:space="0" w:color="auto"/>
            </w:tcBorders>
            <w:shd w:val="clear" w:color="auto" w:fill="D9D9D9"/>
          </w:tcPr>
          <w:p w14:paraId="7A0B6744" w14:textId="10410E95" w:rsidR="001F2478" w:rsidRPr="00214961" w:rsidRDefault="001F2478" w:rsidP="007178FE">
            <w:pPr>
              <w:pStyle w:val="Tabletext"/>
              <w:jc w:val="both"/>
              <w:rPr>
                <w:rFonts w:cs="Tahoma"/>
                <w:b/>
                <w:bCs/>
                <w:sz w:val="22"/>
                <w:szCs w:val="22"/>
              </w:rPr>
            </w:pPr>
            <w:r w:rsidRPr="00214961">
              <w:rPr>
                <w:rFonts w:cs="Tahoma"/>
                <w:b/>
                <w:bCs/>
                <w:sz w:val="22"/>
                <w:szCs w:val="22"/>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2.2.6</w:t>
            </w:r>
            <w:r w:rsidR="009474E8" w:rsidRPr="00214961">
              <w:rPr>
                <w:rFonts w:cs="Tahoma"/>
                <w:b/>
                <w:bCs/>
                <w:sz w:val="22"/>
                <w:szCs w:val="22"/>
              </w:rPr>
              <w:t>.2</w:t>
            </w:r>
            <w:r w:rsidRPr="00214961">
              <w:rPr>
                <w:rFonts w:cs="Tahoma"/>
                <w:b/>
                <w:bCs/>
                <w:sz w:val="22"/>
                <w:szCs w:val="22"/>
              </w:rPr>
              <w:t xml:space="preserve"> </w:t>
            </w:r>
          </w:p>
          <w:p w14:paraId="228590E5" w14:textId="77777777" w:rsidR="001F2478" w:rsidRPr="00422580" w:rsidRDefault="001F2478" w:rsidP="007178FE">
            <w:pPr>
              <w:pStyle w:val="Tabletext"/>
              <w:jc w:val="both"/>
              <w:rPr>
                <w:rFonts w:cs="Tahoma"/>
                <w:sz w:val="22"/>
                <w:szCs w:val="22"/>
              </w:rPr>
            </w:pPr>
            <w:r w:rsidRPr="00422580">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11B89" w:rsidRPr="00F722C0" w14:paraId="372C9EA5" w14:textId="77777777" w:rsidTr="00214961">
        <w:trPr>
          <w:gridAfter w:val="1"/>
          <w:wAfter w:w="112" w:type="dxa"/>
          <w:jc w:val="center"/>
        </w:trPr>
        <w:tc>
          <w:tcPr>
            <w:tcW w:w="599" w:type="dxa"/>
            <w:tcBorders>
              <w:top w:val="single" w:sz="4" w:space="0" w:color="auto"/>
              <w:left w:val="single" w:sz="4" w:space="0" w:color="auto"/>
              <w:bottom w:val="single" w:sz="4" w:space="0" w:color="auto"/>
              <w:right w:val="single" w:sz="4" w:space="0" w:color="auto"/>
            </w:tcBorders>
          </w:tcPr>
          <w:p w14:paraId="1C7F701B" w14:textId="77777777" w:rsidR="001F2478" w:rsidRPr="00422580" w:rsidRDefault="001F2478" w:rsidP="007178FE">
            <w:pPr>
              <w:rPr>
                <w:rFonts w:ascii="Tahoma" w:hAnsi="Tahoma" w:cs="Tahoma"/>
                <w:szCs w:val="22"/>
                <w:lang w:val="el-GR"/>
              </w:rPr>
            </w:pPr>
            <w:r w:rsidRPr="00422580">
              <w:rPr>
                <w:rFonts w:ascii="Tahoma" w:hAnsi="Tahoma" w:cs="Tahoma"/>
                <w:szCs w:val="22"/>
                <w:lang w:val="el-GR"/>
              </w:rPr>
              <w:t>4.1</w:t>
            </w:r>
          </w:p>
        </w:tc>
        <w:tc>
          <w:tcPr>
            <w:tcW w:w="9326" w:type="dxa"/>
            <w:gridSpan w:val="3"/>
            <w:tcBorders>
              <w:top w:val="single" w:sz="4" w:space="0" w:color="auto"/>
              <w:left w:val="single" w:sz="4" w:space="0" w:color="auto"/>
              <w:bottom w:val="single" w:sz="4" w:space="0" w:color="auto"/>
              <w:right w:val="single" w:sz="4" w:space="0" w:color="auto"/>
            </w:tcBorders>
          </w:tcPr>
          <w:p w14:paraId="5FFC7979" w14:textId="77777777" w:rsidR="001F2478" w:rsidRPr="00422580" w:rsidRDefault="001F2478" w:rsidP="007178FE">
            <w:pPr>
              <w:pStyle w:val="Tabletext"/>
              <w:rPr>
                <w:rFonts w:cs="Tahoma"/>
                <w:sz w:val="22"/>
                <w:szCs w:val="22"/>
              </w:rPr>
            </w:pPr>
            <w:r w:rsidRPr="00422580">
              <w:rPr>
                <w:rFonts w:cs="Tahoma"/>
                <w:sz w:val="22"/>
                <w:szCs w:val="22"/>
              </w:rPr>
              <w:t>Πίνακα των υπαλλήλων του Οικονομικού Φορέα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F2478" w:rsidRPr="00F722C0" w14:paraId="5C746A2D" w14:textId="77777777" w:rsidTr="007178FE">
              <w:trPr>
                <w:trHeight w:val="788"/>
              </w:trPr>
              <w:tc>
                <w:tcPr>
                  <w:tcW w:w="262" w:type="pct"/>
                  <w:shd w:val="clear" w:color="auto" w:fill="E0E0E0"/>
                  <w:vAlign w:val="center"/>
                </w:tcPr>
                <w:p w14:paraId="73CD039A"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Α/Α</w:t>
                  </w:r>
                </w:p>
              </w:tc>
              <w:tc>
                <w:tcPr>
                  <w:tcW w:w="1130" w:type="pct"/>
                  <w:shd w:val="clear" w:color="auto" w:fill="E0E0E0"/>
                  <w:vAlign w:val="center"/>
                </w:tcPr>
                <w:p w14:paraId="1B101353"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Εταιρεία (σε περίπτωση Ένωσης / Κοινοπραξίας)</w:t>
                  </w:r>
                </w:p>
              </w:tc>
              <w:tc>
                <w:tcPr>
                  <w:tcW w:w="1130" w:type="pct"/>
                  <w:shd w:val="clear" w:color="auto" w:fill="E0E0E0"/>
                  <w:vAlign w:val="center"/>
                </w:tcPr>
                <w:p w14:paraId="52C20BAD"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Ονοματεπώνυμο Μέλους Ομάδας Έργου</w:t>
                  </w:r>
                </w:p>
              </w:tc>
              <w:tc>
                <w:tcPr>
                  <w:tcW w:w="1132" w:type="pct"/>
                  <w:shd w:val="clear" w:color="auto" w:fill="E0E0E0"/>
                  <w:vAlign w:val="center"/>
                </w:tcPr>
                <w:p w14:paraId="7946D259"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Θέση στην Ομάδα Έργου</w:t>
                  </w:r>
                </w:p>
              </w:tc>
              <w:tc>
                <w:tcPr>
                  <w:tcW w:w="629" w:type="pct"/>
                  <w:shd w:val="clear" w:color="auto" w:fill="E0E0E0"/>
                  <w:vAlign w:val="center"/>
                </w:tcPr>
                <w:p w14:paraId="2D008CC1"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Ανθρωπομήνες</w:t>
                  </w:r>
                </w:p>
              </w:tc>
              <w:tc>
                <w:tcPr>
                  <w:tcW w:w="718" w:type="pct"/>
                  <w:shd w:val="clear" w:color="auto" w:fill="C0C0C0"/>
                </w:tcPr>
                <w:p w14:paraId="09249BA9"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Ποσοστό συμμετοχής* (%)</w:t>
                  </w:r>
                </w:p>
              </w:tc>
            </w:tr>
            <w:tr w:rsidR="001F2478" w:rsidRPr="00F722C0" w14:paraId="755F738E" w14:textId="77777777" w:rsidTr="007178FE">
              <w:trPr>
                <w:trHeight w:val="394"/>
              </w:trPr>
              <w:tc>
                <w:tcPr>
                  <w:tcW w:w="262" w:type="pct"/>
                  <w:vAlign w:val="center"/>
                </w:tcPr>
                <w:p w14:paraId="791A1AA2"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797CB455"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401F07E8" w14:textId="77777777" w:rsidR="001F2478" w:rsidRPr="00422580" w:rsidRDefault="001F2478" w:rsidP="007178FE">
                  <w:pPr>
                    <w:spacing w:line="276" w:lineRule="auto"/>
                    <w:rPr>
                      <w:rFonts w:ascii="Tahoma" w:hAnsi="Tahoma" w:cs="Tahoma"/>
                      <w:szCs w:val="22"/>
                      <w:lang w:val="el-GR"/>
                    </w:rPr>
                  </w:pPr>
                </w:p>
              </w:tc>
              <w:tc>
                <w:tcPr>
                  <w:tcW w:w="1132" w:type="pct"/>
                  <w:vAlign w:val="center"/>
                </w:tcPr>
                <w:p w14:paraId="017F1FD5" w14:textId="77777777" w:rsidR="001F2478" w:rsidRPr="00422580" w:rsidRDefault="001F2478" w:rsidP="007178FE">
                  <w:pPr>
                    <w:spacing w:line="276" w:lineRule="auto"/>
                    <w:rPr>
                      <w:rFonts w:ascii="Tahoma" w:hAnsi="Tahoma" w:cs="Tahoma"/>
                      <w:szCs w:val="22"/>
                      <w:lang w:val="el-GR"/>
                    </w:rPr>
                  </w:pPr>
                </w:p>
              </w:tc>
              <w:tc>
                <w:tcPr>
                  <w:tcW w:w="629" w:type="pct"/>
                  <w:vAlign w:val="center"/>
                </w:tcPr>
                <w:p w14:paraId="04F4EBF9" w14:textId="77777777" w:rsidR="001F2478" w:rsidRPr="00422580" w:rsidRDefault="001F2478" w:rsidP="007178FE">
                  <w:pPr>
                    <w:spacing w:line="276" w:lineRule="auto"/>
                    <w:rPr>
                      <w:rFonts w:ascii="Tahoma" w:hAnsi="Tahoma" w:cs="Tahoma"/>
                      <w:szCs w:val="22"/>
                      <w:lang w:val="el-GR"/>
                    </w:rPr>
                  </w:pPr>
                </w:p>
              </w:tc>
              <w:tc>
                <w:tcPr>
                  <w:tcW w:w="718" w:type="pct"/>
                  <w:shd w:val="clear" w:color="auto" w:fill="C0C0C0"/>
                </w:tcPr>
                <w:p w14:paraId="430D6EC6" w14:textId="77777777" w:rsidR="001F2478" w:rsidRPr="00422580" w:rsidRDefault="001F2478" w:rsidP="007178FE">
                  <w:pPr>
                    <w:spacing w:line="276" w:lineRule="auto"/>
                    <w:rPr>
                      <w:rFonts w:ascii="Tahoma" w:hAnsi="Tahoma" w:cs="Tahoma"/>
                      <w:szCs w:val="22"/>
                      <w:lang w:val="el-GR"/>
                    </w:rPr>
                  </w:pPr>
                </w:p>
              </w:tc>
            </w:tr>
            <w:tr w:rsidR="001F2478" w:rsidRPr="00F722C0" w14:paraId="586E6CB5" w14:textId="77777777" w:rsidTr="007178FE">
              <w:trPr>
                <w:trHeight w:val="394"/>
              </w:trPr>
              <w:tc>
                <w:tcPr>
                  <w:tcW w:w="262" w:type="pct"/>
                  <w:vAlign w:val="center"/>
                </w:tcPr>
                <w:p w14:paraId="69E1166E"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7B265FEF"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0A3B5C33" w14:textId="77777777" w:rsidR="001F2478" w:rsidRPr="00422580" w:rsidRDefault="001F2478" w:rsidP="007178FE">
                  <w:pPr>
                    <w:spacing w:line="276" w:lineRule="auto"/>
                    <w:rPr>
                      <w:rFonts w:ascii="Tahoma" w:hAnsi="Tahoma" w:cs="Tahoma"/>
                      <w:szCs w:val="22"/>
                      <w:lang w:val="el-GR"/>
                    </w:rPr>
                  </w:pPr>
                </w:p>
              </w:tc>
              <w:tc>
                <w:tcPr>
                  <w:tcW w:w="1132" w:type="pct"/>
                  <w:vAlign w:val="center"/>
                </w:tcPr>
                <w:p w14:paraId="224CB41F" w14:textId="77777777" w:rsidR="001F2478" w:rsidRPr="00422580" w:rsidRDefault="001F2478" w:rsidP="007178FE">
                  <w:pPr>
                    <w:spacing w:line="276" w:lineRule="auto"/>
                    <w:rPr>
                      <w:rFonts w:ascii="Tahoma" w:hAnsi="Tahoma" w:cs="Tahoma"/>
                      <w:szCs w:val="22"/>
                      <w:lang w:val="el-GR"/>
                    </w:rPr>
                  </w:pPr>
                </w:p>
              </w:tc>
              <w:tc>
                <w:tcPr>
                  <w:tcW w:w="629" w:type="pct"/>
                  <w:vAlign w:val="center"/>
                </w:tcPr>
                <w:p w14:paraId="73A6C773" w14:textId="77777777" w:rsidR="001F2478" w:rsidRPr="00422580" w:rsidRDefault="001F2478" w:rsidP="007178FE">
                  <w:pPr>
                    <w:spacing w:line="276" w:lineRule="auto"/>
                    <w:rPr>
                      <w:rFonts w:ascii="Tahoma" w:hAnsi="Tahoma" w:cs="Tahoma"/>
                      <w:szCs w:val="22"/>
                      <w:lang w:val="el-GR"/>
                    </w:rPr>
                  </w:pPr>
                </w:p>
              </w:tc>
              <w:tc>
                <w:tcPr>
                  <w:tcW w:w="718" w:type="pct"/>
                  <w:shd w:val="clear" w:color="auto" w:fill="C0C0C0"/>
                </w:tcPr>
                <w:p w14:paraId="603E7DD6" w14:textId="77777777" w:rsidR="001F2478" w:rsidRPr="00422580" w:rsidRDefault="001F2478" w:rsidP="007178FE">
                  <w:pPr>
                    <w:spacing w:line="276" w:lineRule="auto"/>
                    <w:rPr>
                      <w:rFonts w:ascii="Tahoma" w:hAnsi="Tahoma" w:cs="Tahoma"/>
                      <w:szCs w:val="22"/>
                      <w:lang w:val="el-GR"/>
                    </w:rPr>
                  </w:pPr>
                </w:p>
              </w:tc>
            </w:tr>
            <w:tr w:rsidR="001F2478" w:rsidRPr="00F722C0" w14:paraId="3EE73A46" w14:textId="77777777" w:rsidTr="007178FE">
              <w:trPr>
                <w:trHeight w:val="394"/>
              </w:trPr>
              <w:tc>
                <w:tcPr>
                  <w:tcW w:w="262" w:type="pct"/>
                  <w:vAlign w:val="center"/>
                </w:tcPr>
                <w:p w14:paraId="1F4D4029"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71A327A7"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1B352BCE" w14:textId="77777777" w:rsidR="001F2478" w:rsidRPr="00422580" w:rsidRDefault="001F2478" w:rsidP="007178FE">
                  <w:pPr>
                    <w:spacing w:line="276" w:lineRule="auto"/>
                    <w:rPr>
                      <w:rFonts w:ascii="Tahoma" w:hAnsi="Tahoma" w:cs="Tahoma"/>
                      <w:szCs w:val="22"/>
                      <w:lang w:val="el-GR"/>
                    </w:rPr>
                  </w:pPr>
                </w:p>
              </w:tc>
              <w:tc>
                <w:tcPr>
                  <w:tcW w:w="1132" w:type="pct"/>
                  <w:vAlign w:val="center"/>
                </w:tcPr>
                <w:p w14:paraId="61DE344F" w14:textId="77777777" w:rsidR="001F2478" w:rsidRPr="00422580" w:rsidRDefault="001F2478" w:rsidP="007178FE">
                  <w:pPr>
                    <w:spacing w:line="276" w:lineRule="auto"/>
                    <w:rPr>
                      <w:rFonts w:ascii="Tahoma" w:hAnsi="Tahoma" w:cs="Tahoma"/>
                      <w:szCs w:val="22"/>
                      <w:lang w:val="el-GR"/>
                    </w:rPr>
                  </w:pPr>
                </w:p>
              </w:tc>
              <w:tc>
                <w:tcPr>
                  <w:tcW w:w="629" w:type="pct"/>
                  <w:vAlign w:val="center"/>
                </w:tcPr>
                <w:p w14:paraId="24899690" w14:textId="77777777" w:rsidR="001F2478" w:rsidRPr="00422580" w:rsidRDefault="001F2478" w:rsidP="007178FE">
                  <w:pPr>
                    <w:spacing w:line="276" w:lineRule="auto"/>
                    <w:rPr>
                      <w:rFonts w:ascii="Tahoma" w:hAnsi="Tahoma" w:cs="Tahoma"/>
                      <w:szCs w:val="22"/>
                      <w:lang w:val="el-GR"/>
                    </w:rPr>
                  </w:pPr>
                </w:p>
              </w:tc>
              <w:tc>
                <w:tcPr>
                  <w:tcW w:w="718" w:type="pct"/>
                  <w:shd w:val="clear" w:color="auto" w:fill="C0C0C0"/>
                </w:tcPr>
                <w:p w14:paraId="4D61E050" w14:textId="77777777" w:rsidR="001F2478" w:rsidRPr="00422580" w:rsidRDefault="001F2478" w:rsidP="007178FE">
                  <w:pPr>
                    <w:spacing w:line="276" w:lineRule="auto"/>
                    <w:rPr>
                      <w:rFonts w:ascii="Tahoma" w:hAnsi="Tahoma" w:cs="Tahoma"/>
                      <w:szCs w:val="22"/>
                      <w:lang w:val="el-GR"/>
                    </w:rPr>
                  </w:pPr>
                </w:p>
              </w:tc>
            </w:tr>
            <w:tr w:rsidR="001F2478" w:rsidRPr="00F722C0" w14:paraId="24D4EDE5" w14:textId="77777777" w:rsidTr="007178FE">
              <w:trPr>
                <w:trHeight w:val="380"/>
              </w:trPr>
              <w:tc>
                <w:tcPr>
                  <w:tcW w:w="3654" w:type="pct"/>
                  <w:gridSpan w:val="4"/>
                  <w:tcBorders>
                    <w:bottom w:val="single" w:sz="4" w:space="0" w:color="000080"/>
                  </w:tcBorders>
                  <w:shd w:val="clear" w:color="auto" w:fill="C0C0C0"/>
                  <w:vAlign w:val="center"/>
                </w:tcPr>
                <w:p w14:paraId="47B367C5" w14:textId="77777777" w:rsidR="001F2478" w:rsidRPr="00422580" w:rsidRDefault="001F2478" w:rsidP="007178FE">
                  <w:pPr>
                    <w:spacing w:line="276" w:lineRule="auto"/>
                    <w:rPr>
                      <w:rFonts w:ascii="Tahoma" w:hAnsi="Tahoma" w:cs="Tahoma"/>
                      <w:b/>
                      <w:szCs w:val="22"/>
                      <w:lang w:val="el-GR"/>
                    </w:rPr>
                  </w:pPr>
                  <w:r w:rsidRPr="00422580">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48A0D053" w14:textId="77777777" w:rsidR="001F2478" w:rsidRPr="00422580" w:rsidRDefault="001F2478" w:rsidP="007178FE">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5C64DF3C" w14:textId="77777777" w:rsidR="001F2478" w:rsidRPr="00422580" w:rsidRDefault="001F2478" w:rsidP="007178FE">
                  <w:pPr>
                    <w:spacing w:line="276" w:lineRule="auto"/>
                    <w:rPr>
                      <w:rFonts w:ascii="Tahoma" w:hAnsi="Tahoma" w:cs="Tahoma"/>
                      <w:szCs w:val="22"/>
                      <w:lang w:val="el-GR"/>
                    </w:rPr>
                  </w:pPr>
                </w:p>
              </w:tc>
            </w:tr>
          </w:tbl>
          <w:p w14:paraId="17B72FA7" w14:textId="77777777" w:rsidR="001F2478" w:rsidRPr="00422580" w:rsidRDefault="001F2478" w:rsidP="007178FE">
            <w:pPr>
              <w:pStyle w:val="Tabletext"/>
              <w:jc w:val="both"/>
              <w:rPr>
                <w:rFonts w:cs="Tahoma"/>
                <w:sz w:val="22"/>
                <w:szCs w:val="22"/>
              </w:rPr>
            </w:pPr>
          </w:p>
          <w:p w14:paraId="69ABDBC1" w14:textId="77777777" w:rsidR="001F2478" w:rsidRPr="00422580" w:rsidRDefault="001F2478" w:rsidP="007178FE">
            <w:pPr>
              <w:pStyle w:val="Tabletext"/>
              <w:rPr>
                <w:rFonts w:cs="Tahoma"/>
                <w:sz w:val="22"/>
                <w:szCs w:val="22"/>
              </w:rPr>
            </w:pPr>
            <w:r w:rsidRPr="00422580">
              <w:rPr>
                <w:rFonts w:cs="Tahoma"/>
                <w:sz w:val="22"/>
                <w:szCs w:val="22"/>
              </w:rPr>
              <w:lastRenderedPageBreak/>
              <w:t xml:space="preserve">Πίνακα των στελεχών των Υπεργολάβων του Οικονομικού Φορέα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F2478" w:rsidRPr="00F722C0" w14:paraId="23421DC5" w14:textId="77777777" w:rsidTr="007178FE">
              <w:trPr>
                <w:trHeight w:val="788"/>
              </w:trPr>
              <w:tc>
                <w:tcPr>
                  <w:tcW w:w="262" w:type="pct"/>
                  <w:shd w:val="clear" w:color="auto" w:fill="E0E0E0"/>
                  <w:vAlign w:val="center"/>
                </w:tcPr>
                <w:p w14:paraId="011A5CE6"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Α/Α</w:t>
                  </w:r>
                </w:p>
              </w:tc>
              <w:tc>
                <w:tcPr>
                  <w:tcW w:w="1146" w:type="pct"/>
                  <w:shd w:val="clear" w:color="auto" w:fill="E0E0E0"/>
                  <w:vAlign w:val="center"/>
                </w:tcPr>
                <w:p w14:paraId="6B6A989A"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Επωνυμία Εταιρείας Υπεργολάβου</w:t>
                  </w:r>
                </w:p>
              </w:tc>
              <w:tc>
                <w:tcPr>
                  <w:tcW w:w="1146" w:type="pct"/>
                  <w:shd w:val="clear" w:color="auto" w:fill="E0E0E0"/>
                  <w:vAlign w:val="center"/>
                </w:tcPr>
                <w:p w14:paraId="736D3CDC"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Ονοματεπώνυμο Μέλους Ομάδας Έργου</w:t>
                  </w:r>
                </w:p>
              </w:tc>
              <w:tc>
                <w:tcPr>
                  <w:tcW w:w="1146" w:type="pct"/>
                  <w:shd w:val="clear" w:color="auto" w:fill="E0E0E0"/>
                  <w:vAlign w:val="center"/>
                </w:tcPr>
                <w:p w14:paraId="40C4C579"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Θέση στην Ομάδα Έργου</w:t>
                  </w:r>
                </w:p>
              </w:tc>
              <w:tc>
                <w:tcPr>
                  <w:tcW w:w="709" w:type="pct"/>
                  <w:shd w:val="clear" w:color="auto" w:fill="E0E0E0"/>
                  <w:vAlign w:val="center"/>
                </w:tcPr>
                <w:p w14:paraId="57D88F0B"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Ανθρωπομήνες</w:t>
                  </w:r>
                </w:p>
              </w:tc>
              <w:tc>
                <w:tcPr>
                  <w:tcW w:w="590" w:type="pct"/>
                  <w:shd w:val="clear" w:color="auto" w:fill="C0C0C0"/>
                </w:tcPr>
                <w:p w14:paraId="29F47BE7"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Ποσοστό συμμετοχής* (%)</w:t>
                  </w:r>
                </w:p>
              </w:tc>
            </w:tr>
            <w:tr w:rsidR="001F2478" w:rsidRPr="00F722C0" w14:paraId="6BFA2A8C" w14:textId="77777777" w:rsidTr="007178FE">
              <w:trPr>
                <w:trHeight w:val="380"/>
              </w:trPr>
              <w:tc>
                <w:tcPr>
                  <w:tcW w:w="262" w:type="pct"/>
                  <w:vAlign w:val="center"/>
                </w:tcPr>
                <w:p w14:paraId="3A7CC1AB"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5F1E9250"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32DFF50F"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54C90CCD"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3FFCF1D5" w14:textId="77777777" w:rsidR="001F2478" w:rsidRPr="00422580" w:rsidRDefault="001F2478" w:rsidP="007178FE">
                  <w:pPr>
                    <w:spacing w:line="276" w:lineRule="auto"/>
                    <w:rPr>
                      <w:rFonts w:ascii="Tahoma" w:hAnsi="Tahoma" w:cs="Tahoma"/>
                      <w:szCs w:val="22"/>
                      <w:lang w:val="el-GR"/>
                    </w:rPr>
                  </w:pPr>
                </w:p>
              </w:tc>
              <w:tc>
                <w:tcPr>
                  <w:tcW w:w="590" w:type="pct"/>
                  <w:shd w:val="clear" w:color="auto" w:fill="C0C0C0"/>
                </w:tcPr>
                <w:p w14:paraId="65D65EA7" w14:textId="77777777" w:rsidR="001F2478" w:rsidRPr="00422580" w:rsidRDefault="001F2478" w:rsidP="007178FE">
                  <w:pPr>
                    <w:spacing w:line="276" w:lineRule="auto"/>
                    <w:rPr>
                      <w:rFonts w:ascii="Tahoma" w:hAnsi="Tahoma" w:cs="Tahoma"/>
                      <w:szCs w:val="22"/>
                      <w:lang w:val="el-GR"/>
                    </w:rPr>
                  </w:pPr>
                </w:p>
              </w:tc>
            </w:tr>
            <w:tr w:rsidR="001F2478" w:rsidRPr="00F722C0" w14:paraId="247CAA24" w14:textId="77777777" w:rsidTr="007178FE">
              <w:trPr>
                <w:trHeight w:val="394"/>
              </w:trPr>
              <w:tc>
                <w:tcPr>
                  <w:tcW w:w="262" w:type="pct"/>
                  <w:vAlign w:val="center"/>
                </w:tcPr>
                <w:p w14:paraId="773F1CB1"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4B3C986D"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6EB07D9D"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03CFDF15"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58ADE399" w14:textId="77777777" w:rsidR="001F2478" w:rsidRPr="00422580" w:rsidRDefault="001F2478" w:rsidP="007178FE">
                  <w:pPr>
                    <w:spacing w:line="276" w:lineRule="auto"/>
                    <w:rPr>
                      <w:rFonts w:ascii="Tahoma" w:hAnsi="Tahoma" w:cs="Tahoma"/>
                      <w:szCs w:val="22"/>
                      <w:lang w:val="el-GR"/>
                    </w:rPr>
                  </w:pPr>
                </w:p>
              </w:tc>
              <w:tc>
                <w:tcPr>
                  <w:tcW w:w="590" w:type="pct"/>
                  <w:shd w:val="clear" w:color="auto" w:fill="C0C0C0"/>
                </w:tcPr>
                <w:p w14:paraId="22013C8D" w14:textId="77777777" w:rsidR="001F2478" w:rsidRPr="00422580" w:rsidRDefault="001F2478" w:rsidP="007178FE">
                  <w:pPr>
                    <w:spacing w:line="276" w:lineRule="auto"/>
                    <w:rPr>
                      <w:rFonts w:ascii="Tahoma" w:hAnsi="Tahoma" w:cs="Tahoma"/>
                      <w:szCs w:val="22"/>
                      <w:lang w:val="el-GR"/>
                    </w:rPr>
                  </w:pPr>
                </w:p>
              </w:tc>
            </w:tr>
            <w:tr w:rsidR="001F2478" w:rsidRPr="00F722C0" w14:paraId="43F7B57A" w14:textId="77777777" w:rsidTr="007178FE">
              <w:trPr>
                <w:trHeight w:val="394"/>
              </w:trPr>
              <w:tc>
                <w:tcPr>
                  <w:tcW w:w="262" w:type="pct"/>
                  <w:vAlign w:val="center"/>
                </w:tcPr>
                <w:p w14:paraId="5D97F467"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2987FEA4"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6140B0A5"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09C58655"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79BF1CEE" w14:textId="77777777" w:rsidR="001F2478" w:rsidRPr="00422580" w:rsidRDefault="001F2478" w:rsidP="007178FE">
                  <w:pPr>
                    <w:spacing w:line="276" w:lineRule="auto"/>
                    <w:rPr>
                      <w:rFonts w:ascii="Tahoma" w:hAnsi="Tahoma" w:cs="Tahoma"/>
                      <w:szCs w:val="22"/>
                      <w:lang w:val="el-GR"/>
                    </w:rPr>
                  </w:pPr>
                </w:p>
              </w:tc>
              <w:tc>
                <w:tcPr>
                  <w:tcW w:w="590" w:type="pct"/>
                  <w:shd w:val="clear" w:color="auto" w:fill="C0C0C0"/>
                </w:tcPr>
                <w:p w14:paraId="33C5BD30" w14:textId="77777777" w:rsidR="001F2478" w:rsidRPr="00422580" w:rsidRDefault="001F2478" w:rsidP="007178FE">
                  <w:pPr>
                    <w:spacing w:line="276" w:lineRule="auto"/>
                    <w:rPr>
                      <w:rFonts w:ascii="Tahoma" w:hAnsi="Tahoma" w:cs="Tahoma"/>
                      <w:szCs w:val="22"/>
                      <w:lang w:val="el-GR"/>
                    </w:rPr>
                  </w:pPr>
                </w:p>
              </w:tc>
            </w:tr>
            <w:tr w:rsidR="001F2478" w:rsidRPr="00F722C0" w14:paraId="05848392" w14:textId="77777777" w:rsidTr="007178FE">
              <w:trPr>
                <w:trHeight w:val="394"/>
              </w:trPr>
              <w:tc>
                <w:tcPr>
                  <w:tcW w:w="3701" w:type="pct"/>
                  <w:gridSpan w:val="4"/>
                  <w:tcBorders>
                    <w:bottom w:val="single" w:sz="4" w:space="0" w:color="000080"/>
                  </w:tcBorders>
                  <w:shd w:val="clear" w:color="auto" w:fill="C0C0C0"/>
                  <w:vAlign w:val="center"/>
                </w:tcPr>
                <w:p w14:paraId="10F9D766" w14:textId="77777777" w:rsidR="001F2478" w:rsidRPr="00422580" w:rsidRDefault="001F2478" w:rsidP="007178FE">
                  <w:pPr>
                    <w:spacing w:line="276" w:lineRule="auto"/>
                    <w:rPr>
                      <w:rFonts w:ascii="Tahoma" w:hAnsi="Tahoma" w:cs="Tahoma"/>
                      <w:b/>
                      <w:szCs w:val="22"/>
                      <w:lang w:val="el-GR"/>
                    </w:rPr>
                  </w:pPr>
                  <w:r w:rsidRPr="00422580">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5BC921DF" w14:textId="77777777" w:rsidR="001F2478" w:rsidRPr="00422580" w:rsidRDefault="001F2478" w:rsidP="007178FE">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4E253C3B" w14:textId="77777777" w:rsidR="001F2478" w:rsidRPr="00422580" w:rsidRDefault="001F2478" w:rsidP="007178FE">
                  <w:pPr>
                    <w:spacing w:line="276" w:lineRule="auto"/>
                    <w:rPr>
                      <w:rFonts w:ascii="Tahoma" w:hAnsi="Tahoma" w:cs="Tahoma"/>
                      <w:szCs w:val="22"/>
                      <w:lang w:val="el-GR"/>
                    </w:rPr>
                  </w:pPr>
                </w:p>
              </w:tc>
            </w:tr>
          </w:tbl>
          <w:p w14:paraId="47B82D3D" w14:textId="77777777" w:rsidR="001F2478" w:rsidRPr="00422580" w:rsidRDefault="001F2478" w:rsidP="007178FE">
            <w:pPr>
              <w:pStyle w:val="Tabletext"/>
              <w:jc w:val="both"/>
              <w:rPr>
                <w:rFonts w:cs="Tahoma"/>
                <w:sz w:val="22"/>
                <w:szCs w:val="22"/>
              </w:rPr>
            </w:pPr>
          </w:p>
          <w:p w14:paraId="7FAC55A6" w14:textId="77777777" w:rsidR="001F2478" w:rsidRPr="00422580" w:rsidRDefault="001F2478" w:rsidP="007178FE">
            <w:pPr>
              <w:pStyle w:val="Tabletext"/>
              <w:rPr>
                <w:rFonts w:cs="Tahoma"/>
                <w:sz w:val="22"/>
                <w:szCs w:val="22"/>
              </w:rPr>
            </w:pPr>
            <w:r w:rsidRPr="00422580">
              <w:rPr>
                <w:rFonts w:cs="Tahoma"/>
                <w:sz w:val="22"/>
                <w:szCs w:val="22"/>
              </w:rPr>
              <w:t>Πίνακα των εξωτερικών συνεργατών του Οικονομικού Φορέα 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F2478" w:rsidRPr="00F722C0" w14:paraId="1271B81F" w14:textId="77777777" w:rsidTr="007178FE">
              <w:trPr>
                <w:trHeight w:val="788"/>
              </w:trPr>
              <w:tc>
                <w:tcPr>
                  <w:tcW w:w="262" w:type="pct"/>
                  <w:shd w:val="clear" w:color="auto" w:fill="E0E0E0"/>
                  <w:vAlign w:val="center"/>
                </w:tcPr>
                <w:p w14:paraId="115EAF01"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Α/Α</w:t>
                  </w:r>
                </w:p>
              </w:tc>
              <w:tc>
                <w:tcPr>
                  <w:tcW w:w="2261" w:type="pct"/>
                  <w:shd w:val="clear" w:color="auto" w:fill="E0E0E0"/>
                  <w:vAlign w:val="center"/>
                </w:tcPr>
                <w:p w14:paraId="786C69D7"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Ονοματεπώνυμο Μέλους Ομάδας Έργου</w:t>
                  </w:r>
                </w:p>
              </w:tc>
              <w:tc>
                <w:tcPr>
                  <w:tcW w:w="1130" w:type="pct"/>
                  <w:shd w:val="clear" w:color="auto" w:fill="E0E0E0"/>
                  <w:vAlign w:val="center"/>
                </w:tcPr>
                <w:p w14:paraId="72254AF3"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Θέση στην Ομάδα Έργου</w:t>
                  </w:r>
                </w:p>
              </w:tc>
              <w:tc>
                <w:tcPr>
                  <w:tcW w:w="709" w:type="pct"/>
                  <w:shd w:val="clear" w:color="auto" w:fill="E0E0E0"/>
                  <w:vAlign w:val="center"/>
                </w:tcPr>
                <w:p w14:paraId="1BB93135"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Ανθρωπομήνες</w:t>
                  </w:r>
                </w:p>
              </w:tc>
              <w:tc>
                <w:tcPr>
                  <w:tcW w:w="638" w:type="pct"/>
                  <w:shd w:val="clear" w:color="auto" w:fill="C0C0C0"/>
                </w:tcPr>
                <w:p w14:paraId="2AA18B82"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Ποσοστό συμμετοχής* (%)</w:t>
                  </w:r>
                </w:p>
              </w:tc>
            </w:tr>
            <w:tr w:rsidR="001F2478" w:rsidRPr="00F722C0" w14:paraId="58D7945E" w14:textId="77777777" w:rsidTr="007178FE">
              <w:trPr>
                <w:trHeight w:val="394"/>
              </w:trPr>
              <w:tc>
                <w:tcPr>
                  <w:tcW w:w="262" w:type="pct"/>
                  <w:vAlign w:val="center"/>
                </w:tcPr>
                <w:p w14:paraId="2FB13216" w14:textId="77777777" w:rsidR="001F2478" w:rsidRPr="00422580" w:rsidRDefault="001F2478" w:rsidP="007178FE">
                  <w:pPr>
                    <w:spacing w:line="276" w:lineRule="auto"/>
                    <w:rPr>
                      <w:rFonts w:ascii="Tahoma" w:hAnsi="Tahoma" w:cs="Tahoma"/>
                      <w:szCs w:val="22"/>
                      <w:lang w:val="el-GR"/>
                    </w:rPr>
                  </w:pPr>
                </w:p>
              </w:tc>
              <w:tc>
                <w:tcPr>
                  <w:tcW w:w="2261" w:type="pct"/>
                  <w:vAlign w:val="center"/>
                </w:tcPr>
                <w:p w14:paraId="3BDB5201"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67E5CC4C"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75DB7AF0" w14:textId="77777777" w:rsidR="001F2478" w:rsidRPr="00422580" w:rsidRDefault="001F2478" w:rsidP="007178FE">
                  <w:pPr>
                    <w:spacing w:line="276" w:lineRule="auto"/>
                    <w:rPr>
                      <w:rFonts w:ascii="Tahoma" w:hAnsi="Tahoma" w:cs="Tahoma"/>
                      <w:szCs w:val="22"/>
                      <w:lang w:val="el-GR"/>
                    </w:rPr>
                  </w:pPr>
                </w:p>
              </w:tc>
              <w:tc>
                <w:tcPr>
                  <w:tcW w:w="638" w:type="pct"/>
                  <w:shd w:val="clear" w:color="auto" w:fill="C0C0C0"/>
                </w:tcPr>
                <w:p w14:paraId="000848A5" w14:textId="77777777" w:rsidR="001F2478" w:rsidRPr="00422580" w:rsidRDefault="001F2478" w:rsidP="007178FE">
                  <w:pPr>
                    <w:spacing w:line="276" w:lineRule="auto"/>
                    <w:rPr>
                      <w:rFonts w:ascii="Tahoma" w:hAnsi="Tahoma" w:cs="Tahoma"/>
                      <w:szCs w:val="22"/>
                      <w:lang w:val="el-GR"/>
                    </w:rPr>
                  </w:pPr>
                </w:p>
              </w:tc>
            </w:tr>
            <w:tr w:rsidR="001F2478" w:rsidRPr="00F722C0" w14:paraId="62180A8F" w14:textId="77777777" w:rsidTr="007178FE">
              <w:trPr>
                <w:trHeight w:val="394"/>
              </w:trPr>
              <w:tc>
                <w:tcPr>
                  <w:tcW w:w="262" w:type="pct"/>
                  <w:vAlign w:val="center"/>
                </w:tcPr>
                <w:p w14:paraId="6163BD5A" w14:textId="77777777" w:rsidR="001F2478" w:rsidRPr="00422580" w:rsidRDefault="001F2478" w:rsidP="007178FE">
                  <w:pPr>
                    <w:spacing w:line="276" w:lineRule="auto"/>
                    <w:rPr>
                      <w:rFonts w:ascii="Tahoma" w:hAnsi="Tahoma" w:cs="Tahoma"/>
                      <w:szCs w:val="22"/>
                      <w:lang w:val="el-GR"/>
                    </w:rPr>
                  </w:pPr>
                </w:p>
              </w:tc>
              <w:tc>
                <w:tcPr>
                  <w:tcW w:w="2261" w:type="pct"/>
                  <w:vAlign w:val="center"/>
                </w:tcPr>
                <w:p w14:paraId="4A64200E"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7E2E844F"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5996D8FD" w14:textId="77777777" w:rsidR="001F2478" w:rsidRPr="00422580" w:rsidRDefault="001F2478" w:rsidP="007178FE">
                  <w:pPr>
                    <w:spacing w:line="276" w:lineRule="auto"/>
                    <w:rPr>
                      <w:rFonts w:ascii="Tahoma" w:hAnsi="Tahoma" w:cs="Tahoma"/>
                      <w:szCs w:val="22"/>
                      <w:lang w:val="el-GR"/>
                    </w:rPr>
                  </w:pPr>
                </w:p>
              </w:tc>
              <w:tc>
                <w:tcPr>
                  <w:tcW w:w="638" w:type="pct"/>
                  <w:shd w:val="clear" w:color="auto" w:fill="C0C0C0"/>
                </w:tcPr>
                <w:p w14:paraId="0B0F395B" w14:textId="77777777" w:rsidR="001F2478" w:rsidRPr="00422580" w:rsidRDefault="001F2478" w:rsidP="007178FE">
                  <w:pPr>
                    <w:spacing w:line="276" w:lineRule="auto"/>
                    <w:rPr>
                      <w:rFonts w:ascii="Tahoma" w:hAnsi="Tahoma" w:cs="Tahoma"/>
                      <w:szCs w:val="22"/>
                      <w:lang w:val="el-GR"/>
                    </w:rPr>
                  </w:pPr>
                </w:p>
              </w:tc>
            </w:tr>
            <w:tr w:rsidR="001F2478" w:rsidRPr="00F722C0" w14:paraId="1A0EE8C0" w14:textId="77777777" w:rsidTr="007178FE">
              <w:trPr>
                <w:trHeight w:val="380"/>
              </w:trPr>
              <w:tc>
                <w:tcPr>
                  <w:tcW w:w="3653" w:type="pct"/>
                  <w:gridSpan w:val="3"/>
                  <w:shd w:val="clear" w:color="auto" w:fill="C0C0C0"/>
                  <w:vAlign w:val="center"/>
                </w:tcPr>
                <w:p w14:paraId="4F59FA1F" w14:textId="77777777" w:rsidR="001F2478" w:rsidRPr="00422580" w:rsidRDefault="001F2478" w:rsidP="007178FE">
                  <w:pPr>
                    <w:spacing w:line="276" w:lineRule="auto"/>
                    <w:rPr>
                      <w:rFonts w:ascii="Tahoma" w:hAnsi="Tahoma" w:cs="Tahoma"/>
                      <w:szCs w:val="22"/>
                      <w:lang w:val="el-GR"/>
                    </w:rPr>
                  </w:pPr>
                  <w:r w:rsidRPr="00422580">
                    <w:rPr>
                      <w:rFonts w:ascii="Tahoma" w:hAnsi="Tahoma" w:cs="Tahoma"/>
                      <w:b/>
                      <w:szCs w:val="22"/>
                      <w:lang w:val="el-GR"/>
                    </w:rPr>
                    <w:t>ΜΕΡΙΚΟ ΣΥΝΟΛΟ (3)</w:t>
                  </w:r>
                </w:p>
              </w:tc>
              <w:tc>
                <w:tcPr>
                  <w:tcW w:w="709" w:type="pct"/>
                  <w:shd w:val="clear" w:color="auto" w:fill="C0C0C0"/>
                  <w:vAlign w:val="center"/>
                </w:tcPr>
                <w:p w14:paraId="49DD5FDD" w14:textId="77777777" w:rsidR="001F2478" w:rsidRPr="00422580" w:rsidRDefault="001F2478" w:rsidP="007178FE">
                  <w:pPr>
                    <w:spacing w:line="276" w:lineRule="auto"/>
                    <w:rPr>
                      <w:rFonts w:ascii="Tahoma" w:hAnsi="Tahoma" w:cs="Tahoma"/>
                      <w:szCs w:val="22"/>
                      <w:lang w:val="el-GR"/>
                    </w:rPr>
                  </w:pPr>
                </w:p>
              </w:tc>
              <w:tc>
                <w:tcPr>
                  <w:tcW w:w="638" w:type="pct"/>
                  <w:shd w:val="clear" w:color="auto" w:fill="C0C0C0"/>
                </w:tcPr>
                <w:p w14:paraId="4CB36AA4" w14:textId="77777777" w:rsidR="001F2478" w:rsidRPr="00422580" w:rsidRDefault="001F2478" w:rsidP="007178FE">
                  <w:pPr>
                    <w:spacing w:line="276" w:lineRule="auto"/>
                    <w:rPr>
                      <w:rFonts w:ascii="Tahoma" w:hAnsi="Tahoma" w:cs="Tahoma"/>
                      <w:szCs w:val="22"/>
                      <w:lang w:val="el-GR"/>
                    </w:rPr>
                  </w:pPr>
                </w:p>
              </w:tc>
            </w:tr>
          </w:tbl>
          <w:p w14:paraId="4903D90D" w14:textId="77777777" w:rsidR="001F2478" w:rsidRPr="00422580" w:rsidRDefault="001F2478" w:rsidP="007178FE">
            <w:pPr>
              <w:pStyle w:val="Tabletext"/>
              <w:rPr>
                <w:rFonts w:cs="Tahoma"/>
                <w:sz w:val="22"/>
                <w:szCs w:val="22"/>
              </w:rPr>
            </w:pPr>
            <w:r w:rsidRPr="00422580">
              <w:rPr>
                <w:rFonts w:cs="Tahoma"/>
                <w:sz w:val="22"/>
                <w:szCs w:val="22"/>
              </w:rPr>
              <w:t xml:space="preserve">*ως </w:t>
            </w:r>
            <w:r w:rsidRPr="00214961">
              <w:rPr>
                <w:rFonts w:cs="Tahoma"/>
                <w:b/>
                <w:bCs/>
                <w:sz w:val="22"/>
                <w:szCs w:val="22"/>
              </w:rPr>
              <w:t xml:space="preserve">Ποσοστό Συμμετοχής </w:t>
            </w:r>
            <w:r w:rsidRPr="00422580">
              <w:rPr>
                <w:rFonts w:cs="Tahoma"/>
                <w:sz w:val="22"/>
                <w:szCs w:val="22"/>
              </w:rPr>
              <w:t>του Μέλους ορίζεται το πηλίκο των ανθρωπομηνών του δια των συνολικών προσφερόμενων ανθρωπομηνών (άθροισμα των μερικών συνόλων 1,2,3)</w:t>
            </w:r>
          </w:p>
          <w:p w14:paraId="33AAB69E" w14:textId="77777777" w:rsidR="001F2478" w:rsidRPr="00422580" w:rsidRDefault="001F2478" w:rsidP="007178FE">
            <w:pPr>
              <w:pStyle w:val="Tabletext"/>
              <w:rPr>
                <w:rFonts w:cs="Tahoma"/>
                <w:sz w:val="22"/>
                <w:szCs w:val="22"/>
              </w:rPr>
            </w:pPr>
            <w:r w:rsidRPr="00422580">
              <w:rPr>
                <w:rFonts w:cs="Tahoma"/>
                <w:sz w:val="22"/>
                <w:szCs w:val="22"/>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06561" w:rsidRPr="000241B3" w14:paraId="5BA23A5B" w14:textId="77777777" w:rsidTr="00214961">
        <w:trPr>
          <w:jc w:val="center"/>
        </w:trPr>
        <w:tc>
          <w:tcPr>
            <w:tcW w:w="599" w:type="dxa"/>
            <w:tcBorders>
              <w:top w:val="single" w:sz="4" w:space="0" w:color="auto"/>
              <w:left w:val="single" w:sz="4" w:space="0" w:color="auto"/>
              <w:bottom w:val="single" w:sz="4" w:space="0" w:color="auto"/>
              <w:right w:val="single" w:sz="4" w:space="0" w:color="auto"/>
            </w:tcBorders>
          </w:tcPr>
          <w:p w14:paraId="757752C8" w14:textId="77777777" w:rsidR="00906561" w:rsidRPr="00906561" w:rsidRDefault="00906561" w:rsidP="002A7150">
            <w:pPr>
              <w:rPr>
                <w:rFonts w:ascii="Tahoma" w:hAnsi="Tahoma" w:cs="Tahoma"/>
                <w:szCs w:val="22"/>
                <w:lang w:val="el-GR"/>
              </w:rPr>
            </w:pPr>
            <w:r w:rsidRPr="00906561">
              <w:rPr>
                <w:rFonts w:ascii="Tahoma" w:hAnsi="Tahoma" w:cs="Tahoma"/>
                <w:szCs w:val="22"/>
                <w:lang w:val="el-GR"/>
              </w:rPr>
              <w:lastRenderedPageBreak/>
              <w:t>4.2</w:t>
            </w:r>
          </w:p>
        </w:tc>
        <w:tc>
          <w:tcPr>
            <w:tcW w:w="9438" w:type="dxa"/>
            <w:gridSpan w:val="4"/>
            <w:tcBorders>
              <w:top w:val="single" w:sz="4" w:space="0" w:color="auto"/>
              <w:left w:val="single" w:sz="4" w:space="0" w:color="auto"/>
              <w:bottom w:val="single" w:sz="4" w:space="0" w:color="auto"/>
              <w:right w:val="single" w:sz="4" w:space="0" w:color="auto"/>
            </w:tcBorders>
          </w:tcPr>
          <w:p w14:paraId="7DAFC840" w14:textId="36D1D9BC" w:rsidR="00906561" w:rsidRPr="000241B3" w:rsidRDefault="00906561" w:rsidP="00AE3C74">
            <w:pPr>
              <w:suppressAutoHyphens w:val="0"/>
              <w:autoSpaceDE w:val="0"/>
              <w:autoSpaceDN w:val="0"/>
              <w:adjustRightInd w:val="0"/>
              <w:spacing w:after="70"/>
              <w:ind w:left="360"/>
              <w:jc w:val="left"/>
              <w:rPr>
                <w:rFonts w:ascii="Tahoma" w:hAnsi="Tahoma" w:cs="Tahoma"/>
                <w:szCs w:val="22"/>
                <w:lang w:val="el-GR" w:eastAsia="en-US"/>
              </w:rPr>
            </w:pPr>
            <w:r w:rsidRPr="00906561">
              <w:rPr>
                <w:rFonts w:ascii="Tahoma" w:hAnsi="Tahoma" w:cs="Tahoma"/>
                <w:szCs w:val="22"/>
                <w:lang w:val="el-GR" w:eastAsia="en-US"/>
              </w:rPr>
              <w:t>Βιογραφικά σημειώματα της Ομάδας Έργου (βάσει του υποδείγματος / βλ. «</w:t>
            </w:r>
            <w:r w:rsidR="000241B3">
              <w:rPr>
                <w:rFonts w:ascii="Tahoma" w:hAnsi="Tahoma" w:cs="Tahoma"/>
                <w:szCs w:val="22"/>
                <w:lang w:val="el-GR" w:eastAsia="en-US"/>
              </w:rPr>
              <w:t xml:space="preserve">ΠΑΡΑΡΤΗΜΑ </w:t>
            </w:r>
            <w:r w:rsidR="000241B3">
              <w:rPr>
                <w:rFonts w:ascii="Tahoma" w:hAnsi="Tahoma" w:cs="Tahoma"/>
                <w:szCs w:val="22"/>
                <w:lang w:val="en-US" w:eastAsia="en-US"/>
              </w:rPr>
              <w:t>IV</w:t>
            </w:r>
            <w:r w:rsidR="000241B3" w:rsidRPr="000241B3">
              <w:rPr>
                <w:rFonts w:ascii="Tahoma" w:hAnsi="Tahoma" w:cs="Tahoma"/>
                <w:szCs w:val="22"/>
                <w:lang w:val="el-GR" w:eastAsia="en-US"/>
              </w:rPr>
              <w:t xml:space="preserve"> – </w:t>
            </w:r>
            <w:r w:rsidR="000241B3">
              <w:rPr>
                <w:rFonts w:ascii="Tahoma" w:hAnsi="Tahoma" w:cs="Tahoma"/>
                <w:szCs w:val="22"/>
                <w:lang w:val="el-GR" w:eastAsia="en-US"/>
              </w:rPr>
              <w:t>Υπόδειγμα Βιογραφικού Σημειώματος</w:t>
            </w:r>
            <w:r w:rsidRPr="00906561">
              <w:rPr>
                <w:rFonts w:ascii="Tahoma" w:hAnsi="Tahoma" w:cs="Tahoma"/>
                <w:szCs w:val="22"/>
                <w:lang w:val="el-GR" w:eastAsia="en-US"/>
              </w:rPr>
              <w:t>»)</w:t>
            </w:r>
            <w:r w:rsidR="000241B3" w:rsidRPr="000241B3">
              <w:rPr>
                <w:rFonts w:ascii="Tahoma" w:hAnsi="Tahoma" w:cs="Tahoma"/>
                <w:szCs w:val="22"/>
                <w:lang w:val="el-GR" w:eastAsia="en-US"/>
              </w:rPr>
              <w:t xml:space="preserve"> </w:t>
            </w:r>
          </w:p>
        </w:tc>
      </w:tr>
    </w:tbl>
    <w:p w14:paraId="362F8BF3" w14:textId="77777777" w:rsidR="001F2478" w:rsidRPr="00422580" w:rsidRDefault="001F2478">
      <w:pPr>
        <w:rPr>
          <w:rFonts w:ascii="Tahoma" w:hAnsi="Tahoma" w:cs="Tahoma"/>
          <w:b/>
          <w:bCs/>
          <w:szCs w:val="22"/>
          <w:lang w:val="el-GR"/>
        </w:rPr>
      </w:pPr>
    </w:p>
    <w:p w14:paraId="5918B807"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 xml:space="preserve">Β.5. </w:t>
      </w:r>
      <w:r w:rsidRPr="00422580">
        <w:rPr>
          <w:rFonts w:ascii="Tahoma" w:hAnsi="Tahoma" w:cs="Tahoma"/>
          <w:b/>
          <w:szCs w:val="22"/>
          <w:lang w:val="el-GR"/>
        </w:rPr>
        <w:t xml:space="preserve">Για την απόδειξη της συμμόρφωσής τους με </w:t>
      </w:r>
      <w:r w:rsidRPr="00422580">
        <w:rPr>
          <w:rFonts w:ascii="Tahoma" w:hAnsi="Tahoma" w:cs="Tahoma"/>
          <w:b/>
          <w:color w:val="000000"/>
          <w:szCs w:val="22"/>
          <w:lang w:val="el-GR"/>
        </w:rPr>
        <w:t xml:space="preserve">πρότυπα διασφάλισης ποιότητας </w:t>
      </w:r>
      <w:r w:rsidRPr="00422580">
        <w:rPr>
          <w:rFonts w:ascii="Tahoma" w:hAnsi="Tahoma" w:cs="Tahoma"/>
          <w:b/>
          <w:szCs w:val="22"/>
          <w:lang w:val="el-GR"/>
        </w:rPr>
        <w:t>της παραγράφου 2.2.7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1364F" w:rsidRPr="00F722C0" w14:paraId="41D02994" w14:textId="77777777" w:rsidTr="009C5EA6">
        <w:trPr>
          <w:trHeight w:val="711"/>
        </w:trPr>
        <w:tc>
          <w:tcPr>
            <w:tcW w:w="675" w:type="dxa"/>
            <w:shd w:val="clear" w:color="auto" w:fill="D9D9D9"/>
          </w:tcPr>
          <w:p w14:paraId="2458BAB6" w14:textId="77777777" w:rsidR="0071364F" w:rsidRPr="00422580" w:rsidRDefault="0071364F" w:rsidP="009C5EA6">
            <w:pPr>
              <w:rPr>
                <w:rFonts w:ascii="Tahoma" w:hAnsi="Tahoma" w:cs="Tahoma"/>
                <w:b/>
                <w:szCs w:val="22"/>
              </w:rPr>
            </w:pPr>
            <w:r w:rsidRPr="00422580">
              <w:rPr>
                <w:rFonts w:ascii="Tahoma" w:hAnsi="Tahoma" w:cs="Tahoma"/>
                <w:b/>
                <w:szCs w:val="22"/>
                <w:lang w:val="el-GR"/>
              </w:rPr>
              <w:t>5</w:t>
            </w:r>
            <w:r w:rsidRPr="00422580">
              <w:rPr>
                <w:rFonts w:ascii="Tahoma" w:hAnsi="Tahoma" w:cs="Tahoma"/>
                <w:b/>
                <w:szCs w:val="22"/>
              </w:rPr>
              <w:t>.</w:t>
            </w:r>
          </w:p>
        </w:tc>
        <w:tc>
          <w:tcPr>
            <w:tcW w:w="9180" w:type="dxa"/>
            <w:shd w:val="clear" w:color="auto" w:fill="D9D9D9"/>
          </w:tcPr>
          <w:p w14:paraId="7AFFAD9B" w14:textId="2BC62052" w:rsidR="0071364F" w:rsidRPr="00422580" w:rsidRDefault="0071364F" w:rsidP="009C5EA6">
            <w:pPr>
              <w:autoSpaceDE w:val="0"/>
              <w:autoSpaceDN w:val="0"/>
              <w:adjustRightInd w:val="0"/>
              <w:rPr>
                <w:rFonts w:ascii="Tahoma" w:hAnsi="Tahoma" w:cs="Tahoma"/>
                <w:b/>
                <w:szCs w:val="22"/>
                <w:lang w:val="el-GR"/>
              </w:rPr>
            </w:pPr>
            <w:r w:rsidRPr="00422580">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422580">
              <w:rPr>
                <w:rFonts w:ascii="Tahoma" w:hAnsi="Tahoma" w:cs="Tahoma"/>
                <w:b/>
                <w:szCs w:val="22"/>
                <w:lang w:val="el-GR"/>
              </w:rPr>
              <w:t>να εξασφαλίζουν την ποιότητα των παρεχόμενων υπηρεσιών και να διαθέτουν οργανωμένο σύστημα διαχείρισης Ποιότητας.</w:t>
            </w:r>
            <w:r w:rsidRPr="00422580">
              <w:rPr>
                <w:rFonts w:ascii="Tahoma" w:hAnsi="Tahoma" w:cs="Tahoma"/>
                <w:b/>
                <w:bCs/>
                <w:szCs w:val="22"/>
                <w:lang w:val="el-GR"/>
              </w:rPr>
              <w:t xml:space="preserve"> </w:t>
            </w:r>
          </w:p>
          <w:p w14:paraId="3DB41D2D" w14:textId="77777777" w:rsidR="0071364F" w:rsidRPr="00422580" w:rsidRDefault="0071364F" w:rsidP="009C5EA6">
            <w:pPr>
              <w:autoSpaceDE w:val="0"/>
              <w:autoSpaceDN w:val="0"/>
              <w:adjustRightInd w:val="0"/>
              <w:rPr>
                <w:rFonts w:ascii="Tahoma" w:hAnsi="Tahoma" w:cs="Tahoma"/>
                <w:szCs w:val="22"/>
                <w:lang w:val="el-GR" w:eastAsia="el-GR"/>
              </w:rPr>
            </w:pPr>
            <w:r w:rsidRPr="0042258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F722C0" w14:paraId="451E783F" w14:textId="77777777" w:rsidTr="009C5EA6">
        <w:trPr>
          <w:trHeight w:val="1480"/>
        </w:trPr>
        <w:tc>
          <w:tcPr>
            <w:tcW w:w="675" w:type="dxa"/>
          </w:tcPr>
          <w:p w14:paraId="69D7F19F" w14:textId="77777777" w:rsidR="0071364F" w:rsidRPr="00422580" w:rsidRDefault="0071364F" w:rsidP="009C5EA6">
            <w:pPr>
              <w:rPr>
                <w:rFonts w:ascii="Tahoma" w:hAnsi="Tahoma" w:cs="Tahoma"/>
                <w:szCs w:val="22"/>
              </w:rPr>
            </w:pPr>
            <w:r w:rsidRPr="00422580">
              <w:rPr>
                <w:rFonts w:ascii="Tahoma" w:hAnsi="Tahoma" w:cs="Tahoma"/>
                <w:szCs w:val="22"/>
                <w:lang w:val="el-GR"/>
              </w:rPr>
              <w:lastRenderedPageBreak/>
              <w:t>5</w:t>
            </w:r>
            <w:r w:rsidRPr="00422580">
              <w:rPr>
                <w:rFonts w:ascii="Tahoma" w:hAnsi="Tahoma" w:cs="Tahoma"/>
                <w:szCs w:val="22"/>
              </w:rPr>
              <w:t>.1</w:t>
            </w:r>
          </w:p>
        </w:tc>
        <w:tc>
          <w:tcPr>
            <w:tcW w:w="9180" w:type="dxa"/>
          </w:tcPr>
          <w:p w14:paraId="3CA78AEC" w14:textId="2F88AD1D" w:rsidR="008C7780" w:rsidRDefault="0071364F" w:rsidP="00697B2A">
            <w:pPr>
              <w:pStyle w:val="Tabletext"/>
              <w:jc w:val="both"/>
              <w:rPr>
                <w:rFonts w:cs="Tahoma"/>
                <w:bCs/>
                <w:szCs w:val="22"/>
              </w:rPr>
            </w:pPr>
            <w:r w:rsidRPr="00422580">
              <w:rPr>
                <w:rFonts w:cs="Tahoma"/>
                <w:sz w:val="22"/>
                <w:szCs w:val="22"/>
              </w:rPr>
              <w:t>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w:t>
            </w:r>
            <w:r w:rsidRPr="001404B7">
              <w:rPr>
                <w:rFonts w:cs="Tahoma"/>
                <w:sz w:val="22"/>
                <w:szCs w:val="22"/>
              </w:rPr>
              <w:t xml:space="preserve">ές </w:t>
            </w:r>
            <w:r w:rsidRPr="006726BA">
              <w:rPr>
                <w:rFonts w:cs="Tahoma"/>
                <w:sz w:val="22"/>
                <w:szCs w:val="22"/>
              </w:rPr>
              <w:t xml:space="preserve">πρότυπο </w:t>
            </w:r>
            <w:r w:rsidR="00C018C8" w:rsidRPr="006726BA">
              <w:rPr>
                <w:rFonts w:cs="Tahoma"/>
                <w:sz w:val="22"/>
                <w:szCs w:val="22"/>
              </w:rPr>
              <w:t>ISO 9001:2015</w:t>
            </w:r>
            <w:r w:rsidR="00606DDA" w:rsidRPr="006726BA">
              <w:rPr>
                <w:rFonts w:cs="Tahoma"/>
                <w:sz w:val="22"/>
                <w:szCs w:val="22"/>
              </w:rPr>
              <w:t xml:space="preserve"> και</w:t>
            </w:r>
            <w:r w:rsidR="00C018C8" w:rsidRPr="006726BA">
              <w:rPr>
                <w:rFonts w:cs="Tahoma"/>
                <w:sz w:val="22"/>
                <w:szCs w:val="22"/>
              </w:rPr>
              <w:t xml:space="preserve"> ISO 27001:2013.</w:t>
            </w:r>
          </w:p>
          <w:p w14:paraId="1C5D5F51" w14:textId="7AB63F4E" w:rsidR="00906561" w:rsidRPr="00AE3C74" w:rsidRDefault="00906561" w:rsidP="00AE3C74">
            <w:pPr>
              <w:rPr>
                <w:rFonts w:cs="Tahoma"/>
                <w:lang w:val="el-GR"/>
              </w:rPr>
            </w:pPr>
          </w:p>
        </w:tc>
      </w:tr>
    </w:tbl>
    <w:p w14:paraId="3CF7F037" w14:textId="77777777" w:rsidR="0071364F" w:rsidRPr="00422580" w:rsidRDefault="0071364F">
      <w:pPr>
        <w:rPr>
          <w:rFonts w:ascii="Tahoma" w:hAnsi="Tahoma" w:cs="Tahoma"/>
          <w:b/>
          <w:bCs/>
          <w:szCs w:val="22"/>
          <w:lang w:val="el-GR"/>
        </w:rPr>
      </w:pPr>
    </w:p>
    <w:p w14:paraId="0EC733F8"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Β.6.</w:t>
      </w:r>
      <w:r w:rsidRPr="00422580">
        <w:rPr>
          <w:rFonts w:ascii="Tahoma" w:hAnsi="Tahoma" w:cs="Tahoma"/>
          <w:szCs w:val="22"/>
          <w:lang w:val="el-GR"/>
        </w:rPr>
        <w:t xml:space="preserve"> </w:t>
      </w:r>
      <w:r w:rsidRPr="00422580">
        <w:rPr>
          <w:rFonts w:ascii="Tahoma" w:hAnsi="Tahoma" w:cs="Tahoma"/>
          <w:b/>
          <w:szCs w:val="22"/>
          <w:lang w:val="el-GR"/>
        </w:rPr>
        <w:t>Για την απόδειξη της νόμιμης σύστασης και εκπροσώπησης:</w:t>
      </w:r>
    </w:p>
    <w:p w14:paraId="54E17927" w14:textId="77777777" w:rsidR="001F2478" w:rsidRPr="00422580" w:rsidRDefault="001F2478" w:rsidP="001F2478">
      <w:pPr>
        <w:rPr>
          <w:rFonts w:ascii="Tahoma" w:hAnsi="Tahoma" w:cs="Tahoma"/>
          <w:lang w:val="el-GR"/>
        </w:rPr>
      </w:pPr>
      <w:r w:rsidRPr="00422580">
        <w:rPr>
          <w:rFonts w:ascii="Tahoma" w:hAnsi="Tahoma"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8F1BDEF" w14:textId="77777777" w:rsidR="001F2478" w:rsidRPr="00422580" w:rsidRDefault="001F2478" w:rsidP="001F2478">
      <w:pPr>
        <w:rPr>
          <w:rFonts w:ascii="Tahoma" w:hAnsi="Tahoma" w:cs="Tahoma"/>
          <w:lang w:val="el-GR"/>
        </w:rPr>
      </w:pPr>
      <w:r w:rsidRPr="00422580">
        <w:rPr>
          <w:rFonts w:ascii="Tahoma" w:hAnsi="Tahoma" w:cs="Tahoma"/>
          <w:lang w:val="el-GR"/>
        </w:rPr>
        <w:t>Ειδικότερα για τους ημεδαπούς οικονομικούς φορείς προσκομίζονται:</w:t>
      </w:r>
    </w:p>
    <w:p w14:paraId="1D1061D4" w14:textId="4A53ADDD" w:rsidR="001F2478" w:rsidRPr="00422580" w:rsidRDefault="001F2478" w:rsidP="001F2478">
      <w:pPr>
        <w:rPr>
          <w:rFonts w:ascii="Tahoma" w:hAnsi="Tahoma" w:cs="Tahoma"/>
          <w:lang w:val="el-GR"/>
        </w:rPr>
      </w:pPr>
      <w:r w:rsidRPr="00422580">
        <w:rPr>
          <w:rFonts w:ascii="Tahoma" w:hAnsi="Tahoma" w:cs="Tahoma"/>
          <w:lang w:val="el-GR"/>
        </w:rPr>
        <w:t xml:space="preserve"> i) </w:t>
      </w:r>
      <w:r w:rsidRPr="00422580">
        <w:rPr>
          <w:rFonts w:ascii="Tahoma" w:hAnsi="Tahoma" w:cs="Tahoma"/>
          <w:b/>
          <w:lang w:val="el-GR"/>
        </w:rPr>
        <w:t>για την απόδειξη της νόμιμης εκπροσώπησης</w:t>
      </w:r>
      <w:r w:rsidRPr="00422580">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770C7C">
        <w:rPr>
          <w:rFonts w:ascii="Tahoma" w:hAnsi="Tahoma" w:cs="Tahoma"/>
          <w:lang w:val="el-GR"/>
        </w:rPr>
        <w:t xml:space="preserve"> </w:t>
      </w:r>
      <w:r w:rsidRPr="00422580">
        <w:rPr>
          <w:rFonts w:ascii="Tahoma" w:hAnsi="Tahoma"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885B9FD" w14:textId="77777777" w:rsidR="001F2478" w:rsidRPr="00422580" w:rsidRDefault="001F2478" w:rsidP="001F2478">
      <w:pPr>
        <w:rPr>
          <w:rFonts w:ascii="Tahoma" w:hAnsi="Tahoma" w:cs="Tahoma"/>
          <w:color w:val="000000"/>
          <w:lang w:val="el-GR"/>
        </w:rPr>
      </w:pPr>
      <w:proofErr w:type="spellStart"/>
      <w:r w:rsidRPr="00422580">
        <w:rPr>
          <w:rFonts w:ascii="Tahoma" w:hAnsi="Tahoma" w:cs="Tahoma"/>
          <w:lang w:val="el-GR"/>
        </w:rPr>
        <w:t>ii</w:t>
      </w:r>
      <w:proofErr w:type="spellEnd"/>
      <w:r w:rsidRPr="00422580">
        <w:rPr>
          <w:rFonts w:ascii="Tahoma" w:hAnsi="Tahoma" w:cs="Tahoma"/>
          <w:lang w:val="el-GR"/>
        </w:rPr>
        <w:t xml:space="preserve">) Για την </w:t>
      </w:r>
      <w:r w:rsidRPr="00422580">
        <w:rPr>
          <w:rFonts w:ascii="Tahoma" w:hAnsi="Tahoma" w:cs="Tahoma"/>
          <w:b/>
          <w:lang w:val="el-GR"/>
        </w:rPr>
        <w:t>απόδειξη της νόμιμης σύστασης και των μεταβολών</w:t>
      </w:r>
      <w:r w:rsidRPr="00422580">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422580">
        <w:rPr>
          <w:rFonts w:ascii="Tahoma" w:hAnsi="Tahoma" w:cs="Tahoma"/>
          <w:color w:val="000000"/>
          <w:lang w:val="el-GR"/>
        </w:rPr>
        <w:t xml:space="preserve">  </w:t>
      </w:r>
    </w:p>
    <w:p w14:paraId="5D3CECAF"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Στις λοιπές περιπτώσεις τα κατά περίπτωση νομιμοποιητικά έγγραφα </w:t>
      </w:r>
      <w:r w:rsidRPr="00422580">
        <w:rPr>
          <w:rFonts w:ascii="Tahoma" w:hAnsi="Tahoma" w:cs="Tahoma"/>
          <w:lang w:val="el-GR"/>
        </w:rPr>
        <w:t xml:space="preserve">σύστασης και </w:t>
      </w:r>
      <w:r w:rsidRPr="00422580">
        <w:rPr>
          <w:rFonts w:ascii="Tahoma" w:hAnsi="Tahoma" w:cs="Tahoma"/>
          <w:color w:val="000000"/>
          <w:lang w:val="el-GR"/>
        </w:rPr>
        <w:t xml:space="preserve">νόμιμης εκπροσώπησης (όπως καταστατικά, </w:t>
      </w:r>
      <w:r w:rsidRPr="00422580">
        <w:rPr>
          <w:rFonts w:ascii="Tahoma" w:hAnsi="Tahoma" w:cs="Tahoma"/>
          <w:lang w:val="el-GR"/>
        </w:rPr>
        <w:t xml:space="preserve">πιστοποιητικά μεταβολών, αντίστοιχα ΦΕΚ, αποφάσεις συγκρότησης οργάνων διοίκησης σε σώμα, κλπ., </w:t>
      </w:r>
      <w:r w:rsidRPr="00422580">
        <w:rPr>
          <w:rFonts w:ascii="Tahoma" w:hAnsi="Tahoma"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550E43F"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B51033B" w14:textId="77777777" w:rsidR="001F2478" w:rsidRPr="00422580" w:rsidRDefault="001F2478" w:rsidP="001F2478">
      <w:pPr>
        <w:rPr>
          <w:rFonts w:ascii="Tahoma" w:hAnsi="Tahoma" w:cs="Tahoma"/>
          <w:bCs/>
          <w:color w:val="000000"/>
          <w:lang w:val="el-GR"/>
        </w:rPr>
      </w:pPr>
      <w:r w:rsidRPr="00422580">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DF5A6B5" w14:textId="77777777" w:rsidR="001F2478" w:rsidRPr="00422580" w:rsidRDefault="001F2478" w:rsidP="001F2478">
      <w:pPr>
        <w:rPr>
          <w:rFonts w:ascii="Tahoma" w:hAnsi="Tahoma" w:cs="Tahoma"/>
          <w:bCs/>
          <w:color w:val="000000"/>
          <w:lang w:val="el-GR"/>
        </w:rPr>
      </w:pPr>
      <w:r w:rsidRPr="00422580">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409310B"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422580">
        <w:rPr>
          <w:rFonts w:ascii="Tahoma" w:hAnsi="Tahoma" w:cs="Tahoma"/>
          <w:color w:val="000000"/>
          <w:lang w:val="el-GR"/>
        </w:rPr>
        <w:t>ουν</w:t>
      </w:r>
      <w:proofErr w:type="spellEnd"/>
      <w:r w:rsidRPr="00422580">
        <w:rPr>
          <w:rFonts w:ascii="Tahoma" w:hAnsi="Tahoma"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4967A21" w14:textId="77777777" w:rsidR="001F2478" w:rsidRPr="00422580" w:rsidRDefault="001F2478" w:rsidP="001F2478">
      <w:pPr>
        <w:rPr>
          <w:rFonts w:ascii="Tahoma" w:hAnsi="Tahoma" w:cs="Tahoma"/>
          <w:color w:val="000000"/>
          <w:lang w:val="el-GR"/>
        </w:rPr>
      </w:pPr>
      <w:r w:rsidRPr="00422580">
        <w:rPr>
          <w:rFonts w:ascii="Tahoma" w:hAnsi="Tahoma" w:cs="Tahoma"/>
          <w:b/>
          <w:bCs/>
          <w:color w:val="000000"/>
          <w:lang w:val="el-GR"/>
        </w:rPr>
        <w:t>Β.7.</w:t>
      </w:r>
      <w:r w:rsidRPr="00422580">
        <w:rPr>
          <w:rFonts w:ascii="Tahoma" w:hAnsi="Tahoma" w:cs="Tahoma"/>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422580">
        <w:rPr>
          <w:rFonts w:ascii="Tahoma" w:hAnsi="Tahoma" w:cs="Tahoma"/>
          <w:color w:val="000000"/>
        </w:rPr>
        <w:lastRenderedPageBreak/>
        <w:t>VII</w:t>
      </w:r>
      <w:r w:rsidRPr="00422580">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BD81489"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B98AFB9"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422580">
        <w:rPr>
          <w:rFonts w:ascii="Tahoma" w:hAnsi="Tahoma" w:cs="Tahoma"/>
          <w:color w:val="000000"/>
          <w:lang w:val="el-GR"/>
        </w:rPr>
        <w:t>καταλληλότητας</w:t>
      </w:r>
      <w:proofErr w:type="spellEnd"/>
      <w:r w:rsidRPr="00422580">
        <w:rPr>
          <w:rFonts w:ascii="Tahoma" w:hAnsi="Tahoma" w:cs="Tahoma"/>
          <w:color w:val="000000"/>
          <w:lang w:val="el-GR"/>
        </w:rPr>
        <w:t xml:space="preserve"> όσον αφορά τις απαιτήσεις ποιοτικής επιλογής, τις οποίες καλύπτει ο επίσημος κατάλογος ή το πιστοποιητικό. </w:t>
      </w:r>
    </w:p>
    <w:p w14:paraId="5B9A31E2"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422580">
        <w:rPr>
          <w:rFonts w:ascii="Tahoma" w:hAnsi="Tahoma" w:cs="Tahoma"/>
          <w:color w:val="000000"/>
          <w:lang w:val="el-GR"/>
        </w:rPr>
        <w:t>υποπερ</w:t>
      </w:r>
      <w:proofErr w:type="spellEnd"/>
      <w:r w:rsidRPr="00422580">
        <w:rPr>
          <w:rFonts w:ascii="Tahoma" w:hAnsi="Tahoma" w:cs="Tahoma"/>
          <w:color w:val="000000"/>
          <w:lang w:val="el-GR"/>
        </w:rPr>
        <w:t xml:space="preserve">. </w:t>
      </w:r>
      <w:proofErr w:type="spellStart"/>
      <w:r w:rsidRPr="00422580">
        <w:rPr>
          <w:rFonts w:ascii="Tahoma" w:hAnsi="Tahoma" w:cs="Tahoma"/>
          <w:color w:val="000000"/>
          <w:lang w:val="en-US"/>
        </w:rPr>
        <w:t>i</w:t>
      </w:r>
      <w:proofErr w:type="spellEnd"/>
      <w:r w:rsidRPr="00422580">
        <w:rPr>
          <w:rFonts w:ascii="Tahoma" w:hAnsi="Tahoma" w:cs="Tahoma"/>
          <w:color w:val="000000"/>
          <w:lang w:val="el-GR"/>
        </w:rPr>
        <w:t xml:space="preserve">, </w:t>
      </w:r>
      <w:r w:rsidRPr="00422580">
        <w:rPr>
          <w:rFonts w:ascii="Tahoma" w:hAnsi="Tahoma" w:cs="Tahoma"/>
          <w:color w:val="000000"/>
          <w:lang w:val="en-US"/>
        </w:rPr>
        <w:t>ii</w:t>
      </w:r>
      <w:r w:rsidRPr="00422580">
        <w:rPr>
          <w:rFonts w:ascii="Tahoma" w:hAnsi="Tahoma" w:cs="Tahoma"/>
          <w:color w:val="000000"/>
          <w:lang w:val="el-GR"/>
        </w:rPr>
        <w:t xml:space="preserve"> και </w:t>
      </w:r>
      <w:r w:rsidRPr="00422580">
        <w:rPr>
          <w:rFonts w:ascii="Tahoma" w:hAnsi="Tahoma" w:cs="Tahoma"/>
          <w:color w:val="000000"/>
          <w:lang w:val="en-US"/>
        </w:rPr>
        <w:t>iii</w:t>
      </w:r>
      <w:r w:rsidRPr="00422580">
        <w:rPr>
          <w:rFonts w:ascii="Tahoma" w:hAnsi="Tahoma" w:cs="Tahoma"/>
          <w:color w:val="000000"/>
          <w:lang w:val="el-GR"/>
        </w:rPr>
        <w:t xml:space="preserve"> της περ. β.</w:t>
      </w:r>
    </w:p>
    <w:p w14:paraId="3E5F82E4" w14:textId="77777777" w:rsidR="001F2478" w:rsidRPr="00422580" w:rsidRDefault="001F2478" w:rsidP="001F2478">
      <w:pPr>
        <w:rPr>
          <w:rFonts w:ascii="Tahoma" w:hAnsi="Tahoma" w:cs="Tahoma"/>
          <w:szCs w:val="22"/>
          <w:lang w:val="el-GR"/>
        </w:rPr>
      </w:pPr>
      <w:r w:rsidRPr="00422580">
        <w:rPr>
          <w:rFonts w:ascii="Tahoma" w:hAnsi="Tahoma" w:cs="Tahoma"/>
          <w:b/>
          <w:bCs/>
          <w:szCs w:val="22"/>
          <w:lang w:val="el-GR"/>
        </w:rPr>
        <w:t>Β.8.</w:t>
      </w:r>
      <w:r w:rsidRPr="00422580">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12D43C2" w14:textId="77777777" w:rsidR="001F2478" w:rsidRPr="00422580" w:rsidRDefault="001F2478" w:rsidP="001F2478">
      <w:pPr>
        <w:rPr>
          <w:rFonts w:ascii="Tahoma" w:hAnsi="Tahoma" w:cs="Tahoma"/>
          <w:color w:val="000000"/>
          <w:szCs w:val="22"/>
          <w:lang w:val="el-GR"/>
        </w:rPr>
      </w:pPr>
      <w:bookmarkStart w:id="26" w:name="msgfield"/>
      <w:bookmarkStart w:id="27" w:name="preformat"/>
      <w:bookmarkEnd w:id="26"/>
      <w:bookmarkEnd w:id="27"/>
      <w:r w:rsidRPr="00422580">
        <w:rPr>
          <w:rFonts w:ascii="Tahoma" w:hAnsi="Tahoma" w:cs="Tahoma"/>
          <w:color w:val="000000"/>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422580">
        <w:rPr>
          <w:rFonts w:ascii="Tahoma" w:hAnsi="Tahoma" w:cs="Tahoma"/>
          <w:color w:val="000000"/>
          <w:szCs w:val="22"/>
          <w:lang w:val="el-GR"/>
        </w:rPr>
        <w:t>οριοθετείται</w:t>
      </w:r>
      <w:proofErr w:type="spellEnd"/>
      <w:r w:rsidRPr="00422580">
        <w:rPr>
          <w:rFonts w:ascii="Tahoma" w:hAnsi="Tahoma" w:cs="Tahoma"/>
          <w:color w:val="000000"/>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422580">
        <w:rPr>
          <w:rFonts w:ascii="Tahoma" w:hAnsi="Tahoma" w:cs="Tahoma"/>
          <w:color w:val="000000"/>
          <w:szCs w:val="22"/>
          <w:lang w:val="el-GR"/>
        </w:rPr>
        <w:t>leader</w:t>
      </w:r>
      <w:proofErr w:type="spellEnd"/>
      <w:r w:rsidRPr="00422580">
        <w:rPr>
          <w:rFonts w:ascii="Tahoma" w:hAnsi="Tahoma" w:cs="Tahoma"/>
          <w:color w:val="000000"/>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CE820D9" w14:textId="77777777" w:rsidR="001F2478" w:rsidRPr="00422580" w:rsidRDefault="001F2478" w:rsidP="001F2478">
      <w:pPr>
        <w:rPr>
          <w:rFonts w:ascii="Tahoma" w:hAnsi="Tahoma" w:cs="Tahoma"/>
          <w:szCs w:val="22"/>
          <w:lang w:val="el-GR"/>
        </w:rPr>
      </w:pPr>
      <w:r w:rsidRPr="00422580">
        <w:rPr>
          <w:rFonts w:ascii="Tahoma" w:hAnsi="Tahoma" w:cs="Tahoma"/>
          <w:b/>
          <w:bCs/>
          <w:szCs w:val="22"/>
          <w:lang w:val="el-GR"/>
        </w:rPr>
        <w:t>Β.9.</w:t>
      </w:r>
      <w:r w:rsidRPr="00422580">
        <w:rPr>
          <w:rFonts w:ascii="Tahoma" w:hAnsi="Tahoma" w:cs="Tahoma"/>
          <w:szCs w:val="22"/>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70411A8B" w14:textId="4BBD54D4" w:rsidR="001F2478" w:rsidRPr="00422580" w:rsidRDefault="001F2478" w:rsidP="001F2478">
      <w:pPr>
        <w:rPr>
          <w:rFonts w:ascii="Tahoma" w:hAnsi="Tahoma" w:cs="Tahoma"/>
          <w:color w:val="000000"/>
          <w:lang w:val="el-GR"/>
        </w:rPr>
      </w:pPr>
      <w:r w:rsidRPr="00422580">
        <w:rPr>
          <w:rFonts w:ascii="Tahoma" w:hAnsi="Tahoma"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7686E">
        <w:rPr>
          <w:rFonts w:ascii="Tahoma" w:hAnsi="Tahoma" w:cs="Tahoma"/>
          <w:szCs w:val="22"/>
          <w:lang w:val="el-GR"/>
        </w:rPr>
        <w:t xml:space="preserve"> </w:t>
      </w:r>
      <w:r w:rsidRPr="00422580">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CA42E20"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Σε περίπτωση που ο τρίτος διαθέτει στοιχεία τεχνικής ή επαγγελματικής </w:t>
      </w:r>
      <w:proofErr w:type="spellStart"/>
      <w:r w:rsidRPr="00422580">
        <w:rPr>
          <w:rFonts w:ascii="Tahoma" w:hAnsi="Tahoma" w:cs="Tahoma"/>
          <w:color w:val="000000"/>
          <w:lang w:val="el-GR"/>
        </w:rPr>
        <w:t>καταλληλότητας</w:t>
      </w:r>
      <w:proofErr w:type="spellEnd"/>
      <w:r w:rsidRPr="00422580">
        <w:rPr>
          <w:rFonts w:ascii="Tahoma" w:hAnsi="Tahoma" w:cs="Tahoma"/>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422580">
        <w:rPr>
          <w:rFonts w:ascii="Tahoma" w:hAnsi="Tahoma" w:cs="Tahoma"/>
          <w:lang w:val="el-GR"/>
        </w:rPr>
        <w:t xml:space="preserve"> </w:t>
      </w:r>
      <w:r w:rsidRPr="00422580">
        <w:rPr>
          <w:rFonts w:ascii="Tahoma" w:hAnsi="Tahoma" w:cs="Tahoma"/>
          <w:color w:val="000000"/>
          <w:lang w:val="el-GR"/>
        </w:rPr>
        <w:t xml:space="preserve">δηλώνοντας το τμήμα της σύμβασης που θα εκτελέσει. </w:t>
      </w:r>
    </w:p>
    <w:p w14:paraId="118A3D32" w14:textId="77777777" w:rsidR="001F2478" w:rsidRPr="00422580" w:rsidRDefault="001F2478" w:rsidP="001F2478">
      <w:pPr>
        <w:rPr>
          <w:rFonts w:ascii="Tahoma" w:hAnsi="Tahoma" w:cs="Tahoma"/>
          <w:color w:val="000000"/>
          <w:szCs w:val="22"/>
          <w:lang w:val="el-GR"/>
        </w:rPr>
      </w:pPr>
      <w:r w:rsidRPr="00422580">
        <w:rPr>
          <w:rFonts w:ascii="Tahoma" w:hAnsi="Tahoma" w:cs="Tahoma"/>
          <w:b/>
          <w:bCs/>
          <w:szCs w:val="22"/>
          <w:lang w:val="el-GR"/>
        </w:rPr>
        <w:lastRenderedPageBreak/>
        <w:t>Β.10.</w:t>
      </w:r>
      <w:r w:rsidRPr="00422580">
        <w:rPr>
          <w:rFonts w:ascii="Tahoma" w:hAnsi="Tahoma"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7F5A6A25" w14:textId="77777777" w:rsidR="001F2478" w:rsidRPr="00422580" w:rsidRDefault="001F2478" w:rsidP="001F2478">
      <w:pPr>
        <w:rPr>
          <w:rFonts w:ascii="Tahoma" w:hAnsi="Tahoma" w:cs="Tahoma"/>
          <w:b/>
          <w:bCs/>
          <w:lang w:val="el-GR"/>
        </w:rPr>
      </w:pPr>
      <w:r w:rsidRPr="00422580">
        <w:rPr>
          <w:rFonts w:ascii="Tahoma" w:hAnsi="Tahoma" w:cs="Tahoma"/>
          <w:b/>
          <w:bCs/>
          <w:lang w:val="el-GR"/>
        </w:rPr>
        <w:t>Β.11. Επισημαίνεται ότι γίνονται αποδεκτές:</w:t>
      </w:r>
    </w:p>
    <w:p w14:paraId="4AA71C7B" w14:textId="77777777" w:rsidR="001F2478" w:rsidRPr="00422580" w:rsidRDefault="001F2478" w:rsidP="001F2478">
      <w:pPr>
        <w:numPr>
          <w:ilvl w:val="0"/>
          <w:numId w:val="70"/>
        </w:numPr>
        <w:rPr>
          <w:rFonts w:ascii="Tahoma" w:hAnsi="Tahoma" w:cs="Tahoma"/>
          <w:b/>
          <w:bCs/>
          <w:lang w:val="el-GR"/>
        </w:rPr>
      </w:pPr>
      <w:r w:rsidRPr="00422580">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7FC6B16" w14:textId="77777777" w:rsidR="001F2478" w:rsidRPr="00422580" w:rsidRDefault="001F2478" w:rsidP="001F2478">
      <w:pPr>
        <w:numPr>
          <w:ilvl w:val="0"/>
          <w:numId w:val="70"/>
        </w:numPr>
        <w:rPr>
          <w:rFonts w:ascii="Tahoma" w:hAnsi="Tahoma" w:cs="Tahoma"/>
          <w:szCs w:val="22"/>
          <w:lang w:val="el-GR"/>
        </w:rPr>
      </w:pPr>
      <w:r w:rsidRPr="00422580">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9A4DAA5" w14:textId="77777777" w:rsidR="001F2478" w:rsidRPr="00422580" w:rsidRDefault="001F2478" w:rsidP="00EB1543">
      <w:pPr>
        <w:rPr>
          <w:rFonts w:ascii="Tahoma" w:hAnsi="Tahoma" w:cs="Tahoma"/>
          <w:szCs w:val="22"/>
        </w:rPr>
      </w:pPr>
    </w:p>
    <w:p w14:paraId="4464D9DC" w14:textId="762A5A89" w:rsidR="0087686E" w:rsidRDefault="0087686E">
      <w:pPr>
        <w:suppressAutoHyphens w:val="0"/>
        <w:spacing w:after="0"/>
        <w:jc w:val="left"/>
        <w:rPr>
          <w:rFonts w:ascii="Tahoma" w:hAnsi="Tahoma" w:cs="Tahoma"/>
          <w:szCs w:val="22"/>
        </w:rPr>
      </w:pPr>
      <w:r>
        <w:rPr>
          <w:rFonts w:ascii="Tahoma" w:hAnsi="Tahoma" w:cs="Tahoma"/>
          <w:szCs w:val="22"/>
        </w:rPr>
        <w:br w:type="page"/>
      </w:r>
    </w:p>
    <w:p w14:paraId="51E026CA" w14:textId="77777777" w:rsidR="007178FE" w:rsidRPr="00422580" w:rsidRDefault="007178FE" w:rsidP="00EB1543">
      <w:pPr>
        <w:rPr>
          <w:rFonts w:ascii="Tahoma" w:hAnsi="Tahoma" w:cs="Tahoma"/>
          <w:szCs w:val="22"/>
        </w:rPr>
      </w:pPr>
    </w:p>
    <w:p w14:paraId="6C06B8BE"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28" w:name="_Toc105503757"/>
      <w:r w:rsidRPr="00422580">
        <w:rPr>
          <w:rFonts w:cs="Tahoma"/>
          <w:lang w:val="el-GR"/>
        </w:rPr>
        <w:t>Κριτήρια Ανάθεσης</w:t>
      </w:r>
      <w:bookmarkEnd w:id="28"/>
      <w:r w:rsidRPr="00422580">
        <w:rPr>
          <w:rFonts w:cs="Tahoma"/>
          <w:lang w:val="el-GR"/>
        </w:rPr>
        <w:t xml:space="preserve"> </w:t>
      </w:r>
    </w:p>
    <w:p w14:paraId="58EA3979"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t>Κριτήριο ανάθεσης</w:t>
      </w:r>
    </w:p>
    <w:p w14:paraId="2CABB8E4" w14:textId="1A8B6B56" w:rsidR="0071364F" w:rsidRDefault="0071364F">
      <w:pPr>
        <w:rPr>
          <w:rFonts w:ascii="Tahoma" w:hAnsi="Tahoma" w:cs="Tahoma"/>
          <w:szCs w:val="22"/>
          <w:lang w:val="el-GR"/>
        </w:rPr>
      </w:pPr>
      <w:r w:rsidRPr="00422580">
        <w:rPr>
          <w:rFonts w:ascii="Tahoma" w:hAnsi="Tahoma"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4946" w:type="pct"/>
        <w:jc w:val="center"/>
        <w:tblLayout w:type="fixed"/>
        <w:tblLook w:val="0000" w:firstRow="0" w:lastRow="0" w:firstColumn="0" w:lastColumn="0" w:noHBand="0" w:noVBand="0"/>
      </w:tblPr>
      <w:tblGrid>
        <w:gridCol w:w="1355"/>
        <w:gridCol w:w="3701"/>
        <w:gridCol w:w="1250"/>
        <w:gridCol w:w="3218"/>
      </w:tblGrid>
      <w:tr w:rsidR="005B5952" w:rsidRPr="00A85468" w14:paraId="706DBA8D" w14:textId="77777777" w:rsidTr="00603C42">
        <w:trPr>
          <w:cantSplit/>
          <w:tblHeader/>
          <w:jc w:val="center"/>
        </w:trPr>
        <w:tc>
          <w:tcPr>
            <w:tcW w:w="1384" w:type="dxa"/>
            <w:tcBorders>
              <w:top w:val="single" w:sz="4" w:space="0" w:color="000000"/>
              <w:left w:val="single" w:sz="4" w:space="0" w:color="000000"/>
              <w:bottom w:val="single" w:sz="4" w:space="0" w:color="000000"/>
            </w:tcBorders>
            <w:shd w:val="clear" w:color="auto" w:fill="D9E2F3" w:themeFill="accent5" w:themeFillTint="33"/>
            <w:vAlign w:val="center"/>
          </w:tcPr>
          <w:p w14:paraId="14526194" w14:textId="77777777" w:rsidR="00C018C8" w:rsidRPr="00A85468" w:rsidRDefault="00C018C8" w:rsidP="00603C42">
            <w:pPr>
              <w:spacing w:after="0"/>
              <w:jc w:val="center"/>
              <w:rPr>
                <w:rFonts w:ascii="Tahoma" w:hAnsi="Tahoma" w:cs="Tahoma"/>
                <w:b/>
                <w:color w:val="000000" w:themeColor="text1"/>
              </w:rPr>
            </w:pPr>
            <w:r w:rsidRPr="00A85468">
              <w:rPr>
                <w:rFonts w:ascii="Tahoma" w:hAnsi="Tahoma" w:cs="Tahoma"/>
                <w:b/>
                <w:color w:val="000000" w:themeColor="text1"/>
              </w:rPr>
              <w:t>Α/Α</w:t>
            </w:r>
          </w:p>
        </w:tc>
        <w:tc>
          <w:tcPr>
            <w:tcW w:w="3791" w:type="dxa"/>
            <w:tcBorders>
              <w:top w:val="single" w:sz="4" w:space="0" w:color="000000"/>
              <w:left w:val="single" w:sz="4" w:space="0" w:color="000000"/>
              <w:bottom w:val="single" w:sz="4" w:space="0" w:color="000000"/>
            </w:tcBorders>
            <w:shd w:val="clear" w:color="auto" w:fill="D9E2F3" w:themeFill="accent5" w:themeFillTint="33"/>
            <w:vAlign w:val="center"/>
          </w:tcPr>
          <w:p w14:paraId="37763253" w14:textId="77777777" w:rsidR="00C018C8" w:rsidRPr="00A85468" w:rsidRDefault="00C018C8" w:rsidP="00603C42">
            <w:pPr>
              <w:spacing w:after="0"/>
              <w:jc w:val="center"/>
              <w:rPr>
                <w:rFonts w:ascii="Tahoma" w:hAnsi="Tahoma" w:cs="Tahoma"/>
                <w:b/>
                <w:color w:val="000000" w:themeColor="text1"/>
              </w:rPr>
            </w:pPr>
            <w:proofErr w:type="spellStart"/>
            <w:r w:rsidRPr="00A85468">
              <w:rPr>
                <w:rFonts w:ascii="Tahoma" w:hAnsi="Tahoma" w:cs="Tahoma"/>
                <w:b/>
                <w:color w:val="000000" w:themeColor="text1"/>
              </w:rPr>
              <w:t>Κριτήριο</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4C755F89" w14:textId="77777777" w:rsidR="00C018C8" w:rsidRPr="00A85468" w:rsidRDefault="00C018C8" w:rsidP="00603C42">
            <w:pPr>
              <w:spacing w:after="0"/>
              <w:jc w:val="center"/>
              <w:rPr>
                <w:rFonts w:ascii="Tahoma" w:hAnsi="Tahoma" w:cs="Tahoma"/>
                <w:b/>
                <w:color w:val="000000" w:themeColor="text1"/>
              </w:rPr>
            </w:pPr>
            <w:proofErr w:type="spellStart"/>
            <w:r w:rsidRPr="00A85468">
              <w:rPr>
                <w:rFonts w:ascii="Tahoma" w:hAnsi="Tahoma" w:cs="Tahoma"/>
                <w:b/>
                <w:color w:val="000000" w:themeColor="text1"/>
              </w:rPr>
              <w:t>Συντελεστής</w:t>
            </w:r>
            <w:proofErr w:type="spellEnd"/>
            <w:r w:rsidRPr="00A85468">
              <w:rPr>
                <w:rFonts w:ascii="Tahoma" w:hAnsi="Tahoma" w:cs="Tahoma"/>
                <w:b/>
                <w:color w:val="000000" w:themeColor="text1"/>
              </w:rPr>
              <w:t xml:space="preserve"> βα</w:t>
            </w:r>
            <w:proofErr w:type="spellStart"/>
            <w:r w:rsidRPr="00A85468">
              <w:rPr>
                <w:rFonts w:ascii="Tahoma" w:hAnsi="Tahoma" w:cs="Tahoma"/>
                <w:b/>
                <w:color w:val="000000" w:themeColor="text1"/>
              </w:rPr>
              <w:t>ρύτητ</w:t>
            </w:r>
            <w:proofErr w:type="spellEnd"/>
            <w:r w:rsidRPr="00A85468">
              <w:rPr>
                <w:rFonts w:ascii="Tahoma" w:hAnsi="Tahoma" w:cs="Tahoma"/>
                <w:b/>
                <w:color w:val="000000" w:themeColor="text1"/>
              </w:rPr>
              <w:t>ας (%)</w:t>
            </w:r>
          </w:p>
        </w:tc>
        <w:tc>
          <w:tcPr>
            <w:tcW w:w="3296"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4DDEEC40" w14:textId="77777777" w:rsidR="00C018C8" w:rsidRPr="00A85468" w:rsidRDefault="00C018C8" w:rsidP="00603C42">
            <w:pPr>
              <w:spacing w:after="0"/>
              <w:jc w:val="center"/>
              <w:rPr>
                <w:rFonts w:ascii="Tahoma" w:hAnsi="Tahoma" w:cs="Tahoma"/>
                <w:b/>
                <w:color w:val="000000" w:themeColor="text1"/>
              </w:rPr>
            </w:pPr>
            <w:proofErr w:type="spellStart"/>
            <w:r w:rsidRPr="00A85468">
              <w:rPr>
                <w:rFonts w:ascii="Tahoma" w:hAnsi="Tahoma" w:cs="Tahoma"/>
                <w:b/>
                <w:color w:val="000000" w:themeColor="text1"/>
              </w:rPr>
              <w:t>Σύμφων</w:t>
            </w:r>
            <w:proofErr w:type="spellEnd"/>
            <w:r w:rsidRPr="00A85468">
              <w:rPr>
                <w:rFonts w:ascii="Tahoma" w:hAnsi="Tahoma" w:cs="Tahoma"/>
                <w:b/>
                <w:color w:val="000000" w:themeColor="text1"/>
              </w:rPr>
              <w:t>α</w:t>
            </w:r>
            <w:r w:rsidRPr="00A85468">
              <w:rPr>
                <w:rFonts w:ascii="Tahoma" w:hAnsi="Tahoma" w:cs="Tahoma"/>
                <w:b/>
                <w:color w:val="000000" w:themeColor="text1"/>
                <w:lang w:val="el-GR"/>
              </w:rPr>
              <w:t xml:space="preserve"> </w:t>
            </w:r>
            <w:proofErr w:type="spellStart"/>
            <w:r w:rsidRPr="00A85468">
              <w:rPr>
                <w:rFonts w:ascii="Tahoma" w:hAnsi="Tahoma" w:cs="Tahoma"/>
                <w:b/>
                <w:color w:val="000000" w:themeColor="text1"/>
              </w:rPr>
              <w:t>με</w:t>
            </w:r>
            <w:proofErr w:type="spellEnd"/>
            <w:r w:rsidRPr="00A85468">
              <w:rPr>
                <w:rFonts w:ascii="Tahoma" w:hAnsi="Tahoma" w:cs="Tahoma"/>
                <w:b/>
                <w:color w:val="000000" w:themeColor="text1"/>
              </w:rPr>
              <w:t xml:space="preserve"> παρα</w:t>
            </w:r>
            <w:proofErr w:type="spellStart"/>
            <w:r w:rsidRPr="00A85468">
              <w:rPr>
                <w:rFonts w:ascii="Tahoma" w:hAnsi="Tahoma" w:cs="Tahoma"/>
                <w:b/>
                <w:color w:val="000000" w:themeColor="text1"/>
              </w:rPr>
              <w:t>γράφους</w:t>
            </w:r>
            <w:proofErr w:type="spellEnd"/>
            <w:r w:rsidRPr="00A85468">
              <w:rPr>
                <w:rFonts w:ascii="Tahoma" w:hAnsi="Tahoma" w:cs="Tahoma"/>
                <w:b/>
                <w:color w:val="000000" w:themeColor="text1"/>
              </w:rPr>
              <w:t>:</w:t>
            </w:r>
          </w:p>
        </w:tc>
      </w:tr>
      <w:tr w:rsidR="005B5952" w:rsidRPr="005A0191" w14:paraId="5894B668"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150F6835"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0B1D8768" w14:textId="77777777" w:rsidR="00C018C8" w:rsidRPr="00C51C1E" w:rsidRDefault="00C018C8" w:rsidP="00603C42">
            <w:pPr>
              <w:spacing w:after="0"/>
              <w:rPr>
                <w:rFonts w:ascii="Tahoma" w:hAnsi="Tahoma" w:cs="Tahoma"/>
                <w:b/>
                <w:lang w:val="el-GR"/>
              </w:rPr>
            </w:pPr>
            <w:r w:rsidRPr="00C51C1E">
              <w:rPr>
                <w:rFonts w:ascii="Tahoma" w:hAnsi="Tahoma" w:cs="Tahoma"/>
                <w:b/>
                <w:lang w:val="el-GR"/>
              </w:rPr>
              <w:t>Πληρότητα και συνάφεια του Σχεδίου Ενεργειών – Στρατηγική Επικοινωνίας – Πρόταση Δημιουργικού με τις Ανάγκες του Έργου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06592" w14:textId="77777777" w:rsidR="00C018C8" w:rsidRPr="00A71EAF" w:rsidRDefault="00C018C8" w:rsidP="00603C42">
            <w:pPr>
              <w:spacing w:after="0"/>
              <w:jc w:val="center"/>
              <w:rPr>
                <w:rFonts w:ascii="Tahoma" w:hAnsi="Tahoma" w:cs="Tahoma"/>
                <w:lang w:val="el-GR"/>
              </w:rPr>
            </w:pPr>
            <w:r>
              <w:rPr>
                <w:rFonts w:ascii="Tahoma" w:hAnsi="Tahoma" w:cs="Tahoma"/>
                <w:lang w:val="el-GR"/>
              </w:rPr>
              <w:t>20</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A53BC6" w14:textId="77777777" w:rsidR="00C018C8" w:rsidRPr="006B0EC2" w:rsidRDefault="00C018C8" w:rsidP="00603C42">
            <w:pPr>
              <w:spacing w:after="0"/>
              <w:jc w:val="left"/>
              <w:rPr>
                <w:rFonts w:ascii="Tahoma" w:hAnsi="Tahoma" w:cs="Tahoma"/>
                <w:lang w:val="el-GR"/>
              </w:rPr>
            </w:pPr>
            <w:r>
              <w:rPr>
                <w:rFonts w:ascii="Tahoma" w:hAnsi="Tahoma" w:cs="Tahoma"/>
                <w:lang w:val="el-GR"/>
              </w:rPr>
              <w:t>ΠΑΡΑΡΤΗΜΑ Ι – Παρ. 1.3.1</w:t>
            </w:r>
          </w:p>
        </w:tc>
      </w:tr>
      <w:tr w:rsidR="005B5952" w:rsidRPr="005A0191" w14:paraId="7E013445"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3EA4CFBB"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53C1FCD2" w14:textId="49F4BD60" w:rsidR="00C018C8" w:rsidRPr="00B10E4E" w:rsidRDefault="00C018C8" w:rsidP="00603C42">
            <w:pPr>
              <w:spacing w:after="0"/>
              <w:rPr>
                <w:rFonts w:ascii="Tahoma" w:hAnsi="Tahoma" w:cs="Tahoma"/>
                <w:b/>
                <w:lang w:val="el-GR"/>
              </w:rPr>
            </w:pPr>
            <w:r w:rsidRPr="00C47C53">
              <w:rPr>
                <w:rFonts w:ascii="Tahoma" w:hAnsi="Tahoma" w:cs="Tahoma"/>
                <w:b/>
                <w:lang w:val="el-GR"/>
              </w:rPr>
              <w:t xml:space="preserve">Πρόταση Διενέργειας </w:t>
            </w:r>
            <w:r w:rsidR="00671048">
              <w:rPr>
                <w:rFonts w:ascii="Tahoma" w:hAnsi="Tahoma" w:cs="Tahoma"/>
                <w:b/>
                <w:lang w:val="el-GR"/>
              </w:rPr>
              <w:t xml:space="preserve">Φυσικών Ημερίδων </w:t>
            </w:r>
            <w:r w:rsidRPr="00C47C53">
              <w:rPr>
                <w:rFonts w:ascii="Tahoma" w:hAnsi="Tahoma" w:cs="Tahoma"/>
                <w:b/>
                <w:lang w:val="el-GR"/>
              </w:rPr>
              <w:t>και Διαδικτυακών Εκδηλώσεων</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CE47F" w14:textId="77777777" w:rsidR="00C018C8" w:rsidRPr="00A71EAF" w:rsidRDefault="00C018C8" w:rsidP="00603C42">
            <w:pPr>
              <w:spacing w:after="0"/>
              <w:jc w:val="center"/>
              <w:rPr>
                <w:rFonts w:ascii="Tahoma" w:hAnsi="Tahoma" w:cs="Tahoma"/>
                <w:lang w:val="el-GR"/>
              </w:rPr>
            </w:pPr>
            <w:r>
              <w:rPr>
                <w:rFonts w:ascii="Tahoma" w:hAnsi="Tahoma" w:cs="Tahoma"/>
                <w:lang w:val="el-GR"/>
              </w:rPr>
              <w:t>20</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A6BEAC" w14:textId="77777777" w:rsidR="00C018C8" w:rsidRPr="00970AE3" w:rsidRDefault="00C018C8" w:rsidP="00603C42">
            <w:pPr>
              <w:spacing w:after="0"/>
              <w:jc w:val="left"/>
              <w:rPr>
                <w:rFonts w:ascii="Tahoma" w:hAnsi="Tahoma" w:cs="Tahoma"/>
              </w:rPr>
            </w:pPr>
            <w:r>
              <w:rPr>
                <w:rFonts w:ascii="Tahoma" w:hAnsi="Tahoma" w:cs="Tahoma"/>
                <w:lang w:val="el-GR"/>
              </w:rPr>
              <w:t>ΠΑΡΑΡΤΗΜΑ Ι – Παρ. 1.3.2</w:t>
            </w:r>
          </w:p>
        </w:tc>
      </w:tr>
      <w:tr w:rsidR="005B5952" w:rsidRPr="005A0191" w14:paraId="50306B80"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4180FB7B"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0C3C7102" w14:textId="77777777" w:rsidR="00C018C8" w:rsidRPr="00C51C1E" w:rsidRDefault="00C018C8" w:rsidP="00603C42">
            <w:pPr>
              <w:spacing w:after="0"/>
              <w:rPr>
                <w:rFonts w:ascii="Tahoma" w:hAnsi="Tahoma" w:cs="Tahoma"/>
                <w:b/>
                <w:lang w:val="el-GR"/>
              </w:rPr>
            </w:pPr>
            <w:r w:rsidRPr="00C51C1E">
              <w:rPr>
                <w:rFonts w:ascii="Tahoma" w:hAnsi="Tahoma" w:cs="Tahoma"/>
                <w:b/>
                <w:lang w:val="el-GR"/>
              </w:rPr>
              <w:t>Πρόταση Ανάπτυξης Δημιουργικού  (Υλικό, Δώρα, βίντεο)</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80C9B" w14:textId="77777777" w:rsidR="00C018C8" w:rsidRDefault="00C018C8" w:rsidP="00603C42">
            <w:pPr>
              <w:spacing w:after="0"/>
              <w:jc w:val="center"/>
              <w:rPr>
                <w:rFonts w:ascii="Tahoma" w:hAnsi="Tahoma" w:cs="Tahoma"/>
              </w:rPr>
            </w:pPr>
            <w:r>
              <w:rPr>
                <w:rFonts w:ascii="Tahoma" w:hAnsi="Tahoma" w:cs="Tahoma"/>
              </w:rPr>
              <w:t>5</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985698" w14:textId="77777777" w:rsidR="00C018C8" w:rsidRPr="00970AE3" w:rsidRDefault="00C018C8" w:rsidP="00603C42">
            <w:pPr>
              <w:spacing w:after="0"/>
              <w:jc w:val="left"/>
              <w:rPr>
                <w:rFonts w:ascii="Tahoma" w:hAnsi="Tahoma" w:cs="Tahoma"/>
              </w:rPr>
            </w:pPr>
            <w:r>
              <w:rPr>
                <w:rFonts w:ascii="Tahoma" w:hAnsi="Tahoma" w:cs="Tahoma"/>
                <w:lang w:val="el-GR"/>
              </w:rPr>
              <w:t>ΠΑΡΑΡΤΗΜΑ Ι – Παρ. 1.3.4, 1.3.10</w:t>
            </w:r>
          </w:p>
        </w:tc>
      </w:tr>
      <w:tr w:rsidR="005B5952" w:rsidRPr="005A0191" w14:paraId="0DEF8FEF"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74DF9BFE"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41704733" w14:textId="7CAA95F9" w:rsidR="00C018C8" w:rsidRPr="00FC6C7B" w:rsidRDefault="00C018C8" w:rsidP="00603C42">
            <w:pPr>
              <w:spacing w:after="0"/>
              <w:rPr>
                <w:rFonts w:ascii="Tahoma" w:hAnsi="Tahoma" w:cs="Tahoma"/>
                <w:b/>
                <w:lang w:val="el-GR"/>
              </w:rPr>
            </w:pPr>
            <w:r w:rsidRPr="00C51C1E">
              <w:rPr>
                <w:rFonts w:ascii="Tahoma" w:hAnsi="Tahoma" w:cs="Tahoma"/>
                <w:b/>
                <w:lang w:val="el-GR"/>
              </w:rPr>
              <w:t xml:space="preserve">Προβολή των Υπηρεσιών και Δυνατοτήτων του </w:t>
            </w:r>
            <w:r w:rsidR="001426A7">
              <w:rPr>
                <w:rFonts w:ascii="Tahoma" w:hAnsi="Tahoma" w:cs="Tahoma"/>
                <w:b/>
                <w:lang w:val="el-GR"/>
              </w:rPr>
              <w:t>ΔΔΤ -</w:t>
            </w:r>
            <w:r w:rsidRPr="00C51C1E">
              <w:rPr>
                <w:rFonts w:ascii="Tahoma" w:hAnsi="Tahoma" w:cs="Tahoma"/>
                <w:b/>
                <w:lang w:val="el-GR"/>
              </w:rPr>
              <w:t>ΣΥΖΕΥΞΙΣ ΙΙ μέσω ημερίδων και εκδηλώσεων τρίτων (πέραν των ημερίδων και εκδηλώσεων που προτείνονται στο πλαίσιο του Έργου)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846F9" w14:textId="4D11EB8F" w:rsidR="00C018C8" w:rsidRPr="00F41A71" w:rsidRDefault="002751DE" w:rsidP="00603C42">
            <w:pPr>
              <w:spacing w:after="0"/>
              <w:jc w:val="center"/>
              <w:rPr>
                <w:rFonts w:ascii="Tahoma" w:hAnsi="Tahoma" w:cs="Tahoma"/>
                <w:lang w:val="el-GR"/>
              </w:rPr>
            </w:pPr>
            <w:r>
              <w:rPr>
                <w:rFonts w:ascii="Tahoma" w:hAnsi="Tahoma" w:cs="Tahoma"/>
                <w:lang w:val="el-GR"/>
              </w:rPr>
              <w:t>12</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7770F6" w14:textId="77777777" w:rsidR="00C018C8" w:rsidRPr="00970AE3" w:rsidRDefault="00C018C8" w:rsidP="00603C42">
            <w:pPr>
              <w:spacing w:after="0"/>
              <w:jc w:val="left"/>
              <w:rPr>
                <w:rFonts w:ascii="Tahoma" w:hAnsi="Tahoma" w:cs="Tahoma"/>
              </w:rPr>
            </w:pPr>
            <w:r>
              <w:rPr>
                <w:rFonts w:ascii="Tahoma" w:hAnsi="Tahoma" w:cs="Tahoma"/>
                <w:lang w:val="el-GR"/>
              </w:rPr>
              <w:t>ΠΑΡΑΡΤΗΜΑ Ι – Παρ. 1.3.3</w:t>
            </w:r>
          </w:p>
        </w:tc>
      </w:tr>
      <w:tr w:rsidR="005B5952" w:rsidRPr="005A0191" w14:paraId="2E84ECE1"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7F7813F2"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3CA21AA2" w14:textId="77777777" w:rsidR="00C018C8" w:rsidRDefault="00C018C8" w:rsidP="00603C42">
            <w:pPr>
              <w:spacing w:after="0"/>
              <w:rPr>
                <w:rFonts w:ascii="Tahoma" w:hAnsi="Tahoma" w:cs="Tahoma"/>
                <w:b/>
              </w:rPr>
            </w:pPr>
            <w:proofErr w:type="spellStart"/>
            <w:r>
              <w:rPr>
                <w:rFonts w:ascii="Tahoma" w:hAnsi="Tahoma" w:cs="Tahoma"/>
                <w:b/>
              </w:rPr>
              <w:t>Πρότ</w:t>
            </w:r>
            <w:proofErr w:type="spellEnd"/>
            <w:r>
              <w:rPr>
                <w:rFonts w:ascii="Tahoma" w:hAnsi="Tahoma" w:cs="Tahoma"/>
                <w:b/>
              </w:rPr>
              <w:t xml:space="preserve">αση </w:t>
            </w:r>
            <w:proofErr w:type="spellStart"/>
            <w:r>
              <w:rPr>
                <w:rFonts w:ascii="Tahoma" w:hAnsi="Tahoma" w:cs="Tahoma"/>
                <w:b/>
              </w:rPr>
              <w:t>Λειτουργί</w:t>
            </w:r>
            <w:proofErr w:type="spellEnd"/>
            <w:r>
              <w:rPr>
                <w:rFonts w:ascii="Tahoma" w:hAnsi="Tahoma" w:cs="Tahoma"/>
                <w:b/>
              </w:rPr>
              <w:t xml:space="preserve">ας </w:t>
            </w:r>
            <w:proofErr w:type="spellStart"/>
            <w:r>
              <w:rPr>
                <w:rFonts w:ascii="Tahoma" w:hAnsi="Tahoma" w:cs="Tahoma"/>
                <w:b/>
              </w:rPr>
              <w:t>Γρ</w:t>
            </w:r>
            <w:proofErr w:type="spellEnd"/>
            <w:r>
              <w:rPr>
                <w:rFonts w:ascii="Tahoma" w:hAnsi="Tahoma" w:cs="Tahoma"/>
                <w:b/>
              </w:rPr>
              <w:t xml:space="preserve">αφείου </w:t>
            </w:r>
            <w:proofErr w:type="spellStart"/>
            <w:r>
              <w:rPr>
                <w:rFonts w:ascii="Tahoma" w:hAnsi="Tahoma" w:cs="Tahoma"/>
                <w:b/>
              </w:rPr>
              <w:t>Τύ</w:t>
            </w:r>
            <w:proofErr w:type="spellEnd"/>
            <w:r>
              <w:rPr>
                <w:rFonts w:ascii="Tahoma" w:hAnsi="Tahoma" w:cs="Tahoma"/>
                <w:b/>
              </w:rPr>
              <w:t>που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48C19" w14:textId="77777777" w:rsidR="00C018C8" w:rsidRDefault="00C018C8" w:rsidP="00603C42">
            <w:pPr>
              <w:spacing w:after="0"/>
              <w:jc w:val="center"/>
              <w:rPr>
                <w:rFonts w:ascii="Tahoma" w:hAnsi="Tahoma" w:cs="Tahoma"/>
              </w:rPr>
            </w:pPr>
            <w:r>
              <w:rPr>
                <w:rFonts w:ascii="Tahoma" w:hAnsi="Tahoma" w:cs="Tahoma"/>
                <w:lang w:val="el-GR"/>
              </w:rPr>
              <w:t>8</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DF6D5B" w14:textId="77777777" w:rsidR="00C018C8" w:rsidRPr="00970AE3" w:rsidRDefault="00C018C8" w:rsidP="00603C42">
            <w:pPr>
              <w:spacing w:after="0"/>
              <w:jc w:val="left"/>
              <w:rPr>
                <w:rFonts w:ascii="Tahoma" w:hAnsi="Tahoma" w:cs="Tahoma"/>
              </w:rPr>
            </w:pPr>
            <w:r>
              <w:rPr>
                <w:rFonts w:ascii="Tahoma" w:hAnsi="Tahoma" w:cs="Tahoma"/>
                <w:lang w:val="el-GR"/>
              </w:rPr>
              <w:t>ΠΑΡΑΡΤΗΜΑ Ι – Παρ. 1.3.5</w:t>
            </w:r>
          </w:p>
        </w:tc>
      </w:tr>
      <w:tr w:rsidR="005B5952" w:rsidRPr="005A0191" w14:paraId="5C43957C"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73E5CF36"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524B3FBB" w14:textId="77777777" w:rsidR="00C018C8" w:rsidRPr="00C51C1E" w:rsidRDefault="00C018C8" w:rsidP="00603C42">
            <w:pPr>
              <w:spacing w:after="0"/>
              <w:rPr>
                <w:rFonts w:ascii="Tahoma" w:hAnsi="Tahoma" w:cs="Tahoma"/>
                <w:b/>
                <w:lang w:val="el-GR"/>
              </w:rPr>
            </w:pPr>
            <w:r w:rsidRPr="00C51C1E">
              <w:rPr>
                <w:rFonts w:ascii="Tahoma" w:hAnsi="Tahoma" w:cs="Tahoma"/>
                <w:b/>
                <w:lang w:val="el-GR"/>
              </w:rPr>
              <w:t>Σχεδιασμός και διενέργεια μαζικών ενεργειών προώθησης (</w:t>
            </w:r>
            <w:r>
              <w:rPr>
                <w:rFonts w:ascii="Tahoma" w:hAnsi="Tahoma" w:cs="Tahoma"/>
                <w:b/>
                <w:lang w:val="en-US"/>
              </w:rPr>
              <w:t>digital</w:t>
            </w:r>
            <w:r w:rsidRPr="00C51C1E">
              <w:rPr>
                <w:rFonts w:ascii="Tahoma" w:hAnsi="Tahoma" w:cs="Tahoma"/>
                <w:b/>
                <w:lang w:val="el-GR"/>
              </w:rPr>
              <w:t xml:space="preserve"> </w:t>
            </w:r>
            <w:r>
              <w:rPr>
                <w:rFonts w:ascii="Tahoma" w:hAnsi="Tahoma" w:cs="Tahoma"/>
                <w:b/>
                <w:lang w:val="en-US"/>
              </w:rPr>
              <w:t>campaigns</w:t>
            </w:r>
            <w:r w:rsidRPr="00C51C1E">
              <w:rPr>
                <w:rFonts w:ascii="Tahoma" w:hAnsi="Tahoma" w:cs="Tahoma"/>
                <w:b/>
                <w:lang w:val="el-GR"/>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8BF2D" w14:textId="77777777" w:rsidR="00C018C8" w:rsidRPr="00F41A71" w:rsidRDefault="00C018C8" w:rsidP="00603C42">
            <w:pPr>
              <w:spacing w:after="0"/>
              <w:jc w:val="center"/>
              <w:rPr>
                <w:rFonts w:ascii="Tahoma" w:hAnsi="Tahoma" w:cs="Tahoma"/>
                <w:lang w:val="el-GR"/>
              </w:rPr>
            </w:pPr>
            <w:r>
              <w:rPr>
                <w:rFonts w:ascii="Tahoma" w:hAnsi="Tahoma" w:cs="Tahoma"/>
                <w:lang w:val="el-GR"/>
              </w:rPr>
              <w:t>5</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2AFDCF" w14:textId="77777777" w:rsidR="00C018C8" w:rsidRPr="00970AE3" w:rsidRDefault="00C018C8" w:rsidP="00603C42">
            <w:pPr>
              <w:spacing w:after="0"/>
              <w:jc w:val="left"/>
              <w:rPr>
                <w:rFonts w:ascii="Tahoma" w:hAnsi="Tahoma" w:cs="Tahoma"/>
              </w:rPr>
            </w:pPr>
            <w:r>
              <w:rPr>
                <w:rFonts w:ascii="Tahoma" w:hAnsi="Tahoma" w:cs="Tahoma"/>
                <w:lang w:val="el-GR"/>
              </w:rPr>
              <w:t>ΠΑΡΑΡΤΗΜΑ Ι – Παρ. 1.3.7</w:t>
            </w:r>
          </w:p>
        </w:tc>
      </w:tr>
      <w:tr w:rsidR="005B5952" w:rsidRPr="005A0191" w14:paraId="75D049F3"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3C76AFBC"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30409AA3" w14:textId="4386A511" w:rsidR="00C018C8" w:rsidRPr="00C51C1E" w:rsidRDefault="00C018C8" w:rsidP="00603C42">
            <w:pPr>
              <w:spacing w:after="0"/>
              <w:rPr>
                <w:rFonts w:ascii="Tahoma" w:hAnsi="Tahoma" w:cs="Tahoma"/>
                <w:b/>
                <w:lang w:val="el-GR"/>
              </w:rPr>
            </w:pPr>
            <w:r w:rsidRPr="00C51C1E">
              <w:rPr>
                <w:rFonts w:ascii="Tahoma" w:hAnsi="Tahoma" w:cs="Tahoma"/>
                <w:b/>
                <w:lang w:val="el-GR"/>
              </w:rPr>
              <w:t xml:space="preserve">Πρόταση Δημιουργίας Εφαρμογής </w:t>
            </w:r>
            <w:r w:rsidR="00671048">
              <w:rPr>
                <w:rFonts w:ascii="Tahoma" w:hAnsi="Tahoma" w:cs="Tahoma"/>
                <w:b/>
                <w:lang w:val="el-GR"/>
              </w:rPr>
              <w:t>για</w:t>
            </w:r>
            <w:r w:rsidRPr="00C51C1E">
              <w:rPr>
                <w:rFonts w:ascii="Tahoma" w:hAnsi="Tahoma" w:cs="Tahoma"/>
                <w:b/>
                <w:lang w:val="el-GR"/>
              </w:rPr>
              <w:t xml:space="preserve"> κινητές συσκευές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922CD" w14:textId="77777777" w:rsidR="00C018C8" w:rsidRPr="00F41A71" w:rsidRDefault="00C018C8" w:rsidP="00603C42">
            <w:pPr>
              <w:spacing w:after="0"/>
              <w:jc w:val="center"/>
              <w:rPr>
                <w:rFonts w:ascii="Tahoma" w:hAnsi="Tahoma" w:cs="Tahoma"/>
                <w:lang w:val="el-GR"/>
              </w:rPr>
            </w:pPr>
            <w:r>
              <w:rPr>
                <w:rFonts w:ascii="Tahoma" w:hAnsi="Tahoma" w:cs="Tahoma"/>
                <w:lang w:val="el-GR"/>
              </w:rPr>
              <w:t>5</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38E62A" w14:textId="77777777" w:rsidR="00C018C8" w:rsidRPr="006B0EC2" w:rsidRDefault="00C018C8" w:rsidP="00603C42">
            <w:pPr>
              <w:spacing w:after="0"/>
              <w:jc w:val="left"/>
              <w:rPr>
                <w:rFonts w:ascii="Tahoma" w:hAnsi="Tahoma" w:cs="Tahoma"/>
                <w:lang w:val="el-GR"/>
              </w:rPr>
            </w:pPr>
            <w:r>
              <w:rPr>
                <w:rFonts w:ascii="Tahoma" w:hAnsi="Tahoma" w:cs="Tahoma"/>
                <w:lang w:val="el-GR"/>
              </w:rPr>
              <w:t>ΠΑΡΑΡΤΗΜΑ Ι – Παρ. 1.3.6</w:t>
            </w:r>
          </w:p>
        </w:tc>
      </w:tr>
      <w:tr w:rsidR="005B5952" w:rsidRPr="00A41007" w14:paraId="26BDE227"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051F3CA8"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1A66A88A" w14:textId="7EBF18E1" w:rsidR="00C018C8" w:rsidRPr="00C51C1E" w:rsidRDefault="00E45F23" w:rsidP="00603C42">
            <w:pPr>
              <w:spacing w:after="0"/>
              <w:rPr>
                <w:rFonts w:ascii="Tahoma" w:hAnsi="Tahoma" w:cs="Tahoma"/>
                <w:b/>
                <w:lang w:val="el-GR"/>
              </w:rPr>
            </w:pPr>
            <w:r w:rsidRPr="00E45F23">
              <w:rPr>
                <w:rFonts w:ascii="Tahoma" w:hAnsi="Tahoma" w:cs="Tahoma"/>
                <w:b/>
                <w:lang w:val="el-GR"/>
              </w:rPr>
              <w:t>Ενίσχυση με υλικό των υφιστάμενων διαδικτυακών τόπων που χρησιμοποιούνται για τις ανάγκες ενημέρωσης - προώθησης – επικοινωνίας του ΔΔΤ - ΣΥΖΕΥΞΙΣ ΙΙ.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6FC0" w14:textId="77777777" w:rsidR="00C018C8" w:rsidRPr="00F41A71" w:rsidRDefault="00C018C8" w:rsidP="00603C42">
            <w:pPr>
              <w:spacing w:after="0"/>
              <w:jc w:val="center"/>
              <w:rPr>
                <w:rFonts w:ascii="Tahoma" w:hAnsi="Tahoma" w:cs="Tahoma"/>
                <w:lang w:val="el-GR"/>
              </w:rPr>
            </w:pPr>
            <w:r>
              <w:rPr>
                <w:rFonts w:ascii="Tahoma" w:hAnsi="Tahoma" w:cs="Tahoma"/>
                <w:lang w:val="el-GR"/>
              </w:rPr>
              <w:t>4</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380CBD" w14:textId="77777777" w:rsidR="00C018C8" w:rsidRPr="00970AE3" w:rsidRDefault="00C018C8" w:rsidP="00603C42">
            <w:pPr>
              <w:spacing w:after="0"/>
              <w:jc w:val="left"/>
              <w:rPr>
                <w:rFonts w:ascii="Tahoma" w:hAnsi="Tahoma" w:cs="Tahoma"/>
              </w:rPr>
            </w:pPr>
            <w:r>
              <w:rPr>
                <w:rFonts w:ascii="Tahoma" w:hAnsi="Tahoma" w:cs="Tahoma"/>
                <w:lang w:val="el-GR"/>
              </w:rPr>
              <w:t>ΠΑΡΑΡΤΗΜΑ Ι – Παρ. 1.3.8</w:t>
            </w:r>
          </w:p>
        </w:tc>
      </w:tr>
      <w:tr w:rsidR="005B5952" w:rsidRPr="00A41007" w14:paraId="013EF5A2"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1F82DC47"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7A494750" w14:textId="2BCE54DC" w:rsidR="00C018C8" w:rsidRPr="00FC6C7B" w:rsidRDefault="00C018C8" w:rsidP="00603C42">
            <w:pPr>
              <w:spacing w:after="0"/>
              <w:rPr>
                <w:rFonts w:ascii="Tahoma" w:hAnsi="Tahoma" w:cs="Tahoma"/>
                <w:b/>
                <w:lang w:val="el-GR"/>
              </w:rPr>
            </w:pPr>
            <w:r w:rsidRPr="00C51C1E">
              <w:rPr>
                <w:rFonts w:ascii="Tahoma" w:hAnsi="Tahoma" w:cs="Tahoma"/>
                <w:b/>
                <w:lang w:val="el-GR"/>
              </w:rPr>
              <w:t xml:space="preserve">Πρόταση Προβολής και Προώθησης </w:t>
            </w:r>
            <w:r w:rsidR="001426A7">
              <w:rPr>
                <w:rFonts w:ascii="Tahoma" w:hAnsi="Tahoma" w:cs="Tahoma"/>
                <w:b/>
                <w:lang w:val="el-GR"/>
              </w:rPr>
              <w:t xml:space="preserve">ΔΔΤ - </w:t>
            </w:r>
            <w:r w:rsidRPr="00C51C1E">
              <w:rPr>
                <w:rFonts w:ascii="Tahoma" w:hAnsi="Tahoma" w:cs="Tahoma"/>
                <w:b/>
                <w:lang w:val="el-GR"/>
              </w:rPr>
              <w:t xml:space="preserve">ΣΥΖΕΥΞΙΣ ΙΙ μέσω </w:t>
            </w:r>
            <w:r>
              <w:rPr>
                <w:rFonts w:ascii="Tahoma" w:hAnsi="Tahoma" w:cs="Tahoma"/>
                <w:b/>
                <w:lang w:val="en-US"/>
              </w:rPr>
              <w:t>native</w:t>
            </w:r>
            <w:r w:rsidRPr="00243FC5">
              <w:rPr>
                <w:rFonts w:ascii="Tahoma" w:hAnsi="Tahoma" w:cs="Tahoma"/>
                <w:b/>
                <w:lang w:val="el-GR"/>
              </w:rPr>
              <w:t xml:space="preserve"> </w:t>
            </w:r>
            <w:r>
              <w:rPr>
                <w:rFonts w:ascii="Tahoma" w:hAnsi="Tahoma" w:cs="Tahoma"/>
                <w:b/>
                <w:lang w:val="el-GR"/>
              </w:rPr>
              <w:t xml:space="preserve">αρθρογραφίας και </w:t>
            </w:r>
            <w:r w:rsidRPr="00C51C1E">
              <w:rPr>
                <w:rFonts w:ascii="Tahoma" w:hAnsi="Tahoma" w:cs="Tahoma"/>
                <w:b/>
                <w:lang w:val="el-GR"/>
              </w:rPr>
              <w:t xml:space="preserve">διαφημίσεων σε επιλεγμένους </w:t>
            </w:r>
            <w:proofErr w:type="spellStart"/>
            <w:r w:rsidRPr="00C51C1E">
              <w:rPr>
                <w:rFonts w:ascii="Tahoma" w:hAnsi="Tahoma" w:cs="Tahoma"/>
                <w:b/>
                <w:lang w:val="el-GR"/>
              </w:rPr>
              <w:t>ιστοτόπους</w:t>
            </w:r>
            <w:proofErr w:type="spellEnd"/>
            <w:r w:rsidRPr="00C51C1E">
              <w:rPr>
                <w:rFonts w:ascii="Tahoma" w:hAnsi="Tahoma" w:cs="Tahoma"/>
                <w:b/>
                <w:lang w:val="el-GR"/>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1B8C1" w14:textId="77777777" w:rsidR="00C018C8" w:rsidRPr="00F41A71" w:rsidRDefault="00C018C8" w:rsidP="00603C42">
            <w:pPr>
              <w:spacing w:after="0"/>
              <w:jc w:val="center"/>
              <w:rPr>
                <w:rFonts w:ascii="Tahoma" w:hAnsi="Tahoma" w:cs="Tahoma"/>
                <w:lang w:val="el-GR"/>
              </w:rPr>
            </w:pPr>
            <w:r>
              <w:rPr>
                <w:rFonts w:ascii="Tahoma" w:hAnsi="Tahoma" w:cs="Tahoma"/>
                <w:lang w:val="el-GR"/>
              </w:rPr>
              <w:t>10</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59A525" w14:textId="77777777" w:rsidR="00C018C8" w:rsidRPr="00970AE3" w:rsidRDefault="00C018C8" w:rsidP="00603C42">
            <w:pPr>
              <w:spacing w:after="0"/>
              <w:jc w:val="left"/>
              <w:rPr>
                <w:rFonts w:ascii="Tahoma" w:hAnsi="Tahoma" w:cs="Tahoma"/>
              </w:rPr>
            </w:pPr>
            <w:r>
              <w:rPr>
                <w:rFonts w:ascii="Tahoma" w:hAnsi="Tahoma" w:cs="Tahoma"/>
                <w:lang w:val="el-GR"/>
              </w:rPr>
              <w:t>ΠΑΡΑΡΤΗΜΑ Ι – Παρ. 1.3.9</w:t>
            </w:r>
          </w:p>
        </w:tc>
      </w:tr>
      <w:tr w:rsidR="005B5952" w:rsidRPr="005F18D3" w14:paraId="1BE16F67"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59426AF4" w14:textId="77777777" w:rsidR="00C018C8" w:rsidRPr="00A41007" w:rsidRDefault="00C018C8"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640E04D4" w14:textId="5670234C" w:rsidR="00C018C8" w:rsidRPr="00FC6C7B" w:rsidRDefault="00C018C8" w:rsidP="00603C42">
            <w:pPr>
              <w:spacing w:after="0"/>
              <w:rPr>
                <w:rFonts w:ascii="Tahoma" w:hAnsi="Tahoma" w:cs="Tahoma"/>
                <w:b/>
                <w:lang w:val="el-GR"/>
              </w:rPr>
            </w:pPr>
            <w:r w:rsidRPr="00C51C1E">
              <w:rPr>
                <w:rFonts w:ascii="Tahoma" w:hAnsi="Tahoma" w:cs="Tahoma"/>
                <w:b/>
                <w:lang w:val="el-GR"/>
              </w:rPr>
              <w:t xml:space="preserve">Πρόταση αξιοποίησης μέσων κοινωνικής δικτύωσης για τις ανάγκες Προβολής και Προώθησης του Έργου </w:t>
            </w:r>
            <w:r w:rsidR="001426A7">
              <w:rPr>
                <w:rFonts w:ascii="Tahoma" w:hAnsi="Tahoma" w:cs="Tahoma"/>
                <w:b/>
                <w:lang w:val="el-GR"/>
              </w:rPr>
              <w:t xml:space="preserve">ΔΔΤ - </w:t>
            </w:r>
            <w:r w:rsidRPr="00C51C1E">
              <w:rPr>
                <w:rFonts w:ascii="Tahoma" w:hAnsi="Tahoma" w:cs="Tahoma"/>
                <w:b/>
                <w:lang w:val="el-GR"/>
              </w:rPr>
              <w:t>ΣΥΖΕΥΞΙΣ ΙΙ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C3254" w14:textId="77777777" w:rsidR="00C018C8" w:rsidRPr="00F41A71" w:rsidRDefault="00C018C8" w:rsidP="00603C42">
            <w:pPr>
              <w:spacing w:after="0"/>
              <w:jc w:val="center"/>
              <w:rPr>
                <w:rFonts w:ascii="Tahoma" w:hAnsi="Tahoma" w:cs="Tahoma"/>
                <w:lang w:val="el-GR"/>
              </w:rPr>
            </w:pPr>
            <w:r>
              <w:rPr>
                <w:rFonts w:ascii="Tahoma" w:hAnsi="Tahoma" w:cs="Tahoma"/>
                <w:lang w:val="el-GR"/>
              </w:rPr>
              <w:t>5</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8376EB" w14:textId="1F1040EE" w:rsidR="00C018C8" w:rsidRPr="0086785D" w:rsidRDefault="00C018C8" w:rsidP="00603C42">
            <w:pPr>
              <w:spacing w:after="0"/>
              <w:jc w:val="left"/>
              <w:rPr>
                <w:rFonts w:ascii="Tahoma" w:hAnsi="Tahoma" w:cs="Tahoma"/>
                <w:lang w:val="en-US"/>
              </w:rPr>
            </w:pPr>
            <w:r>
              <w:rPr>
                <w:rFonts w:ascii="Tahoma" w:hAnsi="Tahoma" w:cs="Tahoma"/>
                <w:lang w:val="el-GR"/>
              </w:rPr>
              <w:t>ΠΑΡΑΡΤΗΜΑ Ι – Παρ. 1.3.1</w:t>
            </w:r>
            <w:r w:rsidR="00F96C3B">
              <w:rPr>
                <w:rFonts w:ascii="Tahoma" w:hAnsi="Tahoma" w:cs="Tahoma"/>
                <w:lang w:val="el-GR"/>
              </w:rPr>
              <w:t>2</w:t>
            </w:r>
          </w:p>
        </w:tc>
      </w:tr>
      <w:tr w:rsidR="002751DE" w:rsidRPr="00F45998" w14:paraId="769771A1"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056855F6" w14:textId="77777777" w:rsidR="002751DE" w:rsidRPr="00A41007" w:rsidRDefault="002751DE" w:rsidP="00C018C8">
            <w:pPr>
              <w:numPr>
                <w:ilvl w:val="0"/>
                <w:numId w:val="36"/>
              </w:numPr>
              <w:suppressAutoHyphens w:val="0"/>
              <w:spacing w:before="60" w:after="60"/>
              <w:ind w:left="1282"/>
              <w:jc w:val="center"/>
              <w:rPr>
                <w:rFonts w:ascii="Tahoma" w:hAnsi="Tahoma" w:cs="Tahoma"/>
                <w:b/>
              </w:rPr>
            </w:pPr>
          </w:p>
        </w:tc>
        <w:tc>
          <w:tcPr>
            <w:tcW w:w="3791" w:type="dxa"/>
            <w:tcBorders>
              <w:top w:val="single" w:sz="4" w:space="0" w:color="000000"/>
              <w:left w:val="single" w:sz="4" w:space="0" w:color="000000"/>
              <w:bottom w:val="single" w:sz="4" w:space="0" w:color="000000"/>
            </w:tcBorders>
            <w:shd w:val="clear" w:color="auto" w:fill="auto"/>
            <w:vAlign w:val="center"/>
          </w:tcPr>
          <w:p w14:paraId="0EB68268" w14:textId="7EAF1F14" w:rsidR="002751DE" w:rsidRPr="00C51C1E" w:rsidRDefault="002751DE" w:rsidP="00603C42">
            <w:pPr>
              <w:spacing w:after="0"/>
              <w:rPr>
                <w:rFonts w:ascii="Tahoma" w:hAnsi="Tahoma" w:cs="Tahoma"/>
                <w:b/>
                <w:lang w:val="el-GR"/>
              </w:rPr>
            </w:pPr>
            <w:r w:rsidRPr="002751DE">
              <w:rPr>
                <w:rFonts w:ascii="Tahoma" w:hAnsi="Tahoma" w:cs="Tahoma"/>
                <w:b/>
                <w:lang w:val="el-GR"/>
              </w:rPr>
              <w:t>Δημιουργία εκπαιδευτικού υλικού για το ΔΔΤ -  ΣΥΖΕΥΞΙΣ ΙΙ και τα οφέλη του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58090" w14:textId="4A1D7987" w:rsidR="002751DE" w:rsidRDefault="002751DE" w:rsidP="00603C42">
            <w:pPr>
              <w:spacing w:after="0"/>
              <w:jc w:val="center"/>
              <w:rPr>
                <w:rFonts w:ascii="Tahoma" w:hAnsi="Tahoma" w:cs="Tahoma"/>
                <w:lang w:val="el-GR"/>
              </w:rPr>
            </w:pPr>
            <w:r>
              <w:rPr>
                <w:rFonts w:ascii="Tahoma" w:hAnsi="Tahoma" w:cs="Tahoma"/>
                <w:lang w:val="el-GR"/>
              </w:rPr>
              <w:t>3</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011D14D" w14:textId="3CB5A1E2" w:rsidR="002751DE" w:rsidRDefault="00F96C3B" w:rsidP="00603C42">
            <w:pPr>
              <w:spacing w:after="0"/>
              <w:jc w:val="left"/>
              <w:rPr>
                <w:rFonts w:ascii="Tahoma" w:hAnsi="Tahoma" w:cs="Tahoma"/>
                <w:lang w:val="el-GR"/>
              </w:rPr>
            </w:pPr>
            <w:r>
              <w:rPr>
                <w:rFonts w:ascii="Tahoma" w:hAnsi="Tahoma" w:cs="Tahoma"/>
                <w:lang w:val="el-GR"/>
              </w:rPr>
              <w:t>ΠΑΡΑΡΤΗΜΑ Ι – Παρ. 1.3.11</w:t>
            </w:r>
          </w:p>
        </w:tc>
      </w:tr>
      <w:tr w:rsidR="005B5952" w:rsidRPr="00BC41DF" w14:paraId="52E48945"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28E9470B" w14:textId="77777777" w:rsidR="00C018C8" w:rsidRPr="0086785D" w:rsidRDefault="00C018C8" w:rsidP="00C018C8">
            <w:pPr>
              <w:numPr>
                <w:ilvl w:val="0"/>
                <w:numId w:val="36"/>
              </w:numPr>
              <w:suppressAutoHyphens w:val="0"/>
              <w:spacing w:before="60" w:after="60"/>
              <w:ind w:left="1282"/>
              <w:jc w:val="center"/>
              <w:rPr>
                <w:rFonts w:ascii="Tahoma" w:hAnsi="Tahoma" w:cs="Tahoma"/>
                <w:b/>
                <w:lang w:val="el-GR"/>
              </w:rPr>
            </w:pPr>
          </w:p>
        </w:tc>
        <w:tc>
          <w:tcPr>
            <w:tcW w:w="3791" w:type="dxa"/>
            <w:tcBorders>
              <w:top w:val="single" w:sz="4" w:space="0" w:color="000000"/>
              <w:left w:val="single" w:sz="4" w:space="0" w:color="000000"/>
              <w:bottom w:val="single" w:sz="4" w:space="0" w:color="000000"/>
            </w:tcBorders>
            <w:shd w:val="clear" w:color="auto" w:fill="auto"/>
            <w:vAlign w:val="center"/>
          </w:tcPr>
          <w:p w14:paraId="18573E77" w14:textId="77777777" w:rsidR="00C018C8" w:rsidRPr="00C51C1E" w:rsidRDefault="00C018C8" w:rsidP="00603C42">
            <w:pPr>
              <w:spacing w:after="0"/>
              <w:rPr>
                <w:rFonts w:ascii="Tahoma" w:hAnsi="Tahoma" w:cs="Tahoma"/>
                <w:b/>
                <w:lang w:val="el-GR"/>
              </w:rPr>
            </w:pPr>
            <w:r w:rsidRPr="00C51C1E">
              <w:rPr>
                <w:rFonts w:ascii="Tahoma" w:hAnsi="Tahoma" w:cs="Tahoma"/>
                <w:b/>
                <w:lang w:val="el-GR"/>
              </w:rPr>
              <w:t>Μεθοδολογία Συμμόρφωσης με το Γενικό Κανονισμό Προστασίας Προσωπικών Δεδομένων</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41EC7" w14:textId="77777777" w:rsidR="00C018C8" w:rsidRPr="00F41A71" w:rsidRDefault="00C018C8" w:rsidP="00603C42">
            <w:pPr>
              <w:spacing w:after="0"/>
              <w:jc w:val="center"/>
              <w:rPr>
                <w:rFonts w:ascii="Tahoma" w:hAnsi="Tahoma" w:cs="Tahoma"/>
                <w:lang w:val="el-GR"/>
              </w:rPr>
            </w:pPr>
            <w:r>
              <w:rPr>
                <w:rFonts w:ascii="Tahoma" w:hAnsi="Tahoma" w:cs="Tahoma"/>
                <w:lang w:val="el-GR"/>
              </w:rPr>
              <w:t>3</w:t>
            </w: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1D9BAF" w14:textId="77777777" w:rsidR="00C018C8" w:rsidRPr="00BC41DF" w:rsidRDefault="00C018C8" w:rsidP="00603C42">
            <w:pPr>
              <w:spacing w:after="0"/>
              <w:jc w:val="left"/>
              <w:rPr>
                <w:rFonts w:ascii="Tahoma" w:hAnsi="Tahoma" w:cs="Tahoma"/>
                <w:lang w:val="el-GR"/>
              </w:rPr>
            </w:pPr>
            <w:r>
              <w:rPr>
                <w:rFonts w:ascii="Tahoma" w:hAnsi="Tahoma" w:cs="Tahoma"/>
                <w:lang w:val="el-GR"/>
              </w:rPr>
              <w:t>ΠΑΡΑΡΤΗΜΑ Ι – Παρ. 1.3.1</w:t>
            </w:r>
          </w:p>
        </w:tc>
      </w:tr>
      <w:tr w:rsidR="005B5952" w:rsidRPr="00BC41DF" w14:paraId="0B8FCAE4" w14:textId="77777777" w:rsidTr="00603C42">
        <w:trPr>
          <w:cantSplit/>
          <w:jc w:val="center"/>
        </w:trPr>
        <w:tc>
          <w:tcPr>
            <w:tcW w:w="1384" w:type="dxa"/>
            <w:tcBorders>
              <w:top w:val="single" w:sz="4" w:space="0" w:color="000000"/>
              <w:left w:val="single" w:sz="4" w:space="0" w:color="000000"/>
              <w:bottom w:val="single" w:sz="4" w:space="0" w:color="000000"/>
            </w:tcBorders>
            <w:shd w:val="clear" w:color="auto" w:fill="auto"/>
            <w:vAlign w:val="center"/>
          </w:tcPr>
          <w:p w14:paraId="1E609091" w14:textId="77777777" w:rsidR="00C018C8" w:rsidRPr="00243FC5" w:rsidRDefault="00C018C8" w:rsidP="00603C42">
            <w:pPr>
              <w:suppressAutoHyphens w:val="0"/>
              <w:spacing w:before="60" w:after="60"/>
              <w:ind w:left="1282"/>
              <w:rPr>
                <w:rFonts w:ascii="Tahoma" w:hAnsi="Tahoma" w:cs="Tahoma"/>
                <w:b/>
                <w:lang w:val="el-GR"/>
              </w:rPr>
            </w:pPr>
          </w:p>
        </w:tc>
        <w:tc>
          <w:tcPr>
            <w:tcW w:w="3791" w:type="dxa"/>
            <w:tcBorders>
              <w:top w:val="single" w:sz="4" w:space="0" w:color="000000"/>
              <w:left w:val="single" w:sz="4" w:space="0" w:color="000000"/>
              <w:bottom w:val="single" w:sz="4" w:space="0" w:color="000000"/>
            </w:tcBorders>
            <w:shd w:val="clear" w:color="auto" w:fill="auto"/>
            <w:vAlign w:val="center"/>
          </w:tcPr>
          <w:p w14:paraId="7996CD0F" w14:textId="77777777" w:rsidR="00C018C8" w:rsidRPr="00C51C1E" w:rsidRDefault="00C018C8" w:rsidP="00603C42">
            <w:pPr>
              <w:spacing w:after="0"/>
              <w:rPr>
                <w:rFonts w:ascii="Tahoma" w:hAnsi="Tahoma" w:cs="Tahoma"/>
                <w:b/>
                <w:lang w:val="el-G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5B61B" w14:textId="77777777" w:rsidR="00C018C8" w:rsidRPr="00F41A71" w:rsidRDefault="00C018C8" w:rsidP="00603C42">
            <w:pPr>
              <w:spacing w:after="0"/>
              <w:jc w:val="center"/>
              <w:rPr>
                <w:rFonts w:ascii="Tahoma" w:hAnsi="Tahoma" w:cs="Tahoma"/>
                <w:lang w:val="el-GR"/>
              </w:rPr>
            </w:pPr>
          </w:p>
        </w:tc>
        <w:tc>
          <w:tcPr>
            <w:tcW w:w="3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67F4CF" w14:textId="77777777" w:rsidR="00C018C8" w:rsidRPr="00BC41DF" w:rsidRDefault="00C018C8" w:rsidP="00603C42">
            <w:pPr>
              <w:spacing w:after="0"/>
              <w:jc w:val="left"/>
              <w:rPr>
                <w:rFonts w:ascii="Tahoma" w:hAnsi="Tahoma" w:cs="Tahoma"/>
                <w:lang w:val="el-GR"/>
              </w:rPr>
            </w:pPr>
          </w:p>
        </w:tc>
      </w:tr>
    </w:tbl>
    <w:p w14:paraId="71A18CF1" w14:textId="77777777" w:rsidR="00C018C8" w:rsidRPr="00E72803" w:rsidRDefault="00C018C8">
      <w:pPr>
        <w:rPr>
          <w:rFonts w:ascii="Tahoma" w:hAnsi="Tahoma" w:cs="Tahoma"/>
          <w:szCs w:val="22"/>
          <w:lang w:val="el-GR"/>
        </w:rPr>
      </w:pPr>
    </w:p>
    <w:p w14:paraId="0F4FDC14" w14:textId="77777777" w:rsidR="00D33E06" w:rsidRPr="0086785D" w:rsidRDefault="00D33E06" w:rsidP="00D33E06">
      <w:pPr>
        <w:spacing w:before="120"/>
        <w:rPr>
          <w:rFonts w:ascii="Tahoma" w:hAnsi="Tahoma" w:cs="Tahoma"/>
          <w:b/>
          <w:i/>
          <w:lang w:val="el-GR"/>
        </w:rPr>
      </w:pPr>
      <w:r w:rsidRPr="0086785D">
        <w:rPr>
          <w:rFonts w:ascii="Tahoma" w:hAnsi="Tahoma" w:cs="Tahoma"/>
          <w:b/>
          <w:i/>
          <w:lang w:val="el-GR"/>
        </w:rPr>
        <w:t xml:space="preserve">Επεξήγηση Κριτηρίων: </w:t>
      </w:r>
    </w:p>
    <w:p w14:paraId="05BAB29A" w14:textId="5CFEC23C" w:rsidR="00D33E06" w:rsidRPr="0086785D" w:rsidRDefault="00D33E06" w:rsidP="00D33E06">
      <w:pPr>
        <w:spacing w:before="120" w:line="360" w:lineRule="auto"/>
        <w:rPr>
          <w:rFonts w:ascii="Tahoma" w:hAnsi="Tahoma" w:cs="Tahoma"/>
          <w:lang w:val="el-GR"/>
        </w:rPr>
      </w:pPr>
      <w:r w:rsidRPr="0086785D">
        <w:rPr>
          <w:rFonts w:ascii="Tahoma" w:hAnsi="Tahoma" w:cs="Tahoma"/>
          <w:lang w:val="el-GR"/>
        </w:rPr>
        <w:t>Ανά κατηγορία και κριτήριο αξιολογούνται:</w:t>
      </w:r>
    </w:p>
    <w:p w14:paraId="34CE1D33" w14:textId="77777777" w:rsidR="002B20A4" w:rsidRPr="0086785D" w:rsidRDefault="002B20A4" w:rsidP="0086785D">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Κριτήριο 1 - Πληρότητα και συνάφεια του Σχεδίου Ενεργειών – Στρατηγική Επικοινωνίας – Πρόταση Δημιουργικού με τις Ανάγκες του Έργου</w:t>
      </w:r>
    </w:p>
    <w:p w14:paraId="2AA24672" w14:textId="699CB329" w:rsidR="00031CC7" w:rsidRPr="0086785D" w:rsidRDefault="00981832" w:rsidP="00031CC7">
      <w:pPr>
        <w:spacing w:before="120" w:line="360" w:lineRule="auto"/>
        <w:rPr>
          <w:rFonts w:ascii="Tahoma" w:hAnsi="Tahoma" w:cs="Tahoma"/>
          <w:lang w:val="el-GR"/>
        </w:rPr>
      </w:pPr>
      <w:bookmarkStart w:id="29" w:name="_Hlk103605521"/>
      <w:r w:rsidRPr="0086785D">
        <w:rPr>
          <w:rFonts w:ascii="Tahoma" w:hAnsi="Tahoma" w:cs="Tahoma"/>
          <w:lang w:val="el-GR"/>
        </w:rPr>
        <w:t>Αξιολογείται η προσφορά κάθε υποψηφίου ως προς την Πληρότητα και συνάφεια του Σχεδίου Ενεργειών – Στρατηγική Επικοινωνίας – Πρόταση Δημιουργικού με τις Ανάγκες του Έργου. Ειδικότερα</w:t>
      </w:r>
      <w:r w:rsidR="008B3600" w:rsidRPr="0086785D">
        <w:rPr>
          <w:rFonts w:ascii="Tahoma" w:hAnsi="Tahoma" w:cs="Tahoma"/>
          <w:lang w:val="el-GR"/>
        </w:rPr>
        <w:t xml:space="preserve"> ως προς τις παρακάτω ενδεικτικές ενέργειες</w:t>
      </w:r>
      <w:r w:rsidRPr="0086785D">
        <w:rPr>
          <w:rFonts w:ascii="Tahoma" w:hAnsi="Tahoma" w:cs="Tahoma"/>
          <w:lang w:val="el-GR"/>
        </w:rPr>
        <w:t>:</w:t>
      </w:r>
    </w:p>
    <w:bookmarkEnd w:id="29"/>
    <w:p w14:paraId="2E754919" w14:textId="460142E4" w:rsidR="00031CC7" w:rsidRPr="0086785D" w:rsidRDefault="00031CC7" w:rsidP="0086785D">
      <w:pPr>
        <w:pStyle w:val="aff"/>
        <w:numPr>
          <w:ilvl w:val="0"/>
          <w:numId w:val="261"/>
        </w:numPr>
        <w:spacing w:before="120" w:line="360" w:lineRule="auto"/>
        <w:rPr>
          <w:rFonts w:ascii="Tahoma" w:hAnsi="Tahoma" w:cs="Tahoma"/>
          <w:lang w:val="el-GR"/>
        </w:rPr>
      </w:pPr>
      <w:r w:rsidRPr="0086785D">
        <w:rPr>
          <w:rFonts w:ascii="Tahoma" w:hAnsi="Tahoma" w:cs="Tahoma"/>
          <w:lang w:val="el-GR"/>
        </w:rPr>
        <w:t>Προσδιορισμός των στόχων.</w:t>
      </w:r>
    </w:p>
    <w:p w14:paraId="64821B12" w14:textId="20DD2D13" w:rsidR="00031CC7" w:rsidRPr="0086785D" w:rsidRDefault="00031CC7">
      <w:pPr>
        <w:pStyle w:val="aff"/>
        <w:numPr>
          <w:ilvl w:val="0"/>
          <w:numId w:val="261"/>
        </w:numPr>
        <w:spacing w:before="120" w:line="360" w:lineRule="auto"/>
        <w:rPr>
          <w:rFonts w:ascii="Tahoma" w:hAnsi="Tahoma" w:cs="Tahoma"/>
          <w:lang w:val="el-GR"/>
        </w:rPr>
      </w:pPr>
      <w:r w:rsidRPr="0086785D">
        <w:rPr>
          <w:rFonts w:ascii="Tahoma" w:hAnsi="Tahoma" w:cs="Tahoma"/>
          <w:lang w:val="el-GR"/>
        </w:rPr>
        <w:t>Ανάλυση και Προσδιορισμός των κοινών – στόχων.</w:t>
      </w:r>
    </w:p>
    <w:p w14:paraId="30758921" w14:textId="77777777" w:rsidR="00671048" w:rsidRDefault="00671048" w:rsidP="0086785D">
      <w:pPr>
        <w:pStyle w:val="aff"/>
        <w:numPr>
          <w:ilvl w:val="0"/>
          <w:numId w:val="261"/>
        </w:numPr>
        <w:spacing w:before="120" w:line="360" w:lineRule="auto"/>
        <w:rPr>
          <w:rFonts w:ascii="Tahoma" w:hAnsi="Tahoma" w:cs="Tahoma"/>
          <w:lang w:val="el-GR"/>
        </w:rPr>
      </w:pPr>
      <w:r w:rsidRPr="0086785D">
        <w:rPr>
          <w:rFonts w:ascii="Tahoma" w:hAnsi="Tahoma" w:cs="Tahoma"/>
          <w:lang w:val="el-GR"/>
        </w:rPr>
        <w:t>Ανάπτυξη κεντρικής δημιουργικής ιδέας (</w:t>
      </w:r>
      <w:proofErr w:type="spellStart"/>
      <w:r w:rsidRPr="0086785D">
        <w:rPr>
          <w:rFonts w:ascii="Tahoma" w:hAnsi="Tahoma" w:cs="Tahoma"/>
          <w:lang w:val="el-GR"/>
        </w:rPr>
        <w:t>concept</w:t>
      </w:r>
      <w:proofErr w:type="spellEnd"/>
      <w:r w:rsidRPr="0086785D">
        <w:rPr>
          <w:rFonts w:ascii="Tahoma" w:hAnsi="Tahoma" w:cs="Tahoma"/>
          <w:lang w:val="el-GR"/>
        </w:rPr>
        <w:t>), μηνυμάτων, εικαστικών και ρητορικών</w:t>
      </w:r>
      <w:r>
        <w:rPr>
          <w:rFonts w:ascii="Tahoma" w:hAnsi="Tahoma" w:cs="Tahoma"/>
          <w:lang w:val="el-GR"/>
        </w:rPr>
        <w:t xml:space="preserve"> </w:t>
      </w:r>
    </w:p>
    <w:p w14:paraId="6016FFAD" w14:textId="281A928D" w:rsidR="00671048" w:rsidRPr="0086785D" w:rsidRDefault="00671048" w:rsidP="0086785D">
      <w:pPr>
        <w:pStyle w:val="aff"/>
        <w:spacing w:before="120" w:line="360" w:lineRule="auto"/>
        <w:rPr>
          <w:rFonts w:ascii="Tahoma" w:hAnsi="Tahoma" w:cs="Tahoma"/>
          <w:lang w:val="el-GR"/>
        </w:rPr>
      </w:pPr>
      <w:r w:rsidRPr="0086785D">
        <w:rPr>
          <w:rFonts w:ascii="Tahoma" w:hAnsi="Tahoma" w:cs="Tahoma"/>
          <w:lang w:val="el-GR"/>
        </w:rPr>
        <w:t>στοιχείων.</w:t>
      </w:r>
    </w:p>
    <w:p w14:paraId="603B9838" w14:textId="5CE6B6E2" w:rsidR="00031CC7" w:rsidRPr="0086785D" w:rsidRDefault="00031CC7" w:rsidP="0086785D">
      <w:pPr>
        <w:pStyle w:val="aff"/>
        <w:numPr>
          <w:ilvl w:val="0"/>
          <w:numId w:val="261"/>
        </w:numPr>
        <w:spacing w:before="120" w:line="360" w:lineRule="auto"/>
        <w:rPr>
          <w:rFonts w:ascii="Tahoma" w:hAnsi="Tahoma" w:cs="Tahoma"/>
          <w:lang w:val="el-GR"/>
        </w:rPr>
      </w:pPr>
      <w:r w:rsidRPr="0086785D">
        <w:rPr>
          <w:rFonts w:ascii="Tahoma" w:hAnsi="Tahoma" w:cs="Tahoma"/>
          <w:lang w:val="el-GR"/>
        </w:rPr>
        <w:t>Επιλογή του κατάλληλου μείγματος επικοινωνιακών ενεργειών και προσδιορισμός των επιμέρους</w:t>
      </w:r>
      <w:r w:rsidR="00671048" w:rsidRPr="0086785D">
        <w:rPr>
          <w:rFonts w:ascii="Tahoma" w:hAnsi="Tahoma" w:cs="Tahoma"/>
          <w:lang w:val="el-GR"/>
        </w:rPr>
        <w:t xml:space="preserve"> </w:t>
      </w:r>
      <w:r w:rsidRPr="0086785D">
        <w:rPr>
          <w:rFonts w:ascii="Tahoma" w:hAnsi="Tahoma" w:cs="Tahoma"/>
          <w:lang w:val="el-GR"/>
        </w:rPr>
        <w:t>στόχων ανά ενέργεια.</w:t>
      </w:r>
    </w:p>
    <w:p w14:paraId="0EAB7EA1" w14:textId="2CE3AE24" w:rsidR="00031CC7" w:rsidRPr="0086785D" w:rsidRDefault="00031CC7" w:rsidP="0086785D">
      <w:pPr>
        <w:pStyle w:val="aff"/>
        <w:numPr>
          <w:ilvl w:val="0"/>
          <w:numId w:val="261"/>
        </w:numPr>
        <w:spacing w:before="120" w:line="360" w:lineRule="auto"/>
        <w:rPr>
          <w:rFonts w:ascii="Tahoma" w:hAnsi="Tahoma" w:cs="Tahoma"/>
          <w:lang w:val="el-GR"/>
        </w:rPr>
      </w:pPr>
      <w:r w:rsidRPr="0086785D">
        <w:rPr>
          <w:rFonts w:ascii="Tahoma" w:hAnsi="Tahoma" w:cs="Tahoma"/>
          <w:lang w:val="el-GR"/>
        </w:rPr>
        <w:t>Ανάπτυξη στρατηγικής περιεχομένου που προσδιορίζει τα ειδικά για το κοινό μηνύματα και τα είδη</w:t>
      </w:r>
      <w:r w:rsidR="00671048" w:rsidRPr="0086785D">
        <w:rPr>
          <w:rFonts w:ascii="Tahoma" w:hAnsi="Tahoma" w:cs="Tahoma"/>
          <w:lang w:val="el-GR"/>
        </w:rPr>
        <w:t xml:space="preserve"> </w:t>
      </w:r>
      <w:r w:rsidRPr="0086785D">
        <w:rPr>
          <w:rFonts w:ascii="Tahoma" w:hAnsi="Tahoma" w:cs="Tahoma"/>
          <w:lang w:val="el-GR"/>
        </w:rPr>
        <w:t>περιεχομένου/επικοινωνιακού υλικού που θα αναπτυχθούν.</w:t>
      </w:r>
    </w:p>
    <w:p w14:paraId="12C6DC70" w14:textId="051A8266" w:rsidR="00031CC7" w:rsidRPr="0086785D" w:rsidRDefault="00031CC7" w:rsidP="0086785D">
      <w:pPr>
        <w:pStyle w:val="aff"/>
        <w:numPr>
          <w:ilvl w:val="0"/>
          <w:numId w:val="261"/>
        </w:numPr>
        <w:spacing w:before="120" w:line="360" w:lineRule="auto"/>
        <w:rPr>
          <w:rFonts w:ascii="Tahoma" w:hAnsi="Tahoma" w:cs="Tahoma"/>
          <w:lang w:val="el-GR"/>
        </w:rPr>
      </w:pPr>
      <w:r w:rsidRPr="0086785D">
        <w:rPr>
          <w:rFonts w:ascii="Tahoma" w:hAnsi="Tahoma" w:cs="Tahoma"/>
          <w:lang w:val="el-GR"/>
        </w:rPr>
        <w:t>Ανάπτυξη στρατηγικής διάδοσης που θα προσδιορίζει τα κανάλια διάδοσης (ενδεικτικά: ΜΜΕ,</w:t>
      </w:r>
      <w:r w:rsidR="00671048" w:rsidRPr="0086785D">
        <w:rPr>
          <w:rFonts w:ascii="Tahoma" w:hAnsi="Tahoma" w:cs="Tahoma"/>
          <w:lang w:val="el-GR"/>
        </w:rPr>
        <w:t xml:space="preserve"> </w:t>
      </w:r>
      <w:r w:rsidRPr="0086785D">
        <w:rPr>
          <w:rFonts w:ascii="Tahoma" w:hAnsi="Tahoma" w:cs="Tahoma"/>
          <w:lang w:val="el-GR"/>
        </w:rPr>
        <w:t>ηλεκτρονικά μέσα) που ενδείκνυνται για την προσέγγιση των κοινών στόχων.</w:t>
      </w:r>
    </w:p>
    <w:p w14:paraId="720376FF" w14:textId="1630B7FF" w:rsidR="00031CC7" w:rsidRPr="0086785D" w:rsidRDefault="00031CC7" w:rsidP="0086785D">
      <w:pPr>
        <w:pStyle w:val="aff"/>
        <w:numPr>
          <w:ilvl w:val="0"/>
          <w:numId w:val="261"/>
        </w:numPr>
        <w:spacing w:before="120" w:line="360" w:lineRule="auto"/>
        <w:rPr>
          <w:rFonts w:ascii="Tahoma" w:hAnsi="Tahoma" w:cs="Tahoma"/>
          <w:lang w:val="el-GR"/>
        </w:rPr>
      </w:pPr>
      <w:r w:rsidRPr="0086785D">
        <w:rPr>
          <w:rFonts w:ascii="Tahoma" w:hAnsi="Tahoma" w:cs="Tahoma"/>
          <w:lang w:val="el-GR"/>
        </w:rPr>
        <w:t>Χρονισμός (χρονική αλληλουχία) των ενεργειών μεταξύ τους.</w:t>
      </w:r>
    </w:p>
    <w:p w14:paraId="09F90B54" w14:textId="4869CC6E" w:rsidR="00031CC7" w:rsidRPr="0086785D" w:rsidRDefault="00031CC7" w:rsidP="0086785D">
      <w:pPr>
        <w:pStyle w:val="aff"/>
        <w:numPr>
          <w:ilvl w:val="0"/>
          <w:numId w:val="261"/>
        </w:numPr>
        <w:spacing w:before="120" w:line="360" w:lineRule="auto"/>
        <w:rPr>
          <w:rFonts w:ascii="Tahoma" w:hAnsi="Tahoma" w:cs="Tahoma"/>
          <w:lang w:val="en-US"/>
        </w:rPr>
      </w:pPr>
      <w:proofErr w:type="spellStart"/>
      <w:r w:rsidRPr="0086785D">
        <w:rPr>
          <w:rFonts w:ascii="Tahoma" w:hAnsi="Tahoma" w:cs="Tahoma"/>
          <w:lang w:val="en-US"/>
        </w:rPr>
        <w:t>Χρόνος</w:t>
      </w:r>
      <w:proofErr w:type="spellEnd"/>
      <w:r w:rsidRPr="0086785D">
        <w:rPr>
          <w:rFonts w:ascii="Tahoma" w:hAnsi="Tahoma" w:cs="Tahoma"/>
          <w:lang w:val="en-US"/>
        </w:rPr>
        <w:t xml:space="preserve"> και </w:t>
      </w:r>
      <w:proofErr w:type="spellStart"/>
      <w:r w:rsidRPr="0086785D">
        <w:rPr>
          <w:rFonts w:ascii="Tahoma" w:hAnsi="Tahoma" w:cs="Tahoma"/>
          <w:lang w:val="en-US"/>
        </w:rPr>
        <w:t>διάρκει</w:t>
      </w:r>
      <w:proofErr w:type="spellEnd"/>
      <w:r w:rsidRPr="0086785D">
        <w:rPr>
          <w:rFonts w:ascii="Tahoma" w:hAnsi="Tahoma" w:cs="Tahoma"/>
          <w:lang w:val="en-US"/>
        </w:rPr>
        <w:t xml:space="preserve">α </w:t>
      </w:r>
      <w:proofErr w:type="spellStart"/>
      <w:r w:rsidRPr="0086785D">
        <w:rPr>
          <w:rFonts w:ascii="Tahoma" w:hAnsi="Tahoma" w:cs="Tahoma"/>
          <w:lang w:val="en-US"/>
        </w:rPr>
        <w:t>υλο</w:t>
      </w:r>
      <w:proofErr w:type="spellEnd"/>
      <w:r w:rsidRPr="0086785D">
        <w:rPr>
          <w:rFonts w:ascii="Tahoma" w:hAnsi="Tahoma" w:cs="Tahoma"/>
          <w:lang w:val="en-US"/>
        </w:rPr>
        <w:t>ποίησης.</w:t>
      </w:r>
    </w:p>
    <w:p w14:paraId="6242F468" w14:textId="5F4091E9" w:rsidR="002B20A4" w:rsidRPr="0086785D" w:rsidRDefault="00031CC7" w:rsidP="0086785D">
      <w:pPr>
        <w:pStyle w:val="aff"/>
        <w:numPr>
          <w:ilvl w:val="0"/>
          <w:numId w:val="261"/>
        </w:numPr>
        <w:spacing w:before="120" w:line="360" w:lineRule="auto"/>
        <w:rPr>
          <w:rFonts w:ascii="Tahoma" w:hAnsi="Tahoma" w:cs="Tahoma"/>
          <w:lang w:val="el-GR"/>
        </w:rPr>
      </w:pPr>
      <w:r w:rsidRPr="0086785D">
        <w:rPr>
          <w:rFonts w:ascii="Tahoma" w:hAnsi="Tahoma" w:cs="Tahoma"/>
          <w:lang w:val="el-GR"/>
        </w:rPr>
        <w:lastRenderedPageBreak/>
        <w:t>Προβλεπόμενη αποτελεσματικότητα του σχεδίου δράσεων με τον προσδιορισμό την</w:t>
      </w:r>
      <w:r w:rsidR="00671048" w:rsidRPr="0086785D">
        <w:rPr>
          <w:rFonts w:ascii="Tahoma" w:hAnsi="Tahoma" w:cs="Tahoma"/>
          <w:lang w:val="el-GR"/>
        </w:rPr>
        <w:t xml:space="preserve"> </w:t>
      </w:r>
      <w:r w:rsidRPr="0086785D">
        <w:rPr>
          <w:rFonts w:ascii="Tahoma" w:hAnsi="Tahoma" w:cs="Tahoma"/>
          <w:lang w:val="el-GR"/>
        </w:rPr>
        <w:t>παρακολούθηση και</w:t>
      </w:r>
      <w:r w:rsidR="00671048" w:rsidRPr="0086785D">
        <w:rPr>
          <w:rFonts w:ascii="Tahoma" w:hAnsi="Tahoma" w:cs="Tahoma"/>
          <w:lang w:val="el-GR"/>
        </w:rPr>
        <w:t xml:space="preserve"> </w:t>
      </w:r>
      <w:r w:rsidRPr="0086785D">
        <w:rPr>
          <w:rFonts w:ascii="Tahoma" w:hAnsi="Tahoma" w:cs="Tahoma"/>
          <w:lang w:val="el-GR"/>
        </w:rPr>
        <w:t>την αξιολόγηση βασικών δεικτών υλοποίησης, αποτελέσματος και αντικτύπου.</w:t>
      </w:r>
    </w:p>
    <w:p w14:paraId="3DA7338A" w14:textId="0564F72E" w:rsidR="002B20A4" w:rsidRPr="0086785D" w:rsidRDefault="002B20A4" w:rsidP="0086785D">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 xml:space="preserve">Κριτήριο 2 - Διενέργεια </w:t>
      </w:r>
      <w:r w:rsidR="00671048">
        <w:rPr>
          <w:rFonts w:ascii="Tahoma" w:eastAsia="Times New Roman" w:hAnsi="Tahoma" w:cs="Tahoma"/>
          <w:szCs w:val="22"/>
          <w:u w:val="single"/>
          <w:lang w:val="el-GR"/>
        </w:rPr>
        <w:t xml:space="preserve">Φυσικών Ημερίδων </w:t>
      </w:r>
      <w:r w:rsidRPr="0086785D">
        <w:rPr>
          <w:rFonts w:ascii="Tahoma" w:eastAsia="Times New Roman" w:hAnsi="Tahoma" w:cs="Tahoma"/>
          <w:szCs w:val="22"/>
          <w:u w:val="single"/>
          <w:lang w:val="el-GR"/>
        </w:rPr>
        <w:t>και Διαδικτυακών Εκδηλώσεων</w:t>
      </w:r>
    </w:p>
    <w:p w14:paraId="2F8BD2CA" w14:textId="1BDC2EE9" w:rsidR="00671048" w:rsidRPr="0086785D" w:rsidRDefault="00671048" w:rsidP="0020278D">
      <w:pPr>
        <w:spacing w:before="120" w:line="360" w:lineRule="auto"/>
        <w:rPr>
          <w:rFonts w:ascii="Tahoma" w:hAnsi="Tahoma" w:cs="Tahoma"/>
          <w:lang w:val="el-GR"/>
        </w:rPr>
      </w:pPr>
      <w:r w:rsidRPr="0086785D">
        <w:rPr>
          <w:rFonts w:ascii="Tahoma" w:hAnsi="Tahoma" w:cs="Tahoma"/>
          <w:lang w:val="el-GR"/>
        </w:rPr>
        <w:t>Αξιολογείται η προσφορά κάθε υποψηφίου ως προς τη</w:t>
      </w:r>
      <w:r>
        <w:rPr>
          <w:rFonts w:ascii="Tahoma" w:hAnsi="Tahoma" w:cs="Tahoma"/>
          <w:lang w:val="el-GR"/>
        </w:rPr>
        <w:t xml:space="preserve"> </w:t>
      </w:r>
      <w:r w:rsidRPr="0086785D">
        <w:rPr>
          <w:rFonts w:ascii="Tahoma" w:hAnsi="Tahoma" w:cs="Tahoma"/>
          <w:lang w:val="el-GR"/>
        </w:rPr>
        <w:t xml:space="preserve"> </w:t>
      </w:r>
      <w:r w:rsidRPr="00671048">
        <w:rPr>
          <w:rFonts w:ascii="Tahoma" w:hAnsi="Tahoma" w:cs="Tahoma"/>
          <w:lang w:val="el-GR"/>
        </w:rPr>
        <w:t>Διενέργεια Φυσικών Ημερίδων και Διαδικτυακών Εκδηλώσεων</w:t>
      </w:r>
      <w:r>
        <w:rPr>
          <w:rFonts w:ascii="Tahoma" w:hAnsi="Tahoma" w:cs="Tahoma"/>
          <w:lang w:val="el-GR"/>
        </w:rPr>
        <w:t>.</w:t>
      </w:r>
      <w:r w:rsidRPr="00F45998">
        <w:rPr>
          <w:rFonts w:ascii="Tahoma" w:hAnsi="Tahoma" w:cs="Tahoma"/>
          <w:lang w:val="el-GR"/>
        </w:rPr>
        <w:t xml:space="preserve"> </w:t>
      </w:r>
      <w:r w:rsidRPr="0086785D">
        <w:rPr>
          <w:rFonts w:ascii="Tahoma" w:hAnsi="Tahoma" w:cs="Tahoma"/>
          <w:lang w:val="el-GR"/>
        </w:rPr>
        <w:t>Ειδικότερα ως προς τις παρακάτω ενδεικτικές ενέργειες</w:t>
      </w:r>
      <w:r w:rsidR="008B6CCB">
        <w:rPr>
          <w:rFonts w:ascii="Tahoma" w:hAnsi="Tahoma" w:cs="Tahoma"/>
          <w:lang w:val="el-GR"/>
        </w:rPr>
        <w:t xml:space="preserve"> (</w:t>
      </w:r>
      <w:r w:rsidR="008B6CCB" w:rsidRPr="008B6CCB">
        <w:rPr>
          <w:rFonts w:ascii="Tahoma" w:hAnsi="Tahoma" w:cs="Tahoma"/>
          <w:lang w:val="el-GR"/>
        </w:rPr>
        <w:t>Οι εκδηλώσεις μπορεί να αφορούν συνέδρια, εκθέσεις, ημερίδες.</w:t>
      </w:r>
      <w:r w:rsidR="008B6CCB">
        <w:rPr>
          <w:rFonts w:ascii="Tahoma" w:hAnsi="Tahoma" w:cs="Tahoma"/>
          <w:lang w:val="el-GR"/>
        </w:rPr>
        <w:t>)</w:t>
      </w:r>
      <w:r w:rsidRPr="0086785D">
        <w:rPr>
          <w:rFonts w:ascii="Tahoma" w:hAnsi="Tahoma" w:cs="Tahoma"/>
          <w:lang w:val="el-GR"/>
        </w:rPr>
        <w:t>:</w:t>
      </w:r>
    </w:p>
    <w:p w14:paraId="32ED46B2" w14:textId="0F6D6439"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Διαχείριση της εγγραφής και της παρουσίας των συμμετεχόντων.</w:t>
      </w:r>
    </w:p>
    <w:p w14:paraId="5A3281DB" w14:textId="6FF7B36C"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Παραγωγή, και παροχή/διανομή πληροφοριών και επικοινωνιακού υλικού για την</w:t>
      </w:r>
      <w:r w:rsidR="005727FD" w:rsidRPr="0086785D">
        <w:rPr>
          <w:rFonts w:ascii="Tahoma" w:hAnsi="Tahoma" w:cs="Tahoma"/>
          <w:lang w:val="el-GR"/>
        </w:rPr>
        <w:t xml:space="preserve"> </w:t>
      </w:r>
      <w:r w:rsidRPr="0086785D">
        <w:rPr>
          <w:rFonts w:ascii="Tahoma" w:hAnsi="Tahoma" w:cs="Tahoma"/>
          <w:lang w:val="el-GR"/>
        </w:rPr>
        <w:t xml:space="preserve">εκδήλωση </w:t>
      </w:r>
    </w:p>
    <w:p w14:paraId="1D77D187" w14:textId="31BB6320"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Οργάνωση διερμηνείας και μετάφρασης, μαγνητοφώνηση, απομαγνητοφώνηση και έκδοση</w:t>
      </w:r>
      <w:r w:rsidR="005727FD" w:rsidRPr="0086785D">
        <w:rPr>
          <w:rFonts w:ascii="Tahoma" w:hAnsi="Tahoma" w:cs="Tahoma"/>
          <w:lang w:val="el-GR"/>
        </w:rPr>
        <w:t xml:space="preserve"> </w:t>
      </w:r>
      <w:r w:rsidRPr="0086785D">
        <w:rPr>
          <w:rFonts w:ascii="Tahoma" w:hAnsi="Tahoma" w:cs="Tahoma"/>
          <w:lang w:val="el-GR"/>
        </w:rPr>
        <w:t>πρακτικών και παράδοση αυτών σε ηλεκτρονική μορφή.</w:t>
      </w:r>
    </w:p>
    <w:p w14:paraId="18ADF66C" w14:textId="71C415EB"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Υπηρεσίες γραμματείας για την εκδήλωση.</w:t>
      </w:r>
    </w:p>
    <w:p w14:paraId="64D3408F" w14:textId="040B16E3"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Παροχή και διαχείριση χώρων εκδηλώσεων</w:t>
      </w:r>
      <w:r w:rsidR="005727FD" w:rsidRPr="0086785D">
        <w:rPr>
          <w:rFonts w:ascii="Tahoma" w:hAnsi="Tahoma" w:cs="Tahoma"/>
          <w:lang w:val="el-GR"/>
        </w:rPr>
        <w:t xml:space="preserve"> (</w:t>
      </w:r>
      <w:r w:rsidR="005727FD" w:rsidRPr="0086785D">
        <w:rPr>
          <w:rFonts w:ascii="Tahoma" w:hAnsi="Tahoma" w:cs="Tahoma"/>
          <w:lang w:val="en-US"/>
        </w:rPr>
        <w:t>studio</w:t>
      </w:r>
      <w:r w:rsidR="005727FD" w:rsidRPr="0086785D">
        <w:rPr>
          <w:rFonts w:ascii="Tahoma" w:hAnsi="Tahoma" w:cs="Tahoma"/>
          <w:lang w:val="el-GR"/>
        </w:rPr>
        <w:t>)</w:t>
      </w:r>
      <w:r w:rsidRPr="0086785D">
        <w:rPr>
          <w:rFonts w:ascii="Tahoma" w:hAnsi="Tahoma" w:cs="Tahoma"/>
          <w:lang w:val="el-GR"/>
        </w:rPr>
        <w:t>, σχετικός εξοπλισμός και υπηρεσίες.</w:t>
      </w:r>
    </w:p>
    <w:p w14:paraId="30450EC0" w14:textId="22B27E3B"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 xml:space="preserve">Εσωτερική διακόσμηση και εξοπλισμός ενός χώρου όπως: φωτισμός, σύνδεση στο </w:t>
      </w:r>
      <w:proofErr w:type="spellStart"/>
      <w:r w:rsidRPr="0086785D">
        <w:rPr>
          <w:rFonts w:ascii="Tahoma" w:hAnsi="Tahoma" w:cs="Tahoma"/>
          <w:lang w:val="el-GR"/>
        </w:rPr>
        <w:t>internet</w:t>
      </w:r>
      <w:proofErr w:type="spellEnd"/>
      <w:r w:rsidRPr="0086785D">
        <w:rPr>
          <w:rFonts w:ascii="Tahoma" w:hAnsi="Tahoma" w:cs="Tahoma"/>
          <w:lang w:val="el-GR"/>
        </w:rPr>
        <w:t>, ηλεκτρικό ρεύμα, έπιπλα, κ.λπ.</w:t>
      </w:r>
    </w:p>
    <w:p w14:paraId="7961BF6C" w14:textId="3965E373"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Αμοιβές εξωτερικών ομιλητών, συντονιστών.</w:t>
      </w:r>
    </w:p>
    <w:p w14:paraId="7B50C9E5" w14:textId="7223B6B7"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Παροχή και διαχείριση του αναγκαίου τεχνικού εξοπλισμού (οπτικοακουστικού και άλλου),</w:t>
      </w:r>
      <w:r w:rsidR="005727FD" w:rsidRPr="0086785D">
        <w:rPr>
          <w:rFonts w:ascii="Tahoma" w:hAnsi="Tahoma" w:cs="Tahoma"/>
          <w:lang w:val="el-GR"/>
        </w:rPr>
        <w:t xml:space="preserve"> </w:t>
      </w:r>
      <w:r w:rsidRPr="0086785D">
        <w:rPr>
          <w:rFonts w:ascii="Tahoma" w:hAnsi="Tahoma" w:cs="Tahoma"/>
          <w:lang w:val="el-GR"/>
        </w:rPr>
        <w:t>πλατφόρμες και λύσεις για τη φιλοξενία εκδηλώσεων</w:t>
      </w:r>
    </w:p>
    <w:p w14:paraId="6ED4B60F" w14:textId="4B8527F3"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 xml:space="preserve">Διαχείριση </w:t>
      </w:r>
      <w:proofErr w:type="spellStart"/>
      <w:r w:rsidRPr="0086785D">
        <w:rPr>
          <w:rFonts w:ascii="Tahoma" w:hAnsi="Tahoma" w:cs="Tahoma"/>
          <w:lang w:val="el-GR"/>
        </w:rPr>
        <w:t>ερωταπαντήσεων</w:t>
      </w:r>
      <w:proofErr w:type="spellEnd"/>
      <w:r w:rsidRPr="0086785D">
        <w:rPr>
          <w:rFonts w:ascii="Tahoma" w:hAnsi="Tahoma" w:cs="Tahoma"/>
          <w:lang w:val="el-GR"/>
        </w:rPr>
        <w:t xml:space="preserve"> μέσω ηλεκτρονικής εφαρμογής.</w:t>
      </w:r>
    </w:p>
    <w:p w14:paraId="71593E1B" w14:textId="7D7B4C2A"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Κάλυψη της εκδήλωσης με φωτογράφιση, ηχογράφηση και βιντεοσκόπηση.</w:t>
      </w:r>
    </w:p>
    <w:p w14:paraId="07B077F1" w14:textId="5ECC83AC"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Αξιολόγηση Εκδήλωσης από τους συμμετέχοντες.</w:t>
      </w:r>
    </w:p>
    <w:p w14:paraId="52CB5626" w14:textId="27B73A16" w:rsidR="0020278D"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Υλοποίηση δράσεων προώθησης και ευαισθητοποίησης για την εκδήλωση.</w:t>
      </w:r>
    </w:p>
    <w:p w14:paraId="52711557" w14:textId="0622B0A5" w:rsidR="002B20A4" w:rsidRPr="0086785D" w:rsidRDefault="0020278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 xml:space="preserve">Συντονισμός με άλλες αρχές για τη </w:t>
      </w:r>
      <w:proofErr w:type="spellStart"/>
      <w:r w:rsidRPr="0086785D">
        <w:rPr>
          <w:rFonts w:ascii="Tahoma" w:hAnsi="Tahoma" w:cs="Tahoma"/>
          <w:lang w:val="el-GR"/>
        </w:rPr>
        <w:t>συνδιοργάνωση</w:t>
      </w:r>
      <w:proofErr w:type="spellEnd"/>
      <w:r w:rsidRPr="0086785D">
        <w:rPr>
          <w:rFonts w:ascii="Tahoma" w:hAnsi="Tahoma" w:cs="Tahoma"/>
          <w:lang w:val="el-GR"/>
        </w:rPr>
        <w:t xml:space="preserve"> εκδηλώσεων.</w:t>
      </w:r>
    </w:p>
    <w:p w14:paraId="574C8D23" w14:textId="1F838674" w:rsidR="002B20A4" w:rsidRDefault="002B20A4" w:rsidP="00E91346">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Κριτήριο 3 - Ανάπτυξη Δημιουργικού  (Υλικό, Δώρα, βίντεο)</w:t>
      </w:r>
    </w:p>
    <w:p w14:paraId="13C9D5FA" w14:textId="2C9B4276" w:rsidR="0020278D" w:rsidRDefault="0020278D" w:rsidP="00E91346">
      <w:pPr>
        <w:spacing w:before="120"/>
        <w:rPr>
          <w:rFonts w:ascii="Tahoma" w:eastAsia="Times New Roman" w:hAnsi="Tahoma" w:cs="Tahoma"/>
          <w:szCs w:val="22"/>
          <w:lang w:val="el-GR"/>
        </w:rPr>
      </w:pPr>
      <w:r w:rsidRPr="0086785D">
        <w:rPr>
          <w:rFonts w:ascii="Tahoma" w:eastAsia="Times New Roman" w:hAnsi="Tahoma" w:cs="Tahoma"/>
          <w:szCs w:val="22"/>
          <w:lang w:val="el-GR"/>
        </w:rPr>
        <w:t>Αφορά στο δημιουργικό σχεδιασμό και την παραγωγή επικοινωνιακού υλικού όλων των μορφών και ειδικότερα σε συντακτικές εργασίες, γραφιστικές εργασίες, οπτικοακουστικές παραγωγές, παραγωγή και παράδοση φυσικών αντικείμενων για λόγους προώθησης</w:t>
      </w:r>
      <w:r w:rsidR="008B6CCB">
        <w:rPr>
          <w:rFonts w:ascii="Tahoma" w:eastAsia="Times New Roman" w:hAnsi="Tahoma" w:cs="Tahoma"/>
          <w:szCs w:val="22"/>
          <w:lang w:val="el-GR"/>
        </w:rPr>
        <w:t>.</w:t>
      </w:r>
    </w:p>
    <w:p w14:paraId="614F6894" w14:textId="729D0352" w:rsidR="008B6CCB" w:rsidRPr="008B6CCB" w:rsidRDefault="008B6CCB" w:rsidP="008B6CCB">
      <w:pPr>
        <w:spacing w:before="120"/>
        <w:rPr>
          <w:rFonts w:ascii="Tahoma" w:eastAsia="Times New Roman" w:hAnsi="Tahoma" w:cs="Tahoma"/>
          <w:szCs w:val="22"/>
          <w:lang w:val="el-GR"/>
        </w:rPr>
      </w:pPr>
      <w:r w:rsidRPr="008B6CCB">
        <w:rPr>
          <w:rFonts w:ascii="Tahoma" w:eastAsia="Times New Roman" w:hAnsi="Tahoma" w:cs="Tahoma"/>
          <w:szCs w:val="22"/>
          <w:lang w:val="el-GR"/>
        </w:rPr>
        <w:t>Αξιολογείται η προσφορά κάθε υποψηφίου ως προς τη</w:t>
      </w:r>
      <w:r>
        <w:rPr>
          <w:rFonts w:ascii="Tahoma" w:eastAsia="Times New Roman" w:hAnsi="Tahoma" w:cs="Tahoma"/>
          <w:szCs w:val="22"/>
          <w:lang w:val="el-GR"/>
        </w:rPr>
        <w:t>ν</w:t>
      </w:r>
      <w:r w:rsidRPr="008B6CCB">
        <w:rPr>
          <w:rFonts w:ascii="Tahoma" w:eastAsia="Times New Roman" w:hAnsi="Tahoma" w:cs="Tahoma"/>
          <w:szCs w:val="22"/>
          <w:lang w:val="el-GR"/>
        </w:rPr>
        <w:t xml:space="preserve"> Ανάπτυξη</w:t>
      </w:r>
      <w:r>
        <w:rPr>
          <w:rFonts w:ascii="Tahoma" w:eastAsia="Times New Roman" w:hAnsi="Tahoma" w:cs="Tahoma"/>
          <w:szCs w:val="22"/>
          <w:lang w:val="el-GR"/>
        </w:rPr>
        <w:t xml:space="preserve"> του υλικού</w:t>
      </w:r>
      <w:r w:rsidRPr="008B6CCB">
        <w:rPr>
          <w:rFonts w:ascii="Tahoma" w:eastAsia="Times New Roman" w:hAnsi="Tahoma" w:cs="Tahoma"/>
          <w:szCs w:val="22"/>
          <w:lang w:val="el-GR"/>
        </w:rPr>
        <w:t>. Ειδικότερα ως προς τις παρακάτω ενδεικτικές ενέργειες:</w:t>
      </w:r>
    </w:p>
    <w:p w14:paraId="6C14F704" w14:textId="5544753B" w:rsidR="00535D1A" w:rsidRPr="0086785D" w:rsidRDefault="00535D1A" w:rsidP="00535D1A">
      <w:pPr>
        <w:spacing w:before="120"/>
        <w:rPr>
          <w:rFonts w:ascii="Tahoma" w:eastAsia="Times New Roman" w:hAnsi="Tahoma" w:cs="Tahoma"/>
          <w:szCs w:val="22"/>
          <w:lang w:val="el-GR"/>
        </w:rPr>
      </w:pPr>
      <w:r w:rsidRPr="0086785D">
        <w:rPr>
          <w:rFonts w:ascii="Tahoma" w:eastAsia="Times New Roman" w:hAnsi="Tahoma" w:cs="Tahoma"/>
          <w:szCs w:val="22"/>
          <w:lang w:val="el-GR"/>
        </w:rPr>
        <w:t xml:space="preserve">Φυσικά παραδοτέα (Προωθητικά δώρα εκτυπώσεις, </w:t>
      </w:r>
      <w:proofErr w:type="spellStart"/>
      <w:r w:rsidRPr="0086785D">
        <w:rPr>
          <w:rFonts w:ascii="Tahoma" w:eastAsia="Times New Roman" w:hAnsi="Tahoma" w:cs="Tahoma"/>
          <w:szCs w:val="22"/>
          <w:lang w:val="el-GR"/>
        </w:rPr>
        <w:t>stands</w:t>
      </w:r>
      <w:proofErr w:type="spellEnd"/>
      <w:r w:rsidRPr="0086785D">
        <w:rPr>
          <w:rFonts w:ascii="Tahoma" w:eastAsia="Times New Roman" w:hAnsi="Tahoma" w:cs="Tahoma"/>
          <w:szCs w:val="22"/>
          <w:lang w:val="el-GR"/>
        </w:rPr>
        <w:t xml:space="preserve"> </w:t>
      </w:r>
      <w:proofErr w:type="spellStart"/>
      <w:r w:rsidRPr="0086785D">
        <w:rPr>
          <w:rFonts w:ascii="Tahoma" w:eastAsia="Times New Roman" w:hAnsi="Tahoma" w:cs="Tahoma"/>
          <w:szCs w:val="22"/>
          <w:lang w:val="el-GR"/>
        </w:rPr>
        <w:t>κ.α</w:t>
      </w:r>
      <w:proofErr w:type="spellEnd"/>
      <w:r w:rsidRPr="0086785D">
        <w:rPr>
          <w:rFonts w:ascii="Tahoma" w:eastAsia="Times New Roman" w:hAnsi="Tahoma" w:cs="Tahoma"/>
          <w:szCs w:val="22"/>
          <w:lang w:val="el-GR"/>
        </w:rPr>
        <w:t>): Ο ανάδοχος ενδέχεται να κληθεί να</w:t>
      </w:r>
      <w:r w:rsidR="008B6CCB">
        <w:rPr>
          <w:rFonts w:ascii="Tahoma" w:eastAsia="Times New Roman" w:hAnsi="Tahoma" w:cs="Tahoma"/>
          <w:szCs w:val="22"/>
          <w:lang w:val="el-GR"/>
        </w:rPr>
        <w:t xml:space="preserve"> </w:t>
      </w:r>
      <w:r w:rsidRPr="0086785D">
        <w:rPr>
          <w:rFonts w:ascii="Tahoma" w:eastAsia="Times New Roman" w:hAnsi="Tahoma" w:cs="Tahoma"/>
          <w:szCs w:val="22"/>
          <w:lang w:val="el-GR"/>
        </w:rPr>
        <w:t>παραδώσει οποιοδήποτε αριθμό αντικειμένων απαιτούνται για διάφορες ενέργειες όπως η διανομή δώρων, η διαφήμιση, η συμμετοχή σε εκθέσεις και άλλα γεγονότα.</w:t>
      </w:r>
    </w:p>
    <w:p w14:paraId="7B555447" w14:textId="77777777" w:rsidR="00535D1A" w:rsidRPr="0086785D" w:rsidRDefault="00535D1A" w:rsidP="00535D1A">
      <w:pPr>
        <w:spacing w:before="120"/>
        <w:rPr>
          <w:rFonts w:ascii="Tahoma" w:eastAsia="Times New Roman" w:hAnsi="Tahoma" w:cs="Tahoma"/>
          <w:szCs w:val="22"/>
          <w:lang w:val="el-GR"/>
        </w:rPr>
      </w:pPr>
      <w:r w:rsidRPr="0086785D">
        <w:rPr>
          <w:rFonts w:ascii="Tahoma" w:eastAsia="Times New Roman" w:hAnsi="Tahoma" w:cs="Tahoma"/>
          <w:szCs w:val="22"/>
          <w:lang w:val="el-GR"/>
        </w:rPr>
        <w:t>Ενδεικτικά:</w:t>
      </w:r>
    </w:p>
    <w:p w14:paraId="7551BB24" w14:textId="48F52094" w:rsidR="00535D1A" w:rsidRPr="0086785D" w:rsidRDefault="00535D1A" w:rsidP="0086785D">
      <w:pPr>
        <w:pStyle w:val="aff"/>
        <w:numPr>
          <w:ilvl w:val="0"/>
          <w:numId w:val="262"/>
        </w:numPr>
        <w:spacing w:before="120"/>
        <w:rPr>
          <w:rFonts w:ascii="Tahoma" w:eastAsia="Times New Roman" w:hAnsi="Tahoma" w:cs="Tahoma"/>
          <w:szCs w:val="22"/>
          <w:lang w:val="el-GR"/>
        </w:rPr>
      </w:pPr>
      <w:proofErr w:type="spellStart"/>
      <w:r w:rsidRPr="0086785D">
        <w:rPr>
          <w:rFonts w:ascii="Tahoma" w:eastAsia="Times New Roman" w:hAnsi="Tahoma" w:cs="Tahoma"/>
          <w:szCs w:val="22"/>
          <w:lang w:val="el-GR"/>
        </w:rPr>
        <w:t>Gadgets</w:t>
      </w:r>
      <w:proofErr w:type="spellEnd"/>
      <w:r w:rsidRPr="0086785D">
        <w:rPr>
          <w:rFonts w:ascii="Tahoma" w:eastAsia="Times New Roman" w:hAnsi="Tahoma" w:cs="Tahoma"/>
          <w:szCs w:val="22"/>
          <w:lang w:val="el-GR"/>
        </w:rPr>
        <w:t xml:space="preserve"> προωθητικά δώρα (USB, </w:t>
      </w:r>
      <w:proofErr w:type="spellStart"/>
      <w:r w:rsidRPr="0086785D">
        <w:rPr>
          <w:rFonts w:ascii="Tahoma" w:eastAsia="Times New Roman" w:hAnsi="Tahoma" w:cs="Tahoma"/>
          <w:szCs w:val="22"/>
          <w:lang w:val="el-GR"/>
        </w:rPr>
        <w:t>powerbanks</w:t>
      </w:r>
      <w:proofErr w:type="spellEnd"/>
      <w:r w:rsidRPr="0086785D">
        <w:rPr>
          <w:rFonts w:ascii="Tahoma" w:eastAsia="Times New Roman" w:hAnsi="Tahoma" w:cs="Tahoma"/>
          <w:szCs w:val="22"/>
          <w:lang w:val="el-GR"/>
        </w:rPr>
        <w:t xml:space="preserve">, στυλό </w:t>
      </w:r>
      <w:proofErr w:type="spellStart"/>
      <w:r w:rsidRPr="0086785D">
        <w:rPr>
          <w:rFonts w:ascii="Tahoma" w:eastAsia="Times New Roman" w:hAnsi="Tahoma" w:cs="Tahoma"/>
          <w:szCs w:val="22"/>
          <w:lang w:val="el-GR"/>
        </w:rPr>
        <w:t>κλπ</w:t>
      </w:r>
      <w:proofErr w:type="spellEnd"/>
      <w:r w:rsidRPr="0086785D">
        <w:rPr>
          <w:rFonts w:ascii="Tahoma" w:eastAsia="Times New Roman" w:hAnsi="Tahoma" w:cs="Tahoma"/>
          <w:szCs w:val="22"/>
          <w:lang w:val="el-GR"/>
        </w:rPr>
        <w:t>),</w:t>
      </w:r>
    </w:p>
    <w:p w14:paraId="5B854585" w14:textId="6CF4227D" w:rsidR="00535D1A" w:rsidRPr="0086785D" w:rsidRDefault="00535D1A" w:rsidP="0086785D">
      <w:pPr>
        <w:pStyle w:val="aff"/>
        <w:numPr>
          <w:ilvl w:val="0"/>
          <w:numId w:val="262"/>
        </w:numPr>
        <w:spacing w:before="120"/>
        <w:rPr>
          <w:rFonts w:ascii="Tahoma" w:eastAsia="Times New Roman" w:hAnsi="Tahoma" w:cs="Tahoma"/>
          <w:szCs w:val="22"/>
          <w:lang w:val="el-GR"/>
        </w:rPr>
      </w:pPr>
      <w:r w:rsidRPr="0086785D">
        <w:rPr>
          <w:rFonts w:ascii="Tahoma" w:eastAsia="Times New Roman" w:hAnsi="Tahoma" w:cs="Tahoma"/>
          <w:szCs w:val="22"/>
          <w:lang w:val="el-GR"/>
        </w:rPr>
        <w:t>Φυλλάδια, αφίσες, έντυπες εκδόσεις και όλα τα άλλα παρόμοια προϊόντα,</w:t>
      </w:r>
    </w:p>
    <w:p w14:paraId="2ECF4C16" w14:textId="3993B1A2" w:rsidR="002B20A4" w:rsidRDefault="00535D1A" w:rsidP="00F45998">
      <w:pPr>
        <w:pStyle w:val="aff"/>
        <w:numPr>
          <w:ilvl w:val="0"/>
          <w:numId w:val="262"/>
        </w:numPr>
        <w:spacing w:before="120"/>
        <w:rPr>
          <w:rFonts w:ascii="Tahoma" w:eastAsia="Times New Roman" w:hAnsi="Tahoma" w:cs="Tahoma"/>
          <w:szCs w:val="22"/>
          <w:lang w:val="el-GR"/>
        </w:rPr>
      </w:pPr>
      <w:proofErr w:type="spellStart"/>
      <w:r w:rsidRPr="0086785D">
        <w:rPr>
          <w:rFonts w:ascii="Tahoma" w:eastAsia="Times New Roman" w:hAnsi="Tahoma" w:cs="Tahoma"/>
          <w:szCs w:val="22"/>
          <w:lang w:val="el-GR"/>
        </w:rPr>
        <w:lastRenderedPageBreak/>
        <w:t>Stands</w:t>
      </w:r>
      <w:proofErr w:type="spellEnd"/>
      <w:r w:rsidRPr="0086785D">
        <w:rPr>
          <w:rFonts w:ascii="Tahoma" w:eastAsia="Times New Roman" w:hAnsi="Tahoma" w:cs="Tahoma"/>
          <w:szCs w:val="22"/>
          <w:lang w:val="el-GR"/>
        </w:rPr>
        <w:t xml:space="preserve">, πλάτες, </w:t>
      </w:r>
      <w:proofErr w:type="spellStart"/>
      <w:r w:rsidRPr="0086785D">
        <w:rPr>
          <w:rFonts w:ascii="Tahoma" w:eastAsia="Times New Roman" w:hAnsi="Tahoma" w:cs="Tahoma"/>
          <w:szCs w:val="22"/>
          <w:lang w:val="el-GR"/>
        </w:rPr>
        <w:t>rollups</w:t>
      </w:r>
      <w:proofErr w:type="spellEnd"/>
      <w:r w:rsidRPr="0086785D">
        <w:rPr>
          <w:rFonts w:ascii="Tahoma" w:eastAsia="Times New Roman" w:hAnsi="Tahoma" w:cs="Tahoma"/>
          <w:szCs w:val="22"/>
          <w:lang w:val="el-GR"/>
        </w:rPr>
        <w:t xml:space="preserve">, </w:t>
      </w:r>
      <w:proofErr w:type="spellStart"/>
      <w:r w:rsidRPr="0086785D">
        <w:rPr>
          <w:rFonts w:ascii="Tahoma" w:eastAsia="Times New Roman" w:hAnsi="Tahoma" w:cs="Tahoma"/>
          <w:szCs w:val="22"/>
          <w:lang w:val="el-GR"/>
        </w:rPr>
        <w:t>installations</w:t>
      </w:r>
      <w:proofErr w:type="spellEnd"/>
      <w:r w:rsidRPr="0086785D">
        <w:rPr>
          <w:rFonts w:ascii="Tahoma" w:eastAsia="Times New Roman" w:hAnsi="Tahoma" w:cs="Tahoma"/>
          <w:szCs w:val="22"/>
          <w:lang w:val="el-GR"/>
        </w:rPr>
        <w:t xml:space="preserve">, πανό κλπ. που απαιτούνται για συνέδρια, εκθέσεις, </w:t>
      </w:r>
      <w:proofErr w:type="spellStart"/>
      <w:r w:rsidRPr="0086785D">
        <w:rPr>
          <w:rFonts w:ascii="Tahoma" w:eastAsia="Times New Roman" w:hAnsi="Tahoma" w:cs="Tahoma"/>
          <w:szCs w:val="22"/>
          <w:lang w:val="el-GR"/>
        </w:rPr>
        <w:t>roadshows</w:t>
      </w:r>
      <w:proofErr w:type="spellEnd"/>
    </w:p>
    <w:p w14:paraId="72126825" w14:textId="77777777" w:rsidR="008B6CCB" w:rsidRPr="0086785D" w:rsidRDefault="008B6CCB" w:rsidP="0086785D">
      <w:pPr>
        <w:pStyle w:val="aff"/>
        <w:spacing w:before="120"/>
        <w:rPr>
          <w:rFonts w:ascii="Tahoma" w:eastAsia="Times New Roman" w:hAnsi="Tahoma" w:cs="Tahoma"/>
          <w:szCs w:val="22"/>
          <w:lang w:val="el-GR"/>
        </w:rPr>
      </w:pPr>
    </w:p>
    <w:p w14:paraId="61A6AFB2" w14:textId="77777777" w:rsidR="002B20A4" w:rsidRPr="0086785D" w:rsidRDefault="002B20A4" w:rsidP="0086785D">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 xml:space="preserve">Κριτήριο 4 - </w:t>
      </w:r>
      <w:bookmarkStart w:id="30" w:name="_Hlk103605569"/>
      <w:r w:rsidRPr="0086785D">
        <w:rPr>
          <w:rFonts w:ascii="Tahoma" w:eastAsia="Times New Roman" w:hAnsi="Tahoma" w:cs="Tahoma"/>
          <w:szCs w:val="22"/>
          <w:u w:val="single"/>
          <w:lang w:val="el-GR"/>
        </w:rPr>
        <w:t xml:space="preserve">Προβολή των Υπηρεσιών και Δυνατοτήτων του ΣΥΖΕΥΞΙΣ ΙΙ μέσω ημερίδων και εκδηλώσεων τρίτων </w:t>
      </w:r>
      <w:bookmarkEnd w:id="30"/>
    </w:p>
    <w:p w14:paraId="5FEA36FE" w14:textId="16A6BB93" w:rsidR="008B6CCB" w:rsidRPr="009731F2" w:rsidRDefault="008B6CCB" w:rsidP="008B6CCB">
      <w:pPr>
        <w:spacing w:before="120" w:line="360" w:lineRule="auto"/>
        <w:rPr>
          <w:rFonts w:ascii="Tahoma" w:hAnsi="Tahoma" w:cs="Tahoma"/>
          <w:lang w:val="el-GR"/>
        </w:rPr>
      </w:pPr>
      <w:r w:rsidRPr="009731F2">
        <w:rPr>
          <w:rFonts w:ascii="Tahoma" w:hAnsi="Tahoma" w:cs="Tahoma"/>
          <w:lang w:val="el-GR"/>
        </w:rPr>
        <w:t xml:space="preserve">Αξιολογείται η προσφορά κάθε υποψηφίου ως προς την </w:t>
      </w:r>
      <w:r w:rsidRPr="008B6CCB">
        <w:rPr>
          <w:rFonts w:ascii="Tahoma" w:hAnsi="Tahoma" w:cs="Tahoma"/>
          <w:lang w:val="el-GR"/>
        </w:rPr>
        <w:t>Προβολή των Υπηρεσιών και Δυνατοτήτων του ΣΥΖΕΥΞΙΣ ΙΙ μέσω ημερίδων και εκδηλώσεων τρίτων</w:t>
      </w:r>
      <w:r>
        <w:rPr>
          <w:rFonts w:ascii="Tahoma" w:hAnsi="Tahoma" w:cs="Tahoma"/>
          <w:lang w:val="el-GR"/>
        </w:rPr>
        <w:t>.</w:t>
      </w:r>
      <w:r w:rsidRPr="008B6CCB">
        <w:rPr>
          <w:rFonts w:ascii="Tahoma" w:hAnsi="Tahoma" w:cs="Tahoma"/>
          <w:lang w:val="el-GR"/>
        </w:rPr>
        <w:t xml:space="preserve"> </w:t>
      </w:r>
      <w:r w:rsidRPr="009731F2">
        <w:rPr>
          <w:rFonts w:ascii="Tahoma" w:hAnsi="Tahoma" w:cs="Tahoma"/>
          <w:lang w:val="el-GR"/>
        </w:rPr>
        <w:t>Ειδικότερα ως προς τις παρακάτω ενδεικτικές ενέργειες:</w:t>
      </w:r>
    </w:p>
    <w:p w14:paraId="1B4F3C69" w14:textId="7CEF7312" w:rsidR="002B20A4" w:rsidRPr="0086785D" w:rsidRDefault="00BA35CB"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Επιλογή εκδηλώσεων τρίτων με συνάφεια και προστιθέμενη αξία αναφορικά με το</w:t>
      </w:r>
      <w:r w:rsidR="00E91346" w:rsidRPr="0086785D">
        <w:rPr>
          <w:rFonts w:ascii="Tahoma" w:hAnsi="Tahoma" w:cs="Tahoma"/>
          <w:lang w:val="el-GR"/>
        </w:rPr>
        <w:t xml:space="preserve"> πρόγραμμα</w:t>
      </w:r>
    </w:p>
    <w:p w14:paraId="208D75D4" w14:textId="07B58460" w:rsidR="00E91346" w:rsidRPr="0086785D" w:rsidRDefault="00E91346"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Διαπραγμάτευση με τους διοργανωτές για τη συμμετοχή στελεχών του έργου</w:t>
      </w:r>
    </w:p>
    <w:p w14:paraId="59A4076D" w14:textId="06005FF8" w:rsidR="00E91346" w:rsidRPr="0086785D" w:rsidRDefault="00E91346"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Κάλυψη της εκδήλωσης με φωτογράφιση, ηχογράφηση και βιντεοσκόπηση εφόσον δεν προσφέρεται από τον διοργανωτή</w:t>
      </w:r>
    </w:p>
    <w:p w14:paraId="576E5DB9" w14:textId="6E13484A" w:rsidR="00E91346" w:rsidRPr="0086785D" w:rsidRDefault="00E91346"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Αξιολόγηση αποτελέσματος της συμμετοχής στην εκδήλωση</w:t>
      </w:r>
    </w:p>
    <w:p w14:paraId="74C927DB" w14:textId="7F38AA21" w:rsidR="00E91346" w:rsidRPr="0086785D" w:rsidRDefault="00E91346"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Συγγραφή σχετικών κειμένων/ανακοινώσεων/Δελτίων Τύπου</w:t>
      </w:r>
    </w:p>
    <w:p w14:paraId="492B60A6" w14:textId="13B738F8" w:rsidR="00E91346" w:rsidRPr="0086785D" w:rsidRDefault="00E91346"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Προβολή της συμμετοχής της εκδήλωσης σε ψηφιακά μέσα</w:t>
      </w:r>
    </w:p>
    <w:p w14:paraId="2737E493" w14:textId="6C4DA2B8" w:rsidR="002B20A4" w:rsidRDefault="002B20A4" w:rsidP="002B20A4">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Κριτήριο 5 - Λειτουργία Γραφείου Τύπου</w:t>
      </w:r>
    </w:p>
    <w:p w14:paraId="11D4DD07" w14:textId="7E647D22" w:rsidR="008B6CCB" w:rsidRPr="009731F2" w:rsidRDefault="008B6CCB" w:rsidP="008B6CCB">
      <w:pPr>
        <w:spacing w:before="120" w:line="360" w:lineRule="auto"/>
        <w:rPr>
          <w:rFonts w:ascii="Tahoma" w:hAnsi="Tahoma" w:cs="Tahoma"/>
          <w:lang w:val="el-GR"/>
        </w:rPr>
      </w:pPr>
      <w:r w:rsidRPr="009731F2">
        <w:rPr>
          <w:rFonts w:ascii="Tahoma" w:hAnsi="Tahoma" w:cs="Tahoma"/>
          <w:lang w:val="el-GR"/>
        </w:rPr>
        <w:t xml:space="preserve">Αξιολογείται η προσφορά κάθε υποψηφίου ως προς την </w:t>
      </w:r>
      <w:r w:rsidRPr="008B6CCB">
        <w:rPr>
          <w:rFonts w:ascii="Tahoma" w:hAnsi="Tahoma" w:cs="Tahoma"/>
          <w:lang w:val="el-GR"/>
        </w:rPr>
        <w:t>Λειτουργία Γραφείου Τύπου</w:t>
      </w:r>
      <w:r>
        <w:rPr>
          <w:rFonts w:ascii="Tahoma" w:hAnsi="Tahoma" w:cs="Tahoma"/>
          <w:lang w:val="el-GR"/>
        </w:rPr>
        <w:t>.</w:t>
      </w:r>
      <w:r w:rsidRPr="008B6CCB">
        <w:rPr>
          <w:rFonts w:ascii="Tahoma" w:hAnsi="Tahoma" w:cs="Tahoma"/>
          <w:lang w:val="el-GR"/>
        </w:rPr>
        <w:t xml:space="preserve"> </w:t>
      </w:r>
      <w:r w:rsidRPr="009731F2">
        <w:rPr>
          <w:rFonts w:ascii="Tahoma" w:hAnsi="Tahoma" w:cs="Tahoma"/>
          <w:lang w:val="el-GR"/>
        </w:rPr>
        <w:t>Ειδικότερα ως προς τις παρακάτω ενδεικτικές ενέργειες:</w:t>
      </w:r>
    </w:p>
    <w:p w14:paraId="3B14EC13" w14:textId="683641F2" w:rsidR="005727FD" w:rsidRPr="0086785D" w:rsidRDefault="005727F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Ανάπτυξη σχέσεων με τα μέσα ενημέρωσης (</w:t>
      </w:r>
      <w:proofErr w:type="spellStart"/>
      <w:r w:rsidRPr="0086785D">
        <w:rPr>
          <w:rFonts w:ascii="Tahoma" w:hAnsi="Tahoma" w:cs="Tahoma"/>
          <w:lang w:val="el-GR"/>
        </w:rPr>
        <w:t>media</w:t>
      </w:r>
      <w:proofErr w:type="spellEnd"/>
      <w:r w:rsidRPr="0086785D">
        <w:rPr>
          <w:rFonts w:ascii="Tahoma" w:hAnsi="Tahoma" w:cs="Tahoma"/>
          <w:lang w:val="el-GR"/>
        </w:rPr>
        <w:t xml:space="preserve"> </w:t>
      </w:r>
      <w:proofErr w:type="spellStart"/>
      <w:r w:rsidRPr="0086785D">
        <w:rPr>
          <w:rFonts w:ascii="Tahoma" w:hAnsi="Tahoma" w:cs="Tahoma"/>
          <w:lang w:val="el-GR"/>
        </w:rPr>
        <w:t>relations</w:t>
      </w:r>
      <w:proofErr w:type="spellEnd"/>
      <w:r w:rsidRPr="0086785D">
        <w:rPr>
          <w:rFonts w:ascii="Tahoma" w:hAnsi="Tahoma" w:cs="Tahoma"/>
          <w:lang w:val="el-GR"/>
        </w:rPr>
        <w:t xml:space="preserve">) με στόχο την καλλιέργεια του ενδιαφέροντος και την επίτευξη </w:t>
      </w:r>
      <w:proofErr w:type="spellStart"/>
      <w:r w:rsidRPr="0086785D">
        <w:rPr>
          <w:rFonts w:ascii="Tahoma" w:hAnsi="Tahoma" w:cs="Tahoma"/>
          <w:lang w:val="el-GR"/>
        </w:rPr>
        <w:t>αναγνωρισιμότητας</w:t>
      </w:r>
      <w:proofErr w:type="spellEnd"/>
      <w:r w:rsidRPr="0086785D">
        <w:rPr>
          <w:rFonts w:ascii="Tahoma" w:hAnsi="Tahoma" w:cs="Tahoma"/>
          <w:lang w:val="el-GR"/>
        </w:rPr>
        <w:t xml:space="preserve"> από τα μέσα χωρίς αμειβόμενη διαφήμιση</w:t>
      </w:r>
    </w:p>
    <w:p w14:paraId="2E032873" w14:textId="1A695C38" w:rsidR="005727FD" w:rsidRPr="0086785D" w:rsidRDefault="005727F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Σύνταξη και έκδοση δελτίων τύπου και ανακοινώσεων, ‘</w:t>
      </w:r>
      <w:proofErr w:type="spellStart"/>
      <w:r w:rsidRPr="0086785D">
        <w:rPr>
          <w:rFonts w:ascii="Tahoma" w:hAnsi="Tahoma" w:cs="Tahoma"/>
          <w:lang w:val="el-GR"/>
        </w:rPr>
        <w:t>lines</w:t>
      </w:r>
      <w:proofErr w:type="spellEnd"/>
      <w:r w:rsidRPr="0086785D">
        <w:rPr>
          <w:rFonts w:ascii="Tahoma" w:hAnsi="Tahoma" w:cs="Tahoma"/>
          <w:lang w:val="el-GR"/>
        </w:rPr>
        <w:t xml:space="preserve"> </w:t>
      </w:r>
      <w:proofErr w:type="spellStart"/>
      <w:r w:rsidRPr="0086785D">
        <w:rPr>
          <w:rFonts w:ascii="Tahoma" w:hAnsi="Tahoma" w:cs="Tahoma"/>
          <w:lang w:val="el-GR"/>
        </w:rPr>
        <w:t>to</w:t>
      </w:r>
      <w:proofErr w:type="spellEnd"/>
      <w:r w:rsidRPr="0086785D">
        <w:rPr>
          <w:rFonts w:ascii="Tahoma" w:hAnsi="Tahoma" w:cs="Tahoma"/>
          <w:lang w:val="el-GR"/>
        </w:rPr>
        <w:t xml:space="preserve"> </w:t>
      </w:r>
      <w:proofErr w:type="spellStart"/>
      <w:r w:rsidRPr="0086785D">
        <w:rPr>
          <w:rFonts w:ascii="Tahoma" w:hAnsi="Tahoma" w:cs="Tahoma"/>
          <w:lang w:val="el-GR"/>
        </w:rPr>
        <w:t>take</w:t>
      </w:r>
      <w:proofErr w:type="spellEnd"/>
      <w:r w:rsidRPr="0086785D">
        <w:rPr>
          <w:rFonts w:ascii="Tahoma" w:hAnsi="Tahoma" w:cs="Tahoma"/>
          <w:lang w:val="el-GR"/>
        </w:rPr>
        <w:t>’ και άλλου υλικού για παρουσία στον τύπο και τα μέσα.</w:t>
      </w:r>
    </w:p>
    <w:p w14:paraId="3527B6A1" w14:textId="69986290" w:rsidR="005727FD" w:rsidRPr="0086785D" w:rsidRDefault="005727F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Σύνταξη και παραγωγή ενημερωτικών σημειωμάτων (‘</w:t>
      </w:r>
      <w:proofErr w:type="spellStart"/>
      <w:r w:rsidRPr="0086785D">
        <w:rPr>
          <w:rFonts w:ascii="Tahoma" w:hAnsi="Tahoma" w:cs="Tahoma"/>
          <w:lang w:val="el-GR"/>
        </w:rPr>
        <w:t>briefings</w:t>
      </w:r>
      <w:proofErr w:type="spellEnd"/>
      <w:r w:rsidRPr="0086785D">
        <w:rPr>
          <w:rFonts w:ascii="Tahoma" w:hAnsi="Tahoma" w:cs="Tahoma"/>
          <w:lang w:val="el-GR"/>
        </w:rPr>
        <w:t>’) και φακέλων πληροφόρησης (</w:t>
      </w:r>
      <w:proofErr w:type="spellStart"/>
      <w:r w:rsidRPr="0086785D">
        <w:rPr>
          <w:rFonts w:ascii="Tahoma" w:hAnsi="Tahoma" w:cs="Tahoma"/>
          <w:lang w:val="el-GR"/>
        </w:rPr>
        <w:t>information</w:t>
      </w:r>
      <w:proofErr w:type="spellEnd"/>
      <w:r w:rsidRPr="0086785D">
        <w:rPr>
          <w:rFonts w:ascii="Tahoma" w:hAnsi="Tahoma" w:cs="Tahoma"/>
          <w:lang w:val="el-GR"/>
        </w:rPr>
        <w:t xml:space="preserve"> </w:t>
      </w:r>
      <w:proofErr w:type="spellStart"/>
      <w:r w:rsidRPr="0086785D">
        <w:rPr>
          <w:rFonts w:ascii="Tahoma" w:hAnsi="Tahoma" w:cs="Tahoma"/>
          <w:lang w:val="el-GR"/>
        </w:rPr>
        <w:t>packages</w:t>
      </w:r>
      <w:proofErr w:type="spellEnd"/>
      <w:r w:rsidRPr="0086785D">
        <w:rPr>
          <w:rFonts w:ascii="Tahoma" w:hAnsi="Tahoma" w:cs="Tahoma"/>
          <w:lang w:val="el-GR"/>
        </w:rPr>
        <w:t>) για ομάδες ή κοινά ειδικού ενδιαφέροντος.</w:t>
      </w:r>
    </w:p>
    <w:p w14:paraId="7973B1D9" w14:textId="13313603" w:rsidR="005727FD" w:rsidRPr="0086785D" w:rsidRDefault="005727FD" w:rsidP="0086785D">
      <w:pPr>
        <w:pStyle w:val="aff"/>
        <w:numPr>
          <w:ilvl w:val="0"/>
          <w:numId w:val="264"/>
        </w:numPr>
        <w:spacing w:before="120" w:line="360" w:lineRule="auto"/>
        <w:rPr>
          <w:rFonts w:ascii="Tahoma" w:hAnsi="Tahoma" w:cs="Tahoma"/>
          <w:lang w:val="el-GR"/>
        </w:rPr>
      </w:pPr>
      <w:r w:rsidRPr="0086785D">
        <w:rPr>
          <w:rFonts w:ascii="Tahoma" w:hAnsi="Tahoma" w:cs="Tahoma"/>
          <w:lang w:val="el-GR"/>
        </w:rPr>
        <w:t xml:space="preserve">Επιμέλεια κειμένων προς δημοσιοποίηση στο πλαίσιο παρουσιάσεων, αναφορών </w:t>
      </w:r>
      <w:proofErr w:type="spellStart"/>
      <w:r w:rsidRPr="0086785D">
        <w:rPr>
          <w:rFonts w:ascii="Tahoma" w:hAnsi="Tahoma" w:cs="Tahoma"/>
          <w:lang w:val="el-GR"/>
        </w:rPr>
        <w:t>κ.α</w:t>
      </w:r>
      <w:proofErr w:type="spellEnd"/>
      <w:r w:rsidRPr="0086785D">
        <w:rPr>
          <w:rFonts w:ascii="Tahoma" w:hAnsi="Tahoma" w:cs="Tahoma"/>
          <w:lang w:val="el-GR"/>
        </w:rPr>
        <w:t xml:space="preserve">, σύνταξη περιλήψεων κειμένων, μετάφραση και γλωσσική προσαρμογή ξενόγλωσσων εκδόσεων, προτάσεις και προσαρμογή μηνυμάτων, </w:t>
      </w:r>
      <w:proofErr w:type="spellStart"/>
      <w:r w:rsidRPr="0086785D">
        <w:rPr>
          <w:rFonts w:ascii="Tahoma" w:hAnsi="Tahoma" w:cs="Tahoma"/>
          <w:lang w:val="el-GR"/>
        </w:rPr>
        <w:t>slogans</w:t>
      </w:r>
      <w:proofErr w:type="spellEnd"/>
      <w:r w:rsidRPr="0086785D">
        <w:rPr>
          <w:rFonts w:ascii="Tahoma" w:hAnsi="Tahoma" w:cs="Tahoma"/>
          <w:lang w:val="el-GR"/>
        </w:rPr>
        <w:t xml:space="preserve">, </w:t>
      </w:r>
      <w:proofErr w:type="spellStart"/>
      <w:r w:rsidRPr="0086785D">
        <w:rPr>
          <w:rFonts w:ascii="Tahoma" w:hAnsi="Tahoma" w:cs="Tahoma"/>
          <w:lang w:val="el-GR"/>
        </w:rPr>
        <w:t>hashtags</w:t>
      </w:r>
      <w:proofErr w:type="spellEnd"/>
      <w:r w:rsidRPr="0086785D">
        <w:rPr>
          <w:rFonts w:ascii="Tahoma" w:hAnsi="Tahoma" w:cs="Tahoma"/>
          <w:lang w:val="el-GR"/>
        </w:rPr>
        <w:t>.</w:t>
      </w:r>
    </w:p>
    <w:p w14:paraId="26489BB1" w14:textId="535F6294" w:rsidR="002B20A4" w:rsidRDefault="002B20A4" w:rsidP="002B20A4">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Κριτήριο 6 - Σχεδιασμός και διενέργεια μαζικών ενεργειών προώθησης (</w:t>
      </w:r>
      <w:proofErr w:type="spellStart"/>
      <w:r w:rsidRPr="0086785D">
        <w:rPr>
          <w:rFonts w:ascii="Tahoma" w:eastAsia="Times New Roman" w:hAnsi="Tahoma" w:cs="Tahoma"/>
          <w:szCs w:val="22"/>
          <w:u w:val="single"/>
          <w:lang w:val="el-GR"/>
        </w:rPr>
        <w:t>digital</w:t>
      </w:r>
      <w:proofErr w:type="spellEnd"/>
      <w:r w:rsidRPr="0086785D">
        <w:rPr>
          <w:rFonts w:ascii="Tahoma" w:eastAsia="Times New Roman" w:hAnsi="Tahoma" w:cs="Tahoma"/>
          <w:szCs w:val="22"/>
          <w:u w:val="single"/>
          <w:lang w:val="el-GR"/>
        </w:rPr>
        <w:t xml:space="preserve"> </w:t>
      </w:r>
      <w:proofErr w:type="spellStart"/>
      <w:r w:rsidRPr="0086785D">
        <w:rPr>
          <w:rFonts w:ascii="Tahoma" w:eastAsia="Times New Roman" w:hAnsi="Tahoma" w:cs="Tahoma"/>
          <w:szCs w:val="22"/>
          <w:u w:val="single"/>
          <w:lang w:val="el-GR"/>
        </w:rPr>
        <w:t>campaigns</w:t>
      </w:r>
      <w:proofErr w:type="spellEnd"/>
      <w:r w:rsidRPr="0086785D">
        <w:rPr>
          <w:rFonts w:ascii="Tahoma" w:eastAsia="Times New Roman" w:hAnsi="Tahoma" w:cs="Tahoma"/>
          <w:szCs w:val="22"/>
          <w:u w:val="single"/>
          <w:lang w:val="el-GR"/>
        </w:rPr>
        <w:t>).</w:t>
      </w:r>
    </w:p>
    <w:p w14:paraId="045F1C6E" w14:textId="2D2A3768" w:rsidR="0020278D" w:rsidRPr="0086785D" w:rsidRDefault="008B6CCB" w:rsidP="0020278D">
      <w:pPr>
        <w:spacing w:before="120" w:line="360" w:lineRule="auto"/>
        <w:rPr>
          <w:rFonts w:ascii="Tahoma" w:hAnsi="Tahoma" w:cs="Tahoma"/>
          <w:lang w:val="el-GR"/>
        </w:rPr>
      </w:pPr>
      <w:r w:rsidRPr="0086785D">
        <w:rPr>
          <w:rFonts w:ascii="Tahoma" w:hAnsi="Tahoma" w:cs="Tahoma"/>
          <w:lang w:val="el-GR"/>
        </w:rPr>
        <w:t xml:space="preserve">Αξιολογείται η προσφορά κάθε υποψηφίου ως προς το </w:t>
      </w:r>
      <w:r w:rsidR="0020278D" w:rsidRPr="0086785D">
        <w:rPr>
          <w:rFonts w:ascii="Tahoma" w:hAnsi="Tahoma" w:cs="Tahoma"/>
          <w:lang w:val="el-GR"/>
        </w:rPr>
        <w:t>Σχεδιασμό και υλοποίηση πλάνου μέσων (</w:t>
      </w:r>
      <w:proofErr w:type="spellStart"/>
      <w:r w:rsidR="0020278D" w:rsidRPr="0086785D">
        <w:rPr>
          <w:rFonts w:ascii="Tahoma" w:hAnsi="Tahoma" w:cs="Tahoma"/>
          <w:lang w:val="el-GR"/>
        </w:rPr>
        <w:t>mediaplan</w:t>
      </w:r>
      <w:proofErr w:type="spellEnd"/>
      <w:r w:rsidR="0020278D" w:rsidRPr="0086785D">
        <w:rPr>
          <w:rFonts w:ascii="Tahoma" w:hAnsi="Tahoma" w:cs="Tahoma"/>
          <w:lang w:val="el-GR"/>
        </w:rPr>
        <w:t xml:space="preserve">) για την προβολή στα ψηφιακά Μέσα Μαζικής Ενημέρωσης (ΜΜΕ) και στα κοινωνικά δίκτυα. </w:t>
      </w:r>
      <w:r w:rsidR="00EC31DF" w:rsidRPr="0086785D">
        <w:rPr>
          <w:rFonts w:ascii="Tahoma" w:hAnsi="Tahoma" w:cs="Tahoma"/>
          <w:lang w:val="el-GR"/>
        </w:rPr>
        <w:t>Ειδικότερα ως προς τις παρακάτω ενδεικτικές ενέργειες:</w:t>
      </w:r>
    </w:p>
    <w:p w14:paraId="4FD24AF4" w14:textId="0ED29BC4" w:rsidR="0020278D" w:rsidRPr="0086785D" w:rsidRDefault="0020278D" w:rsidP="0086785D">
      <w:pPr>
        <w:pStyle w:val="aff"/>
        <w:numPr>
          <w:ilvl w:val="0"/>
          <w:numId w:val="272"/>
        </w:numPr>
        <w:spacing w:before="120" w:line="360" w:lineRule="auto"/>
        <w:rPr>
          <w:rFonts w:ascii="Tahoma" w:hAnsi="Tahoma" w:cs="Tahoma"/>
          <w:lang w:val="el-GR"/>
        </w:rPr>
      </w:pPr>
      <w:r w:rsidRPr="0086785D">
        <w:rPr>
          <w:rFonts w:ascii="Tahoma" w:hAnsi="Tahoma" w:cs="Tahoma"/>
          <w:lang w:val="el-GR"/>
        </w:rPr>
        <w:t>Κατάρτιση πλάνου μέσων το οποίο θα πρέπει να:</w:t>
      </w:r>
    </w:p>
    <w:p w14:paraId="519245CF" w14:textId="2798DBA1" w:rsidR="0020278D" w:rsidRPr="0086785D" w:rsidRDefault="0020278D"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είναι χρονικά κατανεμημένο και με ποσοστιαία κατανομή των ενεργειών,</w:t>
      </w:r>
    </w:p>
    <w:p w14:paraId="738D07DD" w14:textId="031AD76C" w:rsidR="0020278D" w:rsidRPr="0086785D" w:rsidRDefault="0020278D"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lastRenderedPageBreak/>
        <w:t xml:space="preserve">επιτυγχάνει το καλύτερο δυνατό </w:t>
      </w:r>
      <w:proofErr w:type="spellStart"/>
      <w:r w:rsidRPr="0086785D">
        <w:rPr>
          <w:rFonts w:ascii="Tahoma" w:hAnsi="Tahoma" w:cs="Tahoma"/>
          <w:lang w:val="el-GR"/>
        </w:rPr>
        <w:t>media</w:t>
      </w:r>
      <w:proofErr w:type="spellEnd"/>
      <w:r w:rsidRPr="0086785D">
        <w:rPr>
          <w:rFonts w:ascii="Tahoma" w:hAnsi="Tahoma" w:cs="Tahoma"/>
          <w:lang w:val="el-GR"/>
        </w:rPr>
        <w:t xml:space="preserve"> </w:t>
      </w:r>
      <w:proofErr w:type="spellStart"/>
      <w:r w:rsidRPr="0086785D">
        <w:rPr>
          <w:rFonts w:ascii="Tahoma" w:hAnsi="Tahoma" w:cs="Tahoma"/>
          <w:lang w:val="el-GR"/>
        </w:rPr>
        <w:t>mix</w:t>
      </w:r>
      <w:proofErr w:type="spellEnd"/>
      <w:r w:rsidRPr="0086785D">
        <w:rPr>
          <w:rFonts w:ascii="Tahoma" w:hAnsi="Tahoma" w:cs="Tahoma"/>
          <w:lang w:val="el-GR"/>
        </w:rPr>
        <w:t xml:space="preserve"> διατηρώντας το κόστος σε επιθυμητά επίπεδα,</w:t>
      </w:r>
    </w:p>
    <w:p w14:paraId="61A1EFF4" w14:textId="40B8AC5D" w:rsidR="0020278D" w:rsidRPr="0086785D" w:rsidRDefault="0020278D"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διαθέτει τεκμηρίωση της επιλογής των μέσων (ποιοτικά και ποσοτικά κριτήρια) και της αποτελεσματικότητας τους,</w:t>
      </w:r>
    </w:p>
    <w:p w14:paraId="5D03D433" w14:textId="7C218C95" w:rsidR="0020278D" w:rsidRPr="0086785D" w:rsidRDefault="0020278D"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στοχεύει σε επιλεγμένα κοινά-στόχο και περιγράφει τον τρόπο επιλογής και προσέγγισης των ομάδων-στόχου,</w:t>
      </w:r>
    </w:p>
    <w:p w14:paraId="54373EE8" w14:textId="77777777" w:rsidR="0020278D" w:rsidRPr="0086785D" w:rsidRDefault="0020278D"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διαθέτει τεκμηρίωση της επιλογής του χρόνου και της διάρκειας προβολής,</w:t>
      </w:r>
    </w:p>
    <w:p w14:paraId="7576D008" w14:textId="6D1246CC" w:rsidR="0020278D" w:rsidRPr="0086785D" w:rsidRDefault="0020278D" w:rsidP="0086785D">
      <w:pPr>
        <w:pStyle w:val="aff"/>
        <w:numPr>
          <w:ilvl w:val="0"/>
          <w:numId w:val="272"/>
        </w:numPr>
        <w:spacing w:before="120" w:line="360" w:lineRule="auto"/>
        <w:rPr>
          <w:rFonts w:ascii="Tahoma" w:hAnsi="Tahoma" w:cs="Tahoma"/>
          <w:lang w:val="el-GR"/>
        </w:rPr>
      </w:pPr>
      <w:r w:rsidRPr="0086785D">
        <w:rPr>
          <w:rFonts w:ascii="Tahoma" w:hAnsi="Tahoma" w:cs="Tahoma"/>
          <w:lang w:val="el-GR"/>
        </w:rPr>
        <w:t>Παρακολούθηση υλοποίησης, παρακολούθηση βασικών δεικτών επίδοσης και προτάσεις βελτιστοποίησης</w:t>
      </w:r>
    </w:p>
    <w:p w14:paraId="7132F36C" w14:textId="07C828CC" w:rsidR="0020278D" w:rsidRPr="0086785D" w:rsidRDefault="0020278D" w:rsidP="0086785D">
      <w:pPr>
        <w:pStyle w:val="aff"/>
        <w:numPr>
          <w:ilvl w:val="0"/>
          <w:numId w:val="272"/>
        </w:numPr>
        <w:spacing w:before="120" w:line="360" w:lineRule="auto"/>
        <w:rPr>
          <w:rFonts w:ascii="Tahoma" w:hAnsi="Tahoma" w:cs="Tahoma"/>
          <w:lang w:val="el-GR"/>
        </w:rPr>
      </w:pPr>
      <w:r w:rsidRPr="0086785D">
        <w:rPr>
          <w:rFonts w:ascii="Tahoma" w:hAnsi="Tahoma" w:cs="Tahoma"/>
          <w:lang w:val="el-GR"/>
        </w:rPr>
        <w:t>Απολογισμό δράσεων</w:t>
      </w:r>
    </w:p>
    <w:p w14:paraId="4A89A94C" w14:textId="37907A2A" w:rsidR="002B20A4" w:rsidRDefault="002B20A4" w:rsidP="002B20A4">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 xml:space="preserve">Κριτήριο 7 - Δημιουργία Εφαρμογής </w:t>
      </w:r>
      <w:r w:rsidR="00EC31DF">
        <w:rPr>
          <w:rFonts w:ascii="Tahoma" w:eastAsia="Times New Roman" w:hAnsi="Tahoma" w:cs="Tahoma"/>
          <w:szCs w:val="22"/>
          <w:u w:val="single"/>
          <w:lang w:val="el-GR"/>
        </w:rPr>
        <w:t>για</w:t>
      </w:r>
      <w:r w:rsidRPr="0086785D">
        <w:rPr>
          <w:rFonts w:ascii="Tahoma" w:eastAsia="Times New Roman" w:hAnsi="Tahoma" w:cs="Tahoma"/>
          <w:szCs w:val="22"/>
          <w:u w:val="single"/>
          <w:lang w:val="el-GR"/>
        </w:rPr>
        <w:t xml:space="preserve"> κινητές συσκευές</w:t>
      </w:r>
    </w:p>
    <w:p w14:paraId="5A82CB8A" w14:textId="56F90D73" w:rsidR="00EC31DF" w:rsidRPr="0086785D" w:rsidRDefault="00EC31DF" w:rsidP="002B20A4">
      <w:pPr>
        <w:spacing w:before="120" w:line="360" w:lineRule="auto"/>
        <w:rPr>
          <w:rFonts w:ascii="Tahoma" w:hAnsi="Tahoma" w:cs="Tahoma"/>
          <w:lang w:val="el-GR"/>
        </w:rPr>
      </w:pPr>
      <w:r w:rsidRPr="0086785D">
        <w:rPr>
          <w:rFonts w:ascii="Tahoma" w:hAnsi="Tahoma" w:cs="Tahoma"/>
          <w:lang w:val="el-GR"/>
        </w:rPr>
        <w:t>Αξιολογείται η προσφορά κάθε υποψηφίου ως προς τ</w:t>
      </w:r>
      <w:r>
        <w:rPr>
          <w:rFonts w:ascii="Tahoma" w:hAnsi="Tahoma" w:cs="Tahoma"/>
          <w:lang w:val="el-GR"/>
        </w:rPr>
        <w:t xml:space="preserve">η </w:t>
      </w:r>
      <w:r w:rsidRPr="00EC31DF">
        <w:rPr>
          <w:rFonts w:ascii="Tahoma" w:hAnsi="Tahoma" w:cs="Tahoma"/>
          <w:lang w:val="el-GR"/>
        </w:rPr>
        <w:t>Δημιουργία Εφαρμογής για κινητές συσκευές</w:t>
      </w:r>
      <w:r w:rsidRPr="0086785D">
        <w:rPr>
          <w:rFonts w:ascii="Tahoma" w:hAnsi="Tahoma" w:cs="Tahoma"/>
          <w:lang w:val="el-GR"/>
        </w:rPr>
        <w:t>. Ειδικότερα ως προς τις παρακάτω ενδεικτικές ενέργειες:</w:t>
      </w:r>
    </w:p>
    <w:p w14:paraId="20C07BB5" w14:textId="47FB0D92" w:rsidR="002B20A4" w:rsidRPr="0086785D" w:rsidRDefault="00BA35CB" w:rsidP="002B20A4">
      <w:pPr>
        <w:spacing w:before="120" w:line="360" w:lineRule="auto"/>
        <w:rPr>
          <w:rFonts w:ascii="Tahoma" w:hAnsi="Tahoma" w:cs="Tahoma"/>
          <w:lang w:val="el-GR"/>
        </w:rPr>
      </w:pPr>
      <w:r w:rsidRPr="0086785D">
        <w:rPr>
          <w:rFonts w:ascii="Tahoma" w:hAnsi="Tahoma" w:cs="Tahoma"/>
          <w:lang w:val="el-GR"/>
        </w:rPr>
        <w:t xml:space="preserve">Σχεδιασμός και υλοποίηση εφαρμογής για τις δημοφιλέστερες </w:t>
      </w:r>
      <w:r w:rsidR="00EC31DF" w:rsidRPr="0086785D">
        <w:rPr>
          <w:rFonts w:ascii="Tahoma" w:hAnsi="Tahoma" w:cs="Tahoma"/>
          <w:lang w:val="el-GR"/>
        </w:rPr>
        <w:t>πλατφόρμες</w:t>
      </w:r>
      <w:r w:rsidRPr="0086785D">
        <w:rPr>
          <w:rFonts w:ascii="Tahoma" w:hAnsi="Tahoma" w:cs="Tahoma"/>
          <w:lang w:val="el-GR"/>
        </w:rPr>
        <w:t xml:space="preserve"> κινητών συσκευών που θα προσφέρει στους χρήστες τις δυνατότητες:</w:t>
      </w:r>
    </w:p>
    <w:p w14:paraId="40E897BB" w14:textId="77777777"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Να λαμβάνουν πληροφορίες για το χρόνο της εκδήλωσης και να λαμβάνουν οδηγίες πλοήγησης προς το χώρο της εκδήλωσης</w:t>
      </w:r>
    </w:p>
    <w:p w14:paraId="3611A8F1" w14:textId="77777777"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 xml:space="preserve">Να κάνουν αίτηση εγγραφής στην εκδήλωση </w:t>
      </w:r>
    </w:p>
    <w:p w14:paraId="5E8AEE61" w14:textId="77777777"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Να έχουν πρόσβαση στο πρόγραμμα των εκδηλώσεων και τα βιογραφικά των ομιλητών</w:t>
      </w:r>
    </w:p>
    <w:p w14:paraId="12E7EE5C" w14:textId="77777777"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Να έχουν πρόσβαση σε Γενικές πληροφορίες που αφορούν την εκδήλωση</w:t>
      </w:r>
    </w:p>
    <w:p w14:paraId="66B00135" w14:textId="77777777"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Να λαμβάνουν ειδοποιήσεις</w:t>
      </w:r>
    </w:p>
    <w:p w14:paraId="092B3A87" w14:textId="77777777"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Να θέτουν ερωτήματα προς τους ομιλητές</w:t>
      </w:r>
    </w:p>
    <w:p w14:paraId="5A711293" w14:textId="77777777"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 xml:space="preserve">Να συμμετέχουν σε </w:t>
      </w:r>
      <w:proofErr w:type="spellStart"/>
      <w:r w:rsidRPr="0086785D">
        <w:rPr>
          <w:rFonts w:ascii="Tahoma" w:hAnsi="Tahoma" w:cs="Tahoma"/>
          <w:lang w:val="el-GR"/>
        </w:rPr>
        <w:t>live</w:t>
      </w:r>
      <w:proofErr w:type="spellEnd"/>
      <w:r w:rsidRPr="0086785D">
        <w:rPr>
          <w:rFonts w:ascii="Tahoma" w:hAnsi="Tahoma" w:cs="Tahoma"/>
          <w:lang w:val="el-GR"/>
        </w:rPr>
        <w:t xml:space="preserve"> </w:t>
      </w:r>
      <w:proofErr w:type="spellStart"/>
      <w:r w:rsidRPr="0086785D">
        <w:rPr>
          <w:rFonts w:ascii="Tahoma" w:hAnsi="Tahoma" w:cs="Tahoma"/>
          <w:lang w:val="el-GR"/>
        </w:rPr>
        <w:t>polls</w:t>
      </w:r>
      <w:proofErr w:type="spellEnd"/>
    </w:p>
    <w:p w14:paraId="1F3BE50D" w14:textId="21E8D10B" w:rsidR="00EC31DF" w:rsidRDefault="002B20A4" w:rsidP="002B20A4">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 xml:space="preserve">Κριτήριο 8 - </w:t>
      </w:r>
      <w:r w:rsidR="000A561B" w:rsidRPr="000A561B">
        <w:rPr>
          <w:rFonts w:ascii="Tahoma" w:eastAsia="Times New Roman" w:hAnsi="Tahoma" w:cs="Tahoma"/>
          <w:szCs w:val="22"/>
          <w:u w:val="single"/>
          <w:lang w:val="el-GR"/>
        </w:rPr>
        <w:t>Ενίσχυση με υλικό των υφιστάμενων διαδικτυακών τόπων που χρησιμοποιούνται για τις ανάγκες ενημέρωσης - προώθησης – επικοινωνίας του ΔΔΤ - ΣΥΖΕΥΞΙΣ ΙΙ</w:t>
      </w:r>
      <w:r w:rsidR="000A561B" w:rsidRPr="000A561B" w:rsidDel="000A561B">
        <w:rPr>
          <w:rFonts w:ascii="Tahoma" w:eastAsia="Times New Roman" w:hAnsi="Tahoma" w:cs="Tahoma"/>
          <w:szCs w:val="22"/>
          <w:u w:val="single"/>
          <w:lang w:val="el-GR"/>
        </w:rPr>
        <w:t xml:space="preserve"> </w:t>
      </w:r>
    </w:p>
    <w:p w14:paraId="4E978058" w14:textId="54076EDA" w:rsidR="00EC31DF" w:rsidRPr="009731F2" w:rsidRDefault="00EC31DF" w:rsidP="00EC31DF">
      <w:pPr>
        <w:spacing w:before="120" w:line="360" w:lineRule="auto"/>
        <w:rPr>
          <w:rFonts w:ascii="Tahoma" w:hAnsi="Tahoma" w:cs="Tahoma"/>
          <w:lang w:val="el-GR"/>
        </w:rPr>
      </w:pPr>
      <w:r w:rsidRPr="009731F2">
        <w:rPr>
          <w:rFonts w:ascii="Tahoma" w:hAnsi="Tahoma" w:cs="Tahoma"/>
          <w:lang w:val="el-GR"/>
        </w:rPr>
        <w:t>Αξιολογείται η προσφορά κάθε υποψηφίου ως προς τ</w:t>
      </w:r>
      <w:r>
        <w:rPr>
          <w:rFonts w:ascii="Tahoma" w:hAnsi="Tahoma" w:cs="Tahoma"/>
          <w:lang w:val="el-GR"/>
        </w:rPr>
        <w:t xml:space="preserve">ην </w:t>
      </w:r>
      <w:r w:rsidRPr="00EC31DF">
        <w:rPr>
          <w:rFonts w:ascii="Tahoma" w:hAnsi="Tahoma" w:cs="Tahoma"/>
          <w:lang w:val="el-GR"/>
        </w:rPr>
        <w:t>Ενίσχυση με υλικό των υφιστάμενων διαδικτυακών τόπων που χρησιμοποιούνται για τις ανάγκες ενημέρωσης - προώθησης – επικοινωνίας του ΔΔΤ - ΣΥΖΕΥΞΙΣ ΙΙ</w:t>
      </w:r>
      <w:r w:rsidRPr="009731F2">
        <w:rPr>
          <w:rFonts w:ascii="Tahoma" w:hAnsi="Tahoma" w:cs="Tahoma"/>
          <w:lang w:val="el-GR"/>
        </w:rPr>
        <w:t>. Ειδικότερα ως προς τις παρακάτω ενδεικτικές ενέργειες:</w:t>
      </w:r>
    </w:p>
    <w:p w14:paraId="4D9957C7" w14:textId="54B72291" w:rsidR="001F2264" w:rsidRPr="0086785D" w:rsidRDefault="001F2264"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Ανάπτυξη</w:t>
      </w:r>
      <w:r w:rsidR="000A561B" w:rsidRPr="0086785D">
        <w:rPr>
          <w:rFonts w:ascii="Tahoma" w:hAnsi="Tahoma" w:cs="Tahoma"/>
          <w:lang w:val="el-GR"/>
        </w:rPr>
        <w:t xml:space="preserve"> ή και επιμέλεια υλικού</w:t>
      </w:r>
      <w:r w:rsidRPr="0086785D">
        <w:rPr>
          <w:rFonts w:ascii="Tahoma" w:hAnsi="Tahoma" w:cs="Tahoma"/>
          <w:lang w:val="el-GR"/>
        </w:rPr>
        <w:t xml:space="preserve"> και υποστήριξη για τη διαχείριση της ιστοσελίδας (συγγραφή περιεχομένου, επεξεργασία αρχείων, αναρτήσεις) και τη διαμόρφωση και την αποστολή </w:t>
      </w:r>
      <w:proofErr w:type="spellStart"/>
      <w:r w:rsidRPr="0086785D">
        <w:rPr>
          <w:rFonts w:ascii="Tahoma" w:hAnsi="Tahoma" w:cs="Tahoma"/>
          <w:lang w:val="el-GR"/>
        </w:rPr>
        <w:t>newsletter</w:t>
      </w:r>
      <w:proofErr w:type="spellEnd"/>
      <w:r w:rsidRPr="0086785D">
        <w:rPr>
          <w:rFonts w:ascii="Tahoma" w:hAnsi="Tahoma" w:cs="Tahoma"/>
          <w:lang w:val="el-GR"/>
        </w:rPr>
        <w:t>.</w:t>
      </w:r>
    </w:p>
    <w:p w14:paraId="10B607FE" w14:textId="426A9F31" w:rsidR="00E45F23" w:rsidRPr="0086785D" w:rsidRDefault="00E45F23"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 xml:space="preserve">Ενσωμάτωση υλικού από άλλες δράσεις (π.χ. βίντεο εκδηλώσεων, αναρτήσεις σε κοινωνικά δίκτυα, δελτία τύπου, συνεντεύξεις, παραπομπές σε αρθρογραφία τρίτων </w:t>
      </w:r>
      <w:proofErr w:type="spellStart"/>
      <w:r w:rsidRPr="0086785D">
        <w:rPr>
          <w:rFonts w:ascii="Tahoma" w:hAnsi="Tahoma" w:cs="Tahoma"/>
          <w:lang w:val="el-GR"/>
        </w:rPr>
        <w:t>κ.ο.κ.</w:t>
      </w:r>
      <w:proofErr w:type="spellEnd"/>
      <w:r w:rsidRPr="0086785D">
        <w:rPr>
          <w:rFonts w:ascii="Tahoma" w:hAnsi="Tahoma" w:cs="Tahoma"/>
          <w:lang w:val="el-GR"/>
        </w:rPr>
        <w:t>)</w:t>
      </w:r>
    </w:p>
    <w:p w14:paraId="2685A7FC" w14:textId="0E442651" w:rsidR="001F2264" w:rsidRPr="0086785D" w:rsidRDefault="001F2264"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lastRenderedPageBreak/>
        <w:t xml:space="preserve">Υποστήριξη για τη διαχείριση ερωτημάτων (μέσω ηλεκτρονικού ταχυδρομείου, τηλεφώνου </w:t>
      </w:r>
      <w:proofErr w:type="spellStart"/>
      <w:r w:rsidRPr="0086785D">
        <w:rPr>
          <w:rFonts w:ascii="Tahoma" w:hAnsi="Tahoma" w:cs="Tahoma"/>
          <w:lang w:val="el-GR"/>
        </w:rPr>
        <w:t>κ.ο.κ.</w:t>
      </w:r>
      <w:proofErr w:type="spellEnd"/>
      <w:r w:rsidRPr="0086785D">
        <w:rPr>
          <w:rFonts w:ascii="Tahoma" w:hAnsi="Tahoma" w:cs="Tahoma"/>
          <w:lang w:val="el-GR"/>
        </w:rPr>
        <w:t>) πολιτών και άλλων ενδιαφερόμενων.</w:t>
      </w:r>
    </w:p>
    <w:p w14:paraId="48A460AB" w14:textId="76E44628" w:rsidR="002B20A4" w:rsidRDefault="002B20A4" w:rsidP="002B20A4">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 xml:space="preserve">Κριτήριο 9 - Προβολή και Προώθηση ΣΥΖΕΥΞΙΣ ΙΙ μέσω </w:t>
      </w:r>
      <w:proofErr w:type="spellStart"/>
      <w:r w:rsidRPr="0086785D">
        <w:rPr>
          <w:rFonts w:ascii="Tahoma" w:eastAsia="Times New Roman" w:hAnsi="Tahoma" w:cs="Tahoma"/>
          <w:szCs w:val="22"/>
          <w:u w:val="single"/>
          <w:lang w:val="el-GR"/>
        </w:rPr>
        <w:t>native</w:t>
      </w:r>
      <w:proofErr w:type="spellEnd"/>
      <w:r w:rsidRPr="0086785D">
        <w:rPr>
          <w:rFonts w:ascii="Tahoma" w:eastAsia="Times New Roman" w:hAnsi="Tahoma" w:cs="Tahoma"/>
          <w:szCs w:val="22"/>
          <w:u w:val="single"/>
          <w:lang w:val="el-GR"/>
        </w:rPr>
        <w:t xml:space="preserve"> αρθρογραφίας και διαφημίσεων σε επιλεγμένους </w:t>
      </w:r>
      <w:proofErr w:type="spellStart"/>
      <w:r w:rsidRPr="0086785D">
        <w:rPr>
          <w:rFonts w:ascii="Tahoma" w:eastAsia="Times New Roman" w:hAnsi="Tahoma" w:cs="Tahoma"/>
          <w:szCs w:val="22"/>
          <w:u w:val="single"/>
          <w:lang w:val="el-GR"/>
        </w:rPr>
        <w:t>ιστοτόπους</w:t>
      </w:r>
      <w:proofErr w:type="spellEnd"/>
      <w:r w:rsidRPr="0086785D">
        <w:rPr>
          <w:rFonts w:ascii="Tahoma" w:eastAsia="Times New Roman" w:hAnsi="Tahoma" w:cs="Tahoma"/>
          <w:szCs w:val="22"/>
          <w:u w:val="single"/>
          <w:lang w:val="el-GR"/>
        </w:rPr>
        <w:t xml:space="preserve"> </w:t>
      </w:r>
    </w:p>
    <w:p w14:paraId="5234D789" w14:textId="23E2BA6E" w:rsidR="002751DE" w:rsidRPr="009731F2" w:rsidRDefault="002751DE" w:rsidP="002751DE">
      <w:pPr>
        <w:spacing w:before="120" w:line="360" w:lineRule="auto"/>
        <w:rPr>
          <w:rFonts w:ascii="Tahoma" w:hAnsi="Tahoma" w:cs="Tahoma"/>
          <w:lang w:val="el-GR"/>
        </w:rPr>
      </w:pPr>
      <w:r w:rsidRPr="009731F2">
        <w:rPr>
          <w:rFonts w:ascii="Tahoma" w:hAnsi="Tahoma" w:cs="Tahoma"/>
          <w:lang w:val="el-GR"/>
        </w:rPr>
        <w:t>Αξιολογείται η προσφορά κάθε υποψηφίου ως προς τ</w:t>
      </w:r>
      <w:r>
        <w:rPr>
          <w:rFonts w:ascii="Tahoma" w:hAnsi="Tahoma" w:cs="Tahoma"/>
          <w:lang w:val="el-GR"/>
        </w:rPr>
        <w:t xml:space="preserve">ην </w:t>
      </w:r>
      <w:r w:rsidRPr="002751DE">
        <w:rPr>
          <w:rFonts w:ascii="Tahoma" w:hAnsi="Tahoma" w:cs="Tahoma"/>
          <w:lang w:val="el-GR"/>
        </w:rPr>
        <w:t xml:space="preserve">Προβολή και Προώθηση ΣΥΖΕΥΞΙΣ ΙΙ μέσω </w:t>
      </w:r>
      <w:proofErr w:type="spellStart"/>
      <w:r w:rsidRPr="002751DE">
        <w:rPr>
          <w:rFonts w:ascii="Tahoma" w:hAnsi="Tahoma" w:cs="Tahoma"/>
          <w:lang w:val="el-GR"/>
        </w:rPr>
        <w:t>native</w:t>
      </w:r>
      <w:proofErr w:type="spellEnd"/>
      <w:r w:rsidRPr="002751DE">
        <w:rPr>
          <w:rFonts w:ascii="Tahoma" w:hAnsi="Tahoma" w:cs="Tahoma"/>
          <w:lang w:val="el-GR"/>
        </w:rPr>
        <w:t xml:space="preserve"> αρθρογραφίας και διαφημίσεων σε επιλεγμένους </w:t>
      </w:r>
      <w:proofErr w:type="spellStart"/>
      <w:r w:rsidRPr="002751DE">
        <w:rPr>
          <w:rFonts w:ascii="Tahoma" w:hAnsi="Tahoma" w:cs="Tahoma"/>
          <w:lang w:val="el-GR"/>
        </w:rPr>
        <w:t>ιστοτόπους</w:t>
      </w:r>
      <w:proofErr w:type="spellEnd"/>
      <w:r w:rsidRPr="009731F2">
        <w:rPr>
          <w:rFonts w:ascii="Tahoma" w:hAnsi="Tahoma" w:cs="Tahoma"/>
          <w:lang w:val="el-GR"/>
        </w:rPr>
        <w:t>. Ειδικότερα ως προς τις παρακάτω ενδεικτικές ενέργειες:</w:t>
      </w:r>
    </w:p>
    <w:p w14:paraId="0DA6B961" w14:textId="7BA868DC" w:rsidR="002B20A4"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 xml:space="preserve">Αξιολόγηση και επιλογή συγκεκριμένων </w:t>
      </w:r>
      <w:proofErr w:type="spellStart"/>
      <w:r w:rsidRPr="0086785D">
        <w:rPr>
          <w:rFonts w:ascii="Tahoma" w:hAnsi="Tahoma" w:cs="Tahoma"/>
          <w:lang w:val="el-GR"/>
        </w:rPr>
        <w:t>ιστοτόπων</w:t>
      </w:r>
      <w:proofErr w:type="spellEnd"/>
      <w:r w:rsidRPr="0086785D">
        <w:rPr>
          <w:rFonts w:ascii="Tahoma" w:hAnsi="Tahoma" w:cs="Tahoma"/>
          <w:lang w:val="el-GR"/>
        </w:rPr>
        <w:t xml:space="preserve"> συναφών με τα ζητούμενα του έργου</w:t>
      </w:r>
    </w:p>
    <w:p w14:paraId="699BAE4A" w14:textId="258BA659"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Συγγραφή ή και επιμέλεια της εν λόγω αρθρογραφίας</w:t>
      </w:r>
    </w:p>
    <w:p w14:paraId="32F972A9" w14:textId="6B6BD134"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Δημιουργία ή και επιμέλεια διαφημίσεων</w:t>
      </w:r>
    </w:p>
    <w:p w14:paraId="2245AA75" w14:textId="112355F1"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Εκπόνηση και υλοποίηση πλάνου δημοσίευσης αρθρογραφίας και διαφημίσεων</w:t>
      </w:r>
    </w:p>
    <w:p w14:paraId="13A4BB05" w14:textId="0EA0627E" w:rsidR="00BA35CB" w:rsidRPr="0086785D" w:rsidRDefault="00BA35CB" w:rsidP="0086785D">
      <w:pPr>
        <w:pStyle w:val="aff"/>
        <w:numPr>
          <w:ilvl w:val="0"/>
          <w:numId w:val="263"/>
        </w:numPr>
        <w:spacing w:before="120" w:line="360" w:lineRule="auto"/>
        <w:rPr>
          <w:rFonts w:ascii="Tahoma" w:hAnsi="Tahoma" w:cs="Tahoma"/>
          <w:lang w:val="el-GR"/>
        </w:rPr>
      </w:pPr>
      <w:r w:rsidRPr="0086785D">
        <w:rPr>
          <w:rFonts w:ascii="Tahoma" w:hAnsi="Tahoma" w:cs="Tahoma"/>
          <w:lang w:val="el-GR"/>
        </w:rPr>
        <w:t>Αξιολόγηση και αναπροσαρμογή του πλάνου</w:t>
      </w:r>
    </w:p>
    <w:p w14:paraId="651D577C" w14:textId="5BA86F53" w:rsidR="002B20A4" w:rsidRDefault="002B20A4" w:rsidP="002B20A4">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Κριτήριο 10 - Αξιοποίηση μέσων κοινωνικής δικτύωσης για τις ανάγκες Προβολής και Προώθησης του Έργου ΣΥΖΕΥΞΙΣ ΙΙ</w:t>
      </w:r>
    </w:p>
    <w:p w14:paraId="4C1EA1C1" w14:textId="59E85215" w:rsidR="002751DE" w:rsidRPr="009731F2" w:rsidRDefault="002751DE" w:rsidP="002751DE">
      <w:pPr>
        <w:spacing w:before="120" w:line="360" w:lineRule="auto"/>
        <w:rPr>
          <w:rFonts w:ascii="Tahoma" w:hAnsi="Tahoma" w:cs="Tahoma"/>
          <w:lang w:val="el-GR"/>
        </w:rPr>
      </w:pPr>
      <w:r w:rsidRPr="009731F2">
        <w:rPr>
          <w:rFonts w:ascii="Tahoma" w:hAnsi="Tahoma" w:cs="Tahoma"/>
          <w:lang w:val="el-GR"/>
        </w:rPr>
        <w:t>Αξιολογείται η προσφορά κάθε υποψηφίου ως προς τ</w:t>
      </w:r>
      <w:r>
        <w:rPr>
          <w:rFonts w:ascii="Tahoma" w:hAnsi="Tahoma" w:cs="Tahoma"/>
          <w:lang w:val="el-GR"/>
        </w:rPr>
        <w:t xml:space="preserve">ην </w:t>
      </w:r>
      <w:r w:rsidRPr="002751DE">
        <w:rPr>
          <w:rFonts w:ascii="Tahoma" w:hAnsi="Tahoma" w:cs="Tahoma"/>
          <w:lang w:val="el-GR"/>
        </w:rPr>
        <w:t>Αξιοποίηση μέσων κοινωνικής δικτύωσης για τις ανάγκες Προβολής και Προώθησης του Έργου ΣΥΖΕΥΞΙΣ ΙΙ</w:t>
      </w:r>
      <w:r w:rsidRPr="009731F2">
        <w:rPr>
          <w:rFonts w:ascii="Tahoma" w:hAnsi="Tahoma" w:cs="Tahoma"/>
          <w:lang w:val="el-GR"/>
        </w:rPr>
        <w:t>. Ειδικότερα ως προς τις παρακάτω ενδεικτικές ενέργειες:</w:t>
      </w:r>
    </w:p>
    <w:p w14:paraId="45E64F92" w14:textId="06CBC646" w:rsidR="001F2264" w:rsidRPr="0086785D" w:rsidRDefault="001F2264" w:rsidP="001F2264">
      <w:pPr>
        <w:spacing w:before="120"/>
        <w:rPr>
          <w:rFonts w:ascii="Tahoma" w:eastAsia="Times New Roman" w:hAnsi="Tahoma" w:cs="Tahoma"/>
          <w:szCs w:val="22"/>
          <w:lang w:val="el-GR"/>
        </w:rPr>
      </w:pPr>
      <w:r w:rsidRPr="0086785D">
        <w:rPr>
          <w:rFonts w:ascii="Tahoma" w:eastAsia="Times New Roman" w:hAnsi="Tahoma" w:cs="Tahoma"/>
          <w:szCs w:val="22"/>
          <w:lang w:val="el-GR"/>
        </w:rPr>
        <w:t>Υποστήριξη για τη διαχείριση των υπαρχόντων (</w:t>
      </w:r>
      <w:r w:rsidRPr="0086785D">
        <w:rPr>
          <w:rFonts w:ascii="Tahoma" w:eastAsia="Times New Roman" w:hAnsi="Tahoma" w:cs="Tahoma"/>
          <w:szCs w:val="22"/>
          <w:lang w:val="en-US"/>
        </w:rPr>
        <w:t>owned</w:t>
      </w:r>
      <w:r w:rsidRPr="0086785D">
        <w:rPr>
          <w:rFonts w:ascii="Tahoma" w:eastAsia="Times New Roman" w:hAnsi="Tahoma" w:cs="Tahoma"/>
          <w:szCs w:val="22"/>
          <w:lang w:val="el-GR"/>
        </w:rPr>
        <w:t xml:space="preserve">) μέσων κοινωνικών δικτύωσης: αναρτήσεις, διαχείριση σχολίων και ερωτημάτων, </w:t>
      </w:r>
      <w:proofErr w:type="spellStart"/>
      <w:r w:rsidRPr="0086785D">
        <w:rPr>
          <w:rFonts w:ascii="Tahoma" w:eastAsia="Times New Roman" w:hAnsi="Tahoma" w:cs="Tahoma"/>
          <w:szCs w:val="22"/>
          <w:lang w:val="el-GR"/>
        </w:rPr>
        <w:t>community</w:t>
      </w:r>
      <w:proofErr w:type="spellEnd"/>
      <w:r w:rsidRPr="0086785D">
        <w:rPr>
          <w:rFonts w:ascii="Tahoma" w:eastAsia="Times New Roman" w:hAnsi="Tahoma" w:cs="Tahoma"/>
          <w:szCs w:val="22"/>
          <w:lang w:val="el-GR"/>
        </w:rPr>
        <w:t xml:space="preserve"> </w:t>
      </w:r>
      <w:proofErr w:type="spellStart"/>
      <w:r w:rsidRPr="0086785D">
        <w:rPr>
          <w:rFonts w:ascii="Tahoma" w:eastAsia="Times New Roman" w:hAnsi="Tahoma" w:cs="Tahoma"/>
          <w:szCs w:val="22"/>
          <w:lang w:val="el-GR"/>
        </w:rPr>
        <w:t>management</w:t>
      </w:r>
      <w:proofErr w:type="spellEnd"/>
      <w:r w:rsidRPr="0086785D">
        <w:rPr>
          <w:rFonts w:ascii="Tahoma" w:eastAsia="Times New Roman" w:hAnsi="Tahoma" w:cs="Tahoma"/>
          <w:szCs w:val="22"/>
          <w:lang w:val="el-GR"/>
        </w:rPr>
        <w:t>.</w:t>
      </w:r>
    </w:p>
    <w:p w14:paraId="51B9807B" w14:textId="77777777" w:rsidR="002751DE" w:rsidRPr="0086785D" w:rsidRDefault="002751DE" w:rsidP="0086785D">
      <w:pPr>
        <w:spacing w:before="120"/>
        <w:rPr>
          <w:rFonts w:ascii="Tahoma" w:eastAsia="Times New Roman" w:hAnsi="Tahoma" w:cs="Tahoma"/>
          <w:szCs w:val="22"/>
          <w:u w:val="single"/>
          <w:lang w:val="el-GR"/>
        </w:rPr>
      </w:pPr>
    </w:p>
    <w:p w14:paraId="1D82F673" w14:textId="3E89C70C" w:rsidR="002B20A4" w:rsidRDefault="002751DE" w:rsidP="00F45998">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 xml:space="preserve">Κριτήριο 11 </w:t>
      </w:r>
      <w:r>
        <w:rPr>
          <w:rFonts w:ascii="Tahoma" w:eastAsia="Times New Roman" w:hAnsi="Tahoma" w:cs="Tahoma"/>
          <w:szCs w:val="22"/>
          <w:u w:val="single"/>
          <w:lang w:val="el-GR"/>
        </w:rPr>
        <w:t xml:space="preserve">- </w:t>
      </w:r>
      <w:r w:rsidRPr="0086785D">
        <w:rPr>
          <w:rFonts w:ascii="Tahoma" w:eastAsia="Times New Roman" w:hAnsi="Tahoma" w:cs="Tahoma"/>
          <w:szCs w:val="22"/>
          <w:u w:val="single"/>
          <w:lang w:val="el-GR"/>
        </w:rPr>
        <w:t>Δημιουργία εκπαιδευτικού υλικού για το ΔΔΤ -  ΣΥΖΕΥΞΙΣ ΙΙ και τα οφέλη του</w:t>
      </w:r>
    </w:p>
    <w:p w14:paraId="46A5F7A4" w14:textId="246E04E3" w:rsidR="002751DE" w:rsidRPr="0086785D" w:rsidRDefault="002751DE">
      <w:pPr>
        <w:spacing w:before="120" w:line="360" w:lineRule="auto"/>
        <w:rPr>
          <w:rFonts w:ascii="Tahoma" w:eastAsia="Times New Roman" w:hAnsi="Tahoma" w:cs="Tahoma"/>
          <w:szCs w:val="22"/>
          <w:u w:val="single"/>
          <w:lang w:val="el-GR"/>
        </w:rPr>
      </w:pPr>
      <w:r w:rsidRPr="009731F2">
        <w:rPr>
          <w:rFonts w:ascii="Tahoma" w:hAnsi="Tahoma" w:cs="Tahoma"/>
          <w:lang w:val="el-GR"/>
        </w:rPr>
        <w:t>Αξιολογείται η προσφορά κάθε υποψηφίου ως προς τ</w:t>
      </w:r>
      <w:r>
        <w:rPr>
          <w:rFonts w:ascii="Tahoma" w:hAnsi="Tahoma" w:cs="Tahoma"/>
          <w:lang w:val="el-GR"/>
        </w:rPr>
        <w:t xml:space="preserve">ην </w:t>
      </w:r>
      <w:r w:rsidRPr="002751DE">
        <w:rPr>
          <w:rFonts w:ascii="Tahoma" w:hAnsi="Tahoma" w:cs="Tahoma"/>
          <w:lang w:val="el-GR"/>
        </w:rPr>
        <w:t>Δημιουργία εκπαιδευτικού υλικού για το ΔΔΤ -  ΣΥΖΕΥΞΙΣ ΙΙ και τα οφέλη του</w:t>
      </w:r>
      <w:r>
        <w:rPr>
          <w:rFonts w:ascii="Tahoma" w:hAnsi="Tahoma" w:cs="Tahoma"/>
          <w:lang w:val="el-GR"/>
        </w:rPr>
        <w:t>.</w:t>
      </w:r>
    </w:p>
    <w:p w14:paraId="31B2284F" w14:textId="63052AD5" w:rsidR="002B20A4" w:rsidRDefault="002B20A4" w:rsidP="00E91346">
      <w:pPr>
        <w:spacing w:before="120"/>
        <w:rPr>
          <w:rFonts w:ascii="Tahoma" w:eastAsia="Times New Roman" w:hAnsi="Tahoma" w:cs="Tahoma"/>
          <w:szCs w:val="22"/>
          <w:u w:val="single"/>
          <w:lang w:val="el-GR"/>
        </w:rPr>
      </w:pPr>
      <w:r w:rsidRPr="0086785D">
        <w:rPr>
          <w:rFonts w:ascii="Tahoma" w:eastAsia="Times New Roman" w:hAnsi="Tahoma" w:cs="Tahoma"/>
          <w:szCs w:val="22"/>
          <w:u w:val="single"/>
          <w:lang w:val="el-GR"/>
        </w:rPr>
        <w:t>Κριτήριο 1</w:t>
      </w:r>
      <w:r w:rsidR="002751DE">
        <w:rPr>
          <w:rFonts w:ascii="Tahoma" w:eastAsia="Times New Roman" w:hAnsi="Tahoma" w:cs="Tahoma"/>
          <w:szCs w:val="22"/>
          <w:u w:val="single"/>
          <w:lang w:val="el-GR"/>
        </w:rPr>
        <w:t>2</w:t>
      </w:r>
      <w:r w:rsidRPr="0086785D">
        <w:rPr>
          <w:rFonts w:ascii="Tahoma" w:eastAsia="Times New Roman" w:hAnsi="Tahoma" w:cs="Tahoma"/>
          <w:szCs w:val="22"/>
          <w:u w:val="single"/>
          <w:lang w:val="el-GR"/>
        </w:rPr>
        <w:t xml:space="preserve"> - Μεθοδολογία Συμμόρφωσης με το Γενικό Κανονισμό Προστασίας Προσωπικών Δεδομένων</w:t>
      </w:r>
    </w:p>
    <w:p w14:paraId="44299FFE" w14:textId="14913204" w:rsidR="00F96C3B" w:rsidRPr="009731F2" w:rsidRDefault="00F96C3B" w:rsidP="00F96C3B">
      <w:pPr>
        <w:spacing w:before="120" w:line="360" w:lineRule="auto"/>
        <w:rPr>
          <w:rFonts w:ascii="Tahoma" w:hAnsi="Tahoma" w:cs="Tahoma"/>
          <w:lang w:val="el-GR"/>
        </w:rPr>
      </w:pPr>
      <w:r w:rsidRPr="009731F2">
        <w:rPr>
          <w:rFonts w:ascii="Tahoma" w:hAnsi="Tahoma" w:cs="Tahoma"/>
          <w:lang w:val="el-GR"/>
        </w:rPr>
        <w:t>Αξιολογείται η προσφορά κάθε υποψηφίου ως προς τ</w:t>
      </w:r>
      <w:r>
        <w:rPr>
          <w:rFonts w:ascii="Tahoma" w:hAnsi="Tahoma" w:cs="Tahoma"/>
          <w:lang w:val="el-GR"/>
        </w:rPr>
        <w:t xml:space="preserve">ην </w:t>
      </w:r>
      <w:r w:rsidRPr="00F96C3B">
        <w:rPr>
          <w:rFonts w:ascii="Tahoma" w:hAnsi="Tahoma" w:cs="Tahoma"/>
          <w:lang w:val="el-GR"/>
        </w:rPr>
        <w:t>Μεθοδολογία Συμμόρφωσης με το Γενικό Κανονισμό Προστασίας Προσωπικών Δεδομένων</w:t>
      </w:r>
      <w:r w:rsidRPr="009731F2">
        <w:rPr>
          <w:rFonts w:ascii="Tahoma" w:hAnsi="Tahoma" w:cs="Tahoma"/>
          <w:lang w:val="el-GR"/>
        </w:rPr>
        <w:t>. Ειδικότερα ως προς τις παρακάτω ενδεικτικές ενέργειες:</w:t>
      </w:r>
    </w:p>
    <w:p w14:paraId="3816A0E9" w14:textId="77777777" w:rsidR="00140FD6" w:rsidRPr="00C63C41" w:rsidRDefault="00140FD6" w:rsidP="00140FD6">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Απογραφή των προσωπικών δεδομένων που θα τηρούνται, κατά πεδίο, με αναφορά στη νομική βάση συλλογής τους και τεκμηρίωση της αναγκαιότητας της επεξεργασίας σε σχέση με τον / τους σκοπούς επεξεργασίας, με τελικό αποτέλεσμα την κατάρτιση Αρχείου Επεξεργασίας ανά δραστηριότητα επεξεργασίας για το Φορέα</w:t>
      </w:r>
    </w:p>
    <w:p w14:paraId="5727E9E1" w14:textId="77777777" w:rsidR="00140FD6" w:rsidRPr="00C63C41" w:rsidRDefault="00140FD6" w:rsidP="00140FD6">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Σχεδιασμός των διαδικασιών ανταπόκρισης σε αιτήματα που υποβάλλουν τα υποκείμενα των δεδομένων κατά την άσκηση των δικαιωμάτων τους, όπως αυτά απορρέουν από τον Κανονισμό και το ειδικότερο νομοθετικό πλαίσιο που διέπει τον Φορέα (πληροφόρηση, διαγραφή, διόρθωση, περιορισμός)</w:t>
      </w:r>
    </w:p>
    <w:p w14:paraId="31443169" w14:textId="77777777" w:rsidR="00140FD6" w:rsidRPr="00C63C41" w:rsidRDefault="00140FD6" w:rsidP="00140FD6">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lastRenderedPageBreak/>
        <w:t>Τεχνικά μέτρα διασφάλισης της ακεραιότητας, διαθεσιμότητας και ασφάλειας του Συστήματος</w:t>
      </w:r>
    </w:p>
    <w:p w14:paraId="1F904E81" w14:textId="77777777" w:rsidR="00140FD6" w:rsidRPr="00C63C41" w:rsidRDefault="00140FD6" w:rsidP="00140FD6">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Μέτρα εξασφάλισης της ιχνηλασιμότητας σε επίπεδο προσβάσεων και επεξεργασίας προσωπικών δεδομένων (ΕΕ 2016/679)</w:t>
      </w:r>
    </w:p>
    <w:p w14:paraId="71910BF9" w14:textId="77777777" w:rsidR="002F78F5" w:rsidRPr="00422580" w:rsidRDefault="002F78F5" w:rsidP="002775BF">
      <w:pPr>
        <w:rPr>
          <w:rFonts w:ascii="Tahoma" w:hAnsi="Tahoma" w:cs="Tahoma"/>
          <w:b/>
          <w:szCs w:val="22"/>
          <w:lang w:val="el-GR"/>
        </w:rPr>
      </w:pPr>
    </w:p>
    <w:p w14:paraId="372AF3BD" w14:textId="77777777" w:rsidR="0071364F" w:rsidRPr="00422580" w:rsidRDefault="0071364F" w:rsidP="00FE31A0">
      <w:pPr>
        <w:pStyle w:val="4"/>
        <w:numPr>
          <w:ilvl w:val="2"/>
          <w:numId w:val="11"/>
        </w:numPr>
        <w:ind w:left="851" w:hanging="851"/>
        <w:rPr>
          <w:rFonts w:cs="Tahoma"/>
          <w:szCs w:val="22"/>
          <w:lang w:val="el-GR"/>
        </w:rPr>
      </w:pPr>
      <w:r w:rsidRPr="00422580">
        <w:rPr>
          <w:rFonts w:cs="Tahoma"/>
          <w:szCs w:val="22"/>
          <w:lang w:val="el-GR"/>
        </w:rPr>
        <w:t xml:space="preserve">Βαθμολόγηση και κατάταξη προσφορών </w:t>
      </w:r>
    </w:p>
    <w:p w14:paraId="05D57766" w14:textId="77777777" w:rsidR="0071364F" w:rsidRPr="00422580" w:rsidRDefault="0071364F" w:rsidP="00440794">
      <w:pPr>
        <w:rPr>
          <w:rFonts w:ascii="Tahoma" w:hAnsi="Tahoma" w:cs="Tahoma"/>
          <w:lang w:val="el-GR"/>
        </w:rPr>
      </w:pPr>
    </w:p>
    <w:p w14:paraId="137F3EB1" w14:textId="77777777" w:rsidR="0071364F" w:rsidRPr="00422580" w:rsidRDefault="0071364F" w:rsidP="00935285">
      <w:pPr>
        <w:pStyle w:val="4"/>
        <w:numPr>
          <w:ilvl w:val="3"/>
          <w:numId w:val="11"/>
        </w:numPr>
        <w:rPr>
          <w:rFonts w:cs="Tahoma"/>
          <w:szCs w:val="22"/>
          <w:u w:val="single"/>
          <w:lang w:val="el-GR"/>
        </w:rPr>
      </w:pPr>
      <w:r w:rsidRPr="00422580">
        <w:rPr>
          <w:rFonts w:cs="Tahoma"/>
          <w:szCs w:val="22"/>
          <w:u w:val="single"/>
          <w:lang w:val="el-GR"/>
        </w:rPr>
        <w:t xml:space="preserve">Βαθμολόγηση Τεχνικών Προσφορών </w:t>
      </w:r>
    </w:p>
    <w:p w14:paraId="1394C7A6" w14:textId="77777777" w:rsidR="0071364F" w:rsidRPr="00422580" w:rsidRDefault="0071364F" w:rsidP="00C71722">
      <w:pPr>
        <w:rPr>
          <w:rFonts w:ascii="Tahoma" w:hAnsi="Tahoma" w:cs="Tahoma"/>
          <w:szCs w:val="22"/>
          <w:lang w:val="el-GR"/>
        </w:rPr>
      </w:pPr>
      <w:r w:rsidRPr="00422580">
        <w:rPr>
          <w:rFonts w:ascii="Tahoma" w:hAnsi="Tahoma" w:cs="Tahoma"/>
          <w:szCs w:val="22"/>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4DBBD963" w14:textId="1FBEA8FB" w:rsidR="0071364F" w:rsidRPr="00422580" w:rsidRDefault="0071364F">
      <w:pPr>
        <w:rPr>
          <w:rFonts w:ascii="Tahoma" w:hAnsi="Tahoma" w:cs="Tahoma"/>
          <w:szCs w:val="22"/>
          <w:lang w:val="el-GR"/>
        </w:rPr>
      </w:pPr>
      <w:r w:rsidRPr="00422580">
        <w:rPr>
          <w:rFonts w:ascii="Tahoma" w:hAnsi="Tahoma"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90007D">
        <w:rPr>
          <w:rFonts w:ascii="Tahoma" w:hAnsi="Tahoma" w:cs="Tahoma"/>
          <w:szCs w:val="22"/>
          <w:lang w:val="el-GR"/>
        </w:rPr>
        <w:t>2</w:t>
      </w:r>
      <w:r w:rsidRPr="00422580">
        <w:rPr>
          <w:rFonts w:ascii="Tahoma" w:hAnsi="Tahoma" w:cs="Tahoma"/>
          <w:szCs w:val="22"/>
          <w:lang w:val="el-GR"/>
        </w:rPr>
        <w:t>0 βαθμούς όταν υπερκαλύπτονται οι απαιτήσεις του συγκεκριμένου κριτηρίου</w:t>
      </w:r>
      <w:r w:rsidRPr="00422580">
        <w:rPr>
          <w:rStyle w:val="15"/>
          <w:rFonts w:ascii="Tahoma" w:hAnsi="Tahoma" w:cs="Tahoma"/>
          <w:b/>
          <w:sz w:val="22"/>
          <w:szCs w:val="22"/>
          <w:lang w:val="el-GR"/>
        </w:rPr>
        <w:t>.</w:t>
      </w:r>
      <w:r w:rsidRPr="00422580">
        <w:rPr>
          <w:rFonts w:ascii="Tahoma" w:hAnsi="Tahoma" w:cs="Tahoma"/>
          <w:b/>
          <w:szCs w:val="22"/>
          <w:lang w:val="el-GR"/>
        </w:rPr>
        <w:t xml:space="preserve"> </w:t>
      </w:r>
    </w:p>
    <w:p w14:paraId="3A8F79A4"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Κάθε κριτήριο αξιολόγησης βαθμολογείται αυτόνομα με βάση τα στοιχεία της προσφοράς. </w:t>
      </w:r>
    </w:p>
    <w:p w14:paraId="2D3A57C7" w14:textId="77777777" w:rsidR="0071364F" w:rsidRPr="00422580" w:rsidRDefault="0071364F" w:rsidP="0001217D">
      <w:pPr>
        <w:rPr>
          <w:rFonts w:ascii="Tahoma" w:hAnsi="Tahoma" w:cs="Tahoma"/>
          <w:i/>
          <w:color w:val="5B9BD5"/>
          <w:szCs w:val="22"/>
          <w:lang w:val="el-GR"/>
        </w:rPr>
      </w:pPr>
      <w:r w:rsidRPr="00422580">
        <w:rPr>
          <w:rFonts w:ascii="Tahoma" w:hAnsi="Tahoma"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24646E9" w14:textId="77777777" w:rsidR="0071364F" w:rsidRPr="00422580" w:rsidRDefault="0071364F" w:rsidP="006C4555">
      <w:pPr>
        <w:rPr>
          <w:rFonts w:ascii="Tahoma" w:hAnsi="Tahoma" w:cs="Tahoma"/>
          <w:szCs w:val="22"/>
          <w:lang w:val="el-GR"/>
        </w:rPr>
      </w:pPr>
      <w:r w:rsidRPr="00422580">
        <w:rPr>
          <w:rFonts w:ascii="Tahoma" w:hAnsi="Tahoma"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422580">
        <w:rPr>
          <w:rFonts w:ascii="Tahoma" w:hAnsi="Tahoma" w:cs="Tahoma"/>
          <w:szCs w:val="22"/>
          <w:vertAlign w:val="subscript"/>
        </w:rPr>
        <w:t>i</w:t>
      </w:r>
      <w:proofErr w:type="spellEnd"/>
      <w:r w:rsidRPr="00422580">
        <w:rPr>
          <w:rFonts w:ascii="Tahoma" w:hAnsi="Tahoma" w:cs="Tahoma"/>
          <w:szCs w:val="22"/>
          <w:lang w:val="el-GR"/>
        </w:rPr>
        <w:t>) θα προκύπτει από το άθροισμα των σταθμισμένων βαθμολογιών όλων των κριτηρίων από τον τύπο:</w:t>
      </w:r>
    </w:p>
    <w:p w14:paraId="4D1B1569" w14:textId="77777777" w:rsidR="0071364F" w:rsidRPr="00422580" w:rsidRDefault="0071364F" w:rsidP="006C4555">
      <w:pPr>
        <w:rPr>
          <w:rFonts w:ascii="Tahoma" w:hAnsi="Tahoma" w:cs="Tahoma"/>
          <w:szCs w:val="22"/>
          <w:lang w:val="el-GR"/>
        </w:rPr>
      </w:pPr>
      <w:proofErr w:type="spellStart"/>
      <w:r w:rsidRPr="00422580">
        <w:rPr>
          <w:rFonts w:ascii="Tahoma" w:hAnsi="Tahoma" w:cs="Tahoma"/>
          <w:szCs w:val="22"/>
          <w:lang w:val="el-GR"/>
        </w:rPr>
        <w:t>Βi</w:t>
      </w:r>
      <w:proofErr w:type="spellEnd"/>
      <w:r w:rsidRPr="00422580">
        <w:rPr>
          <w:rFonts w:ascii="Tahoma" w:hAnsi="Tahoma" w:cs="Tahoma"/>
          <w:szCs w:val="22"/>
          <w:lang w:val="el-GR"/>
        </w:rPr>
        <w:t xml:space="preserve"> = σ1χΚρ1 + σ2χΚρ2 +……+</w:t>
      </w:r>
      <w:proofErr w:type="spellStart"/>
      <w:r w:rsidRPr="00422580">
        <w:rPr>
          <w:rFonts w:ascii="Tahoma" w:hAnsi="Tahoma" w:cs="Tahoma"/>
          <w:szCs w:val="22"/>
          <w:lang w:val="el-GR"/>
        </w:rPr>
        <w:t>σνχΚρν</w:t>
      </w:r>
      <w:proofErr w:type="spellEnd"/>
    </w:p>
    <w:p w14:paraId="231142E6" w14:textId="70656026" w:rsidR="0071364F" w:rsidRPr="00422580" w:rsidRDefault="0071364F" w:rsidP="00935285">
      <w:pPr>
        <w:pStyle w:val="4"/>
        <w:numPr>
          <w:ilvl w:val="3"/>
          <w:numId w:val="11"/>
        </w:numPr>
        <w:rPr>
          <w:rFonts w:cs="Tahoma"/>
          <w:szCs w:val="22"/>
          <w:u w:val="single"/>
          <w:lang w:val="el-GR"/>
        </w:rPr>
      </w:pPr>
      <w:r w:rsidRPr="00422580">
        <w:rPr>
          <w:rFonts w:cs="Tahoma"/>
          <w:szCs w:val="22"/>
          <w:u w:val="single"/>
          <w:lang w:val="el-GR"/>
        </w:rPr>
        <w:t xml:space="preserve">Κατάταξη προσφορών </w:t>
      </w:r>
    </w:p>
    <w:p w14:paraId="68403EA7" w14:textId="77777777" w:rsidR="0071364F" w:rsidRPr="00422580" w:rsidRDefault="0071364F" w:rsidP="0001217D">
      <w:pPr>
        <w:rPr>
          <w:rFonts w:ascii="Tahoma" w:hAnsi="Tahoma" w:cs="Tahoma"/>
          <w:szCs w:val="22"/>
          <w:lang w:val="el-GR"/>
        </w:rPr>
      </w:pPr>
      <w:r w:rsidRPr="00422580">
        <w:rPr>
          <w:rFonts w:ascii="Tahoma" w:hAnsi="Tahoma" w:cs="Tahoma"/>
          <w:szCs w:val="22"/>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03B0895A" w14:textId="77777777" w:rsidR="0071364F" w:rsidRPr="00422580" w:rsidRDefault="0071364F" w:rsidP="0001217D">
      <w:pPr>
        <w:jc w:val="center"/>
        <w:rPr>
          <w:rFonts w:ascii="Tahoma" w:hAnsi="Tahoma" w:cs="Tahoma"/>
          <w:szCs w:val="22"/>
          <w:lang w:val="en-US"/>
        </w:rPr>
      </w:pPr>
      <w:r w:rsidRPr="00422580">
        <w:rPr>
          <w:rFonts w:ascii="Tahoma" w:hAnsi="Tahoma" w:cs="Tahoma"/>
          <w:szCs w:val="22"/>
          <w:lang w:val="el-GR"/>
        </w:rPr>
        <w:t>Λ</w:t>
      </w:r>
      <w:r w:rsidRPr="00422580">
        <w:rPr>
          <w:rFonts w:ascii="Tahoma" w:hAnsi="Tahoma" w:cs="Tahoma"/>
          <w:szCs w:val="22"/>
          <w:vertAlign w:val="subscript"/>
          <w:lang w:val="nl-NL"/>
        </w:rPr>
        <w:t>i</w:t>
      </w:r>
      <w:r w:rsidRPr="00422580">
        <w:rPr>
          <w:rFonts w:ascii="Tahoma" w:hAnsi="Tahoma" w:cs="Tahoma"/>
          <w:szCs w:val="22"/>
          <w:lang w:val="en-US"/>
        </w:rPr>
        <w:t xml:space="preserve"> = 80 * ( </w:t>
      </w:r>
      <w:r w:rsidRPr="00422580">
        <w:rPr>
          <w:rFonts w:ascii="Tahoma" w:hAnsi="Tahoma" w:cs="Tahoma"/>
          <w:szCs w:val="22"/>
          <w:lang w:val="el-GR"/>
        </w:rPr>
        <w:t>Β</w:t>
      </w:r>
      <w:r w:rsidRPr="00422580">
        <w:rPr>
          <w:rFonts w:ascii="Tahoma" w:hAnsi="Tahoma" w:cs="Tahoma"/>
          <w:szCs w:val="22"/>
          <w:vertAlign w:val="subscript"/>
          <w:lang w:val="nl-NL"/>
        </w:rPr>
        <w:t>i</w:t>
      </w:r>
      <w:r w:rsidRPr="00422580">
        <w:rPr>
          <w:rFonts w:ascii="Tahoma" w:hAnsi="Tahoma" w:cs="Tahoma"/>
          <w:szCs w:val="22"/>
          <w:vertAlign w:val="subscript"/>
          <w:lang w:val="en-US"/>
        </w:rPr>
        <w:t xml:space="preserve"> </w:t>
      </w:r>
      <w:r w:rsidRPr="00422580">
        <w:rPr>
          <w:rFonts w:ascii="Tahoma" w:hAnsi="Tahoma" w:cs="Tahoma"/>
          <w:szCs w:val="22"/>
          <w:lang w:val="en-US"/>
        </w:rPr>
        <w:t xml:space="preserve">/ </w:t>
      </w:r>
      <w:r w:rsidRPr="00422580">
        <w:rPr>
          <w:rFonts w:ascii="Tahoma" w:hAnsi="Tahoma" w:cs="Tahoma"/>
          <w:szCs w:val="22"/>
          <w:lang w:val="el-GR"/>
        </w:rPr>
        <w:t>Β</w:t>
      </w:r>
      <w:r w:rsidRPr="00422580">
        <w:rPr>
          <w:rFonts w:ascii="Tahoma" w:hAnsi="Tahoma" w:cs="Tahoma"/>
          <w:szCs w:val="22"/>
          <w:vertAlign w:val="subscript"/>
          <w:lang w:val="nl-NL"/>
        </w:rPr>
        <w:t>max</w:t>
      </w:r>
      <w:r w:rsidRPr="00422580">
        <w:rPr>
          <w:rFonts w:ascii="Tahoma" w:hAnsi="Tahoma" w:cs="Tahoma"/>
          <w:szCs w:val="22"/>
          <w:vertAlign w:val="subscript"/>
          <w:lang w:val="en-US"/>
        </w:rPr>
        <w:t xml:space="preserve"> </w:t>
      </w:r>
      <w:r w:rsidRPr="00422580">
        <w:rPr>
          <w:rFonts w:ascii="Tahoma" w:hAnsi="Tahoma" w:cs="Tahoma"/>
          <w:szCs w:val="22"/>
          <w:lang w:val="en-US"/>
        </w:rPr>
        <w:t>) + 20 * (</w:t>
      </w:r>
      <w:r w:rsidRPr="00422580">
        <w:rPr>
          <w:rFonts w:ascii="Tahoma" w:hAnsi="Tahoma" w:cs="Tahoma"/>
          <w:szCs w:val="22"/>
          <w:lang w:val="nl-NL"/>
        </w:rPr>
        <w:t>K</w:t>
      </w:r>
      <w:r w:rsidRPr="00422580">
        <w:rPr>
          <w:rFonts w:ascii="Tahoma" w:hAnsi="Tahoma" w:cs="Tahoma"/>
          <w:szCs w:val="22"/>
          <w:vertAlign w:val="subscript"/>
          <w:lang w:val="nl-NL"/>
        </w:rPr>
        <w:t>min</w:t>
      </w:r>
      <w:r w:rsidRPr="00422580">
        <w:rPr>
          <w:rFonts w:ascii="Tahoma" w:hAnsi="Tahoma" w:cs="Tahoma"/>
          <w:szCs w:val="22"/>
          <w:lang w:val="en-US"/>
        </w:rPr>
        <w:t>/</w:t>
      </w:r>
      <w:r w:rsidRPr="00422580">
        <w:rPr>
          <w:rFonts w:ascii="Tahoma" w:hAnsi="Tahoma" w:cs="Tahoma"/>
          <w:szCs w:val="22"/>
          <w:lang w:val="nl-NL"/>
        </w:rPr>
        <w:t>K</w:t>
      </w:r>
      <w:r w:rsidRPr="00422580">
        <w:rPr>
          <w:rFonts w:ascii="Tahoma" w:hAnsi="Tahoma" w:cs="Tahoma"/>
          <w:szCs w:val="22"/>
          <w:vertAlign w:val="subscript"/>
          <w:lang w:val="nl-NL"/>
        </w:rPr>
        <w:t>i</w:t>
      </w:r>
      <w:r w:rsidRPr="00422580">
        <w:rPr>
          <w:rFonts w:ascii="Tahoma" w:hAnsi="Tahoma" w:cs="Tahoma"/>
          <w:szCs w:val="22"/>
          <w:lang w:val="en-US"/>
        </w:rPr>
        <w:t>)</w:t>
      </w:r>
    </w:p>
    <w:p w14:paraId="2691FEC4" w14:textId="77777777" w:rsidR="0071364F" w:rsidRPr="00422580" w:rsidRDefault="0071364F" w:rsidP="0001217D">
      <w:pPr>
        <w:ind w:left="284"/>
        <w:rPr>
          <w:rFonts w:ascii="Tahoma" w:hAnsi="Tahoma" w:cs="Tahoma"/>
          <w:szCs w:val="22"/>
          <w:lang w:val="el-GR"/>
        </w:rPr>
      </w:pPr>
      <w:r w:rsidRPr="00422580">
        <w:rPr>
          <w:rFonts w:ascii="Tahoma" w:hAnsi="Tahoma" w:cs="Tahoma"/>
          <w:szCs w:val="22"/>
          <w:lang w:val="el-GR"/>
        </w:rPr>
        <w:t>όπου:</w:t>
      </w:r>
    </w:p>
    <w:p w14:paraId="49E75A1A"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Β</w:t>
      </w:r>
      <w:r w:rsidRPr="00422580">
        <w:rPr>
          <w:rFonts w:ascii="Tahoma" w:hAnsi="Tahoma" w:cs="Tahoma"/>
          <w:szCs w:val="22"/>
          <w:vertAlign w:val="subscript"/>
        </w:rPr>
        <w:t>max</w:t>
      </w:r>
      <w:r w:rsidRPr="00422580">
        <w:rPr>
          <w:rFonts w:ascii="Tahoma" w:hAnsi="Tahoma" w:cs="Tahoma"/>
          <w:szCs w:val="22"/>
          <w:vertAlign w:val="subscript"/>
          <w:lang w:val="el-GR"/>
        </w:rPr>
        <w:t xml:space="preserve"> </w:t>
      </w:r>
      <w:r w:rsidRPr="00422580">
        <w:rPr>
          <w:rFonts w:ascii="Tahoma" w:hAnsi="Tahoma" w:cs="Tahoma"/>
          <w:szCs w:val="22"/>
          <w:vertAlign w:val="subscript"/>
          <w:lang w:val="el-GR"/>
        </w:rPr>
        <w:tab/>
      </w:r>
      <w:r w:rsidRPr="00422580">
        <w:rPr>
          <w:rFonts w:ascii="Tahoma" w:hAnsi="Tahoma" w:cs="Tahoma"/>
          <w:szCs w:val="22"/>
          <w:lang w:val="el-GR"/>
        </w:rPr>
        <w:t xml:space="preserve">η συνολική βαθμολογία που έλαβε η καλύτερη Τεχνική Προσφορά </w:t>
      </w:r>
    </w:p>
    <w:p w14:paraId="4B787A6D"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Β</w:t>
      </w:r>
      <w:proofErr w:type="spellStart"/>
      <w:r w:rsidRPr="00422580">
        <w:rPr>
          <w:rFonts w:ascii="Tahoma" w:hAnsi="Tahoma" w:cs="Tahoma"/>
          <w:szCs w:val="22"/>
          <w:vertAlign w:val="subscript"/>
        </w:rPr>
        <w:t>i</w:t>
      </w:r>
      <w:proofErr w:type="spellEnd"/>
      <w:r w:rsidRPr="00422580">
        <w:rPr>
          <w:rFonts w:ascii="Tahoma" w:hAnsi="Tahoma" w:cs="Tahoma"/>
          <w:szCs w:val="22"/>
          <w:vertAlign w:val="subscript"/>
          <w:lang w:val="el-GR"/>
        </w:rPr>
        <w:tab/>
      </w:r>
      <w:r w:rsidRPr="00422580">
        <w:rPr>
          <w:rFonts w:ascii="Tahoma" w:hAnsi="Tahoma" w:cs="Tahoma"/>
          <w:szCs w:val="22"/>
          <w:lang w:val="el-GR"/>
        </w:rPr>
        <w:t xml:space="preserve">η συνολική βαθμολογία της Τεχνικής Προσφοράς </w:t>
      </w:r>
      <w:proofErr w:type="spellStart"/>
      <w:r w:rsidRPr="00422580">
        <w:rPr>
          <w:rFonts w:ascii="Tahoma" w:hAnsi="Tahoma" w:cs="Tahoma"/>
          <w:szCs w:val="22"/>
        </w:rPr>
        <w:t>i</w:t>
      </w:r>
      <w:proofErr w:type="spellEnd"/>
    </w:p>
    <w:p w14:paraId="67FD7F69" w14:textId="77777777" w:rsidR="0071364F" w:rsidRPr="00422580" w:rsidRDefault="0071364F" w:rsidP="0001217D">
      <w:pPr>
        <w:tabs>
          <w:tab w:val="left" w:pos="1080"/>
        </w:tabs>
        <w:ind w:left="284"/>
        <w:rPr>
          <w:rFonts w:ascii="Tahoma" w:hAnsi="Tahoma" w:cs="Tahoma"/>
          <w:szCs w:val="22"/>
          <w:lang w:val="el-GR"/>
        </w:rPr>
      </w:pPr>
      <w:proofErr w:type="spellStart"/>
      <w:r w:rsidRPr="00422580">
        <w:rPr>
          <w:rFonts w:ascii="Tahoma" w:hAnsi="Tahoma" w:cs="Tahoma"/>
          <w:szCs w:val="22"/>
        </w:rPr>
        <w:t>K</w:t>
      </w:r>
      <w:r w:rsidRPr="00422580">
        <w:rPr>
          <w:rFonts w:ascii="Tahoma" w:hAnsi="Tahoma" w:cs="Tahoma"/>
          <w:szCs w:val="22"/>
          <w:vertAlign w:val="subscript"/>
        </w:rPr>
        <w:t>min</w:t>
      </w:r>
      <w:proofErr w:type="spellEnd"/>
      <w:r w:rsidRPr="00422580">
        <w:rPr>
          <w:rFonts w:ascii="Tahoma" w:hAnsi="Tahoma" w:cs="Tahoma"/>
          <w:szCs w:val="22"/>
          <w:vertAlign w:val="subscript"/>
          <w:lang w:val="el-GR"/>
        </w:rPr>
        <w:t xml:space="preserve"> </w:t>
      </w:r>
      <w:r w:rsidRPr="00422580">
        <w:rPr>
          <w:rFonts w:ascii="Tahoma" w:hAnsi="Tahoma" w:cs="Tahoma"/>
          <w:szCs w:val="22"/>
          <w:vertAlign w:val="subscript"/>
          <w:lang w:val="el-GR"/>
        </w:rPr>
        <w:tab/>
      </w:r>
      <w:r w:rsidRPr="00422580">
        <w:rPr>
          <w:rFonts w:ascii="Tahoma" w:hAnsi="Tahoma" w:cs="Tahoma"/>
          <w:szCs w:val="22"/>
          <w:lang w:val="el-GR"/>
        </w:rPr>
        <w:t xml:space="preserve">το συνολικό συγκριτικό κόστος της Προσφοράς με τη μικρότερη τιμή </w:t>
      </w:r>
    </w:p>
    <w:p w14:paraId="030DDADB"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Κ</w:t>
      </w:r>
      <w:proofErr w:type="spellStart"/>
      <w:r w:rsidRPr="00422580">
        <w:rPr>
          <w:rFonts w:ascii="Tahoma" w:hAnsi="Tahoma" w:cs="Tahoma"/>
          <w:szCs w:val="22"/>
          <w:vertAlign w:val="subscript"/>
        </w:rPr>
        <w:t>i</w:t>
      </w:r>
      <w:proofErr w:type="spellEnd"/>
      <w:r w:rsidRPr="00422580">
        <w:rPr>
          <w:rFonts w:ascii="Tahoma" w:hAnsi="Tahoma" w:cs="Tahoma"/>
          <w:szCs w:val="22"/>
          <w:vertAlign w:val="subscript"/>
          <w:lang w:val="el-GR"/>
        </w:rPr>
        <w:tab/>
      </w:r>
      <w:r w:rsidRPr="00422580">
        <w:rPr>
          <w:rFonts w:ascii="Tahoma" w:hAnsi="Tahoma" w:cs="Tahoma"/>
          <w:szCs w:val="22"/>
          <w:lang w:val="el-GR"/>
        </w:rPr>
        <w:t xml:space="preserve">το συνολικό συγκριτικό κόστος της Προσφοράς </w:t>
      </w:r>
      <w:proofErr w:type="spellStart"/>
      <w:r w:rsidRPr="00422580">
        <w:rPr>
          <w:rFonts w:ascii="Tahoma" w:hAnsi="Tahoma" w:cs="Tahoma"/>
          <w:szCs w:val="22"/>
        </w:rPr>
        <w:t>i</w:t>
      </w:r>
      <w:proofErr w:type="spellEnd"/>
      <w:r w:rsidRPr="00422580">
        <w:rPr>
          <w:rFonts w:ascii="Tahoma" w:hAnsi="Tahoma" w:cs="Tahoma"/>
          <w:szCs w:val="22"/>
          <w:lang w:val="el-GR"/>
        </w:rPr>
        <w:t xml:space="preserve"> </w:t>
      </w:r>
    </w:p>
    <w:p w14:paraId="4591B2C3"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Λ</w:t>
      </w:r>
      <w:proofErr w:type="spellStart"/>
      <w:r w:rsidRPr="00422580">
        <w:rPr>
          <w:rFonts w:ascii="Tahoma" w:hAnsi="Tahoma" w:cs="Tahoma"/>
          <w:szCs w:val="22"/>
          <w:vertAlign w:val="subscript"/>
        </w:rPr>
        <w:t>i</w:t>
      </w:r>
      <w:proofErr w:type="spellEnd"/>
      <w:r w:rsidRPr="00422580">
        <w:rPr>
          <w:rFonts w:ascii="Tahoma" w:hAnsi="Tahoma" w:cs="Tahoma"/>
          <w:szCs w:val="22"/>
          <w:lang w:val="el-GR"/>
        </w:rPr>
        <w:tab/>
        <w:t>το οποίο στρογγυλοποιείται στα 2 δεκαδικά ψηφία.</w:t>
      </w:r>
    </w:p>
    <w:p w14:paraId="0183CD52" w14:textId="77777777" w:rsidR="0071364F" w:rsidRPr="00422580" w:rsidRDefault="0071364F" w:rsidP="0001217D">
      <w:pPr>
        <w:rPr>
          <w:rFonts w:ascii="Tahoma" w:hAnsi="Tahoma" w:cs="Tahoma"/>
          <w:szCs w:val="22"/>
          <w:lang w:val="el-GR"/>
        </w:rPr>
      </w:pPr>
    </w:p>
    <w:p w14:paraId="38686B2D" w14:textId="77777777" w:rsidR="0071364F" w:rsidRPr="00422580" w:rsidRDefault="0071364F" w:rsidP="00935285">
      <w:pPr>
        <w:pStyle w:val="4"/>
        <w:numPr>
          <w:ilvl w:val="3"/>
          <w:numId w:val="11"/>
        </w:numPr>
        <w:rPr>
          <w:rFonts w:cs="Tahoma"/>
          <w:szCs w:val="22"/>
          <w:u w:val="single"/>
          <w:lang w:val="el-GR"/>
        </w:rPr>
      </w:pPr>
      <w:r w:rsidRPr="00422580">
        <w:rPr>
          <w:rFonts w:cs="Tahoma"/>
          <w:szCs w:val="22"/>
          <w:u w:val="single"/>
          <w:lang w:val="el-GR"/>
        </w:rPr>
        <w:t>Διαμόρφωση συγκριτικού κόστους Προσφοράς</w:t>
      </w:r>
    </w:p>
    <w:p w14:paraId="18E47385" w14:textId="77777777" w:rsidR="0071364F" w:rsidRPr="00422580" w:rsidRDefault="0071364F" w:rsidP="0001217D">
      <w:pPr>
        <w:rPr>
          <w:rFonts w:ascii="Tahoma" w:hAnsi="Tahoma" w:cs="Tahoma"/>
          <w:szCs w:val="22"/>
          <w:lang w:val="el-GR"/>
        </w:rPr>
      </w:pPr>
      <w:r w:rsidRPr="00422580">
        <w:rPr>
          <w:rFonts w:ascii="Tahoma" w:hAnsi="Tahoma" w:cs="Tahoma"/>
          <w:szCs w:val="22"/>
          <w:lang w:val="el-GR"/>
        </w:rPr>
        <w:t xml:space="preserve">Το συγκριτικό κόστος Κ κάθε Προσφοράς περιλαμβάνει: </w:t>
      </w:r>
    </w:p>
    <w:p w14:paraId="0F306FEA" w14:textId="67845AAF" w:rsidR="0071364F" w:rsidRPr="00422580" w:rsidRDefault="0071364F" w:rsidP="00935285">
      <w:pPr>
        <w:numPr>
          <w:ilvl w:val="0"/>
          <w:numId w:val="12"/>
        </w:numPr>
        <w:suppressAutoHyphens w:val="0"/>
        <w:rPr>
          <w:rFonts w:ascii="Tahoma" w:hAnsi="Tahoma" w:cs="Tahoma"/>
          <w:szCs w:val="22"/>
          <w:lang w:val="el-GR"/>
        </w:rPr>
      </w:pPr>
      <w:r w:rsidRPr="00422580">
        <w:rPr>
          <w:rFonts w:ascii="Tahoma" w:hAnsi="Tahoma" w:cs="Tahoma"/>
          <w:szCs w:val="22"/>
          <w:lang w:val="el-GR"/>
        </w:rPr>
        <w:t xml:space="preserve">το συνολικό κόστος για το Έργο, χωρίς ΦΠΑ βλ. Παράρτημα </w:t>
      </w:r>
      <w:r w:rsidRPr="00422580">
        <w:rPr>
          <w:rFonts w:ascii="Tahoma" w:hAnsi="Tahoma" w:cs="Tahoma"/>
          <w:szCs w:val="22"/>
          <w:lang w:val="en-US"/>
        </w:rPr>
        <w:t>VI</w:t>
      </w:r>
      <w:r w:rsidRPr="00422580">
        <w:rPr>
          <w:rFonts w:ascii="Tahoma" w:hAnsi="Tahoma" w:cs="Tahoma"/>
          <w:szCs w:val="22"/>
          <w:lang w:val="el-GR"/>
        </w:rPr>
        <w:t xml:space="preserve">, πίνακα </w:t>
      </w:r>
      <w:r w:rsidR="0034391B">
        <w:rPr>
          <w:rFonts w:ascii="Tahoma" w:hAnsi="Tahoma" w:cs="Tahoma"/>
          <w:szCs w:val="22"/>
          <w:lang w:val="el-GR"/>
        </w:rPr>
        <w:t>4</w:t>
      </w:r>
      <w:r w:rsidRPr="00422580">
        <w:rPr>
          <w:rFonts w:ascii="Tahoma" w:hAnsi="Tahoma" w:cs="Tahoma"/>
          <w:szCs w:val="22"/>
          <w:lang w:val="el-GR"/>
        </w:rPr>
        <w:t>.</w:t>
      </w:r>
    </w:p>
    <w:p w14:paraId="50421922" w14:textId="77777777" w:rsidR="0071364F" w:rsidRPr="00422580" w:rsidRDefault="0071364F" w:rsidP="0001217D">
      <w:pPr>
        <w:ind w:left="60"/>
        <w:rPr>
          <w:rFonts w:ascii="Tahoma" w:hAnsi="Tahoma" w:cs="Tahoma"/>
          <w:szCs w:val="22"/>
          <w:lang w:val="el-GR"/>
        </w:rPr>
      </w:pPr>
      <w:r w:rsidRPr="00422580">
        <w:rPr>
          <w:rFonts w:ascii="Tahoma" w:hAnsi="Tahoma" w:cs="Tahoma"/>
          <w:szCs w:val="22"/>
          <w:lang w:val="el-GR"/>
        </w:rPr>
        <w:t xml:space="preserve">όπως προκύπτει από τους Πίνακες Οικονομικής Προσφοράς του υποψηφίου Οικονομικού Φορέα . </w:t>
      </w:r>
    </w:p>
    <w:p w14:paraId="0DE04988" w14:textId="505EFB81" w:rsidR="0090007D" w:rsidRDefault="0090007D">
      <w:pPr>
        <w:suppressAutoHyphens w:val="0"/>
        <w:spacing w:after="0"/>
        <w:jc w:val="left"/>
        <w:rPr>
          <w:b/>
          <w:u w:val="single"/>
          <w:lang w:val="el-GR"/>
        </w:rPr>
      </w:pPr>
    </w:p>
    <w:p w14:paraId="7D93757B" w14:textId="77777777" w:rsidR="0071364F" w:rsidRPr="00422580" w:rsidRDefault="0071364F" w:rsidP="00935285">
      <w:pPr>
        <w:pStyle w:val="2"/>
        <w:numPr>
          <w:ilvl w:val="1"/>
          <w:numId w:val="11"/>
        </w:numPr>
        <w:rPr>
          <w:rFonts w:cs="Tahoma"/>
          <w:lang w:val="el-GR"/>
        </w:rPr>
      </w:pPr>
      <w:r w:rsidRPr="00422580">
        <w:rPr>
          <w:rFonts w:cs="Tahoma"/>
          <w:lang w:val="el-GR"/>
        </w:rPr>
        <w:lastRenderedPageBreak/>
        <w:tab/>
      </w:r>
      <w:bookmarkStart w:id="31" w:name="_Toc105503758"/>
      <w:r w:rsidRPr="00422580">
        <w:rPr>
          <w:rFonts w:cs="Tahoma"/>
          <w:lang w:val="el-GR"/>
        </w:rPr>
        <w:t>Κατάρτιση - Περιεχόμενο Προσφορών</w:t>
      </w:r>
      <w:bookmarkEnd w:id="31"/>
    </w:p>
    <w:p w14:paraId="1D0EE10D"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t>Γενικοί όροι υποβολής προσφορών</w:t>
      </w:r>
    </w:p>
    <w:p w14:paraId="5EDC82D1"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Οι προσφορές υποβάλλονται με βάση τις απαιτήσεις της παρούσας Διακήρυξης, για όλες τις περιγραφόμενες υπηρεσίες . </w:t>
      </w:r>
    </w:p>
    <w:p w14:paraId="4C9376A0" w14:textId="77777777" w:rsidR="0071364F" w:rsidRPr="00422580" w:rsidRDefault="0071364F">
      <w:pPr>
        <w:rPr>
          <w:rFonts w:ascii="Tahoma" w:hAnsi="Tahoma" w:cs="Tahoma"/>
          <w:color w:val="000000"/>
          <w:szCs w:val="22"/>
          <w:lang w:val="el-GR" w:eastAsia="el-GR"/>
        </w:rPr>
      </w:pPr>
      <w:r w:rsidRPr="00422580">
        <w:rPr>
          <w:rFonts w:ascii="Tahoma" w:hAnsi="Tahoma" w:cs="Tahoma"/>
          <w:szCs w:val="22"/>
          <w:lang w:val="el-GR"/>
        </w:rPr>
        <w:t xml:space="preserve">Δεν επιτρέπονται εναλλακτικές προσφορές </w:t>
      </w:r>
      <w:r w:rsidRPr="00422580">
        <w:rPr>
          <w:rFonts w:ascii="Tahoma" w:hAnsi="Tahoma" w:cs="Tahoma"/>
          <w:i/>
          <w:iCs/>
          <w:color w:val="5B9BD5"/>
          <w:szCs w:val="22"/>
          <w:lang w:val="el-GR"/>
        </w:rPr>
        <w:t>.</w:t>
      </w:r>
    </w:p>
    <w:p w14:paraId="503AA4C7" w14:textId="77777777" w:rsidR="0071364F" w:rsidRPr="00422580" w:rsidRDefault="0071364F">
      <w:pPr>
        <w:rPr>
          <w:rFonts w:ascii="Tahoma" w:hAnsi="Tahoma" w:cs="Tahoma"/>
          <w:color w:val="000000"/>
          <w:szCs w:val="22"/>
          <w:lang w:val="el-GR" w:eastAsia="el-GR"/>
        </w:rPr>
      </w:pPr>
      <w:r w:rsidRPr="00422580">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4D03929" w14:textId="77777777" w:rsidR="001F2478" w:rsidRPr="00422580" w:rsidRDefault="001F2478" w:rsidP="001F2478">
      <w:pPr>
        <w:rPr>
          <w:rFonts w:ascii="Tahoma" w:hAnsi="Tahoma" w:cs="Tahoma"/>
          <w:lang w:val="el-GR"/>
        </w:rPr>
      </w:pPr>
      <w:r w:rsidRPr="00422580">
        <w:rPr>
          <w:rFonts w:ascii="Tahoma" w:hAnsi="Tahoma"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422580">
        <w:rPr>
          <w:rFonts w:ascii="Tahoma" w:hAnsi="Tahoma" w:cs="Tahoma"/>
          <w:color w:val="000000"/>
          <w:szCs w:val="22"/>
          <w:lang w:val="el-GR" w:eastAsia="el-GR"/>
        </w:rPr>
        <w:t>αποφαινομένου</w:t>
      </w:r>
      <w:proofErr w:type="spellEnd"/>
      <w:r w:rsidRPr="00422580">
        <w:rPr>
          <w:rFonts w:ascii="Tahoma" w:hAnsi="Tahoma"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422580">
        <w:rPr>
          <w:rStyle w:val="ab"/>
          <w:rFonts w:ascii="Tahoma" w:hAnsi="Tahoma" w:cs="Tahoma"/>
          <w:color w:val="000000"/>
          <w:szCs w:val="22"/>
          <w:lang w:val="el-GR" w:eastAsia="el-GR"/>
        </w:rPr>
        <w:footnoteReference w:id="6"/>
      </w:r>
    </w:p>
    <w:p w14:paraId="732DD60C" w14:textId="77777777" w:rsidR="001F2478" w:rsidRPr="00422580" w:rsidRDefault="001F2478">
      <w:pPr>
        <w:rPr>
          <w:rFonts w:ascii="Tahoma" w:hAnsi="Tahoma" w:cs="Tahoma"/>
          <w:szCs w:val="22"/>
          <w:lang w:val="el-GR"/>
        </w:rPr>
      </w:pPr>
    </w:p>
    <w:p w14:paraId="407989D0" w14:textId="77777777" w:rsidR="0071364F" w:rsidRPr="00422580" w:rsidRDefault="0071364F" w:rsidP="00FE31A0">
      <w:pPr>
        <w:pStyle w:val="4"/>
        <w:numPr>
          <w:ilvl w:val="2"/>
          <w:numId w:val="11"/>
        </w:numPr>
        <w:ind w:left="851" w:hanging="851"/>
        <w:rPr>
          <w:rFonts w:cs="Tahoma"/>
          <w:szCs w:val="22"/>
          <w:lang w:val="el-GR"/>
        </w:rPr>
      </w:pPr>
      <w:r w:rsidRPr="00422580">
        <w:rPr>
          <w:rFonts w:cs="Tahoma"/>
          <w:szCs w:val="22"/>
          <w:lang w:val="el-GR"/>
        </w:rPr>
        <w:t xml:space="preserve">Χρόνος και Τρόπος υποβολής προσφορών </w:t>
      </w:r>
    </w:p>
    <w:p w14:paraId="11A8C95B" w14:textId="77777777" w:rsidR="001F2478" w:rsidRPr="00422580" w:rsidRDefault="001F2478" w:rsidP="00935285">
      <w:pPr>
        <w:pStyle w:val="aff"/>
        <w:numPr>
          <w:ilvl w:val="3"/>
          <w:numId w:val="11"/>
        </w:numPr>
        <w:tabs>
          <w:tab w:val="left" w:pos="0"/>
          <w:tab w:val="left" w:pos="284"/>
        </w:tabs>
        <w:spacing w:before="240"/>
        <w:ind w:left="0" w:firstLine="0"/>
        <w:rPr>
          <w:rFonts w:ascii="Tahoma" w:hAnsi="Tahoma" w:cs="Tahoma"/>
          <w:color w:val="000000"/>
          <w:szCs w:val="22"/>
          <w:lang w:val="el-GR"/>
        </w:rPr>
      </w:pPr>
    </w:p>
    <w:p w14:paraId="4EC8B846" w14:textId="77777777" w:rsidR="001F2478" w:rsidRPr="00422580" w:rsidRDefault="001F2478" w:rsidP="001F2478">
      <w:pPr>
        <w:rPr>
          <w:rFonts w:ascii="Tahoma" w:hAnsi="Tahoma" w:cs="Tahoma"/>
          <w:lang w:val="el-GR"/>
        </w:rPr>
      </w:pPr>
      <w:r w:rsidRPr="00422580">
        <w:rPr>
          <w:rFonts w:ascii="Tahoma" w:hAnsi="Tahoma" w:cs="Tahoma"/>
          <w:szCs w:val="22"/>
          <w:lang w:val="el-GR"/>
        </w:rPr>
        <w:t xml:space="preserve">Οι προσφορές υποβάλλονται από τους ενδιαφερόμενους ηλεκτρονικά, μέσω της διαδικτυακής πύλης </w:t>
      </w:r>
      <w:hyperlink r:id="rId22" w:history="1">
        <w:r w:rsidRPr="00422580">
          <w:rPr>
            <w:rStyle w:val="-"/>
            <w:rFonts w:ascii="Tahoma" w:hAnsi="Tahoma" w:cs="Tahoma"/>
            <w:szCs w:val="22"/>
            <w:lang w:val="el-GR"/>
          </w:rPr>
          <w:t>www.promitheus.gov.gr</w:t>
        </w:r>
      </w:hyperlink>
      <w:r w:rsidRPr="00422580">
        <w:rPr>
          <w:rFonts w:ascii="Tahoma" w:hAnsi="Tahoma" w:cs="Tahoma"/>
          <w:szCs w:val="22"/>
          <w:lang w:val="el-GR"/>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ιδίως στα άρθρα 36 και 37 </w:t>
      </w:r>
      <w:r w:rsidRPr="00422580">
        <w:rPr>
          <w:rFonts w:ascii="Tahoma" w:hAnsi="Tahoma" w:cs="Tahoma"/>
          <w:lang w:val="el-GR"/>
        </w:rPr>
        <w:t xml:space="preserve">και στην κατ’ εξουσιοδότηση των διατάξεων της παρ. 5 του άρθρου 36 του ν.4412/2016 </w:t>
      </w:r>
      <w:proofErr w:type="spellStart"/>
      <w:r w:rsidRPr="00422580">
        <w:rPr>
          <w:rFonts w:ascii="Tahoma" w:hAnsi="Tahoma" w:cs="Tahoma"/>
          <w:lang w:val="el-GR"/>
        </w:rPr>
        <w:t>εκδοθείσα</w:t>
      </w:r>
      <w:proofErr w:type="spellEnd"/>
      <w:r w:rsidRPr="00422580">
        <w:rPr>
          <w:rFonts w:ascii="Tahoma" w:hAnsi="Tahoma" w:cs="Tahoma"/>
          <w:lang w:val="el-GR"/>
        </w:rPr>
        <w:t xml:space="preserve"> με </w:t>
      </w:r>
      <w:proofErr w:type="spellStart"/>
      <w:r w:rsidRPr="00422580">
        <w:rPr>
          <w:rFonts w:ascii="Tahoma" w:hAnsi="Tahoma" w:cs="Tahoma"/>
          <w:lang w:val="el-GR"/>
        </w:rPr>
        <w:t>αρ</w:t>
      </w:r>
      <w:proofErr w:type="spellEnd"/>
      <w:r w:rsidRPr="00422580">
        <w:rPr>
          <w:rFonts w:ascii="Tahoma" w:hAnsi="Tahoma" w:cs="Tahoma"/>
          <w:lang w:val="el-GR"/>
        </w:rPr>
        <w:t xml:space="preserve">. </w:t>
      </w:r>
      <w:r w:rsidRPr="00422580">
        <w:rPr>
          <w:rFonts w:ascii="Tahoma" w:hAnsi="Tahoma" w:cs="Tahoma"/>
          <w:b/>
          <w:bCs/>
          <w:lang w:val="el-GR"/>
        </w:rPr>
        <w:t>64233</w:t>
      </w:r>
      <w:r w:rsidRPr="00422580">
        <w:rPr>
          <w:rFonts w:ascii="Tahoma" w:hAnsi="Tahoma" w:cs="Tahoma"/>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055244C7" w14:textId="77777777" w:rsidR="001F2478" w:rsidRPr="00422580" w:rsidRDefault="001F2478" w:rsidP="001F2478">
      <w:pPr>
        <w:rPr>
          <w:rFonts w:ascii="Tahoma" w:hAnsi="Tahoma" w:cs="Tahoma"/>
          <w:color w:val="000000"/>
          <w:szCs w:val="22"/>
          <w:lang w:val="el-GR"/>
        </w:rPr>
      </w:pPr>
      <w:r w:rsidRPr="00422580">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422580">
        <w:rPr>
          <w:rFonts w:ascii="Tahoma" w:hAnsi="Tahoma" w:cs="Tahoma"/>
          <w:color w:val="000000"/>
          <w:lang w:val="el-GR"/>
        </w:rPr>
        <w:t>πάροχο</w:t>
      </w:r>
      <w:proofErr w:type="spellEnd"/>
      <w:r w:rsidRPr="00422580">
        <w:rPr>
          <w:rFonts w:ascii="Tahoma" w:hAnsi="Tahoma" w:cs="Tahoma"/>
          <w:color w:val="000000"/>
          <w:lang w:val="el-GR"/>
        </w:rPr>
        <w:t xml:space="preserve"> υπηρεσιών πιστοποίησης, ο οποίος περιλαμβάνεται στον κατάλογο </w:t>
      </w:r>
      <w:proofErr w:type="spellStart"/>
      <w:r w:rsidRPr="00422580">
        <w:rPr>
          <w:rFonts w:ascii="Tahoma" w:hAnsi="Tahoma" w:cs="Tahoma"/>
          <w:color w:val="000000"/>
          <w:lang w:val="el-GR"/>
        </w:rPr>
        <w:t>εμπίστευσης</w:t>
      </w:r>
      <w:proofErr w:type="spellEnd"/>
      <w:r w:rsidRPr="00422580">
        <w:rPr>
          <w:rFonts w:ascii="Tahoma" w:hAnsi="Tahoma" w:cs="Tahoma"/>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r w:rsidRPr="00422580">
        <w:rPr>
          <w:rFonts w:ascii="Tahoma" w:hAnsi="Tahoma" w:cs="Tahoma"/>
          <w:color w:val="000000"/>
          <w:szCs w:val="22"/>
          <w:lang w:val="el-GR"/>
        </w:rPr>
        <w:t xml:space="preserve"> </w:t>
      </w:r>
    </w:p>
    <w:p w14:paraId="4025369F" w14:textId="77777777" w:rsidR="001F2478" w:rsidRPr="00422580" w:rsidRDefault="001F2478" w:rsidP="001F2478">
      <w:pPr>
        <w:pStyle w:val="aff"/>
        <w:tabs>
          <w:tab w:val="left" w:pos="0"/>
          <w:tab w:val="left" w:pos="284"/>
        </w:tabs>
        <w:spacing w:before="240"/>
        <w:ind w:left="0"/>
        <w:rPr>
          <w:rFonts w:ascii="Tahoma" w:hAnsi="Tahoma" w:cs="Tahoma"/>
          <w:szCs w:val="22"/>
          <w:lang w:val="el-GR"/>
        </w:rPr>
      </w:pPr>
    </w:p>
    <w:p w14:paraId="6EAD51AB" w14:textId="77777777" w:rsidR="0071364F" w:rsidRPr="00422580" w:rsidRDefault="0071364F" w:rsidP="00935285">
      <w:pPr>
        <w:pStyle w:val="aff"/>
        <w:numPr>
          <w:ilvl w:val="3"/>
          <w:numId w:val="11"/>
        </w:numPr>
        <w:tabs>
          <w:tab w:val="left" w:pos="0"/>
          <w:tab w:val="left" w:pos="284"/>
          <w:tab w:val="left" w:pos="567"/>
        </w:tabs>
        <w:spacing w:before="240"/>
        <w:ind w:left="0" w:firstLine="0"/>
        <w:rPr>
          <w:rFonts w:ascii="Tahoma" w:hAnsi="Tahoma" w:cs="Tahoma"/>
          <w:szCs w:val="22"/>
          <w:lang w:val="el-GR"/>
        </w:rPr>
      </w:pPr>
      <w:r w:rsidRPr="00422580">
        <w:rPr>
          <w:rFonts w:ascii="Tahoma" w:hAnsi="Tahoma" w:cs="Tahoma"/>
          <w:szCs w:val="22"/>
          <w:lang w:val="el-GR"/>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422580">
        <w:rPr>
          <w:rFonts w:ascii="Tahoma" w:hAnsi="Tahoma" w:cs="Tahoma"/>
          <w:szCs w:val="22"/>
          <w:lang w:val="el-GR"/>
        </w:rPr>
        <w:t>χρονοσήμανσης</w:t>
      </w:r>
      <w:proofErr w:type="spellEnd"/>
      <w:r w:rsidRPr="00422580">
        <w:rPr>
          <w:rFonts w:ascii="Tahoma" w:hAnsi="Tahoma" w:cs="Tahoma"/>
          <w:szCs w:val="22"/>
          <w:lang w:val="el-GR"/>
        </w:rPr>
        <w:t>, σύμφωνα με τα οριζόμενα στο άρθρο 37 του ν. 4412/2016 και το άρθρο 9 της ως άνω Υπουργικής Απόφασης.</w:t>
      </w:r>
    </w:p>
    <w:p w14:paraId="0A22FA25" w14:textId="77777777" w:rsidR="0071364F" w:rsidRPr="00422580" w:rsidRDefault="0071364F" w:rsidP="00893B0F">
      <w:pPr>
        <w:rPr>
          <w:rFonts w:ascii="Tahoma" w:hAnsi="Tahoma" w:cs="Tahoma"/>
          <w:b/>
          <w:bCs/>
          <w:szCs w:val="22"/>
          <w:lang w:val="el-GR"/>
        </w:rPr>
      </w:pPr>
      <w:r w:rsidRPr="00422580">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422580">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AE31C01" w14:textId="77777777" w:rsidR="001F2478" w:rsidRPr="00422580" w:rsidRDefault="001F2478" w:rsidP="001F2478">
      <w:pPr>
        <w:pStyle w:val="aff"/>
        <w:numPr>
          <w:ilvl w:val="3"/>
          <w:numId w:val="11"/>
        </w:numPr>
        <w:tabs>
          <w:tab w:val="left" w:pos="0"/>
          <w:tab w:val="left" w:pos="284"/>
        </w:tabs>
        <w:spacing w:before="240"/>
        <w:rPr>
          <w:rFonts w:ascii="Tahoma" w:hAnsi="Tahoma" w:cs="Tahoma"/>
          <w:szCs w:val="22"/>
          <w:lang w:val="el-GR"/>
        </w:rPr>
      </w:pPr>
      <w:r w:rsidRPr="00422580">
        <w:rPr>
          <w:rFonts w:ascii="Tahoma" w:hAnsi="Tahoma" w:cs="Tahoma"/>
          <w:szCs w:val="22"/>
          <w:lang w:val="el-GR"/>
        </w:rPr>
        <w:lastRenderedPageBreak/>
        <w:t>Οι οικονομικοί φορείς υποβάλλουν με την προσφορά τους τα ακόλουθα σύμφωνα με τις διατάξεις του άρθρου 13 της Κ.Υ.Α. ΕΣΗΔΗΣ Προμήθειες και Υπηρεσίες:</w:t>
      </w:r>
    </w:p>
    <w:p w14:paraId="75B645E6" w14:textId="77777777" w:rsidR="001F2478" w:rsidRPr="00422580" w:rsidRDefault="001F2478" w:rsidP="001F2478">
      <w:pPr>
        <w:tabs>
          <w:tab w:val="left" w:pos="0"/>
          <w:tab w:val="left" w:pos="284"/>
        </w:tabs>
        <w:spacing w:before="240"/>
        <w:rPr>
          <w:rFonts w:ascii="Tahoma" w:hAnsi="Tahoma" w:cs="Tahoma"/>
          <w:szCs w:val="22"/>
          <w:lang w:val="el-GR"/>
        </w:rPr>
      </w:pPr>
      <w:r w:rsidRPr="00422580">
        <w:rPr>
          <w:rFonts w:ascii="Tahoma" w:hAnsi="Tahoma" w:cs="Tahoma"/>
          <w:szCs w:val="22"/>
          <w:lang w:val="el-GR"/>
        </w:rPr>
        <w:t>(α) έναν ηλεκτρονικό (</w:t>
      </w:r>
      <w:proofErr w:type="spellStart"/>
      <w:r w:rsidRPr="00422580">
        <w:rPr>
          <w:rFonts w:ascii="Tahoma" w:hAnsi="Tahoma" w:cs="Tahoma"/>
          <w:szCs w:val="22"/>
          <w:lang w:val="el-GR"/>
        </w:rPr>
        <w:t>υπο</w:t>
      </w:r>
      <w:proofErr w:type="spellEnd"/>
      <w:r w:rsidRPr="00422580">
        <w:rPr>
          <w:rFonts w:ascii="Tahoma" w:hAnsi="Tahoma" w:cs="Tahoma"/>
          <w:szCs w:val="22"/>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CA48C5A" w14:textId="77777777" w:rsidR="001F2478" w:rsidRPr="00422580" w:rsidRDefault="001F2478" w:rsidP="001F2478">
      <w:pPr>
        <w:tabs>
          <w:tab w:val="left" w:pos="0"/>
          <w:tab w:val="left" w:pos="284"/>
        </w:tabs>
        <w:spacing w:before="240"/>
        <w:rPr>
          <w:rFonts w:ascii="Tahoma" w:hAnsi="Tahoma" w:cs="Tahoma"/>
          <w:szCs w:val="22"/>
          <w:lang w:val="el-GR"/>
        </w:rPr>
      </w:pPr>
      <w:r w:rsidRPr="00422580">
        <w:rPr>
          <w:rFonts w:ascii="Tahoma" w:hAnsi="Tahoma" w:cs="Tahoma"/>
          <w:szCs w:val="22"/>
          <w:lang w:val="el-GR"/>
        </w:rPr>
        <w:t>(β) έναν ηλεκτρονικό (</w:t>
      </w:r>
      <w:proofErr w:type="spellStart"/>
      <w:r w:rsidRPr="00422580">
        <w:rPr>
          <w:rFonts w:ascii="Tahoma" w:hAnsi="Tahoma" w:cs="Tahoma"/>
          <w:szCs w:val="22"/>
          <w:lang w:val="el-GR"/>
        </w:rPr>
        <w:t>υπο</w:t>
      </w:r>
      <w:proofErr w:type="spellEnd"/>
      <w:r w:rsidRPr="00422580">
        <w:rPr>
          <w:rFonts w:ascii="Tahoma" w:hAnsi="Tahoma" w:cs="Tahoma"/>
          <w:szCs w:val="22"/>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FA94603" w14:textId="234B1592" w:rsidR="001F2478" w:rsidRDefault="001F2478" w:rsidP="001F2478">
      <w:pPr>
        <w:tabs>
          <w:tab w:val="left" w:pos="0"/>
          <w:tab w:val="left" w:pos="284"/>
        </w:tabs>
        <w:spacing w:before="240"/>
        <w:rPr>
          <w:rFonts w:ascii="Tahoma" w:hAnsi="Tahoma" w:cs="Tahoma"/>
          <w:szCs w:val="22"/>
          <w:lang w:val="el-GR"/>
        </w:rPr>
      </w:pPr>
      <w:r w:rsidRPr="00422580">
        <w:rPr>
          <w:rFonts w:ascii="Tahoma" w:hAnsi="Tahoma" w:cs="Tahoma"/>
          <w:szCs w:val="22"/>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69D0587" w14:textId="77777777" w:rsidR="00490D22" w:rsidRPr="004472AF" w:rsidRDefault="00490D22" w:rsidP="00490D22">
      <w:pPr>
        <w:pStyle w:val="aff"/>
        <w:tabs>
          <w:tab w:val="left" w:pos="0"/>
          <w:tab w:val="left" w:pos="284"/>
        </w:tabs>
        <w:spacing w:before="240"/>
        <w:ind w:left="0"/>
        <w:rPr>
          <w:rFonts w:ascii="Tahoma" w:hAnsi="Tahoma" w:cs="Tahoma"/>
          <w:b/>
          <w:bCs/>
          <w:szCs w:val="22"/>
          <w:lang w:val="el-GR"/>
        </w:rPr>
      </w:pPr>
      <w:r w:rsidRPr="00F350E4">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28745A1" w14:textId="77777777" w:rsidR="00490D22" w:rsidRPr="00422580" w:rsidRDefault="00490D22" w:rsidP="001F2478">
      <w:pPr>
        <w:tabs>
          <w:tab w:val="left" w:pos="0"/>
          <w:tab w:val="left" w:pos="284"/>
        </w:tabs>
        <w:spacing w:before="240"/>
        <w:rPr>
          <w:rFonts w:ascii="Tahoma" w:hAnsi="Tahoma" w:cs="Tahoma"/>
          <w:szCs w:val="22"/>
          <w:lang w:val="el-GR"/>
        </w:rPr>
      </w:pPr>
    </w:p>
    <w:p w14:paraId="1BEFE1E5" w14:textId="6C74EE78" w:rsidR="001F2478" w:rsidRPr="00422580" w:rsidRDefault="001F2478" w:rsidP="001F2478">
      <w:pPr>
        <w:pStyle w:val="aff"/>
        <w:numPr>
          <w:ilvl w:val="3"/>
          <w:numId w:val="11"/>
        </w:numPr>
        <w:tabs>
          <w:tab w:val="left" w:pos="0"/>
          <w:tab w:val="left" w:pos="284"/>
        </w:tabs>
        <w:spacing w:before="240"/>
        <w:ind w:left="0" w:firstLine="0"/>
        <w:rPr>
          <w:rFonts w:ascii="Tahoma" w:hAnsi="Tahoma" w:cs="Tahoma"/>
          <w:b/>
          <w:bCs/>
          <w:szCs w:val="22"/>
          <w:lang w:val="el-GR"/>
        </w:rPr>
      </w:pPr>
    </w:p>
    <w:p w14:paraId="5CB9CAF5" w14:textId="668DE118" w:rsidR="001F2478" w:rsidRDefault="001F2478" w:rsidP="001F2478">
      <w:pPr>
        <w:pStyle w:val="aff"/>
        <w:tabs>
          <w:tab w:val="left" w:pos="0"/>
        </w:tabs>
        <w:spacing w:before="240"/>
        <w:ind w:left="0"/>
        <w:rPr>
          <w:rFonts w:ascii="Tahoma" w:hAnsi="Tahoma" w:cs="Tahoma"/>
          <w:szCs w:val="22"/>
          <w:lang w:val="el-GR"/>
        </w:rPr>
      </w:pPr>
      <w:r w:rsidRPr="00422580">
        <w:rPr>
          <w:rFonts w:ascii="Tahoma" w:hAnsi="Tahoma" w:cs="Tahoma"/>
          <w:szCs w:val="22"/>
          <w:lang w:val="el-GR"/>
        </w:rPr>
        <w:t xml:space="preserve">Εφόσον οι Οικονομικοί Φορείς καταχωρίσουν τα σχετικά στοιχεία, </w:t>
      </w:r>
      <w:proofErr w:type="spellStart"/>
      <w:r w:rsidRPr="00422580">
        <w:rPr>
          <w:rFonts w:ascii="Tahoma" w:hAnsi="Tahoma" w:cs="Tahoma"/>
          <w:szCs w:val="22"/>
          <w:lang w:val="el-GR"/>
        </w:rPr>
        <w:t>μεταδεδομένα</w:t>
      </w:r>
      <w:proofErr w:type="spellEnd"/>
      <w:r w:rsidRPr="00422580">
        <w:rPr>
          <w:rFonts w:ascii="Tahoma" w:hAnsi="Tahoma"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422580">
        <w:rPr>
          <w:rFonts w:ascii="Tahoma" w:hAnsi="Tahoma" w:cs="Tahoma"/>
          <w:szCs w:val="22"/>
          <w:lang w:val="el-GR"/>
        </w:rPr>
        <w:t>υποφακέλους</w:t>
      </w:r>
      <w:proofErr w:type="spellEnd"/>
      <w:r w:rsidRPr="00422580">
        <w:rPr>
          <w:rFonts w:ascii="Tahoma" w:hAnsi="Tahoma"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422580">
        <w:rPr>
          <w:rFonts w:ascii="Tahoma" w:hAnsi="Tahoma" w:cs="Tahoma"/>
          <w:szCs w:val="22"/>
          <w:lang w:val="el-GR"/>
        </w:rPr>
        <w:t>υποφακέλο</w:t>
      </w:r>
      <w:proofErr w:type="spellEnd"/>
      <w:r w:rsidRPr="00422580">
        <w:rPr>
          <w:rFonts w:ascii="Tahoma" w:hAnsi="Tahoma" w:cs="Tahoma"/>
          <w:szCs w:val="22"/>
          <w:lang w:val="el-GR"/>
        </w:rPr>
        <w:t xml:space="preserve">  ξεχωριστά, από τη στιγμή που έχει ολοκληρωθεί η καταχώριση των στοιχείων σε αυτόν .  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 δεδομένου ότι δεν έχουν αποτυπωθεί πλήρως στις ηλεκτρονικές φόρμες του ΕΣΗΔΗΣ και στη συνέχεια υπογράφονται ηλεκτρονικά και υποβάλλονται στο ΕΣΗΔΗΣ. </w:t>
      </w:r>
    </w:p>
    <w:p w14:paraId="6C014B21" w14:textId="77777777" w:rsidR="000F3796" w:rsidRPr="00422580" w:rsidRDefault="000F3796" w:rsidP="001F2478">
      <w:pPr>
        <w:pStyle w:val="aff"/>
        <w:tabs>
          <w:tab w:val="left" w:pos="0"/>
        </w:tabs>
        <w:spacing w:before="240"/>
        <w:ind w:left="0"/>
        <w:rPr>
          <w:rFonts w:ascii="Tahoma" w:hAnsi="Tahoma" w:cs="Tahoma"/>
          <w:b/>
          <w:bCs/>
          <w:szCs w:val="22"/>
          <w:lang w:val="el-GR"/>
        </w:rPr>
      </w:pPr>
    </w:p>
    <w:p w14:paraId="5EABFEC1" w14:textId="77777777" w:rsidR="001F2478" w:rsidRPr="00422580" w:rsidRDefault="001F2478" w:rsidP="001F2478">
      <w:pPr>
        <w:pStyle w:val="aff"/>
        <w:numPr>
          <w:ilvl w:val="3"/>
          <w:numId w:val="11"/>
        </w:numPr>
        <w:tabs>
          <w:tab w:val="left" w:pos="0"/>
          <w:tab w:val="left" w:pos="284"/>
        </w:tabs>
        <w:spacing w:before="240"/>
        <w:ind w:left="0" w:firstLine="0"/>
        <w:rPr>
          <w:rFonts w:ascii="Tahoma" w:hAnsi="Tahoma" w:cs="Tahoma"/>
          <w:color w:val="000000"/>
          <w:szCs w:val="22"/>
          <w:lang w:val="el-GR"/>
        </w:rPr>
      </w:pPr>
    </w:p>
    <w:p w14:paraId="02037516" w14:textId="77777777" w:rsidR="001F2478" w:rsidRPr="00422580" w:rsidRDefault="001F2478" w:rsidP="001F2478">
      <w:pPr>
        <w:rPr>
          <w:rFonts w:ascii="Tahoma" w:hAnsi="Tahoma" w:cs="Tahoma"/>
          <w:szCs w:val="22"/>
          <w:lang w:val="el-GR"/>
        </w:rPr>
      </w:pPr>
      <w:r w:rsidRPr="00422580">
        <w:rPr>
          <w:rFonts w:ascii="Tahoma" w:hAnsi="Tahoma" w:cs="Tahoma"/>
          <w:lang w:val="el-GR"/>
        </w:rPr>
        <w:t xml:space="preserve"> </w:t>
      </w:r>
      <w:r w:rsidRPr="00422580">
        <w:rPr>
          <w:rFonts w:ascii="Tahoma" w:hAnsi="Tahoma" w:cs="Tahoma"/>
          <w:szCs w:val="22"/>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422580">
        <w:rPr>
          <w:rFonts w:ascii="Tahoma" w:hAnsi="Tahoma" w:cs="Tahoma"/>
          <w:szCs w:val="22"/>
          <w:lang w:val="el-GR"/>
        </w:rPr>
        <w:t>υπο</w:t>
      </w:r>
      <w:proofErr w:type="spellEnd"/>
      <w:r w:rsidRPr="00422580">
        <w:rPr>
          <w:rFonts w:ascii="Tahoma" w:hAnsi="Tahoma" w:cs="Tahoma"/>
          <w:szCs w:val="22"/>
          <w:lang w:val="el-GR"/>
        </w:rPr>
        <w:t>)φακέλους μέσω του Υποσυστήματος, ως εξής :</w:t>
      </w:r>
    </w:p>
    <w:p w14:paraId="59AF8A0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E503CB7"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422580">
        <w:rPr>
          <w:rFonts w:ascii="Tahoma" w:hAnsi="Tahoma" w:cs="Tahoma"/>
          <w:szCs w:val="22"/>
          <w:lang w:val="el-GR"/>
        </w:rPr>
        <w:t>Apostille</w:t>
      </w:r>
      <w:proofErr w:type="spellEnd"/>
      <w:r w:rsidRPr="00422580">
        <w:rPr>
          <w:rFonts w:ascii="Tahoma" w:hAnsi="Tahoma" w:cs="Tahoma"/>
          <w:szCs w:val="22"/>
          <w:lang w:val="el-GR"/>
        </w:rPr>
        <w:t xml:space="preserve"> </w:t>
      </w:r>
    </w:p>
    <w:p w14:paraId="27360C1A"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lastRenderedPageBreak/>
        <w:t xml:space="preserve">β) είτε των άρθρων 15 και 27 του ν. 4727/2020 (Α΄ 184) περί ηλεκτρονικών ιδιωτικών εγγράφων που φέρουν ηλεκτρονική υπογραφή ή σφραγίδα </w:t>
      </w:r>
    </w:p>
    <w:p w14:paraId="5F7B1031"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γ) είτε του άρθρου 11 του ν. 2690/1999 (Α΄ 45), </w:t>
      </w:r>
    </w:p>
    <w:p w14:paraId="0F292456"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863A65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 είτε της παρ. 8 του άρθρου 92 του ν. 4412/2016, περί </w:t>
      </w:r>
      <w:proofErr w:type="spellStart"/>
      <w:r w:rsidRPr="00422580">
        <w:rPr>
          <w:rFonts w:ascii="Tahoma" w:hAnsi="Tahoma" w:cs="Tahoma"/>
          <w:szCs w:val="22"/>
          <w:lang w:val="el-GR"/>
        </w:rPr>
        <w:t>συνυποβολής</w:t>
      </w:r>
      <w:proofErr w:type="spellEnd"/>
      <w:r w:rsidRPr="00422580">
        <w:rPr>
          <w:rFonts w:ascii="Tahoma" w:hAnsi="Tahoma" w:cs="Tahoma"/>
          <w:szCs w:val="22"/>
          <w:lang w:val="el-GR"/>
        </w:rPr>
        <w:t xml:space="preserve"> υπεύθυνης δήλωσης στην περίπτωση απλής φωτοτυπίας ιδιωτικών εγγράφων. </w:t>
      </w:r>
    </w:p>
    <w:p w14:paraId="61F26E0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C7371B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 </w:t>
      </w:r>
    </w:p>
    <w:p w14:paraId="63DD256E"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422580">
        <w:rPr>
          <w:rFonts w:ascii="Tahoma" w:hAnsi="Tahoma" w:cs="Tahoma"/>
          <w:szCs w:val="22"/>
          <w:lang w:val="el-GR"/>
        </w:rPr>
        <w:t>ούς</w:t>
      </w:r>
      <w:proofErr w:type="spellEnd"/>
      <w:r w:rsidRPr="00422580">
        <w:rPr>
          <w:rFonts w:ascii="Tahoma" w:hAnsi="Tahoma" w:cs="Tahoma"/>
          <w:szCs w:val="22"/>
          <w:lang w:val="el-GR"/>
        </w:rPr>
        <w:t xml:space="preserve"> φάκελο-</w:t>
      </w:r>
      <w:proofErr w:type="spellStart"/>
      <w:r w:rsidRPr="00422580">
        <w:rPr>
          <w:rFonts w:ascii="Tahoma" w:hAnsi="Tahoma" w:cs="Tahoma"/>
          <w:szCs w:val="22"/>
          <w:lang w:val="el-GR"/>
        </w:rPr>
        <w:t>ους</w:t>
      </w:r>
      <w:proofErr w:type="spellEnd"/>
      <w:r w:rsidRPr="00422580">
        <w:rPr>
          <w:rFonts w:ascii="Tahoma" w:hAnsi="Tahoma" w:cs="Tahoma"/>
          <w:szCs w:val="22"/>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35F1EB8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CE4F8C7"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β) αυτά που δεν υπάγονται στις διατάξεις του άρθρου 11 παρ. 2 του ν. 2690/1999, </w:t>
      </w:r>
    </w:p>
    <w:p w14:paraId="1728AB42"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E3EC8F7"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δ) τα αλλοδαπά δημόσια έντυπα έγγραφα που φέρουν την επισημείωση της Χάγης (</w:t>
      </w:r>
      <w:proofErr w:type="spellStart"/>
      <w:r w:rsidRPr="00422580">
        <w:rPr>
          <w:rFonts w:ascii="Tahoma" w:hAnsi="Tahoma" w:cs="Tahoma"/>
          <w:szCs w:val="22"/>
          <w:lang w:val="el-GR"/>
        </w:rPr>
        <w:t>Apostille</w:t>
      </w:r>
      <w:proofErr w:type="spellEnd"/>
      <w:r w:rsidRPr="00422580">
        <w:rPr>
          <w:rFonts w:ascii="Tahoma" w:hAnsi="Tahoma" w:cs="Tahoma"/>
          <w:szCs w:val="22"/>
          <w:lang w:val="el-GR"/>
        </w:rPr>
        <w:t xml:space="preserve">), ή προξενική θεώρηση και δεν έχουν επικυρωθεί  από δικηγόρο. </w:t>
      </w:r>
    </w:p>
    <w:p w14:paraId="19B051D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C419CF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422580">
        <w:rPr>
          <w:rFonts w:ascii="Tahoma" w:hAnsi="Tahoma" w:cs="Tahoma"/>
          <w:szCs w:val="22"/>
          <w:lang w:val="el-GR"/>
        </w:rPr>
        <w:t>Apostille</w:t>
      </w:r>
      <w:proofErr w:type="spellEnd"/>
      <w:r w:rsidRPr="00422580">
        <w:rPr>
          <w:rFonts w:ascii="Tahoma" w:hAnsi="Tahoma" w:cs="Tahoma"/>
          <w:szCs w:val="22"/>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1C2ECDF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A9FBB8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lastRenderedPageBreak/>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CEA9C49"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F7A7FB9" w14:textId="77777777" w:rsidR="001F2478" w:rsidRPr="00422580" w:rsidRDefault="001F2478" w:rsidP="001F2478">
      <w:pPr>
        <w:rPr>
          <w:rFonts w:ascii="Tahoma" w:hAnsi="Tahoma" w:cs="Tahoma"/>
          <w:i/>
          <w:iCs/>
          <w:color w:val="5B9BD5"/>
          <w:szCs w:val="22"/>
          <w:lang w:val="el-GR"/>
        </w:rPr>
      </w:pPr>
      <w:r w:rsidRPr="00422580">
        <w:rPr>
          <w:rFonts w:ascii="Tahoma" w:hAnsi="Tahoma" w:cs="Tahoma"/>
          <w:szCs w:val="22"/>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1982C8EE" w14:textId="77777777" w:rsidR="0071364F" w:rsidRPr="00422580" w:rsidRDefault="0071364F" w:rsidP="00893B0F">
      <w:pPr>
        <w:rPr>
          <w:rFonts w:ascii="Tahoma" w:hAnsi="Tahoma" w:cs="Tahoma"/>
          <w:i/>
          <w:iCs/>
          <w:color w:val="5B9BD5"/>
          <w:szCs w:val="22"/>
          <w:lang w:val="el-GR"/>
        </w:rPr>
      </w:pPr>
    </w:p>
    <w:p w14:paraId="49631B84" w14:textId="77777777" w:rsidR="0071364F" w:rsidRPr="00FE31A0" w:rsidRDefault="0071364F" w:rsidP="00FE31A0">
      <w:pPr>
        <w:pStyle w:val="4"/>
        <w:numPr>
          <w:ilvl w:val="2"/>
          <w:numId w:val="11"/>
        </w:numPr>
        <w:ind w:left="851" w:hanging="851"/>
        <w:rPr>
          <w:rFonts w:cs="Tahoma"/>
          <w:szCs w:val="22"/>
          <w:lang w:val="el-GR"/>
        </w:rPr>
      </w:pPr>
      <w:r w:rsidRPr="00422580">
        <w:rPr>
          <w:rFonts w:cs="Tahoma"/>
          <w:szCs w:val="22"/>
          <w:lang w:val="el-GR"/>
        </w:rPr>
        <w:t xml:space="preserve">Περιεχόμενα Φακέλου «Δικαιολογητικά Συμμετοχής - Τεχνική Προσφορά» </w:t>
      </w:r>
    </w:p>
    <w:p w14:paraId="7A23749C" w14:textId="77777777" w:rsidR="0071364F" w:rsidRPr="00422580" w:rsidRDefault="0071364F">
      <w:pPr>
        <w:rPr>
          <w:rFonts w:ascii="Tahoma" w:hAnsi="Tahoma" w:cs="Tahoma"/>
          <w:b/>
          <w:bCs/>
          <w:szCs w:val="22"/>
          <w:lang w:val="el-GR"/>
        </w:rPr>
      </w:pPr>
    </w:p>
    <w:p w14:paraId="3D3D86D3" w14:textId="77777777" w:rsidR="0071364F" w:rsidRPr="00422580" w:rsidRDefault="0071364F" w:rsidP="00935285">
      <w:pPr>
        <w:pStyle w:val="4"/>
        <w:numPr>
          <w:ilvl w:val="3"/>
          <w:numId w:val="11"/>
        </w:numPr>
        <w:rPr>
          <w:rStyle w:val="Heading4Char"/>
          <w:rFonts w:ascii="Tahoma" w:eastAsia="SimSun" w:hAnsi="Tahoma" w:cs="Tahoma"/>
          <w:sz w:val="22"/>
          <w:szCs w:val="22"/>
          <w:lang w:val="el-GR"/>
        </w:rPr>
      </w:pPr>
      <w:r w:rsidRPr="00422580">
        <w:rPr>
          <w:rStyle w:val="Heading4Char"/>
          <w:rFonts w:ascii="Tahoma" w:eastAsia="SimSun" w:hAnsi="Tahoma" w:cs="Tahoma"/>
          <w:b/>
          <w:bCs/>
          <w:sz w:val="22"/>
          <w:szCs w:val="22"/>
          <w:lang w:val="el-GR"/>
        </w:rPr>
        <w:t>Δικαιολογητικά Συμμετοχής</w:t>
      </w:r>
    </w:p>
    <w:p w14:paraId="7C6A13C2" w14:textId="77777777" w:rsidR="001F2478" w:rsidRPr="00422580" w:rsidRDefault="001F2478" w:rsidP="002C7E9A">
      <w:pPr>
        <w:rPr>
          <w:rFonts w:ascii="Tahoma" w:hAnsi="Tahoma" w:cs="Tahoma"/>
          <w:szCs w:val="22"/>
          <w:lang w:val="el-GR"/>
        </w:rPr>
      </w:pPr>
    </w:p>
    <w:p w14:paraId="0C84E1C8"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60D6632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BA6195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β) την εγγύηση συμμετοχής, όπως προβλέπεται στο άρθρο 72 του Ν.4412/2016 και τις παραγράφους  2.1.5 και 2.2.2 αντίστοιχα της παρούσας διακήρυξης.</w:t>
      </w:r>
    </w:p>
    <w:p w14:paraId="3EC4691A" w14:textId="6E5F0B58" w:rsidR="00490D22" w:rsidRPr="00DD1419" w:rsidRDefault="00490D22" w:rsidP="00490D22">
      <w:pPr>
        <w:rPr>
          <w:rFonts w:ascii="Tahoma" w:hAnsi="Tahoma" w:cs="Tahoma"/>
          <w:lang w:val="el-GR"/>
        </w:rPr>
      </w:pPr>
      <w:r w:rsidRPr="0053093A">
        <w:rPr>
          <w:rFonts w:ascii="Tahoma" w:hAnsi="Tahoma" w:cs="Tahoma"/>
          <w:lang w:val="el-GR"/>
        </w:rPr>
        <w:t>Οι προσφέροντες συμπληρώνουν το σχετικό υπόδειγμα ΕΕΕΣ,  το οποίο αποτελεί αναπόσπαστο μέρος της παρούσας διακήρυξης (</w:t>
      </w:r>
      <w:r w:rsidR="000B2A3D">
        <w:rPr>
          <w:rFonts w:ascii="Tahoma" w:hAnsi="Tahoma" w:cs="Tahoma"/>
          <w:lang w:val="el-GR"/>
        </w:rPr>
        <w:t xml:space="preserve">ΠΑΡΑΡΤΗΜΑ </w:t>
      </w:r>
      <w:r w:rsidR="000B2A3D">
        <w:rPr>
          <w:rFonts w:ascii="Tahoma" w:hAnsi="Tahoma" w:cs="Tahoma"/>
          <w:lang w:val="en-US"/>
        </w:rPr>
        <w:t>III</w:t>
      </w:r>
      <w:r w:rsidR="000B2A3D" w:rsidRPr="000B2A3D">
        <w:rPr>
          <w:rFonts w:ascii="Tahoma" w:hAnsi="Tahoma" w:cs="Tahoma"/>
          <w:lang w:val="el-GR"/>
        </w:rPr>
        <w:t xml:space="preserve"> – </w:t>
      </w:r>
      <w:r w:rsidR="000B2A3D">
        <w:rPr>
          <w:rFonts w:ascii="Tahoma" w:hAnsi="Tahoma" w:cs="Tahoma"/>
          <w:lang w:val="el-GR"/>
        </w:rPr>
        <w:t xml:space="preserve">ΕΥΡΩΠΑΙΚΟ ΕΝΙΑΙΟ ΕΓΓΡΑΦΟ ΣΥΜΒΑΣΗΣ (ΕΕΕΣ) </w:t>
      </w:r>
      <w:r w:rsidRPr="0053093A">
        <w:rPr>
          <w:rFonts w:ascii="Tahoma" w:hAnsi="Tahoma" w:cs="Tahoma"/>
          <w:lang w:val="el-GR"/>
        </w:rPr>
        <w:t>ως Παράρτημα  αυτής.</w:t>
      </w:r>
    </w:p>
    <w:p w14:paraId="73ACC90A"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Η συμπλήρωσή του δύναται να πραγματοποιηθεί με χρήση του υποσυστήματος </w:t>
      </w:r>
      <w:proofErr w:type="spellStart"/>
      <w:r w:rsidRPr="00422580">
        <w:rPr>
          <w:rFonts w:ascii="Tahoma" w:hAnsi="Tahoma" w:cs="Tahoma"/>
          <w:szCs w:val="22"/>
          <w:lang w:val="el-GR"/>
        </w:rPr>
        <w:t>Promitheus</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ESPDint</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προσβάσιμου</w:t>
      </w:r>
      <w:proofErr w:type="spellEnd"/>
      <w:r w:rsidRPr="00422580">
        <w:rPr>
          <w:rFonts w:ascii="Tahoma" w:hAnsi="Tahoma"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XML που αποτελεί επικουρικό στοιχείο των εγγράφων της σύμβασης.</w:t>
      </w:r>
    </w:p>
    <w:p w14:paraId="46A983F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w:t>
      </w:r>
    </w:p>
    <w:p w14:paraId="7037590A"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lastRenderedPageBreak/>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422580">
        <w:rPr>
          <w:rFonts w:ascii="Tahoma" w:hAnsi="Tahoma" w:cs="Tahoma"/>
          <w:szCs w:val="22"/>
          <w:lang w:val="el-GR"/>
        </w:rPr>
        <w:t>Promitheus</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ESPDint</w:t>
      </w:r>
      <w:proofErr w:type="spellEnd"/>
      <w:r w:rsidRPr="00422580">
        <w:rPr>
          <w:rFonts w:ascii="Tahoma" w:hAnsi="Tahoma" w:cs="Tahoma"/>
          <w:szCs w:val="22"/>
          <w:lang w:val="el-GR"/>
        </w:rPr>
        <w:t xml:space="preserve"> είναι αναρτημένες σε σχετική θεματική ενότητα στη Διαδικτυακή Πύλη (www.promitheus.gov.gr) του ΟΠΣ ΕΣΗΔΗΣ.</w:t>
      </w:r>
    </w:p>
    <w:p w14:paraId="165FC015"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258AB62" w14:textId="77777777" w:rsidR="001F2478" w:rsidRPr="00422580" w:rsidRDefault="001F2478" w:rsidP="001F2478">
      <w:pPr>
        <w:rPr>
          <w:rFonts w:ascii="Tahoma" w:hAnsi="Tahoma" w:cs="Tahoma"/>
          <w:szCs w:val="22"/>
          <w:lang w:val="el-GR"/>
        </w:rPr>
      </w:pPr>
    </w:p>
    <w:p w14:paraId="4EB3D2ED"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ΕΕΕΣ </w:t>
      </w:r>
    </w:p>
    <w:p w14:paraId="63AF9F8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Οι υποψήφιοι οικονομικοί φορείς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3888258" w14:textId="77777777" w:rsidR="001F2478" w:rsidRPr="00422580" w:rsidRDefault="001F2478" w:rsidP="001F2478">
      <w:pPr>
        <w:rPr>
          <w:rFonts w:ascii="Tahoma" w:hAnsi="Tahoma" w:cs="Tahoma"/>
          <w:szCs w:val="22"/>
          <w:lang w:val="el-GR"/>
        </w:rPr>
      </w:pPr>
    </w:p>
    <w:p w14:paraId="06FD449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ΙΙI – ΕΥΡΩΠΑΙΚΟ ΕΝΙΑΙΟ ΕΓΓΡΑΦΟ ΣΥΜΒΑΣΗΣ (ΕΕΕΣ). </w:t>
      </w:r>
    </w:p>
    <w:p w14:paraId="3D3BEC9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Επισημαίνονται τα ακόλουθα, αναφορικά με την συμπλήρωση και υποβολή του ΕΕΕΣ:</w:t>
      </w:r>
    </w:p>
    <w:p w14:paraId="3EEFC04F" w14:textId="77777777" w:rsidR="001F2478" w:rsidRPr="00FE31A0" w:rsidRDefault="001F2478" w:rsidP="001F2478">
      <w:pPr>
        <w:rPr>
          <w:rFonts w:ascii="Tahoma" w:hAnsi="Tahoma" w:cs="Tahoma"/>
          <w:szCs w:val="22"/>
          <w:u w:val="single"/>
          <w:lang w:val="el-GR"/>
        </w:rPr>
      </w:pPr>
      <w:r w:rsidRPr="00FE31A0">
        <w:rPr>
          <w:rFonts w:ascii="Tahoma" w:hAnsi="Tahoma" w:cs="Tahoma"/>
          <w:szCs w:val="22"/>
          <w:u w:val="single"/>
          <w:lang w:val="el-GR"/>
        </w:rPr>
        <w:t xml:space="preserve">α. ΕΕΕΣ –Οικονομικού Φορέα </w:t>
      </w:r>
    </w:p>
    <w:p w14:paraId="0EB168AD"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7095D62" w14:textId="77777777" w:rsidR="001F2478" w:rsidRPr="00FE31A0" w:rsidRDefault="001F2478" w:rsidP="001F2478">
      <w:pPr>
        <w:rPr>
          <w:rFonts w:ascii="Tahoma" w:hAnsi="Tahoma" w:cs="Tahoma"/>
          <w:szCs w:val="22"/>
          <w:u w:val="single"/>
          <w:lang w:val="el-GR"/>
        </w:rPr>
      </w:pPr>
      <w:r w:rsidRPr="00FE31A0">
        <w:rPr>
          <w:rFonts w:ascii="Tahoma" w:hAnsi="Tahoma" w:cs="Tahoma"/>
          <w:szCs w:val="22"/>
          <w:u w:val="single"/>
          <w:lang w:val="el-GR"/>
        </w:rPr>
        <w:t>β. ΕΕΕΣ – Στήριξη Οικονομικού Φορέα στις ικανότητες άλλων φορέων</w:t>
      </w:r>
    </w:p>
    <w:p w14:paraId="4D505CB5"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422580">
        <w:rPr>
          <w:rFonts w:ascii="Tahoma" w:hAnsi="Tahoma" w:cs="Tahoma"/>
          <w:szCs w:val="22"/>
          <w:lang w:val="el-GR"/>
        </w:rPr>
        <w:t>ους</w:t>
      </w:r>
      <w:proofErr w:type="spellEnd"/>
      <w:r w:rsidRPr="00422580">
        <w:rPr>
          <w:rFonts w:ascii="Tahoma" w:hAnsi="Tahoma" w:cs="Tahoma"/>
          <w:szCs w:val="22"/>
          <w:lang w:val="el-GR"/>
        </w:rPr>
        <w:t>, συμπληρώνοντας:</w:t>
      </w:r>
    </w:p>
    <w:p w14:paraId="1F015902" w14:textId="77777777" w:rsidR="001F2478" w:rsidRPr="00FE31A0" w:rsidRDefault="001F2478" w:rsidP="00FE31A0">
      <w:pPr>
        <w:pStyle w:val="aff"/>
        <w:numPr>
          <w:ilvl w:val="0"/>
          <w:numId w:val="163"/>
        </w:numPr>
        <w:rPr>
          <w:rFonts w:ascii="Tahoma" w:hAnsi="Tahoma" w:cs="Tahoma"/>
          <w:lang w:val="el-GR" w:eastAsia="el-GR"/>
        </w:rPr>
      </w:pPr>
      <w:r w:rsidRPr="00FE31A0">
        <w:rPr>
          <w:rFonts w:ascii="Tahoma" w:hAnsi="Tahoma" w:cs="Tahoma"/>
          <w:lang w:val="el-GR" w:eastAsia="el-GR"/>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11C05F9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1C210B97" w14:textId="77777777" w:rsidR="001F2478" w:rsidRPr="00FE31A0" w:rsidRDefault="001F2478" w:rsidP="001F2478">
      <w:pPr>
        <w:rPr>
          <w:rFonts w:ascii="Tahoma" w:hAnsi="Tahoma" w:cs="Tahoma"/>
          <w:szCs w:val="22"/>
          <w:u w:val="single"/>
          <w:lang w:val="el-GR"/>
        </w:rPr>
      </w:pPr>
      <w:r w:rsidRPr="00FE31A0">
        <w:rPr>
          <w:rFonts w:ascii="Tahoma" w:hAnsi="Tahoma" w:cs="Tahoma"/>
          <w:szCs w:val="22"/>
          <w:u w:val="single"/>
          <w:lang w:val="el-GR"/>
        </w:rPr>
        <w:t>γ. ΕΕΕΣ - Ενώσεις οικονομικών φορέων Κοινοπραξίες κλπ.</w:t>
      </w:r>
    </w:p>
    <w:p w14:paraId="3AC65581"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Στην περίπτωση συμμετοχής στο διαγωνισμό από κοινού ομίλων οικονομικών φορέων (</w:t>
      </w:r>
      <w:proofErr w:type="spellStart"/>
      <w:r w:rsidRPr="00422580">
        <w:rPr>
          <w:rFonts w:ascii="Tahoma" w:hAnsi="Tahoma" w:cs="Tahoma"/>
          <w:szCs w:val="22"/>
          <w:lang w:val="el-GR"/>
        </w:rPr>
        <w:t>λ.χ</w:t>
      </w:r>
      <w:proofErr w:type="spellEnd"/>
      <w:r w:rsidRPr="00422580">
        <w:rPr>
          <w:rFonts w:ascii="Tahoma" w:hAnsi="Tahoma" w:cs="Tahoma"/>
          <w:szCs w:val="22"/>
          <w:lang w:val="el-GR"/>
        </w:rPr>
        <w:t xml:space="preserve"> ενώσεων, κοινοπραξιών, συνεταιρισμών </w:t>
      </w:r>
      <w:proofErr w:type="spellStart"/>
      <w:r w:rsidRPr="00422580">
        <w:rPr>
          <w:rFonts w:ascii="Tahoma" w:hAnsi="Tahoma" w:cs="Tahoma"/>
          <w:szCs w:val="22"/>
          <w:lang w:val="el-GR"/>
        </w:rPr>
        <w:t>κλπ</w:t>
      </w:r>
      <w:proofErr w:type="spellEnd"/>
      <w:r w:rsidRPr="00422580">
        <w:rPr>
          <w:rFonts w:ascii="Tahoma" w:hAnsi="Tahoma" w:cs="Tahoma"/>
          <w:szCs w:val="22"/>
          <w:lang w:val="el-GR"/>
        </w:rPr>
        <w:t>), υποβάλλεται χωριστό ΕΕΕΣ για κάθε έναν συμμετέχοντα οικονομικό φορέα.</w:t>
      </w:r>
    </w:p>
    <w:p w14:paraId="65CB11CC" w14:textId="77777777" w:rsidR="001F2478" w:rsidRPr="00FE31A0" w:rsidRDefault="001F2478" w:rsidP="001F2478">
      <w:pPr>
        <w:rPr>
          <w:rFonts w:ascii="Tahoma" w:hAnsi="Tahoma" w:cs="Tahoma"/>
          <w:szCs w:val="22"/>
          <w:u w:val="single"/>
          <w:lang w:val="el-GR"/>
        </w:rPr>
      </w:pPr>
      <w:r w:rsidRPr="00FE31A0">
        <w:rPr>
          <w:rFonts w:ascii="Tahoma" w:hAnsi="Tahoma" w:cs="Tahoma"/>
          <w:szCs w:val="22"/>
          <w:u w:val="single"/>
          <w:lang w:val="el-GR"/>
        </w:rPr>
        <w:t>δ. ΕΕΕΣ - Υπεργολάβοι:</w:t>
      </w:r>
    </w:p>
    <w:p w14:paraId="3A76BA71"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422580">
        <w:rPr>
          <w:rFonts w:ascii="Tahoma" w:hAnsi="Tahoma" w:cs="Tahoma"/>
          <w:szCs w:val="22"/>
          <w:lang w:val="el-GR"/>
        </w:rPr>
        <w:t>ους</w:t>
      </w:r>
      <w:proofErr w:type="spellEnd"/>
      <w:r w:rsidRPr="00422580">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422580">
        <w:rPr>
          <w:rFonts w:ascii="Tahoma" w:hAnsi="Tahoma" w:cs="Tahoma"/>
          <w:szCs w:val="22"/>
          <w:lang w:val="el-GR"/>
        </w:rPr>
        <w:t>υπεργολαβικά</w:t>
      </w:r>
      <w:proofErr w:type="spellEnd"/>
      <w:r w:rsidRPr="00422580">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sidRPr="00422580">
        <w:rPr>
          <w:rFonts w:ascii="Tahoma" w:hAnsi="Tahoma" w:cs="Tahoma"/>
          <w:szCs w:val="22"/>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77DB5A2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5690008" w14:textId="68D3814C" w:rsidR="0071364F" w:rsidRPr="00422580" w:rsidRDefault="00263220">
      <w:pPr>
        <w:rPr>
          <w:rFonts w:ascii="Tahoma" w:hAnsi="Tahoma" w:cs="Tahoma"/>
          <w:b/>
          <w:bCs/>
          <w:szCs w:val="22"/>
          <w:lang w:val="el-GR"/>
        </w:rPr>
      </w:pPr>
      <w:r>
        <w:rPr>
          <w:rFonts w:ascii="Tahoma" w:hAnsi="Tahoma" w:cs="Tahoma"/>
          <w:szCs w:val="22"/>
          <w:lang w:val="el-GR"/>
        </w:rPr>
        <w:tab/>
      </w:r>
    </w:p>
    <w:p w14:paraId="2832D526" w14:textId="77777777" w:rsidR="0071364F" w:rsidRPr="00422580" w:rsidRDefault="0071364F" w:rsidP="00935285">
      <w:pPr>
        <w:pStyle w:val="4"/>
        <w:numPr>
          <w:ilvl w:val="3"/>
          <w:numId w:val="11"/>
        </w:numPr>
        <w:rPr>
          <w:rStyle w:val="Heading4Char"/>
          <w:rFonts w:ascii="Tahoma" w:eastAsia="SimSun" w:hAnsi="Tahoma" w:cs="Tahoma"/>
          <w:sz w:val="22"/>
          <w:szCs w:val="22"/>
          <w:lang w:val="el-GR"/>
        </w:rPr>
      </w:pPr>
      <w:r w:rsidRPr="00422580">
        <w:rPr>
          <w:rStyle w:val="Heading4Char"/>
          <w:rFonts w:ascii="Tahoma" w:eastAsia="SimSun" w:hAnsi="Tahoma" w:cs="Tahoma"/>
          <w:b/>
          <w:bCs/>
          <w:sz w:val="22"/>
          <w:szCs w:val="22"/>
          <w:lang w:val="el-GR"/>
        </w:rPr>
        <w:t>Τεχνική Προσφορά</w:t>
      </w:r>
      <w:r w:rsidRPr="00422580">
        <w:rPr>
          <w:rStyle w:val="Heading4Char"/>
          <w:rFonts w:ascii="Tahoma" w:eastAsia="SimSun" w:hAnsi="Tahoma" w:cs="Tahoma"/>
          <w:sz w:val="22"/>
          <w:szCs w:val="22"/>
          <w:lang w:val="el-GR"/>
        </w:rPr>
        <w:t xml:space="preserve">  </w:t>
      </w:r>
    </w:p>
    <w:p w14:paraId="4127ED05" w14:textId="77777777" w:rsidR="0071364F" w:rsidRPr="00422580" w:rsidRDefault="0071364F" w:rsidP="001F4CD1">
      <w:pPr>
        <w:suppressAutoHyphens w:val="0"/>
        <w:spacing w:line="276" w:lineRule="auto"/>
        <w:rPr>
          <w:rStyle w:val="Heading4Char"/>
          <w:rFonts w:ascii="Tahoma" w:eastAsia="SimSun" w:hAnsi="Tahoma" w:cs="Tahoma"/>
          <w:b w:val="0"/>
          <w:bCs w:val="0"/>
          <w:sz w:val="22"/>
          <w:szCs w:val="22"/>
          <w:lang w:val="el-GR"/>
        </w:rPr>
      </w:pPr>
    </w:p>
    <w:p w14:paraId="33BCA6F8" w14:textId="07FF3C41" w:rsidR="0071364F" w:rsidRPr="00422580" w:rsidRDefault="0071364F" w:rsidP="001F4CD1">
      <w:pPr>
        <w:suppressAutoHyphens w:val="0"/>
        <w:spacing w:line="276" w:lineRule="auto"/>
        <w:rPr>
          <w:rStyle w:val="Heading4Char"/>
          <w:rFonts w:ascii="Tahoma" w:eastAsia="SimSun" w:hAnsi="Tahoma" w:cs="Tahoma"/>
          <w:b w:val="0"/>
          <w:bCs w:val="0"/>
          <w:sz w:val="22"/>
          <w:szCs w:val="22"/>
          <w:lang w:val="el-GR"/>
        </w:rPr>
      </w:pPr>
      <w:r w:rsidRPr="00422580">
        <w:rPr>
          <w:rStyle w:val="Heading4Char"/>
          <w:rFonts w:ascii="Tahoma" w:eastAsia="SimSun" w:hAnsi="Tahoma" w:cs="Tahoma"/>
          <w:b w:val="0"/>
          <w:bCs w:val="0"/>
          <w:sz w:val="22"/>
          <w:szCs w:val="22"/>
          <w:lang w:val="el-GR"/>
        </w:rPr>
        <w:t xml:space="preserve">H τεχνική προσφορά θα πρέπει να καλύπτει όλες τις απαιτήσεις και τις προδιαγραφές της παρούσας και συγκεκριμένα των Παραρτημάτων </w:t>
      </w:r>
      <w:r w:rsidRPr="004B764E">
        <w:rPr>
          <w:rFonts w:ascii="Tahoma" w:hAnsi="Tahoma" w:cs="Tahoma"/>
          <w:szCs w:val="22"/>
          <w:lang w:val="el-GR"/>
        </w:rPr>
        <w:t>ΠΑΡΑΡΤΗΜΑ Ι – Αναλυτική Περιγραφή Φυσικού και Οικονομικού Αντικειμένου της Σύμβασης</w:t>
      </w:r>
      <w:r w:rsidRPr="00422580">
        <w:rPr>
          <w:rStyle w:val="Heading4Char"/>
          <w:rFonts w:ascii="Tahoma" w:eastAsia="SimSun" w:hAnsi="Tahoma" w:cs="Tahoma"/>
          <w:b w:val="0"/>
          <w:bCs w:val="0"/>
          <w:sz w:val="22"/>
          <w:szCs w:val="22"/>
          <w:lang w:val="el-GR"/>
        </w:rPr>
        <w:t xml:space="preserve">  &amp; </w:t>
      </w:r>
      <w:r w:rsidRPr="004B764E">
        <w:rPr>
          <w:rFonts w:ascii="Tahoma" w:hAnsi="Tahoma" w:cs="Tahoma"/>
          <w:szCs w:val="22"/>
          <w:lang w:val="el-GR"/>
        </w:rPr>
        <w:t>ΠΑΡΑΡΤΗΜΑ ΙΙ – Πίνακες Συμμόρφωσης</w:t>
      </w:r>
      <w:r w:rsidRPr="00422580">
        <w:rPr>
          <w:rStyle w:val="Heading4Char"/>
          <w:rFonts w:ascii="Tahoma" w:eastAsia="SimSun" w:hAnsi="Tahoma" w:cs="Tahoma"/>
          <w:b w:val="0"/>
          <w:bCs w:val="0"/>
          <w:sz w:val="22"/>
          <w:szCs w:val="22"/>
          <w:lang w:val="el-GR"/>
        </w:rPr>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w:t>
      </w:r>
    </w:p>
    <w:p w14:paraId="675E3CE0" w14:textId="4455CE82" w:rsidR="0071364F" w:rsidRPr="00422580" w:rsidRDefault="0071364F" w:rsidP="001F4CD1">
      <w:pPr>
        <w:suppressAutoHyphens w:val="0"/>
        <w:spacing w:line="276" w:lineRule="auto"/>
        <w:rPr>
          <w:rFonts w:ascii="Tahoma" w:hAnsi="Tahoma" w:cs="Tahoma"/>
          <w:szCs w:val="22"/>
          <w:lang w:val="el-GR"/>
        </w:rPr>
      </w:pPr>
      <w:r w:rsidRPr="00422580">
        <w:rPr>
          <w:rStyle w:val="Heading4Char"/>
          <w:rFonts w:ascii="Tahoma" w:eastAsia="SimSun" w:hAnsi="Tahoma" w:cs="Tahoma"/>
          <w:b w:val="0"/>
          <w:bCs w:val="0"/>
          <w:sz w:val="22"/>
          <w:szCs w:val="22"/>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w:t>
      </w:r>
      <w:r w:rsidRPr="004B764E">
        <w:rPr>
          <w:rFonts w:ascii="Tahoma" w:hAnsi="Tahoma" w:cs="Tahoma"/>
          <w:szCs w:val="22"/>
          <w:lang w:val="el-GR"/>
        </w:rPr>
        <w:t>ΠΑΡΑΡΤΗΜΑ V – Υπόδειγμα Τεχνικής Προσφοράς</w:t>
      </w:r>
      <w:r w:rsidRPr="00422580">
        <w:rPr>
          <w:rStyle w:val="Heading4Char"/>
          <w:rFonts w:ascii="Tahoma" w:eastAsia="SimSun" w:hAnsi="Tahoma" w:cs="Tahoma"/>
          <w:b w:val="0"/>
          <w:bCs w:val="0"/>
          <w:sz w:val="22"/>
          <w:szCs w:val="22"/>
          <w:lang w:val="el-GR"/>
        </w:rPr>
        <w:t xml:space="preserve"> της παρούσας διακήρυξης (σε συμπιεσμένη μορφή και κατά προτίμηση σε ένα (1) αρχείο </w:t>
      </w:r>
      <w:proofErr w:type="spellStart"/>
      <w:r w:rsidRPr="00422580">
        <w:rPr>
          <w:rStyle w:val="Heading4Char"/>
          <w:rFonts w:ascii="Tahoma" w:eastAsia="SimSun" w:hAnsi="Tahoma" w:cs="Tahoma"/>
          <w:b w:val="0"/>
          <w:bCs w:val="0"/>
          <w:sz w:val="22"/>
          <w:szCs w:val="22"/>
          <w:lang w:val="el-GR"/>
        </w:rPr>
        <w:t>pdf</w:t>
      </w:r>
      <w:proofErr w:type="spellEnd"/>
      <w:r w:rsidRPr="00422580">
        <w:rPr>
          <w:rStyle w:val="Heading4Char"/>
          <w:rFonts w:ascii="Tahoma" w:eastAsia="SimSun" w:hAnsi="Tahoma" w:cs="Tahoma"/>
          <w:b w:val="0"/>
          <w:bCs w:val="0"/>
          <w:sz w:val="22"/>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55253D7" w14:textId="77777777" w:rsidR="0071364F" w:rsidRPr="00422580" w:rsidRDefault="0071364F" w:rsidP="007A3AC0">
      <w:pPr>
        <w:rPr>
          <w:rFonts w:ascii="Tahoma" w:hAnsi="Tahoma" w:cs="Tahoma"/>
          <w:szCs w:val="22"/>
          <w:lang w:val="el-GR"/>
        </w:rPr>
      </w:pPr>
    </w:p>
    <w:p w14:paraId="62671940" w14:textId="77777777" w:rsidR="0071364F" w:rsidRPr="00422580" w:rsidRDefault="0071364F" w:rsidP="00FE31A0">
      <w:pPr>
        <w:pStyle w:val="4"/>
        <w:numPr>
          <w:ilvl w:val="2"/>
          <w:numId w:val="11"/>
        </w:numPr>
        <w:ind w:left="851" w:hanging="851"/>
        <w:rPr>
          <w:rFonts w:cs="Tahoma"/>
          <w:szCs w:val="22"/>
          <w:lang w:val="el-GR"/>
        </w:rPr>
      </w:pPr>
      <w:r w:rsidRPr="00422580">
        <w:rPr>
          <w:rFonts w:cs="Tahoma"/>
          <w:szCs w:val="22"/>
          <w:lang w:val="el-GR"/>
        </w:rPr>
        <w:t>Περιεχόμενα Φακέλου «Οικονομική Προσφορά» / Τρόπος σύνταξης και υποβολής οικονομικών προσφορών</w:t>
      </w:r>
    </w:p>
    <w:p w14:paraId="2840844B" w14:textId="77777777" w:rsidR="0071364F" w:rsidRPr="00422580" w:rsidRDefault="0071364F" w:rsidP="00422D27">
      <w:pPr>
        <w:autoSpaceDE w:val="0"/>
        <w:autoSpaceDN w:val="0"/>
        <w:adjustRightInd w:val="0"/>
        <w:spacing w:after="0" w:line="276" w:lineRule="auto"/>
        <w:rPr>
          <w:rFonts w:ascii="Tahoma" w:hAnsi="Tahoma" w:cs="Tahoma"/>
          <w:szCs w:val="22"/>
          <w:lang w:val="el-GR"/>
        </w:rPr>
      </w:pPr>
    </w:p>
    <w:p w14:paraId="4E1FF521" w14:textId="77777777" w:rsidR="0071364F" w:rsidRPr="00422580" w:rsidRDefault="0071364F" w:rsidP="001E3C20">
      <w:pPr>
        <w:autoSpaceDE w:val="0"/>
        <w:autoSpaceDN w:val="0"/>
        <w:adjustRightInd w:val="0"/>
        <w:spacing w:after="0" w:line="276" w:lineRule="auto"/>
        <w:rPr>
          <w:rFonts w:ascii="Tahoma" w:hAnsi="Tahoma" w:cs="Tahoma"/>
          <w:szCs w:val="22"/>
          <w:lang w:val="el-GR"/>
        </w:rPr>
      </w:pPr>
      <w:r w:rsidRPr="00422580">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Pr="00422580">
        <w:rPr>
          <w:rFonts w:ascii="Tahoma" w:hAnsi="Tahoma" w:cs="Tahoma"/>
          <w:lang w:val="el-GR"/>
        </w:rPr>
        <w:t xml:space="preserve">ΠΑΡΑΡΤΗΜΑ </w:t>
      </w:r>
      <w:r w:rsidRPr="00422580">
        <w:rPr>
          <w:rFonts w:ascii="Tahoma" w:hAnsi="Tahoma" w:cs="Tahoma"/>
        </w:rPr>
        <w:t>VI</w:t>
      </w:r>
      <w:r w:rsidRPr="00422580">
        <w:rPr>
          <w:rFonts w:ascii="Tahoma" w:hAnsi="Tahoma" w:cs="Tahoma"/>
          <w:lang w:val="el-GR"/>
        </w:rPr>
        <w:t xml:space="preserve"> – Υπόδειγμα Οικονομικής Προσφοράς</w:t>
      </w:r>
      <w:r w:rsidRPr="00422580">
        <w:rPr>
          <w:rFonts w:ascii="Tahoma" w:hAnsi="Tahoma" w:cs="Tahoma"/>
          <w:szCs w:val="22"/>
          <w:lang w:val="el-GR" w:eastAsia="el-GR"/>
        </w:rPr>
        <w:t xml:space="preserve"> της παρούσας Διακήρυξης και υποβάλλεται </w:t>
      </w:r>
      <w:r w:rsidRPr="00422580">
        <w:rPr>
          <w:rFonts w:ascii="Tahoma" w:hAnsi="Tahoma" w:cs="Tahoma"/>
          <w:szCs w:val="22"/>
          <w:lang w:val="el-GR"/>
        </w:rPr>
        <w:t>ηλεκτρονικά σε μορφή αρχείου .</w:t>
      </w:r>
      <w:r w:rsidRPr="00422580">
        <w:rPr>
          <w:rFonts w:ascii="Tahoma" w:hAnsi="Tahoma" w:cs="Tahoma"/>
          <w:szCs w:val="22"/>
          <w:lang w:val="en-US"/>
        </w:rPr>
        <w:t>pdf</w:t>
      </w:r>
      <w:r w:rsidRPr="00422580">
        <w:rPr>
          <w:rFonts w:ascii="Tahoma" w:hAnsi="Tahoma" w:cs="Tahoma"/>
          <w:szCs w:val="22"/>
          <w:lang w:val="el-GR"/>
        </w:rPr>
        <w:t xml:space="preserve"> ψηφιακά υπογεγραμμένη, στον </w:t>
      </w:r>
      <w:proofErr w:type="spellStart"/>
      <w:r w:rsidRPr="00422580">
        <w:rPr>
          <w:rFonts w:ascii="Tahoma" w:hAnsi="Tahoma" w:cs="Tahoma"/>
          <w:szCs w:val="22"/>
          <w:lang w:val="el-GR"/>
        </w:rPr>
        <w:t>Υποφάκελο</w:t>
      </w:r>
      <w:proofErr w:type="spellEnd"/>
      <w:r w:rsidRPr="00422580">
        <w:rPr>
          <w:rFonts w:ascii="Tahoma" w:hAnsi="Tahoma" w:cs="Tahoma"/>
          <w:szCs w:val="22"/>
          <w:lang w:val="el-GR"/>
        </w:rPr>
        <w:t xml:space="preserve"> «Οικονομική Προσφορά». </w:t>
      </w:r>
    </w:p>
    <w:p w14:paraId="3B0BE28F" w14:textId="77777777" w:rsidR="0071364F" w:rsidRPr="00422580" w:rsidRDefault="0071364F" w:rsidP="001E3C20">
      <w:pPr>
        <w:suppressAutoHyphens w:val="0"/>
        <w:autoSpaceDE w:val="0"/>
        <w:autoSpaceDN w:val="0"/>
        <w:adjustRightInd w:val="0"/>
        <w:spacing w:after="0"/>
        <w:jc w:val="left"/>
        <w:rPr>
          <w:rFonts w:ascii="Tahoma" w:hAnsi="Tahoma" w:cs="Tahoma"/>
          <w:szCs w:val="22"/>
          <w:lang w:val="el-GR" w:eastAsia="el-GR"/>
        </w:rPr>
      </w:pPr>
    </w:p>
    <w:p w14:paraId="51FF4D2F" w14:textId="77777777" w:rsidR="0071364F" w:rsidRPr="00422580" w:rsidRDefault="0071364F" w:rsidP="001852F3">
      <w:pPr>
        <w:rPr>
          <w:rFonts w:ascii="Tahoma" w:hAnsi="Tahoma" w:cs="Tahoma"/>
          <w:szCs w:val="22"/>
          <w:lang w:val="el-GR"/>
        </w:rPr>
      </w:pPr>
      <w:r w:rsidRPr="00422580">
        <w:rPr>
          <w:rFonts w:ascii="Tahoma" w:hAnsi="Tahoma" w:cs="Tahoma"/>
          <w:szCs w:val="22"/>
          <w:lang w:val="el-GR" w:eastAsia="el-GR"/>
        </w:rPr>
        <w:t>Η τιμή δίνεται σε ευρώ ανά μονάδα μέτρησης.</w:t>
      </w:r>
      <w:r w:rsidRPr="00422580">
        <w:rPr>
          <w:rStyle w:val="WW-FootnoteReference2"/>
          <w:rFonts w:ascii="Tahoma" w:hAnsi="Tahoma" w:cs="Tahoma"/>
          <w:color w:val="000000"/>
          <w:szCs w:val="22"/>
          <w:lang w:val="el-GR" w:eastAsia="el-GR"/>
        </w:rPr>
        <w:t xml:space="preserve"> </w:t>
      </w:r>
    </w:p>
    <w:p w14:paraId="4A40D79E" w14:textId="77777777" w:rsidR="0071364F" w:rsidRPr="00422580" w:rsidRDefault="0071364F">
      <w:pPr>
        <w:rPr>
          <w:rFonts w:ascii="Tahoma" w:hAnsi="Tahoma" w:cs="Tahoma"/>
          <w:szCs w:val="22"/>
          <w:lang w:val="el-GR"/>
        </w:rPr>
      </w:pPr>
      <w:r w:rsidRPr="00422580">
        <w:rPr>
          <w:rFonts w:ascii="Tahoma" w:hAnsi="Tahoma" w:cs="Tahoma"/>
          <w:szCs w:val="22"/>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422580">
        <w:rPr>
          <w:rStyle w:val="WW-FootnoteReference9"/>
          <w:rFonts w:ascii="Tahoma" w:hAnsi="Tahoma" w:cs="Tahoma"/>
          <w:szCs w:val="22"/>
          <w:lang w:val="el-GR" w:eastAsia="el-GR"/>
        </w:rPr>
        <w:t>.</w:t>
      </w:r>
    </w:p>
    <w:p w14:paraId="349CB68B" w14:textId="77777777" w:rsidR="0071364F" w:rsidRPr="00422580" w:rsidRDefault="0071364F">
      <w:pPr>
        <w:rPr>
          <w:rFonts w:ascii="Tahoma" w:hAnsi="Tahoma" w:cs="Tahoma"/>
          <w:szCs w:val="22"/>
          <w:lang w:val="el-GR"/>
        </w:rPr>
      </w:pPr>
      <w:r w:rsidRPr="00422580">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B13CCC8"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1A41023"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Οι προσφερόμενες τιμές είναι σταθερές καθ’ όλη τη διάρκεια της σύμβασης και δεν αναπροσαρμόζονται  </w:t>
      </w:r>
    </w:p>
    <w:p w14:paraId="4E0BF5BE" w14:textId="77777777" w:rsidR="0071364F" w:rsidRPr="00422580" w:rsidRDefault="0071364F">
      <w:pPr>
        <w:rPr>
          <w:rFonts w:ascii="Tahoma" w:hAnsi="Tahoma" w:cs="Tahoma"/>
          <w:szCs w:val="22"/>
          <w:lang w:val="el-GR"/>
        </w:rPr>
      </w:pPr>
      <w:r w:rsidRPr="00422580">
        <w:rPr>
          <w:rFonts w:ascii="Tahoma" w:hAnsi="Tahoma" w:cs="Tahoma"/>
          <w:szCs w:val="22"/>
          <w:lang w:val="el-GR"/>
        </w:rPr>
        <w:lastRenderedPageBreak/>
        <w:t xml:space="preserve">Ως απαράδεκτες θα απορρίπτονται προσφορές στις οποίες: </w:t>
      </w:r>
    </w:p>
    <w:p w14:paraId="3BDF4A7F"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α) δεν δίνεται τιμή σε ΕΥΡΩ ή που καθορίζεται σχέση ΕΥΡΩ προς ξένο νόμισμα, </w:t>
      </w:r>
    </w:p>
    <w:p w14:paraId="0D1FD4C1" w14:textId="77777777" w:rsidR="002F07AA" w:rsidRPr="004472AF" w:rsidRDefault="002F07AA" w:rsidP="002F07AA">
      <w:pPr>
        <w:rPr>
          <w:rFonts w:ascii="Tahoma" w:hAnsi="Tahoma" w:cs="Tahoma"/>
          <w:lang w:val="el-GR"/>
        </w:rPr>
      </w:pPr>
      <w:r w:rsidRPr="004472AF">
        <w:rPr>
          <w:rFonts w:ascii="Tahoma" w:hAnsi="Tahoma" w:cs="Tahoma"/>
          <w:lang w:val="el-GR"/>
        </w:rPr>
        <w:t xml:space="preserve">β) δεν προκύπτει με σαφήνεια η προσφερόμενη τιμή, με την επιφύλαξη του άρθρου 102 του ν. 4412/2016 </w:t>
      </w:r>
      <w:bookmarkStart w:id="32" w:name="_Hlk67667045"/>
      <w:r w:rsidRPr="004472AF">
        <w:rPr>
          <w:rFonts w:ascii="Tahoma" w:hAnsi="Tahoma" w:cs="Tahoma"/>
          <w:lang w:val="el-GR"/>
        </w:rPr>
        <w:t xml:space="preserve">όπως τροποποιήθηκε με το άρθρο 42 του ν. 4782/Α36/9-3-2021 </w:t>
      </w:r>
      <w:bookmarkEnd w:id="32"/>
      <w:r w:rsidRPr="004472AF">
        <w:rPr>
          <w:rFonts w:ascii="Tahoma" w:hAnsi="Tahoma" w:cs="Tahoma"/>
          <w:lang w:val="el-GR"/>
        </w:rPr>
        <w:t>και</w:t>
      </w:r>
    </w:p>
    <w:p w14:paraId="4398DA10"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 γ) η τιμή υπερβαίνει τον προϋπολογισμό της σύμβασης που καθορίζεται στην παρούσα διακήρυξη. </w:t>
      </w:r>
    </w:p>
    <w:p w14:paraId="59F25D92" w14:textId="77777777" w:rsidR="0071364F" w:rsidRPr="00422580" w:rsidRDefault="0071364F">
      <w:pPr>
        <w:rPr>
          <w:rFonts w:ascii="Tahoma" w:hAnsi="Tahoma" w:cs="Tahoma"/>
          <w:color w:val="5B9BD5"/>
          <w:szCs w:val="22"/>
          <w:lang w:val="el-GR"/>
        </w:rPr>
      </w:pPr>
      <w:r w:rsidRPr="00422580">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41FC9663"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t xml:space="preserve">Χρόνος ισχύος των προσφορών </w:t>
      </w:r>
    </w:p>
    <w:p w14:paraId="12222078" w14:textId="77777777" w:rsidR="0071364F" w:rsidRPr="00422580" w:rsidRDefault="0071364F">
      <w:pPr>
        <w:rPr>
          <w:rFonts w:ascii="Tahoma" w:hAnsi="Tahoma" w:cs="Tahoma"/>
          <w:szCs w:val="22"/>
          <w:lang w:val="el-GR" w:eastAsia="el-GR"/>
        </w:rPr>
      </w:pPr>
      <w:r w:rsidRPr="00422580">
        <w:rPr>
          <w:rFonts w:ascii="Tahoma" w:hAnsi="Tahoma" w:cs="Tahoma"/>
          <w:szCs w:val="22"/>
          <w:lang w:val="el-GR" w:eastAsia="el-GR"/>
        </w:rPr>
        <w:t xml:space="preserve">Οι υποβαλλόμενες προσφορές ισχύουν και δεσμεύουν τους οικονομικούς φορείς για διάστημα </w:t>
      </w:r>
      <w:r w:rsidRPr="00422580">
        <w:rPr>
          <w:rFonts w:ascii="Tahoma" w:hAnsi="Tahoma" w:cs="Tahoma"/>
          <w:iCs/>
          <w:szCs w:val="22"/>
          <w:lang w:val="el-GR" w:eastAsia="el-GR"/>
        </w:rPr>
        <w:t>δώδεκα (12) μηνών</w:t>
      </w:r>
      <w:r w:rsidRPr="00422580" w:rsidDel="00886CF9">
        <w:rPr>
          <w:rFonts w:ascii="Tahoma" w:hAnsi="Tahoma" w:cs="Tahoma"/>
          <w:b/>
          <w:bCs/>
          <w:i/>
          <w:iCs/>
          <w:szCs w:val="22"/>
          <w:lang w:val="el-GR" w:eastAsia="el-GR"/>
        </w:rPr>
        <w:t xml:space="preserve"> </w:t>
      </w:r>
      <w:r w:rsidRPr="00422580">
        <w:rPr>
          <w:rFonts w:ascii="Tahoma" w:hAnsi="Tahoma" w:cs="Tahoma"/>
          <w:szCs w:val="22"/>
          <w:lang w:val="el-GR" w:eastAsia="el-GR"/>
        </w:rPr>
        <w:t>από την επόμενη της καταληκτικής ημερομηνίας υποβολής τους.</w:t>
      </w:r>
    </w:p>
    <w:p w14:paraId="42446087" w14:textId="77777777" w:rsidR="0071364F" w:rsidRPr="00422580" w:rsidRDefault="0071364F">
      <w:pPr>
        <w:rPr>
          <w:rFonts w:ascii="Tahoma" w:hAnsi="Tahoma" w:cs="Tahoma"/>
          <w:szCs w:val="22"/>
          <w:lang w:val="el-GR" w:eastAsia="el-GR"/>
        </w:rPr>
      </w:pPr>
      <w:r w:rsidRPr="00422580">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039E05E7" w14:textId="77777777" w:rsidR="002F07AA" w:rsidRPr="00422580" w:rsidRDefault="0071364F" w:rsidP="002F07AA">
      <w:pPr>
        <w:rPr>
          <w:rFonts w:ascii="Tahoma" w:hAnsi="Tahoma" w:cs="Tahoma"/>
          <w:szCs w:val="22"/>
          <w:lang w:val="el-GR" w:eastAsia="el-GR"/>
        </w:rPr>
      </w:pPr>
      <w:r w:rsidRPr="00422580">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422580">
        <w:rPr>
          <w:rFonts w:ascii="Tahoma" w:hAnsi="Tahoma" w:cs="Tahoma"/>
          <w:szCs w:val="22"/>
          <w:lang w:val="el-GR"/>
        </w:rPr>
        <w:t xml:space="preserve">την παράγραφο </w:t>
      </w:r>
      <w:r w:rsidRPr="00422580">
        <w:rPr>
          <w:rFonts w:ascii="Tahoma" w:hAnsi="Tahoma" w:cs="Tahoma"/>
          <w:color w:val="000000"/>
          <w:szCs w:val="22"/>
          <w:lang w:val="el-GR"/>
        </w:rPr>
        <w:t>2.2.2</w:t>
      </w:r>
      <w:r w:rsidRPr="00422580">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r w:rsidR="002F07AA">
        <w:rPr>
          <w:rFonts w:ascii="Tahoma" w:hAnsi="Tahoma" w:cs="Tahoma"/>
          <w:szCs w:val="22"/>
          <w:lang w:val="el-GR" w:eastAsia="el-GR"/>
        </w:rPr>
        <w:t xml:space="preserve"> </w:t>
      </w:r>
      <w:r w:rsidR="002F07AA" w:rsidRPr="004472AF">
        <w:rPr>
          <w:rFonts w:ascii="Tahoma" w:hAnsi="Tahoma" w:cs="Tahoma"/>
          <w:szCs w:val="22"/>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25B4C89" w14:textId="77777777" w:rsidR="0071364F" w:rsidRPr="00422580" w:rsidRDefault="0071364F" w:rsidP="001B0F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rPr>
      </w:pPr>
      <w:r w:rsidRPr="00422580">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422580">
        <w:rPr>
          <w:rFonts w:ascii="Tahoma" w:hAnsi="Tahoma" w:cs="Tahoma"/>
          <w:szCs w:val="22"/>
          <w:lang w:val="el-GR" w:eastAsia="el-GR"/>
        </w:rPr>
        <w:t>παρέτειναν</w:t>
      </w:r>
      <w:proofErr w:type="spellEnd"/>
      <w:r w:rsidRPr="00422580">
        <w:rPr>
          <w:rFonts w:ascii="Tahoma" w:hAnsi="Tahoma" w:cs="Tahoma"/>
          <w:szCs w:val="22"/>
          <w:lang w:val="el-GR" w:eastAsia="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422580">
        <w:rPr>
          <w:rFonts w:ascii="Tahoma" w:hAnsi="Tahoma" w:cs="Tahoma"/>
          <w:szCs w:val="22"/>
          <w:lang w:val="el-GR" w:eastAsia="el-GR"/>
        </w:rPr>
        <w:t>παράτειναν</w:t>
      </w:r>
      <w:proofErr w:type="spellEnd"/>
      <w:r w:rsidRPr="00422580">
        <w:rPr>
          <w:rFonts w:ascii="Tahoma" w:hAnsi="Tahoma" w:cs="Tahoma"/>
          <w:szCs w:val="22"/>
          <w:lang w:val="el-GR" w:eastAsia="el-GR"/>
        </w:rPr>
        <w:t xml:space="preserve"> τις προσφορές τους.</w:t>
      </w:r>
    </w:p>
    <w:p w14:paraId="0393D633" w14:textId="77777777" w:rsidR="0071364F" w:rsidRPr="00422580" w:rsidRDefault="0071364F" w:rsidP="00FE31A0">
      <w:pPr>
        <w:pStyle w:val="4"/>
        <w:numPr>
          <w:ilvl w:val="2"/>
          <w:numId w:val="11"/>
        </w:numPr>
        <w:ind w:left="851" w:hanging="851"/>
        <w:rPr>
          <w:rFonts w:cs="Tahoma"/>
          <w:szCs w:val="22"/>
          <w:lang w:val="el-GR"/>
        </w:rPr>
      </w:pPr>
      <w:r w:rsidRPr="00422580">
        <w:rPr>
          <w:rFonts w:cs="Tahoma"/>
          <w:szCs w:val="22"/>
          <w:lang w:val="el-GR"/>
        </w:rPr>
        <w:t>Λόγοι απόρριψης προσφορών</w:t>
      </w:r>
    </w:p>
    <w:p w14:paraId="598D1F5F" w14:textId="77777777" w:rsidR="001F2478" w:rsidRPr="00422580" w:rsidRDefault="001F2478" w:rsidP="00DE6525">
      <w:pPr>
        <w:rPr>
          <w:rFonts w:ascii="Tahoma" w:hAnsi="Tahoma" w:cs="Tahoma"/>
          <w:szCs w:val="22"/>
          <w:lang w:val="el-GR"/>
        </w:rPr>
      </w:pPr>
    </w:p>
    <w:p w14:paraId="15F95CDE"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n-US"/>
        </w:rPr>
        <w:t>H</w:t>
      </w:r>
      <w:r w:rsidRPr="00422580">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A6C6148"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α)</w:t>
      </w:r>
      <w:r w:rsidRPr="00422580">
        <w:rPr>
          <w:rFonts w:ascii="Tahoma" w:hAnsi="Tahoma" w:cs="Tahoma"/>
          <w:szCs w:val="22"/>
          <w:lang w:val="el-GR"/>
        </w:rPr>
        <w:tab/>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14:paraId="4ADCB636"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β)</w:t>
      </w:r>
      <w:r w:rsidRPr="00422580">
        <w:rPr>
          <w:rFonts w:ascii="Tahoma" w:hAnsi="Tahoma" w:cs="Tahoma"/>
          <w:szCs w:val="22"/>
          <w:lang w:val="el-GR"/>
        </w:rPr>
        <w:tab/>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w:t>
      </w:r>
      <w:r w:rsidRPr="00422580">
        <w:rPr>
          <w:rFonts w:ascii="Tahoma" w:hAnsi="Tahoma" w:cs="Tahoma"/>
          <w:szCs w:val="22"/>
          <w:lang w:val="el-GR"/>
        </w:rPr>
        <w:lastRenderedPageBreak/>
        <w:t>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10471228"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γ)</w:t>
      </w:r>
      <w:r w:rsidRPr="00422580">
        <w:rPr>
          <w:rFonts w:ascii="Tahoma" w:hAnsi="Tahoma" w:cs="Tahoma"/>
          <w:szCs w:val="22"/>
          <w:lang w:val="el-GR"/>
        </w:rPr>
        <w:tab/>
        <w:t>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τα άρθρα 102 και 103 του ν. 4412/2016,</w:t>
      </w:r>
    </w:p>
    <w:p w14:paraId="11904886"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δ)</w:t>
      </w:r>
      <w:r w:rsidRPr="00422580">
        <w:rPr>
          <w:rFonts w:ascii="Tahoma" w:hAnsi="Tahoma" w:cs="Tahoma"/>
          <w:szCs w:val="22"/>
          <w:lang w:val="el-GR"/>
        </w:rPr>
        <w:tab/>
        <w:t>η οποία είναι εναλλακτική προσφορά,</w:t>
      </w:r>
    </w:p>
    <w:p w14:paraId="673AF4CD"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ε)</w:t>
      </w:r>
      <w:r w:rsidRPr="00422580">
        <w:rPr>
          <w:rFonts w:ascii="Tahoma" w:hAnsi="Tahoma" w:cs="Tahoma"/>
          <w:szCs w:val="22"/>
          <w:lang w:val="el-GR"/>
        </w:rPr>
        <w:tab/>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2.2.3.3 περ. 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BCE382F"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στ</w:t>
      </w:r>
      <w:proofErr w:type="spellEnd"/>
      <w:r w:rsidRPr="00422580">
        <w:rPr>
          <w:rFonts w:ascii="Tahoma" w:hAnsi="Tahoma" w:cs="Tahoma"/>
          <w:szCs w:val="22"/>
          <w:lang w:val="el-GR"/>
        </w:rPr>
        <w:t>)</w:t>
      </w:r>
      <w:r w:rsidRPr="00422580">
        <w:rPr>
          <w:rFonts w:ascii="Tahoma" w:hAnsi="Tahoma" w:cs="Tahoma"/>
          <w:szCs w:val="22"/>
          <w:lang w:val="el-GR"/>
        </w:rPr>
        <w:tab/>
        <w:t>η οποία είναι υπό αίρεση,</w:t>
      </w:r>
    </w:p>
    <w:p w14:paraId="114E4981"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ζ)</w:t>
      </w:r>
      <w:r w:rsidRPr="00422580">
        <w:rPr>
          <w:rFonts w:ascii="Tahoma" w:hAnsi="Tahoma" w:cs="Tahoma"/>
          <w:szCs w:val="22"/>
          <w:lang w:val="el-GR"/>
        </w:rPr>
        <w:tab/>
        <w:t>η οποία θέτει όρο αναπροσαρμογής,</w:t>
      </w:r>
    </w:p>
    <w:p w14:paraId="036698F5"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η)</w:t>
      </w:r>
      <w:r w:rsidRPr="00422580">
        <w:rPr>
          <w:rFonts w:ascii="Tahoma" w:hAnsi="Tahoma" w:cs="Tahoma"/>
          <w:szCs w:val="22"/>
          <w:lang w:val="el-GR"/>
        </w:rPr>
        <w:tab/>
        <w:t xml:space="preserve">η οποία εμφανίζει οποιοδήποτε στοιχείο του </w:t>
      </w:r>
      <w:proofErr w:type="spellStart"/>
      <w:r w:rsidRPr="00422580">
        <w:rPr>
          <w:rFonts w:ascii="Tahoma" w:hAnsi="Tahoma" w:cs="Tahoma"/>
          <w:szCs w:val="22"/>
          <w:lang w:val="el-GR"/>
        </w:rPr>
        <w:t>προσφερομένου</w:t>
      </w:r>
      <w:proofErr w:type="spellEnd"/>
      <w:r w:rsidRPr="00422580">
        <w:rPr>
          <w:rFonts w:ascii="Tahoma" w:hAnsi="Tahoma"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206A03C"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θ)</w:t>
      </w:r>
      <w:r w:rsidRPr="00422580">
        <w:rPr>
          <w:rFonts w:ascii="Tahoma" w:hAnsi="Tahoma" w:cs="Tahoma"/>
          <w:szCs w:val="22"/>
          <w:lang w:val="el-GR"/>
        </w:rPr>
        <w:tab/>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33DDE3D" w14:textId="77777777" w:rsidR="001F2478" w:rsidRPr="00422580" w:rsidRDefault="001F2478" w:rsidP="001F2478">
      <w:pPr>
        <w:spacing w:before="120"/>
        <w:rPr>
          <w:rFonts w:ascii="Tahoma" w:hAnsi="Tahoma" w:cs="Tahoma"/>
          <w:szCs w:val="22"/>
          <w:lang w:val="el-GR"/>
        </w:rPr>
      </w:pPr>
      <w:r w:rsidRPr="00422580">
        <w:rPr>
          <w:rFonts w:ascii="Tahoma" w:hAnsi="Tahoma" w:cs="Tahoma"/>
          <w:szCs w:val="22"/>
          <w:lang w:val="el-GR"/>
        </w:rPr>
        <w:t>ι)</w:t>
      </w:r>
      <w:r w:rsidRPr="00422580">
        <w:rPr>
          <w:rFonts w:ascii="Tahoma" w:hAnsi="Tahoma" w:cs="Tahoma"/>
          <w:szCs w:val="22"/>
          <w:lang w:val="el-GR"/>
        </w:rPr>
        <w:tab/>
        <w:t>εφόσον διαπιστωθεί ότι είναι ασυνήθιστα χαμηλή διότι δε συμμορφώνεται με τις ισχύουσες  υποχρεώσεις της παρ. 2 του άρθρου 18 του ν.4412/2016,</w:t>
      </w:r>
    </w:p>
    <w:p w14:paraId="178385BB"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ια</w:t>
      </w:r>
      <w:proofErr w:type="spellEnd"/>
      <w:r w:rsidRPr="00422580">
        <w:rPr>
          <w:rFonts w:ascii="Tahoma" w:hAnsi="Tahoma" w:cs="Tahoma"/>
          <w:szCs w:val="22"/>
          <w:lang w:val="el-GR"/>
        </w:rPr>
        <w:t>)</w:t>
      </w:r>
      <w:r w:rsidRPr="00422580">
        <w:rPr>
          <w:rFonts w:ascii="Tahoma" w:hAnsi="Tahoma" w:cs="Tahoma"/>
          <w:szCs w:val="22"/>
          <w:lang w:val="el-GR"/>
        </w:rPr>
        <w:tab/>
        <w:t>η οποία παρουσιάζει αποκλίσεις ως προς τους όρους και τις τεχνικές προδιαγραφές της σύμβασης,</w:t>
      </w:r>
    </w:p>
    <w:p w14:paraId="2BAE19EC"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ιβ</w:t>
      </w:r>
      <w:proofErr w:type="spellEnd"/>
      <w:r w:rsidRPr="00422580">
        <w:rPr>
          <w:rFonts w:ascii="Tahoma" w:hAnsi="Tahoma" w:cs="Tahoma"/>
          <w:szCs w:val="22"/>
          <w:lang w:val="el-GR"/>
        </w:rPr>
        <w:t>)</w:t>
      </w:r>
      <w:r w:rsidRPr="00422580">
        <w:rPr>
          <w:rFonts w:ascii="Tahoma" w:hAnsi="Tahoma" w:cs="Tahoma"/>
          <w:szCs w:val="22"/>
          <w:lang w:val="el-GR"/>
        </w:rPr>
        <w:tab/>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125350C"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ιγ</w:t>
      </w:r>
      <w:proofErr w:type="spellEnd"/>
      <w:r w:rsidRPr="00422580">
        <w:rPr>
          <w:rFonts w:ascii="Tahoma" w:hAnsi="Tahoma" w:cs="Tahoma"/>
          <w:szCs w:val="22"/>
          <w:lang w:val="el-GR"/>
        </w:rPr>
        <w:t>)</w:t>
      </w:r>
      <w:r w:rsidRPr="00422580">
        <w:rPr>
          <w:rFonts w:ascii="Tahoma" w:hAnsi="Tahoma" w:cs="Tahoma"/>
          <w:szCs w:val="22"/>
          <w:lang w:val="el-GR"/>
        </w:rPr>
        <w:tab/>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1B70DDAF"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ιδ</w:t>
      </w:r>
      <w:proofErr w:type="spellEnd"/>
      <w:r w:rsidRPr="00422580">
        <w:rPr>
          <w:rFonts w:ascii="Tahoma" w:hAnsi="Tahoma" w:cs="Tahoma"/>
          <w:szCs w:val="22"/>
          <w:lang w:val="el-GR"/>
        </w:rPr>
        <w:t>)</w:t>
      </w:r>
      <w:r w:rsidRPr="00422580">
        <w:rPr>
          <w:rFonts w:ascii="Tahoma" w:hAnsi="Tahoma" w:cs="Tahoma"/>
          <w:szCs w:val="22"/>
          <w:lang w:val="el-GR"/>
        </w:rPr>
        <w:tab/>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3F5519F"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ιε</w:t>
      </w:r>
      <w:proofErr w:type="spellEnd"/>
      <w:r w:rsidRPr="00422580">
        <w:rPr>
          <w:rFonts w:ascii="Tahoma" w:hAnsi="Tahoma" w:cs="Tahoma"/>
          <w:szCs w:val="22"/>
          <w:lang w:val="el-GR"/>
        </w:rPr>
        <w:t>)</w:t>
      </w:r>
      <w:r w:rsidRPr="00422580">
        <w:rPr>
          <w:rFonts w:ascii="Tahoma" w:hAnsi="Tahoma" w:cs="Tahoma"/>
          <w:szCs w:val="22"/>
          <w:lang w:val="el-GR"/>
        </w:rPr>
        <w:tab/>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54932CE"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ιστ</w:t>
      </w:r>
      <w:proofErr w:type="spellEnd"/>
      <w:r w:rsidRPr="00422580">
        <w:rPr>
          <w:rFonts w:ascii="Tahoma" w:hAnsi="Tahoma" w:cs="Tahoma"/>
          <w:szCs w:val="22"/>
          <w:lang w:val="el-GR"/>
        </w:rPr>
        <w:t>)</w:t>
      </w:r>
      <w:r w:rsidRPr="00422580">
        <w:rPr>
          <w:rFonts w:ascii="Tahoma" w:hAnsi="Tahoma" w:cs="Tahoma"/>
          <w:szCs w:val="22"/>
          <w:lang w:val="el-GR"/>
        </w:rPr>
        <w:tab/>
        <w:t xml:space="preserve">της οποίας το συνολικό τίμημα υπερβαίνει τον προϋπολογισμό του Έργου, </w:t>
      </w:r>
    </w:p>
    <w:p w14:paraId="642ECDD8" w14:textId="77777777" w:rsidR="001F2478" w:rsidRPr="00422580" w:rsidRDefault="001F2478" w:rsidP="001F2478">
      <w:pPr>
        <w:spacing w:before="120"/>
        <w:rPr>
          <w:rFonts w:ascii="Tahoma" w:hAnsi="Tahoma" w:cs="Tahoma"/>
          <w:szCs w:val="22"/>
          <w:lang w:val="el-GR"/>
        </w:rPr>
      </w:pPr>
      <w:proofErr w:type="spellStart"/>
      <w:r w:rsidRPr="00422580">
        <w:rPr>
          <w:rFonts w:ascii="Tahoma" w:hAnsi="Tahoma" w:cs="Tahoma"/>
          <w:szCs w:val="22"/>
          <w:lang w:val="el-GR"/>
        </w:rPr>
        <w:t>ιζ</w:t>
      </w:r>
      <w:proofErr w:type="spellEnd"/>
      <w:r w:rsidRPr="00422580">
        <w:rPr>
          <w:rFonts w:ascii="Tahoma" w:hAnsi="Tahoma" w:cs="Tahoma"/>
          <w:szCs w:val="22"/>
          <w:lang w:val="el-GR"/>
        </w:rPr>
        <w:t>)</w:t>
      </w:r>
      <w:r w:rsidRPr="00422580">
        <w:rPr>
          <w:rFonts w:ascii="Tahoma" w:hAnsi="Tahoma" w:cs="Tahoma"/>
          <w:szCs w:val="22"/>
          <w:lang w:val="el-GR"/>
        </w:rPr>
        <w:tab/>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5B9A421A" w14:textId="77777777" w:rsidR="0071364F" w:rsidRPr="00422580" w:rsidRDefault="0071364F" w:rsidP="00DE6525">
      <w:pPr>
        <w:rPr>
          <w:rFonts w:ascii="Tahoma" w:hAnsi="Tahoma" w:cs="Tahoma"/>
          <w:i/>
          <w:szCs w:val="22"/>
          <w:lang w:val="el-GR"/>
        </w:rPr>
      </w:pPr>
    </w:p>
    <w:p w14:paraId="47E6B8AF" w14:textId="77777777" w:rsidR="0071364F" w:rsidRPr="00422580" w:rsidRDefault="0071364F" w:rsidP="002D0CD6">
      <w:pPr>
        <w:pStyle w:val="10"/>
        <w:rPr>
          <w:rFonts w:cs="Tahoma"/>
          <w:sz w:val="22"/>
          <w:szCs w:val="22"/>
        </w:rPr>
      </w:pPr>
      <w:bookmarkStart w:id="33" w:name="_Toc105503759"/>
      <w:r w:rsidRPr="00422580">
        <w:rPr>
          <w:rFonts w:cs="Tahoma"/>
          <w:sz w:val="22"/>
          <w:szCs w:val="22"/>
        </w:rPr>
        <w:lastRenderedPageBreak/>
        <w:t>ΔΙΕΝΕΡΓΕΙΑ ΔΙΑΔΙΚΑΣΙΑΣ - ΑΞΙΟΛΟΓΗΣΗ ΠΡΟΣΦΟΡΩΝ</w:t>
      </w:r>
      <w:bookmarkEnd w:id="33"/>
      <w:r w:rsidRPr="00422580">
        <w:rPr>
          <w:rFonts w:cs="Tahoma"/>
          <w:sz w:val="22"/>
          <w:szCs w:val="22"/>
        </w:rPr>
        <w:t xml:space="preserve"> </w:t>
      </w:r>
    </w:p>
    <w:p w14:paraId="7947F839"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34" w:name="_Toc105503760"/>
      <w:r w:rsidRPr="00422580">
        <w:rPr>
          <w:rFonts w:cs="Tahoma"/>
          <w:lang w:val="el-GR"/>
        </w:rPr>
        <w:t>Αποσφράγιση και αξιολόγηση προσφορών</w:t>
      </w:r>
      <w:bookmarkEnd w:id="34"/>
      <w:r w:rsidRPr="00422580">
        <w:rPr>
          <w:rFonts w:cs="Tahoma"/>
          <w:lang w:val="el-GR"/>
        </w:rPr>
        <w:t xml:space="preserve"> </w:t>
      </w:r>
    </w:p>
    <w:p w14:paraId="590A9D10"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t>Ηλεκτρονική αποσφράγιση προσφορών</w:t>
      </w:r>
    </w:p>
    <w:p w14:paraId="7F628D7B" w14:textId="77777777" w:rsidR="00284F70" w:rsidRPr="00422580" w:rsidRDefault="00284F70" w:rsidP="00284F70">
      <w:pPr>
        <w:rPr>
          <w:rFonts w:ascii="Tahoma" w:hAnsi="Tahoma" w:cs="Tahoma"/>
          <w:szCs w:val="22"/>
          <w:lang w:val="el-GR"/>
        </w:rPr>
      </w:pPr>
      <w:r w:rsidRPr="00422580">
        <w:rPr>
          <w:rFonts w:ascii="Tahoma" w:hAnsi="Tahoma"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2DAA14C" w14:textId="77777777" w:rsidR="00284F70" w:rsidRPr="008B4F3E" w:rsidRDefault="00284F70" w:rsidP="00284F70">
      <w:pPr>
        <w:pStyle w:val="normalwithoutspacing"/>
        <w:numPr>
          <w:ilvl w:val="0"/>
          <w:numId w:val="4"/>
        </w:numPr>
        <w:rPr>
          <w:rFonts w:ascii="Tahoma" w:hAnsi="Tahoma" w:cs="Tahoma"/>
          <w:color w:val="000000" w:themeColor="text1"/>
          <w:szCs w:val="22"/>
        </w:rPr>
      </w:pPr>
      <w:r w:rsidRPr="008B4F3E">
        <w:rPr>
          <w:rFonts w:ascii="Tahoma" w:hAnsi="Tahoma" w:cs="Tahoma"/>
          <w:color w:val="000000" w:themeColor="text1"/>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Pr="008B4F3E">
        <w:rPr>
          <w:rFonts w:ascii="Tahoma" w:hAnsi="Tahoma" w:cs="Tahoma"/>
          <w:b/>
          <w:color w:val="000000" w:themeColor="text1"/>
          <w:szCs w:val="22"/>
        </w:rPr>
        <w:t xml:space="preserve">ήτοι </w:t>
      </w:r>
      <w:r w:rsidRPr="008B4F3E">
        <w:rPr>
          <w:rFonts w:ascii="Tahoma" w:hAnsi="Tahoma" w:cs="Tahoma"/>
          <w:b/>
          <w:noProof/>
          <w:color w:val="000000" w:themeColor="text1"/>
          <w:szCs w:val="22"/>
        </w:rPr>
        <w:t>ΧΧ/ΧΧ/2022, ημέρα ΧΧ ώρα ΧΧ:00</w:t>
      </w:r>
      <w:r w:rsidRPr="008B4F3E">
        <w:rPr>
          <w:rFonts w:ascii="Tahoma" w:hAnsi="Tahoma" w:cs="Tahoma"/>
          <w:b/>
          <w:color w:val="000000" w:themeColor="text1"/>
          <w:szCs w:val="22"/>
        </w:rPr>
        <w:t>.</w:t>
      </w:r>
    </w:p>
    <w:p w14:paraId="186A8C98" w14:textId="77777777" w:rsidR="00284F70" w:rsidRPr="008B4F3E" w:rsidRDefault="00284F70" w:rsidP="00284F70">
      <w:pPr>
        <w:pStyle w:val="normalwithoutspacing"/>
        <w:numPr>
          <w:ilvl w:val="0"/>
          <w:numId w:val="4"/>
        </w:numPr>
        <w:rPr>
          <w:rFonts w:ascii="Tahoma" w:hAnsi="Tahoma" w:cs="Tahoma"/>
          <w:color w:val="000000" w:themeColor="text1"/>
          <w:szCs w:val="22"/>
        </w:rPr>
      </w:pPr>
      <w:r w:rsidRPr="008B4F3E">
        <w:rPr>
          <w:rFonts w:ascii="Tahoma" w:hAnsi="Tahoma" w:cs="Tahoma"/>
          <w:color w:val="000000" w:themeColor="text1"/>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4AA06E99" w14:textId="77777777" w:rsidR="00284F70" w:rsidRPr="00422580" w:rsidRDefault="00284F70" w:rsidP="00284F70">
      <w:pPr>
        <w:rPr>
          <w:rFonts w:ascii="Tahoma" w:hAnsi="Tahoma" w:cs="Tahoma"/>
          <w:szCs w:val="22"/>
          <w:lang w:val="el-GR"/>
        </w:rPr>
      </w:pPr>
      <w:r w:rsidRPr="00422580">
        <w:rPr>
          <w:rFonts w:ascii="Tahoma" w:hAnsi="Tahoma" w:cs="Tahoma"/>
          <w:szCs w:val="22"/>
          <w:lang w:val="el-GR"/>
        </w:rPr>
        <w:t xml:space="preserve">Σε κάθε στάδιο τα στοιχεία των προσφορών που αποσφραγίζονται είναι καταρχήν </w:t>
      </w:r>
      <w:proofErr w:type="spellStart"/>
      <w:r w:rsidRPr="00422580">
        <w:rPr>
          <w:rFonts w:ascii="Tahoma" w:hAnsi="Tahoma" w:cs="Tahoma"/>
          <w:szCs w:val="22"/>
          <w:lang w:val="el-GR"/>
        </w:rPr>
        <w:t>προσβάσιμα</w:t>
      </w:r>
      <w:proofErr w:type="spellEnd"/>
      <w:r w:rsidRPr="00422580">
        <w:rPr>
          <w:rFonts w:ascii="Tahoma" w:hAnsi="Tahoma" w:cs="Tahoma"/>
          <w:szCs w:val="22"/>
          <w:lang w:val="el-GR"/>
        </w:rPr>
        <w:t xml:space="preserve"> μόνο στα μέλη της Επιτροπής Διαγωνισμού και την Αναθέτουσα Αρχή.</w:t>
      </w:r>
    </w:p>
    <w:p w14:paraId="5555FA0B" w14:textId="77777777" w:rsidR="0071364F" w:rsidRPr="00422580" w:rsidRDefault="0071364F" w:rsidP="00436346">
      <w:pPr>
        <w:pStyle w:val="4"/>
        <w:numPr>
          <w:ilvl w:val="2"/>
          <w:numId w:val="11"/>
        </w:numPr>
        <w:ind w:left="851" w:hanging="851"/>
        <w:rPr>
          <w:rFonts w:cs="Tahoma"/>
          <w:szCs w:val="22"/>
          <w:lang w:val="el-GR"/>
        </w:rPr>
      </w:pPr>
      <w:r w:rsidRPr="00422580">
        <w:rPr>
          <w:rFonts w:cs="Tahoma"/>
          <w:szCs w:val="22"/>
          <w:lang w:val="el-GR"/>
        </w:rPr>
        <w:t>Αξιολόγηση προσφορών</w:t>
      </w:r>
    </w:p>
    <w:p w14:paraId="5E6655F4" w14:textId="77777777" w:rsidR="001F2478" w:rsidRPr="00422580" w:rsidRDefault="001F2478" w:rsidP="001D15A1">
      <w:pPr>
        <w:textAlignment w:val="baseline"/>
        <w:rPr>
          <w:rFonts w:ascii="Tahoma" w:hAnsi="Tahoma" w:cs="Tahoma"/>
          <w:szCs w:val="22"/>
          <w:lang w:val="el-GR"/>
        </w:rPr>
      </w:pPr>
    </w:p>
    <w:p w14:paraId="16FC694E"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6C608BE2"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422580">
        <w:rPr>
          <w:rFonts w:ascii="Tahoma" w:hAnsi="Tahoma" w:cs="Tahoma"/>
          <w:szCs w:val="22"/>
          <w:lang w:val="el-GR"/>
        </w:rPr>
        <w:t>εξακριβώσιμος</w:t>
      </w:r>
      <w:proofErr w:type="spellEnd"/>
      <w:r w:rsidRPr="00422580">
        <w:rPr>
          <w:rFonts w:ascii="Tahoma" w:hAnsi="Tahoma"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422580">
        <w:rPr>
          <w:rFonts w:ascii="Tahoma" w:hAnsi="Tahoma" w:cs="Tahoma"/>
          <w:szCs w:val="22"/>
          <w:lang w:val="el-GR"/>
        </w:rPr>
        <w:t>κατ</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αναλογίαν</w:t>
      </w:r>
      <w:proofErr w:type="spellEnd"/>
      <w:r w:rsidRPr="00422580">
        <w:rPr>
          <w:rFonts w:ascii="Tahoma" w:hAnsi="Tahoma" w:cs="Tahoma"/>
          <w:szCs w:val="22"/>
          <w:lang w:val="el-GR"/>
        </w:rPr>
        <w:t xml:space="preserve"> και για τυχόν ελλείπουσες δηλώσεις, υπό την προϋπόθεση ότι βεβαιώνουν γεγονότα αντικειμενικώς </w:t>
      </w:r>
      <w:proofErr w:type="spellStart"/>
      <w:r w:rsidRPr="00422580">
        <w:rPr>
          <w:rFonts w:ascii="Tahoma" w:hAnsi="Tahoma" w:cs="Tahoma"/>
          <w:szCs w:val="22"/>
          <w:lang w:val="el-GR"/>
        </w:rPr>
        <w:t>εξακριβώσιμα</w:t>
      </w:r>
      <w:proofErr w:type="spellEnd"/>
      <w:r w:rsidRPr="00422580">
        <w:rPr>
          <w:rFonts w:ascii="Tahoma" w:hAnsi="Tahoma" w:cs="Tahoma"/>
          <w:szCs w:val="22"/>
          <w:lang w:val="el-GR"/>
        </w:rPr>
        <w:t>.</w:t>
      </w:r>
    </w:p>
    <w:p w14:paraId="4EE33FEE"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Ειδικότερα :</w:t>
      </w:r>
    </w:p>
    <w:p w14:paraId="7F187DC6"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 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699E1FD8"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723898AD"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lastRenderedPageBreak/>
        <w:t>Κατά της εν λόγω απόφασης χωρεί προδικαστική προσφυγή, σύμφωνα με τα οριζόμενα στην παράγραφο 3.4 της παρούσας.</w:t>
      </w:r>
    </w:p>
    <w:p w14:paraId="004624AE"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DF9D632"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149AEB60"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6446E03"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Κατά της εν λόγω απόφασης χωρεί προδικαστική προσφυγή, σύμφωνα με τα οριζόμενα στην παράγραφο 3.4 της παρούσας.</w:t>
      </w:r>
    </w:p>
    <w:p w14:paraId="5A3D1C0A"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5699940"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6F29227C"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181CE12A"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26F6D450"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663BC28C"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w:t>
      </w:r>
      <w:r w:rsidRPr="00422580">
        <w:rPr>
          <w:rFonts w:ascii="Tahoma" w:hAnsi="Tahoma" w:cs="Tahoma"/>
          <w:szCs w:val="22"/>
          <w:lang w:val="el-GR"/>
        </w:rPr>
        <w:lastRenderedPageBreak/>
        <w:t>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DA36BA0"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 .</w:t>
      </w:r>
    </w:p>
    <w:p w14:paraId="216488C8" w14:textId="77777777" w:rsidR="0071364F" w:rsidRPr="00422580" w:rsidRDefault="0071364F" w:rsidP="00E03665">
      <w:pPr>
        <w:rPr>
          <w:rFonts w:ascii="Tahoma" w:hAnsi="Tahoma" w:cs="Tahoma"/>
          <w:szCs w:val="22"/>
          <w:lang w:val="el-GR"/>
        </w:rPr>
      </w:pPr>
    </w:p>
    <w:p w14:paraId="28E02837"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35" w:name="_Toc105503761"/>
      <w:r w:rsidRPr="00422580">
        <w:rPr>
          <w:rFonts w:cs="Tahoma"/>
          <w:lang w:val="el-GR"/>
        </w:rPr>
        <w:t>Πρόσκληση υποβολής δικαιολογητικών προσωρινού αναδόχου - Δικαιολογητικά προσωρινού αναδόχου</w:t>
      </w:r>
      <w:bookmarkEnd w:id="35"/>
    </w:p>
    <w:p w14:paraId="3A738B5D" w14:textId="77777777" w:rsidR="001F2478" w:rsidRPr="00422580" w:rsidRDefault="001F2478" w:rsidP="001D15A1">
      <w:pPr>
        <w:rPr>
          <w:rFonts w:ascii="Tahoma" w:hAnsi="Tahoma" w:cs="Tahoma"/>
          <w:szCs w:val="22"/>
          <w:lang w:val="el-GR"/>
        </w:rPr>
      </w:pPr>
    </w:p>
    <w:p w14:paraId="7DB6504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5632269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 σύμφωνα με τα ειδικώς οριζόμενα στην παράγραφο 2.4.2.5 της παρούσας.</w:t>
      </w:r>
    </w:p>
    <w:p w14:paraId="5CFFE358"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5FC19B68"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Αν δεν προσκομισθούν τα παραπάνω δικαιολογητικά ή υπάρχουν ελλείψεις σε αυτά που </w:t>
      </w:r>
      <w:proofErr w:type="spellStart"/>
      <w:r w:rsidRPr="00422580">
        <w:rPr>
          <w:rFonts w:ascii="Tahoma" w:hAnsi="Tahoma" w:cs="Tahoma"/>
          <w:szCs w:val="22"/>
          <w:lang w:val="el-GR"/>
        </w:rPr>
        <w:t>υπoβλήθηκαν</w:t>
      </w:r>
      <w:proofErr w:type="spellEnd"/>
      <w:r w:rsidRPr="00422580">
        <w:rPr>
          <w:rFonts w:ascii="Tahoma" w:hAnsi="Tahoma" w:cs="Tahoma"/>
          <w:szCs w:val="22"/>
          <w:lang w:val="el-GR"/>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173C8F6"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w:t>
      </w:r>
      <w:r w:rsidRPr="00422580">
        <w:rPr>
          <w:rFonts w:ascii="Tahoma" w:hAnsi="Tahoma" w:cs="Tahoma"/>
          <w:szCs w:val="22"/>
          <w:lang w:val="el-GR"/>
        </w:rPr>
        <w:lastRenderedPageBreak/>
        <w:t xml:space="preserve">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422580">
        <w:rPr>
          <w:rFonts w:ascii="Tahoma" w:hAnsi="Tahoma" w:cs="Tahoma"/>
          <w:szCs w:val="22"/>
          <w:lang w:val="el-GR"/>
        </w:rPr>
        <w:t>κατ</w:t>
      </w:r>
      <w:proofErr w:type="spellEnd"/>
      <w:r w:rsidRPr="00422580">
        <w:rPr>
          <w:rFonts w:ascii="Tahoma" w:hAnsi="Tahoma" w:cs="Tahoma"/>
          <w:szCs w:val="22"/>
          <w:lang w:val="el-GR"/>
        </w:rPr>
        <w:t>΄ εφαρμογή της διάταξης του πρώτου εδαφίου της παρ. 5 του άρθρου 79  του ν. 4412/2016, τηρουμένων των αρχών της ίσης μεταχείρισης και της διαφάνειας.</w:t>
      </w:r>
    </w:p>
    <w:p w14:paraId="71F15995"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306AFA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428C68C3" w14:textId="77777777" w:rsidR="001F2478" w:rsidRPr="00422580" w:rsidRDefault="001F2478" w:rsidP="001F2478">
      <w:pPr>
        <w:rPr>
          <w:rFonts w:ascii="Tahoma" w:hAnsi="Tahoma" w:cs="Tahoma"/>
          <w:szCs w:val="22"/>
          <w:lang w:val="el-GR"/>
        </w:rPr>
      </w:pPr>
      <w:proofErr w:type="spellStart"/>
      <w:r w:rsidRPr="00422580">
        <w:rPr>
          <w:rFonts w:ascii="Tahoma" w:hAnsi="Tahoma" w:cs="Tahoma"/>
          <w:szCs w:val="22"/>
          <w:lang w:val="el-GR"/>
        </w:rPr>
        <w:t>ii</w:t>
      </w:r>
      <w:proofErr w:type="spellEnd"/>
      <w:r w:rsidRPr="00422580">
        <w:rPr>
          <w:rFonts w:ascii="Tahoma" w:hAnsi="Tahoma" w:cs="Tahoma"/>
          <w:szCs w:val="22"/>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1F9BE04D" w14:textId="77777777" w:rsidR="001F2478" w:rsidRPr="00422580" w:rsidRDefault="001F2478" w:rsidP="001F2478">
      <w:pPr>
        <w:rPr>
          <w:rFonts w:ascii="Tahoma" w:hAnsi="Tahoma" w:cs="Tahoma"/>
          <w:szCs w:val="22"/>
          <w:lang w:val="el-GR"/>
        </w:rPr>
      </w:pPr>
      <w:proofErr w:type="spellStart"/>
      <w:r w:rsidRPr="00422580">
        <w:rPr>
          <w:rFonts w:ascii="Tahoma" w:hAnsi="Tahoma" w:cs="Tahoma"/>
          <w:szCs w:val="22"/>
          <w:lang w:val="el-GR"/>
        </w:rPr>
        <w:t>iii</w:t>
      </w:r>
      <w:proofErr w:type="spellEnd"/>
      <w:r w:rsidRPr="00422580">
        <w:rPr>
          <w:rFonts w:ascii="Tahoma" w:hAnsi="Tahoma" w:cs="Tahoma"/>
          <w:szCs w:val="22"/>
          <w:lang w:val="el-GR"/>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39F8AD2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422580">
        <w:rPr>
          <w:rFonts w:ascii="Tahoma" w:hAnsi="Tahoma" w:cs="Tahoma"/>
          <w:szCs w:val="22"/>
          <w:lang w:val="el-GR"/>
        </w:rPr>
        <w:t>οψιγενείς</w:t>
      </w:r>
      <w:proofErr w:type="spellEnd"/>
      <w:r w:rsidRPr="00422580">
        <w:rPr>
          <w:rFonts w:ascii="Tahoma" w:hAnsi="Tahoma" w:cs="Tahoma"/>
          <w:szCs w:val="22"/>
          <w:lang w:val="el-GR"/>
        </w:rPr>
        <w:t xml:space="preserve"> μεταβολές), δεν καταπίπτει υπέρ της Αναθέτουσας Αρχής η εγγύηση συμμετοχής του. </w:t>
      </w:r>
    </w:p>
    <w:p w14:paraId="1418BB4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3D5F036"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16CF16E" w14:textId="77777777" w:rsidR="001F2478" w:rsidRPr="00422580" w:rsidRDefault="001F2478" w:rsidP="001F2478">
      <w:pPr>
        <w:rPr>
          <w:rFonts w:ascii="Tahoma" w:hAnsi="Tahoma" w:cs="Tahoma"/>
          <w:szCs w:val="22"/>
          <w:lang w:val="el-GR"/>
        </w:rPr>
      </w:pPr>
      <w:r w:rsidRPr="00C06A12">
        <w:rPr>
          <w:rFonts w:ascii="Tahoma" w:hAnsi="Tahoma" w:cs="Tahoma"/>
          <w:szCs w:val="22"/>
          <w:lang w:val="el-GR"/>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C06A12">
        <w:rPr>
          <w:rFonts w:ascii="Tahoma" w:hAnsi="Tahoma" w:cs="Tahoma"/>
          <w:szCs w:val="22"/>
          <w:lang w:val="el-GR"/>
        </w:rPr>
        <w:t>εκατόν</w:t>
      </w:r>
      <w:proofErr w:type="spellEnd"/>
      <w:r w:rsidRPr="00C06A12">
        <w:rPr>
          <w:rFonts w:ascii="Tahoma" w:hAnsi="Tahoma" w:cs="Tahoma"/>
          <w:szCs w:val="22"/>
          <w:lang w:val="el-GR"/>
        </w:rPr>
        <w:t xml:space="preserve"> είκοσι τοις εκατό (120%)  στην περίπτωση της μεγαλύτερης ποσότητας και ογδόντα τοις εκατό (80%)  στην περίπτωση μικρότερης ποσότητας.</w:t>
      </w:r>
    </w:p>
    <w:p w14:paraId="1B76CA14"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37330ED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w:t>
      </w:r>
      <w:r w:rsidRPr="00422580">
        <w:rPr>
          <w:rFonts w:ascii="Tahoma" w:hAnsi="Tahoma" w:cs="Tahoma"/>
          <w:szCs w:val="22"/>
          <w:lang w:val="el-GR"/>
        </w:rPr>
        <w:lastRenderedPageBreak/>
        <w:t>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3CCC78EA" w14:textId="77777777" w:rsidR="001F2478" w:rsidRPr="00422580" w:rsidRDefault="001F2478" w:rsidP="001D15A1">
      <w:pPr>
        <w:rPr>
          <w:rFonts w:ascii="Tahoma" w:hAnsi="Tahoma" w:cs="Tahoma"/>
          <w:szCs w:val="22"/>
          <w:lang w:val="el-GR"/>
        </w:rPr>
      </w:pPr>
    </w:p>
    <w:p w14:paraId="0B476EB2" w14:textId="77777777" w:rsidR="0071364F" w:rsidRPr="00422580" w:rsidRDefault="0071364F" w:rsidP="00935285">
      <w:pPr>
        <w:pStyle w:val="2"/>
        <w:numPr>
          <w:ilvl w:val="1"/>
          <w:numId w:val="11"/>
        </w:numPr>
        <w:rPr>
          <w:rFonts w:cs="Tahoma"/>
          <w:lang w:val="el-GR"/>
        </w:rPr>
      </w:pPr>
      <w:bookmarkStart w:id="36" w:name="_Toc89094128"/>
      <w:bookmarkStart w:id="37" w:name="_Toc89094129"/>
      <w:bookmarkStart w:id="38" w:name="_Toc89094130"/>
      <w:bookmarkStart w:id="39" w:name="_Toc89094131"/>
      <w:bookmarkStart w:id="40" w:name="_Toc89094132"/>
      <w:bookmarkStart w:id="41" w:name="_Toc89094133"/>
      <w:bookmarkStart w:id="42" w:name="_Toc89094134"/>
      <w:bookmarkStart w:id="43" w:name="_Toc89094135"/>
      <w:bookmarkStart w:id="44" w:name="_Toc89094136"/>
      <w:bookmarkStart w:id="45" w:name="_Toc89094137"/>
      <w:bookmarkStart w:id="46" w:name="_Toc89094138"/>
      <w:bookmarkStart w:id="47" w:name="_Toc89094139"/>
      <w:bookmarkStart w:id="48" w:name="_Toc89094140"/>
      <w:bookmarkStart w:id="49" w:name="_Toc89094141"/>
      <w:bookmarkStart w:id="50" w:name="_Toc8909414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422580">
        <w:rPr>
          <w:rFonts w:cs="Tahoma"/>
          <w:lang w:val="el-GR"/>
        </w:rPr>
        <w:tab/>
      </w:r>
      <w:bookmarkStart w:id="51" w:name="_Toc105503762"/>
      <w:r w:rsidRPr="00422580">
        <w:rPr>
          <w:rFonts w:cs="Tahoma"/>
          <w:lang w:val="el-GR"/>
        </w:rPr>
        <w:t>Κατακύρωση - σύναψη σύμβασης</w:t>
      </w:r>
      <w:bookmarkEnd w:id="51"/>
      <w:r w:rsidRPr="00422580">
        <w:rPr>
          <w:rFonts w:cs="Tahoma"/>
          <w:lang w:val="el-GR"/>
        </w:rPr>
        <w:t xml:space="preserve"> </w:t>
      </w:r>
    </w:p>
    <w:p w14:paraId="4E6E534B" w14:textId="77777777" w:rsidR="00E44924" w:rsidRPr="00422580" w:rsidRDefault="00E44924" w:rsidP="001D15A1">
      <w:pPr>
        <w:rPr>
          <w:rFonts w:ascii="Tahoma" w:hAnsi="Tahoma" w:cs="Tahoma"/>
          <w:color w:val="000000"/>
          <w:szCs w:val="22"/>
          <w:lang w:val="el-GR"/>
        </w:rPr>
      </w:pPr>
    </w:p>
    <w:p w14:paraId="797E39A9" w14:textId="740B4A6D" w:rsidR="00E44924" w:rsidRPr="00422580" w:rsidRDefault="00D13791" w:rsidP="00E44924">
      <w:pPr>
        <w:rPr>
          <w:rFonts w:ascii="Tahoma" w:hAnsi="Tahoma" w:cs="Tahoma"/>
          <w:color w:val="000000"/>
          <w:szCs w:val="22"/>
          <w:lang w:val="el-GR"/>
        </w:rPr>
      </w:pPr>
      <w:r w:rsidRPr="00436346">
        <w:rPr>
          <w:rFonts w:ascii="Tahoma" w:hAnsi="Tahoma" w:cs="Tahoma"/>
          <w:color w:val="000000"/>
          <w:szCs w:val="22"/>
          <w:lang w:val="el-GR"/>
        </w:rPr>
        <w:t xml:space="preserve">3.3.1 </w:t>
      </w:r>
      <w:r w:rsidR="00E44924" w:rsidRPr="00422580">
        <w:rPr>
          <w:rFonts w:ascii="Tahoma" w:hAnsi="Tahoma" w:cs="Tahoma"/>
          <w:color w:val="000000"/>
          <w:szCs w:val="22"/>
          <w:lang w:val="el-GR"/>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7A770B4B"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43F922AC"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47B40603" w14:textId="1C0C57AB" w:rsidR="00E44924" w:rsidRPr="00422580" w:rsidRDefault="00D13791" w:rsidP="00E44924">
      <w:pPr>
        <w:rPr>
          <w:rFonts w:ascii="Tahoma" w:hAnsi="Tahoma" w:cs="Tahoma"/>
          <w:color w:val="000000"/>
          <w:szCs w:val="22"/>
          <w:lang w:val="el-GR"/>
        </w:rPr>
      </w:pPr>
      <w:r w:rsidRPr="00436346">
        <w:rPr>
          <w:rFonts w:ascii="Tahoma" w:hAnsi="Tahoma" w:cs="Tahoma"/>
          <w:color w:val="000000"/>
          <w:szCs w:val="22"/>
          <w:lang w:val="el-GR"/>
        </w:rPr>
        <w:t xml:space="preserve">3.3.2 </w:t>
      </w:r>
      <w:r w:rsidR="00E44924" w:rsidRPr="00422580">
        <w:rPr>
          <w:rFonts w:ascii="Tahoma" w:hAnsi="Tahoma" w:cs="Tahoma"/>
          <w:color w:val="000000"/>
          <w:szCs w:val="22"/>
          <w:lang w:val="el-GR"/>
        </w:rPr>
        <w:t>Η απόφαση κατακύρωσης καθίσταται οριστική, εφόσον συντρέξουν οι ακόλουθες προϋποθέσεις σωρευτικά:</w:t>
      </w:r>
    </w:p>
    <w:p w14:paraId="60577FA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κοινοποιηθεί η απόφαση κατακύρωσης σε όλους τους οικονομικούς φορείς που δεν έχουν αποκλειστεί οριστικά, </w:t>
      </w:r>
    </w:p>
    <w:p w14:paraId="17C8E5FD"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112BD6DB"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γ) ολοκληρωθεί επιτυχώς ο </w:t>
      </w:r>
      <w:proofErr w:type="spellStart"/>
      <w:r w:rsidRPr="00422580">
        <w:rPr>
          <w:rFonts w:ascii="Tahoma" w:hAnsi="Tahoma" w:cs="Tahoma"/>
          <w:color w:val="000000"/>
          <w:szCs w:val="22"/>
          <w:lang w:val="el-GR"/>
        </w:rPr>
        <w:t>προσυμβατικός</w:t>
      </w:r>
      <w:proofErr w:type="spellEnd"/>
      <w:r w:rsidRPr="00422580">
        <w:rPr>
          <w:rFonts w:ascii="Tahoma" w:hAnsi="Tahoma" w:cs="Tahoma"/>
          <w:color w:val="000000"/>
          <w:szCs w:val="22"/>
          <w:lang w:val="el-GR"/>
        </w:rPr>
        <w:t xml:space="preserve"> έλεγχος από το Ελεγκτικό Συνέδριο, σύμφωνα με τα άρθρα 324 έως 327 του ν. 4700/2020, εφόσον απαιτείται, και </w:t>
      </w:r>
    </w:p>
    <w:p w14:paraId="59DE4F0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422580">
        <w:rPr>
          <w:rFonts w:ascii="Tahoma" w:hAnsi="Tahoma" w:cs="Tahoma"/>
          <w:color w:val="000000"/>
          <w:szCs w:val="22"/>
          <w:lang w:val="el-GR"/>
        </w:rPr>
        <w:t>οψιγενείς</w:t>
      </w:r>
      <w:proofErr w:type="spellEnd"/>
      <w:r w:rsidRPr="00422580">
        <w:rPr>
          <w:rFonts w:ascii="Tahoma" w:hAnsi="Tahoma" w:cs="Tahoma"/>
          <w:color w:val="000000"/>
          <w:szCs w:val="22"/>
          <w:lang w:val="el-GR"/>
        </w:rPr>
        <w:t xml:space="preserve"> μεταβολές κατά την έννοια του άρθρου 104 του ν. 4412/2016 και μόνον στην περίπτωση του </w:t>
      </w:r>
      <w:proofErr w:type="spellStart"/>
      <w:r w:rsidRPr="00422580">
        <w:rPr>
          <w:rFonts w:ascii="Tahoma" w:hAnsi="Tahoma" w:cs="Tahoma"/>
          <w:color w:val="000000"/>
          <w:szCs w:val="22"/>
          <w:lang w:val="el-GR"/>
        </w:rPr>
        <w:t>προσυμβατικού</w:t>
      </w:r>
      <w:proofErr w:type="spellEnd"/>
      <w:r w:rsidRPr="00422580">
        <w:rPr>
          <w:rFonts w:ascii="Tahoma" w:hAnsi="Tahoma" w:cs="Tahoma"/>
          <w:color w:val="000000"/>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422580">
        <w:rPr>
          <w:rFonts w:ascii="Tahoma" w:hAnsi="Tahoma" w:cs="Tahoma"/>
          <w:color w:val="000000"/>
          <w:szCs w:val="22"/>
          <w:lang w:val="el-GR"/>
        </w:rPr>
        <w:t>οψιγενείς</w:t>
      </w:r>
      <w:proofErr w:type="spellEnd"/>
      <w:r w:rsidRPr="00422580">
        <w:rPr>
          <w:rFonts w:ascii="Tahoma" w:hAnsi="Tahoma" w:cs="Tahoma"/>
          <w:color w:val="000000"/>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198E0273"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w:t>
      </w:r>
      <w:r w:rsidRPr="00422580">
        <w:rPr>
          <w:rFonts w:ascii="Tahoma" w:hAnsi="Tahoma" w:cs="Tahoma"/>
          <w:color w:val="000000"/>
          <w:szCs w:val="22"/>
          <w:lang w:val="el-GR"/>
        </w:rPr>
        <w:lastRenderedPageBreak/>
        <w:t xml:space="preserve">ειδικής πρόσκλησης. Η σύμβαση θεωρείται συναφθείσα με την κοινοποίηση της πρόσκλησης του προηγούμενου εδαφίου στον ανάδοχο. </w:t>
      </w:r>
    </w:p>
    <w:p w14:paraId="4DE8431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Στην περίπτωση που ο ανάδοχος δεν προσέλθει να υπογράψει το ως άνω συμφωνητικό μέσα στην </w:t>
      </w:r>
      <w:proofErr w:type="spellStart"/>
      <w:r w:rsidRPr="00422580">
        <w:rPr>
          <w:rFonts w:ascii="Tahoma" w:hAnsi="Tahoma" w:cs="Tahoma"/>
          <w:color w:val="000000"/>
          <w:szCs w:val="22"/>
          <w:lang w:val="el-GR"/>
        </w:rPr>
        <w:t>τεθείσα</w:t>
      </w:r>
      <w:proofErr w:type="spellEnd"/>
      <w:r w:rsidRPr="00422580">
        <w:rPr>
          <w:rFonts w:ascii="Tahoma" w:hAnsi="Tahoma" w:cs="Tahoma"/>
          <w:color w:val="000000"/>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6262717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1DDF7504" w14:textId="77777777" w:rsidR="0071364F" w:rsidRPr="00422580" w:rsidRDefault="0071364F" w:rsidP="002145A1">
      <w:pPr>
        <w:rPr>
          <w:rFonts w:ascii="Tahoma" w:hAnsi="Tahoma" w:cs="Tahoma"/>
          <w:color w:val="000000"/>
          <w:szCs w:val="22"/>
          <w:lang w:val="el-GR"/>
        </w:rPr>
      </w:pPr>
    </w:p>
    <w:p w14:paraId="2098EB61" w14:textId="77777777" w:rsidR="0071364F" w:rsidRPr="00422580" w:rsidRDefault="0071364F" w:rsidP="00935285">
      <w:pPr>
        <w:pStyle w:val="2"/>
        <w:numPr>
          <w:ilvl w:val="1"/>
          <w:numId w:val="11"/>
        </w:numPr>
        <w:rPr>
          <w:rFonts w:cs="Tahoma"/>
          <w:lang w:val="el-GR"/>
        </w:rPr>
      </w:pPr>
      <w:r w:rsidRPr="00422580" w:rsidDel="00E536F5">
        <w:rPr>
          <w:rFonts w:cs="Tahoma"/>
          <w:lang w:val="el-GR"/>
        </w:rPr>
        <w:t xml:space="preserve"> </w:t>
      </w:r>
      <w:bookmarkStart w:id="52" w:name="_Toc105503763"/>
      <w:r w:rsidRPr="00422580">
        <w:rPr>
          <w:rFonts w:cs="Tahoma"/>
          <w:lang w:val="el-GR"/>
        </w:rPr>
        <w:t>Προδικαστικές Προσφυγές - Προσωρινή Δικαστική Προστασία</w:t>
      </w:r>
      <w:bookmarkEnd w:id="52"/>
      <w:r w:rsidRPr="00422580">
        <w:rPr>
          <w:rFonts w:cs="Tahoma"/>
          <w:lang w:val="el-GR"/>
        </w:rPr>
        <w:t xml:space="preserve"> </w:t>
      </w:r>
    </w:p>
    <w:p w14:paraId="528181C5"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Κάθε ενδιαφερόμενος, ο οποίος έχει ή είχε συμφέρον να του ανατεθεί η συγκεκριμένη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422580">
        <w:rPr>
          <w:rFonts w:ascii="Tahoma" w:hAnsi="Tahoma" w:cs="Tahoma"/>
          <w:color w:val="000000"/>
          <w:szCs w:val="22"/>
          <w:lang w:val="el-GR"/>
        </w:rPr>
        <w:t>ενωσιακής</w:t>
      </w:r>
      <w:proofErr w:type="spellEnd"/>
      <w:r w:rsidRPr="00422580">
        <w:rPr>
          <w:rFonts w:ascii="Tahoma" w:hAnsi="Tahoma" w:cs="Tahoma"/>
          <w:color w:val="000000"/>
          <w:szCs w:val="22"/>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422580">
        <w:rPr>
          <w:rFonts w:ascii="Tahoma" w:hAnsi="Tahoma" w:cs="Tahoma"/>
          <w:color w:val="000000"/>
          <w:szCs w:val="22"/>
          <w:lang w:val="el-GR"/>
        </w:rPr>
        <w:t>επ</w:t>
      </w:r>
      <w:proofErr w:type="spellEnd"/>
      <w:r w:rsidRPr="00422580">
        <w:rPr>
          <w:rFonts w:ascii="Tahoma" w:hAnsi="Tahoma" w:cs="Tahoma"/>
          <w:color w:val="000000"/>
          <w:szCs w:val="22"/>
          <w:lang w:val="el-GR"/>
        </w:rPr>
        <w:t xml:space="preserve">. ν. 4412/2016 και 1 </w:t>
      </w:r>
      <w:proofErr w:type="spellStart"/>
      <w:r w:rsidRPr="00422580">
        <w:rPr>
          <w:rFonts w:ascii="Tahoma" w:hAnsi="Tahoma" w:cs="Tahoma"/>
          <w:color w:val="000000"/>
          <w:szCs w:val="22"/>
          <w:lang w:val="el-GR"/>
        </w:rPr>
        <w:t>επ</w:t>
      </w:r>
      <w:proofErr w:type="spellEnd"/>
      <w:r w:rsidRPr="00422580">
        <w:rPr>
          <w:rFonts w:ascii="Tahoma" w:hAnsi="Tahoma" w:cs="Tahoma"/>
          <w:color w:val="000000"/>
          <w:szCs w:val="22"/>
          <w:lang w:val="el-GR"/>
        </w:rPr>
        <w:t xml:space="preserve">.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D5C50EF"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6999D004"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4CCE1892"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1991813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(γ) δέκα (10) ημέρες από την πλήρη, πραγματική ή </w:t>
      </w:r>
      <w:proofErr w:type="spellStart"/>
      <w:r w:rsidRPr="00422580">
        <w:rPr>
          <w:rFonts w:ascii="Tahoma" w:hAnsi="Tahoma" w:cs="Tahoma"/>
          <w:color w:val="000000"/>
          <w:szCs w:val="22"/>
          <w:lang w:val="el-GR"/>
        </w:rPr>
        <w:t>τεκμαιρόμενη</w:t>
      </w:r>
      <w:proofErr w:type="spellEnd"/>
      <w:r w:rsidRPr="00422580">
        <w:rPr>
          <w:rFonts w:ascii="Tahoma" w:hAnsi="Tahoma"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7E15FAB5" w14:textId="17FD270B"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C3FDDA7"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 .</w:t>
      </w:r>
    </w:p>
    <w:p w14:paraId="292718BA"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lastRenderedPageBreak/>
        <w:t xml:space="preserve">Η προδικαστική προσφυγή συντάσσεται υποχρεωτικά με τη χρήση του τυποποιημένου εντύπου του Παραρτήματος Ι του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5BEC4EDE"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Η επιστροφή του </w:t>
      </w:r>
      <w:proofErr w:type="spellStart"/>
      <w:r w:rsidRPr="00422580">
        <w:rPr>
          <w:rFonts w:ascii="Tahoma" w:hAnsi="Tahoma" w:cs="Tahoma"/>
          <w:color w:val="000000"/>
          <w:szCs w:val="22"/>
          <w:lang w:val="el-GR"/>
        </w:rPr>
        <w:t>παραβόλου</w:t>
      </w:r>
      <w:proofErr w:type="spellEnd"/>
      <w:r w:rsidRPr="00422580">
        <w:rPr>
          <w:rFonts w:ascii="Tahoma" w:hAnsi="Tahoma" w:cs="Tahoma"/>
          <w:color w:val="000000"/>
          <w:szCs w:val="22"/>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139A7670"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39/2017. </w:t>
      </w:r>
    </w:p>
    <w:p w14:paraId="27BE6DB9"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F840D2D"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17FA4F5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8C19357"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53E644C"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59A7C78"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2A5DEAA"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305BD5C8"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Β. Όποιος έχει έννομο συμφέρον μπορεί να ζητήσει, με το ίδιο δικόγραφο εφαρμοζόμενων αναλογικά των διατάξεων του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18/1989, την αναστολή εκτέλεσης της απόφασης της ΑΕΠΠ και την ακύρωσή της ενώπιον του αρμοδίου Δικαστηρίου της παρ. 3 του </w:t>
      </w:r>
      <w:proofErr w:type="spellStart"/>
      <w:r w:rsidRPr="00422580">
        <w:rPr>
          <w:rFonts w:ascii="Tahoma" w:hAnsi="Tahoma" w:cs="Tahoma"/>
          <w:color w:val="000000"/>
          <w:szCs w:val="22"/>
          <w:lang w:val="el-GR"/>
        </w:rPr>
        <w:t>αρθ</w:t>
      </w:r>
      <w:proofErr w:type="spellEnd"/>
      <w:r w:rsidRPr="00422580">
        <w:rPr>
          <w:rFonts w:ascii="Tahoma" w:hAnsi="Tahoma" w:cs="Tahoma"/>
          <w:color w:val="000000"/>
          <w:szCs w:val="22"/>
          <w:lang w:val="el-GR"/>
        </w:rPr>
        <w:t xml:space="preserve">. 372 Ν.4412/2016, όπως ισχύει.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w:t>
      </w:r>
      <w:r w:rsidRPr="00422580">
        <w:rPr>
          <w:rFonts w:ascii="Tahoma" w:hAnsi="Tahoma" w:cs="Tahoma"/>
          <w:color w:val="000000"/>
          <w:szCs w:val="22"/>
          <w:lang w:val="el-GR"/>
        </w:rPr>
        <w:lastRenderedPageBreak/>
        <w:t xml:space="preserve">δεκτή την προδικαστική προσφυγή, αλλά και αυτός του οποίου έχει γίνει εν μέρει δεκτή η προδικαστική προσφυγή. </w:t>
      </w:r>
    </w:p>
    <w:p w14:paraId="4E253213"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Με την απόφαση της ΑΕΠΠ λογίζονται ως </w:t>
      </w:r>
      <w:proofErr w:type="spellStart"/>
      <w:r w:rsidRPr="00422580">
        <w:rPr>
          <w:rFonts w:ascii="Tahoma" w:hAnsi="Tahoma" w:cs="Tahoma"/>
          <w:color w:val="000000"/>
          <w:szCs w:val="22"/>
          <w:lang w:val="el-GR"/>
        </w:rPr>
        <w:t>συμπροσβαλλόμενες</w:t>
      </w:r>
      <w:proofErr w:type="spellEnd"/>
      <w:r w:rsidRPr="00422580">
        <w:rPr>
          <w:rFonts w:ascii="Tahoma" w:hAnsi="Tahoma" w:cs="Tahoma"/>
          <w:color w:val="000000"/>
          <w:szCs w:val="22"/>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03FEDA4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422580">
        <w:rPr>
          <w:rFonts w:ascii="Tahoma" w:hAnsi="Tahoma" w:cs="Tahoma"/>
          <w:color w:val="000000"/>
          <w:szCs w:val="22"/>
          <w:lang w:val="el-GR"/>
        </w:rPr>
        <w:t>οψιγενείς</w:t>
      </w:r>
      <w:proofErr w:type="spellEnd"/>
      <w:r w:rsidRPr="00422580">
        <w:rPr>
          <w:rFonts w:ascii="Tahoma" w:hAnsi="Tahoma" w:cs="Tahoma"/>
          <w:color w:val="000000"/>
          <w:szCs w:val="22"/>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  </w:t>
      </w:r>
    </w:p>
    <w:p w14:paraId="63085AF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52967DA9"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422580">
        <w:rPr>
          <w:rFonts w:ascii="Tahoma" w:hAnsi="Tahoma" w:cs="Tahoma"/>
          <w:color w:val="000000"/>
          <w:szCs w:val="22"/>
          <w:lang w:val="el-GR"/>
        </w:rPr>
        <w:t>προεδρεύων</w:t>
      </w:r>
      <w:proofErr w:type="spellEnd"/>
      <w:r w:rsidRPr="00422580">
        <w:rPr>
          <w:rFonts w:ascii="Tahoma" w:hAnsi="Tahoma" w:cs="Tahoma"/>
          <w:color w:val="000000"/>
          <w:szCs w:val="22"/>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725FA49E"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Επιπρόσθετα, η παρέμβαση κοινοποιείται με επιμέλεια του </w:t>
      </w:r>
      <w:proofErr w:type="spellStart"/>
      <w:r w:rsidRPr="00422580">
        <w:rPr>
          <w:rFonts w:ascii="Tahoma" w:hAnsi="Tahoma" w:cs="Tahoma"/>
          <w:color w:val="000000"/>
          <w:szCs w:val="22"/>
          <w:lang w:val="el-GR"/>
        </w:rPr>
        <w:t>παρεμβαίνοντος</w:t>
      </w:r>
      <w:proofErr w:type="spellEnd"/>
      <w:r w:rsidRPr="00422580">
        <w:rPr>
          <w:rFonts w:ascii="Tahoma" w:hAnsi="Tahoma" w:cs="Tahoma"/>
          <w:color w:val="000000"/>
          <w:szCs w:val="22"/>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A3B34A3"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2C5F3924"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18/1989. </w:t>
      </w:r>
    </w:p>
    <w:p w14:paraId="5C1FF17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07E744F" w14:textId="77777777" w:rsidR="00E44924" w:rsidRPr="00422580" w:rsidRDefault="00E44924" w:rsidP="00E44924">
      <w:pPr>
        <w:rPr>
          <w:rFonts w:ascii="Tahoma" w:hAnsi="Tahoma" w:cs="Tahoma"/>
          <w:szCs w:val="22"/>
          <w:lang w:val="el-GR"/>
        </w:rPr>
      </w:pPr>
      <w:r w:rsidRPr="00422580">
        <w:rPr>
          <w:rFonts w:ascii="Tahoma" w:hAnsi="Tahoma" w:cs="Tahoma"/>
          <w:color w:val="000000"/>
          <w:szCs w:val="22"/>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 xml:space="preserve"> 18/1989.</w:t>
      </w:r>
    </w:p>
    <w:p w14:paraId="1E40E8FF" w14:textId="77777777" w:rsidR="00E44924" w:rsidRPr="00422580" w:rsidRDefault="00E44924" w:rsidP="00E536F5">
      <w:pPr>
        <w:rPr>
          <w:rFonts w:ascii="Tahoma" w:hAnsi="Tahoma" w:cs="Tahoma"/>
          <w:color w:val="000000"/>
          <w:szCs w:val="22"/>
          <w:lang w:val="el-GR"/>
        </w:rPr>
      </w:pPr>
    </w:p>
    <w:p w14:paraId="51B23B60" w14:textId="77777777" w:rsidR="0071364F" w:rsidRPr="00422580" w:rsidRDefault="0071364F" w:rsidP="00935285">
      <w:pPr>
        <w:pStyle w:val="2"/>
        <w:numPr>
          <w:ilvl w:val="1"/>
          <w:numId w:val="11"/>
        </w:numPr>
        <w:rPr>
          <w:rFonts w:cs="Tahoma"/>
          <w:lang w:val="el-GR"/>
        </w:rPr>
      </w:pPr>
      <w:r w:rsidRPr="00422580">
        <w:rPr>
          <w:rFonts w:cs="Tahoma"/>
          <w:lang w:val="el-GR"/>
        </w:rPr>
        <w:lastRenderedPageBreak/>
        <w:tab/>
      </w:r>
      <w:bookmarkStart w:id="53" w:name="_Toc105503764"/>
      <w:r w:rsidRPr="00422580">
        <w:rPr>
          <w:rFonts w:cs="Tahoma"/>
          <w:lang w:val="el-GR"/>
        </w:rPr>
        <w:t>Ματαίωση Διαδικασίας</w:t>
      </w:r>
      <w:bookmarkEnd w:id="53"/>
    </w:p>
    <w:p w14:paraId="3D9CB9A7" w14:textId="77777777" w:rsidR="0071364F" w:rsidRPr="00422580" w:rsidRDefault="0071364F" w:rsidP="00F371B3">
      <w:pPr>
        <w:rPr>
          <w:rFonts w:ascii="Tahoma" w:hAnsi="Tahoma" w:cs="Tahoma"/>
          <w:szCs w:val="22"/>
          <w:lang w:val="el-GR"/>
        </w:rPr>
      </w:pPr>
      <w:r w:rsidRPr="00422580">
        <w:rPr>
          <w:rFonts w:ascii="Tahoma" w:hAnsi="Tahoma" w:cs="Tahoma"/>
          <w:szCs w:val="22"/>
          <w:lang w:val="el-GR"/>
        </w:rPr>
        <w:t xml:space="preserve">Η αναθέτουσα αρχή ματαιώνει ή δύναται να ματαιώσει εν </w:t>
      </w:r>
      <w:proofErr w:type="spellStart"/>
      <w:r w:rsidRPr="00422580">
        <w:rPr>
          <w:rFonts w:ascii="Tahoma" w:hAnsi="Tahoma" w:cs="Tahoma"/>
          <w:szCs w:val="22"/>
          <w:lang w:val="el-GR"/>
        </w:rPr>
        <w:t>όλω</w:t>
      </w:r>
      <w:proofErr w:type="spellEnd"/>
      <w:r w:rsidRPr="00422580">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08B0519"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04F6A39"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422580">
        <w:rPr>
          <w:rFonts w:ascii="Tahoma" w:hAnsi="Tahoma" w:cs="Tahoma"/>
          <w:szCs w:val="22"/>
          <w:lang w:val="el-GR"/>
        </w:rPr>
        <w:t>στ</w:t>
      </w:r>
      <w:proofErr w:type="spellEnd"/>
      <w:r w:rsidRPr="00422580">
        <w:rPr>
          <w:rFonts w:ascii="Tahoma" w:hAnsi="Tahoma" w:cs="Tahoma"/>
          <w:szCs w:val="22"/>
          <w:lang w:val="el-GR"/>
        </w:rPr>
        <w:t>) για άλλους επιτακτικούς λόγους δημοσίου συμφέροντος, όπως ιδίως, δημόσιας υγείας ή προστασίας του περιβάλλοντος.</w:t>
      </w:r>
    </w:p>
    <w:p w14:paraId="71AAD3E3" w14:textId="77777777" w:rsidR="00E44924" w:rsidRPr="00422580" w:rsidRDefault="00E44924" w:rsidP="00F371B3">
      <w:pPr>
        <w:rPr>
          <w:rFonts w:ascii="Tahoma" w:hAnsi="Tahoma" w:cs="Tahoma"/>
          <w:szCs w:val="22"/>
          <w:lang w:val="el-GR"/>
        </w:rPr>
      </w:pPr>
    </w:p>
    <w:p w14:paraId="418F9ABC" w14:textId="77777777" w:rsidR="0071364F" w:rsidRPr="00422580" w:rsidRDefault="0071364F" w:rsidP="005D1B15">
      <w:pPr>
        <w:pStyle w:val="10"/>
        <w:rPr>
          <w:rFonts w:cs="Tahoma"/>
          <w:sz w:val="22"/>
          <w:szCs w:val="22"/>
        </w:rPr>
      </w:pPr>
      <w:bookmarkStart w:id="54" w:name="_Toc105503765"/>
      <w:r w:rsidRPr="00422580">
        <w:rPr>
          <w:rFonts w:cs="Tahoma"/>
          <w:sz w:val="22"/>
          <w:szCs w:val="22"/>
        </w:rPr>
        <w:lastRenderedPageBreak/>
        <w:t>ΟΡΟΙ ΕΚΤΕΛΕΣΗΣ ΤΗΣ ΣΥΜΒΑΣΗΣ</w:t>
      </w:r>
      <w:bookmarkEnd w:id="54"/>
      <w:r w:rsidRPr="00422580">
        <w:rPr>
          <w:rFonts w:cs="Tahoma"/>
          <w:sz w:val="22"/>
          <w:szCs w:val="22"/>
        </w:rPr>
        <w:t xml:space="preserve"> </w:t>
      </w:r>
    </w:p>
    <w:p w14:paraId="3D2FEE19"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55" w:name="_Toc105503766"/>
      <w:r w:rsidRPr="00422580">
        <w:rPr>
          <w:rFonts w:cs="Tahoma"/>
          <w:lang w:val="el-GR"/>
        </w:rPr>
        <w:t>Εγγυήσεις (καλής εκτέλεσης, προκαταβολής)</w:t>
      </w:r>
      <w:bookmarkEnd w:id="55"/>
    </w:p>
    <w:p w14:paraId="72CDF9B7" w14:textId="77777777" w:rsidR="00E44924" w:rsidRPr="00422580" w:rsidRDefault="00E44924">
      <w:pPr>
        <w:rPr>
          <w:rFonts w:ascii="Tahoma" w:hAnsi="Tahoma" w:cs="Tahoma"/>
          <w:szCs w:val="22"/>
          <w:lang w:val="el-GR"/>
        </w:rPr>
      </w:pPr>
    </w:p>
    <w:p w14:paraId="62F1CA01"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Εγγύηση καλής εκτέλεσης και εγγύηση προκαταβολής : </w:t>
      </w:r>
    </w:p>
    <w:p w14:paraId="70DF712F" w14:textId="39A2D45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Για την υπογραφή της σύμβασης απαιτείται η παροχή εγγύησης καλής εκτέλεσης, σύμφωνα με το άρθρο 72 παρ. </w:t>
      </w:r>
      <w:r w:rsidR="00F965AE" w:rsidRPr="00AE3C74">
        <w:rPr>
          <w:rFonts w:ascii="Tahoma" w:hAnsi="Tahoma" w:cs="Tahoma"/>
          <w:szCs w:val="22"/>
          <w:lang w:val="el-GR"/>
        </w:rPr>
        <w:t xml:space="preserve">4 </w:t>
      </w:r>
      <w:r w:rsidRPr="00422580">
        <w:rPr>
          <w:rFonts w:ascii="Tahoma" w:hAnsi="Tahoma" w:cs="Tahoma"/>
          <w:szCs w:val="22"/>
          <w:lang w:val="el-GR"/>
        </w:rPr>
        <w:t xml:space="preserve">του ν. 4412/2016, το ύψος της οποίας ανέρχεται σε ποσοστό 4% επί της εκτιμώμενης αξίας της σύμβασης, μη συμπεριλαμβανομένου ΦΠΑ, με χρόνο ισχύος </w:t>
      </w:r>
      <w:r w:rsidR="00496E73">
        <w:rPr>
          <w:rFonts w:ascii="Tahoma" w:hAnsi="Tahoma" w:cs="Tahoma"/>
          <w:szCs w:val="22"/>
          <w:lang w:val="el-GR"/>
        </w:rPr>
        <w:t xml:space="preserve">δεκαοκτώ </w:t>
      </w:r>
      <w:r w:rsidRPr="00422580">
        <w:rPr>
          <w:rFonts w:ascii="Tahoma" w:hAnsi="Tahoma" w:cs="Tahoma"/>
          <w:szCs w:val="22"/>
          <w:lang w:val="el-GR"/>
        </w:rPr>
        <w:t>(</w:t>
      </w:r>
      <w:r w:rsidR="00496E73">
        <w:rPr>
          <w:rFonts w:ascii="Tahoma" w:hAnsi="Tahoma" w:cs="Tahoma"/>
          <w:szCs w:val="22"/>
          <w:lang w:val="el-GR"/>
        </w:rPr>
        <w:t>18</w:t>
      </w:r>
      <w:r w:rsidRPr="00422580">
        <w:rPr>
          <w:rFonts w:ascii="Tahoma" w:hAnsi="Tahoma" w:cs="Tahoma"/>
          <w:szCs w:val="22"/>
          <w:lang w:val="el-GR"/>
        </w:rPr>
        <w:t xml:space="preserve">) μήνες και η οποία κατατίθεται μέχρι και την υπογραφή του συμφωνητικού. </w:t>
      </w:r>
    </w:p>
    <w:p w14:paraId="47061CB2"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Η εγγύηση καλής εκτέλεσης, προκειμένου να γίνει αποδεκτή , πρέπει να περιλαμβάνει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ΠΑΡΑΡΤΗΜΑ VII – Υποδείγματα Εγγυητικών Επιστολών της Διακήρυξης και τα οριζόμενα στο άρθρο 72 του ν. 4412/2016.</w:t>
      </w:r>
    </w:p>
    <w:p w14:paraId="5087C5F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3C32EEA"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1EB7CBB"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721CF4D6"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5BE9ACF4"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2E9CE62E" w14:textId="77777777" w:rsidR="00E44924" w:rsidRPr="00422580" w:rsidRDefault="00E44924" w:rsidP="00E44924">
      <w:pPr>
        <w:suppressAutoHyphens w:val="0"/>
        <w:spacing w:line="276" w:lineRule="auto"/>
        <w:rPr>
          <w:rFonts w:ascii="Tahoma" w:hAnsi="Tahoma" w:cs="Tahoma"/>
          <w:szCs w:val="22"/>
          <w:lang w:val="el-GR"/>
        </w:rPr>
      </w:pPr>
      <w:r w:rsidRPr="00422580">
        <w:rPr>
          <w:rFonts w:ascii="Tahoma" w:hAnsi="Tahoma"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575A367D" w14:textId="77777777" w:rsidR="008B313A" w:rsidRPr="00196060" w:rsidRDefault="008B313A" w:rsidP="008B313A">
      <w:pPr>
        <w:suppressAutoHyphens w:val="0"/>
        <w:spacing w:line="276" w:lineRule="auto"/>
        <w:rPr>
          <w:rFonts w:ascii="Tahoma" w:hAnsi="Tahoma" w:cs="Tahoma"/>
          <w:lang w:val="el-GR"/>
        </w:rPr>
      </w:pPr>
      <w:r w:rsidRPr="00196060">
        <w:rPr>
          <w:rFonts w:ascii="Tahoma" w:hAnsi="Tahoma" w:cs="Tahoma"/>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w:t>
      </w:r>
      <w:r w:rsidRPr="00196060">
        <w:rPr>
          <w:rFonts w:ascii="Tahoma" w:hAnsi="Tahoma" w:cs="Tahoma"/>
          <w:lang w:val="el-GR"/>
        </w:rPr>
        <w:lastRenderedPageBreak/>
        <w:t xml:space="preserve">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 </w:t>
      </w:r>
    </w:p>
    <w:p w14:paraId="017D9332"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56" w:name="_Toc105503767"/>
      <w:r w:rsidRPr="00422580">
        <w:rPr>
          <w:rFonts w:cs="Tahoma"/>
          <w:lang w:val="el-GR"/>
        </w:rPr>
        <w:t>Συμβατικό πλαίσιο – Εφαρμοστέα νομοθεσία</w:t>
      </w:r>
      <w:bookmarkEnd w:id="56"/>
    </w:p>
    <w:p w14:paraId="498498A4"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EE09D3F"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57" w:name="_Toc105503768"/>
      <w:r w:rsidRPr="00422580">
        <w:rPr>
          <w:rFonts w:cs="Tahoma"/>
          <w:lang w:val="el-GR"/>
        </w:rPr>
        <w:t>Όροι εκτέλεσης της σύμβασης</w:t>
      </w:r>
      <w:bookmarkEnd w:id="57"/>
    </w:p>
    <w:p w14:paraId="09FD851B"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5DE8232A" w14:textId="77777777" w:rsidR="0071364F" w:rsidRPr="00422580" w:rsidRDefault="0071364F">
      <w:pPr>
        <w:rPr>
          <w:rFonts w:ascii="Tahoma" w:hAnsi="Tahoma" w:cs="Tahoma"/>
          <w:szCs w:val="22"/>
          <w:lang w:val="el-GR"/>
        </w:rPr>
      </w:pPr>
      <w:r w:rsidRPr="00422580">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6A1AE" w14:textId="349F4A8B" w:rsidR="00F965AE" w:rsidRPr="00AE3C74" w:rsidRDefault="00F965AE" w:rsidP="00F965AE">
      <w:pPr>
        <w:rPr>
          <w:rFonts w:ascii="Tahoma" w:hAnsi="Tahoma" w:cs="Tahoma"/>
          <w:lang w:val="el-GR"/>
        </w:rPr>
      </w:pPr>
      <w:r w:rsidRPr="00AE3C74">
        <w:rPr>
          <w:rFonts w:ascii="Tahoma" w:hAnsi="Tahoma" w:cs="Tahoma"/>
          <w:lang w:val="el-GR"/>
        </w:rPr>
        <w:t xml:space="preserve">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r w:rsidR="008B313A" w:rsidRPr="00746BB4">
        <w:rPr>
          <w:rFonts w:ascii="Tahoma" w:hAnsi="Tahoma" w:cs="Tahoma"/>
          <w:szCs w:val="22"/>
          <w:lang w:val="el-GR"/>
        </w:rPr>
        <w:t>(</w:t>
      </w:r>
      <w:hyperlink r:id="rId23" w:history="1">
        <w:r w:rsidR="008B313A" w:rsidRPr="00746BB4">
          <w:rPr>
            <w:rFonts w:ascii="Tahoma" w:hAnsi="Tahoma" w:cs="Tahoma"/>
            <w:szCs w:val="22"/>
          </w:rPr>
          <w:t>https</w:t>
        </w:r>
        <w:r w:rsidR="008B313A" w:rsidRPr="00746BB4">
          <w:rPr>
            <w:rFonts w:ascii="Tahoma" w:hAnsi="Tahoma" w:cs="Tahoma"/>
            <w:szCs w:val="22"/>
            <w:lang w:val="el-GR"/>
          </w:rPr>
          <w:t>://</w:t>
        </w:r>
        <w:proofErr w:type="spellStart"/>
        <w:r w:rsidR="008B313A" w:rsidRPr="00746BB4">
          <w:rPr>
            <w:rFonts w:ascii="Tahoma" w:hAnsi="Tahoma" w:cs="Tahoma"/>
            <w:szCs w:val="22"/>
          </w:rPr>
          <w:t>greece</w:t>
        </w:r>
        <w:proofErr w:type="spellEnd"/>
        <w:r w:rsidR="008B313A" w:rsidRPr="00746BB4">
          <w:rPr>
            <w:rFonts w:ascii="Tahoma" w:hAnsi="Tahoma" w:cs="Tahoma"/>
            <w:szCs w:val="22"/>
            <w:lang w:val="el-GR"/>
          </w:rPr>
          <w:t>20.</w:t>
        </w:r>
        <w:r w:rsidR="008B313A" w:rsidRPr="00746BB4">
          <w:rPr>
            <w:rFonts w:ascii="Tahoma" w:hAnsi="Tahoma" w:cs="Tahoma"/>
            <w:szCs w:val="22"/>
          </w:rPr>
          <w:t>gov</w:t>
        </w:r>
        <w:r w:rsidR="008B313A" w:rsidRPr="00746BB4">
          <w:rPr>
            <w:rFonts w:ascii="Tahoma" w:hAnsi="Tahoma" w:cs="Tahoma"/>
            <w:szCs w:val="22"/>
            <w:lang w:val="el-GR"/>
          </w:rPr>
          <w:t>.</w:t>
        </w:r>
        <w:r w:rsidR="008B313A" w:rsidRPr="00746BB4">
          <w:rPr>
            <w:rFonts w:ascii="Tahoma" w:hAnsi="Tahoma" w:cs="Tahoma"/>
            <w:szCs w:val="22"/>
          </w:rPr>
          <w:t>gr</w:t>
        </w:r>
        <w:r w:rsidR="008B313A" w:rsidRPr="00746BB4">
          <w:rPr>
            <w:rFonts w:ascii="Tahoma" w:hAnsi="Tahoma" w:cs="Tahoma"/>
            <w:szCs w:val="22"/>
            <w:lang w:val="el-GR"/>
          </w:rPr>
          <w:t>/</w:t>
        </w:r>
        <w:proofErr w:type="spellStart"/>
        <w:r w:rsidR="008B313A" w:rsidRPr="00746BB4">
          <w:rPr>
            <w:rFonts w:ascii="Tahoma" w:hAnsi="Tahoma" w:cs="Tahoma"/>
            <w:szCs w:val="22"/>
          </w:rPr>
          <w:t>epikoinwnia</w:t>
        </w:r>
        <w:proofErr w:type="spellEnd"/>
        <w:r w:rsidR="008B313A" w:rsidRPr="00746BB4">
          <w:rPr>
            <w:rFonts w:ascii="Tahoma" w:hAnsi="Tahoma" w:cs="Tahoma"/>
            <w:szCs w:val="22"/>
            <w:lang w:val="el-GR"/>
          </w:rPr>
          <w:t>-</w:t>
        </w:r>
        <w:proofErr w:type="spellStart"/>
        <w:r w:rsidR="008B313A" w:rsidRPr="00746BB4">
          <w:rPr>
            <w:rFonts w:ascii="Tahoma" w:hAnsi="Tahoma" w:cs="Tahoma"/>
            <w:szCs w:val="22"/>
          </w:rPr>
          <w:t>dimosiotita</w:t>
        </w:r>
        <w:proofErr w:type="spellEnd"/>
        <w:r w:rsidR="008B313A" w:rsidRPr="00746BB4">
          <w:rPr>
            <w:rFonts w:ascii="Tahoma" w:hAnsi="Tahoma" w:cs="Tahoma"/>
            <w:szCs w:val="22"/>
            <w:lang w:val="el-GR"/>
          </w:rPr>
          <w:t>/</w:t>
        </w:r>
      </w:hyperlink>
      <w:r w:rsidR="008B313A" w:rsidRPr="00746BB4">
        <w:rPr>
          <w:rFonts w:ascii="Tahoma" w:hAnsi="Tahoma" w:cs="Tahoma"/>
          <w:szCs w:val="22"/>
          <w:lang w:val="el-GR"/>
        </w:rPr>
        <w:t>).</w:t>
      </w:r>
      <w:r w:rsidRPr="00AE3C74">
        <w:rPr>
          <w:rFonts w:ascii="Tahoma" w:hAnsi="Tahoma" w:cs="Tahoma"/>
          <w:lang w:val="el-GR"/>
        </w:rPr>
        <w:t xml:space="preserve"> </w:t>
      </w:r>
    </w:p>
    <w:p w14:paraId="05D677A4" w14:textId="77777777" w:rsidR="00E44924" w:rsidRPr="00422580" w:rsidRDefault="00E44924" w:rsidP="00E44924">
      <w:pPr>
        <w:rPr>
          <w:rFonts w:ascii="Tahoma" w:eastAsia="Calibri" w:hAnsi="Tahoma" w:cs="Tahoma"/>
          <w:lang w:val="el-GR"/>
        </w:rPr>
      </w:pPr>
      <w:r w:rsidRPr="00422580">
        <w:rPr>
          <w:rFonts w:ascii="Tahoma" w:eastAsia="Calibri" w:hAnsi="Tahoma" w:cs="Tahoma"/>
          <w:lang w:val="el-GR"/>
        </w:rPr>
        <w:t xml:space="preserve">Ο ανάδοχος δεσμεύεται ότι: </w:t>
      </w:r>
    </w:p>
    <w:p w14:paraId="0FB88820" w14:textId="77777777" w:rsidR="00E44924" w:rsidRPr="00422580" w:rsidRDefault="00E44924" w:rsidP="00E44924">
      <w:pPr>
        <w:rPr>
          <w:rFonts w:ascii="Tahoma" w:eastAsia="Calibri" w:hAnsi="Tahoma" w:cs="Tahoma"/>
          <w:lang w:val="el-GR"/>
        </w:rPr>
      </w:pPr>
      <w:r w:rsidRPr="00422580">
        <w:rPr>
          <w:rFonts w:ascii="Tahoma" w:eastAsia="Calibri"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54AFA49" w14:textId="77777777" w:rsidR="00E44924" w:rsidRPr="00422580" w:rsidRDefault="00E44924" w:rsidP="00E44924">
      <w:pPr>
        <w:rPr>
          <w:rFonts w:ascii="Tahoma" w:eastAsia="Calibri" w:hAnsi="Tahoma" w:cs="Tahoma"/>
          <w:lang w:val="el-GR"/>
        </w:rPr>
      </w:pPr>
      <w:r w:rsidRPr="00422580">
        <w:rPr>
          <w:rFonts w:ascii="Tahoma" w:eastAsia="Calibri"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422580">
        <w:rPr>
          <w:rFonts w:ascii="Tahoma" w:eastAsia="Calibri" w:hAnsi="Tahoma" w:cs="Tahoma"/>
          <w:lang w:val="el-GR"/>
        </w:rPr>
        <w:t>νομίμων</w:t>
      </w:r>
      <w:proofErr w:type="spellEnd"/>
      <w:r w:rsidRPr="00422580">
        <w:rPr>
          <w:rFonts w:ascii="Tahoma" w:eastAsia="Calibri" w:hAnsi="Tahoma" w:cs="Tahoma"/>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422580">
        <w:rPr>
          <w:rFonts w:ascii="Tahoma" w:eastAsia="Calibri" w:hAnsi="Tahoma" w:cs="Tahoma"/>
          <w:vertAlign w:val="superscript"/>
          <w:lang w:val="el-GR"/>
        </w:rPr>
        <w:t xml:space="preserve"> </w:t>
      </w:r>
      <w:r w:rsidRPr="00422580">
        <w:rPr>
          <w:rFonts w:ascii="Tahoma" w:eastAsia="Calibri" w:hAnsi="Tahoma" w:cs="Tahoma"/>
          <w:lang w:val="el-GR"/>
        </w:rPr>
        <w:t xml:space="preserve">. </w:t>
      </w:r>
    </w:p>
    <w:p w14:paraId="18708103" w14:textId="77777777" w:rsidR="00E44924" w:rsidRPr="00422580" w:rsidRDefault="00E44924" w:rsidP="00E44924">
      <w:pPr>
        <w:suppressAutoHyphens w:val="0"/>
        <w:rPr>
          <w:rFonts w:ascii="Tahoma" w:hAnsi="Tahoma" w:cs="Tahoma"/>
          <w:szCs w:val="22"/>
          <w:lang w:val="el-GR"/>
        </w:rPr>
      </w:pPr>
      <w:r w:rsidRPr="00422580">
        <w:rPr>
          <w:rFonts w:ascii="Tahoma" w:eastAsia="Calibri"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F12164D"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422580">
        <w:rPr>
          <w:rFonts w:ascii="Tahoma" w:hAnsi="Tahoma" w:cs="Tahoma"/>
          <w:szCs w:val="22"/>
          <w:lang w:val="el-GR"/>
        </w:rPr>
        <w:t>όλω</w:t>
      </w:r>
      <w:proofErr w:type="spellEnd"/>
      <w:r w:rsidRPr="00422580">
        <w:rPr>
          <w:rFonts w:ascii="Tahoma" w:hAnsi="Tahoma"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422580">
        <w:rPr>
          <w:rFonts w:ascii="Tahoma" w:hAnsi="Tahoma" w:cs="Tahoma"/>
          <w:szCs w:val="22"/>
          <w:lang w:val="el-GR"/>
        </w:rPr>
        <w:t>όλω</w:t>
      </w:r>
      <w:proofErr w:type="spellEnd"/>
      <w:r w:rsidRPr="00422580">
        <w:rPr>
          <w:rFonts w:ascii="Tahoma"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422580">
        <w:rPr>
          <w:rFonts w:ascii="Tahoma" w:hAnsi="Tahoma" w:cs="Tahoma"/>
          <w:szCs w:val="22"/>
          <w:lang w:val="el-GR"/>
        </w:rPr>
        <w:t>εκδοχέως</w:t>
      </w:r>
      <w:proofErr w:type="spellEnd"/>
      <w:r w:rsidRPr="00422580">
        <w:rPr>
          <w:rFonts w:ascii="Tahoma" w:hAnsi="Tahoma" w:cs="Tahoma"/>
          <w:szCs w:val="22"/>
          <w:lang w:val="el-GR"/>
        </w:rPr>
        <w:t xml:space="preserve"> Τράπεζας.</w:t>
      </w:r>
    </w:p>
    <w:p w14:paraId="63EE4304" w14:textId="77777777" w:rsidR="00E44924" w:rsidRPr="00422580" w:rsidRDefault="00E44924" w:rsidP="00E44924">
      <w:pPr>
        <w:suppressAutoHyphens w:val="0"/>
        <w:spacing w:after="200" w:line="276" w:lineRule="auto"/>
        <w:rPr>
          <w:rFonts w:ascii="Tahoma" w:hAnsi="Tahoma" w:cs="Tahoma"/>
          <w:szCs w:val="22"/>
          <w:lang w:val="el-GR"/>
        </w:rPr>
      </w:pPr>
      <w:r w:rsidRPr="00422580">
        <w:rPr>
          <w:rFonts w:ascii="Tahoma" w:hAnsi="Tahoma" w:cs="Tahoma"/>
          <w:szCs w:val="22"/>
          <w:lang w:val="el-GR"/>
        </w:rPr>
        <w:lastRenderedPageBreak/>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422580">
        <w:rPr>
          <w:rFonts w:ascii="Tahoma" w:hAnsi="Tahoma" w:cs="Tahoma"/>
          <w:bCs/>
          <w:szCs w:val="22"/>
          <w:lang w:val="el-GR"/>
        </w:rPr>
        <w:t>ΚτΠ</w:t>
      </w:r>
      <w:proofErr w:type="spellEnd"/>
      <w:r w:rsidRPr="00422580">
        <w:rPr>
          <w:rFonts w:ascii="Tahoma" w:hAnsi="Tahoma" w:cs="Tahoma"/>
          <w:bCs/>
          <w:szCs w:val="22"/>
          <w:lang w:val="el-GR"/>
        </w:rPr>
        <w:t xml:space="preserve"> Μ.Α.Ε. εγγράφως δεκαπέντε (15) </w:t>
      </w:r>
      <w:r w:rsidRPr="00422580">
        <w:rPr>
          <w:rFonts w:ascii="Tahoma" w:hAnsi="Tahoma" w:cs="Tahoma"/>
          <w:szCs w:val="22"/>
          <w:lang w:val="el-GR"/>
        </w:rPr>
        <w:t xml:space="preserve">ημέρες πριν από την αντικατάσταση. </w:t>
      </w:r>
    </w:p>
    <w:p w14:paraId="468DCF63" w14:textId="77777777" w:rsidR="00E44924" w:rsidRPr="00422580" w:rsidRDefault="00E44924" w:rsidP="00E44924">
      <w:pPr>
        <w:suppressAutoHyphens w:val="0"/>
        <w:spacing w:after="200" w:line="276" w:lineRule="auto"/>
        <w:rPr>
          <w:rFonts w:ascii="Tahoma" w:hAnsi="Tahoma" w:cs="Tahoma"/>
          <w:szCs w:val="22"/>
          <w:lang w:val="el-GR"/>
        </w:rPr>
      </w:pPr>
      <w:r w:rsidRPr="00422580">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422580">
        <w:rPr>
          <w:rFonts w:ascii="Tahoma" w:hAnsi="Tahoma" w:cs="Tahoma"/>
          <w:szCs w:val="22"/>
          <w:lang w:val="el-GR"/>
        </w:rPr>
        <w:t>αποχωρήσαντες</w:t>
      </w:r>
      <w:proofErr w:type="spellEnd"/>
      <w:r w:rsidRPr="00422580">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4959E820" w14:textId="77777777" w:rsidR="00E44924" w:rsidRPr="00422580" w:rsidRDefault="00E44924" w:rsidP="00E44924">
      <w:pPr>
        <w:suppressAutoHyphens w:val="0"/>
        <w:spacing w:after="200" w:line="276" w:lineRule="auto"/>
        <w:rPr>
          <w:rFonts w:ascii="Tahoma" w:hAnsi="Tahoma" w:cs="Tahoma"/>
          <w:szCs w:val="22"/>
          <w:lang w:val="el-GR"/>
        </w:rPr>
      </w:pPr>
      <w:r w:rsidRPr="00422580">
        <w:rPr>
          <w:rFonts w:ascii="Tahoma" w:hAnsi="Tahoma"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422580">
        <w:rPr>
          <w:rFonts w:ascii="Tahoma" w:hAnsi="Tahoma" w:cs="Tahoma"/>
          <w:b/>
          <w:szCs w:val="22"/>
          <w:lang w:val="el-GR"/>
        </w:rPr>
        <w:t>.</w:t>
      </w:r>
      <w:r w:rsidRPr="00422580">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422580">
        <w:rPr>
          <w:rFonts w:ascii="Tahoma" w:hAnsi="Tahoma" w:cs="Tahoma"/>
          <w:szCs w:val="22"/>
          <w:lang w:val="el-GR"/>
        </w:rPr>
        <w:t>λύεται</w:t>
      </w:r>
      <w:proofErr w:type="spellEnd"/>
      <w:r w:rsidRPr="00422580">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192AE154"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D1314DB"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422580">
        <w:rPr>
          <w:rFonts w:ascii="Tahoma" w:hAnsi="Tahoma" w:cs="Tahoma"/>
          <w:szCs w:val="22"/>
          <w:lang w:val="el-GR"/>
        </w:rPr>
        <w:t>εργοδοτούμενους</w:t>
      </w:r>
      <w:proofErr w:type="spellEnd"/>
      <w:r w:rsidRPr="00422580">
        <w:rPr>
          <w:rFonts w:ascii="Tahoma" w:hAnsi="Tahoma"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0013D806"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4531614"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Pr="00422580">
        <w:rPr>
          <w:rFonts w:ascii="Tahoma" w:hAnsi="Tahoma" w:cs="Tahoma"/>
          <w:szCs w:val="22"/>
          <w:lang w:val="el-GR"/>
        </w:rPr>
        <w:lastRenderedPageBreak/>
        <w:t>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282C413"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DA8E6FB"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3B23041"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5F21E3A"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7E977F"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786C9D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p>
    <w:p w14:paraId="38FAFE40"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Ειδικότερα :</w:t>
      </w:r>
    </w:p>
    <w:p w14:paraId="0FF8A45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0C61F5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BADE044"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881745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959B73A" w14:textId="3DA2E7F4" w:rsidR="00E44924" w:rsidRDefault="00E44924" w:rsidP="00E44924">
      <w:pPr>
        <w:rPr>
          <w:rFonts w:ascii="Tahoma" w:hAnsi="Tahoma" w:cs="Tahoma"/>
          <w:szCs w:val="22"/>
          <w:lang w:val="el-GR"/>
        </w:rPr>
      </w:pPr>
      <w:r w:rsidRPr="00422580">
        <w:rPr>
          <w:rFonts w:ascii="Tahoma" w:hAnsi="Tahoma"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w:t>
      </w:r>
      <w:r w:rsidRPr="00422580">
        <w:rPr>
          <w:rFonts w:ascii="Tahoma" w:hAnsi="Tahoma" w:cs="Tahoma"/>
          <w:szCs w:val="22"/>
          <w:lang w:val="el-GR"/>
        </w:rPr>
        <w:lastRenderedPageBreak/>
        <w:t xml:space="preserve">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08EF2E1"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58" w:name="_Toc105503769"/>
      <w:r w:rsidRPr="00422580">
        <w:rPr>
          <w:rFonts w:cs="Tahoma"/>
          <w:lang w:val="el-GR"/>
        </w:rPr>
        <w:t>Υπεργολαβία</w:t>
      </w:r>
      <w:bookmarkEnd w:id="58"/>
    </w:p>
    <w:p w14:paraId="57086C84" w14:textId="77777777" w:rsidR="0071364F" w:rsidRPr="00422580" w:rsidRDefault="0071364F">
      <w:pPr>
        <w:rPr>
          <w:rFonts w:ascii="Tahoma" w:hAnsi="Tahoma" w:cs="Tahoma"/>
          <w:szCs w:val="22"/>
          <w:lang w:val="el-GR"/>
        </w:rPr>
      </w:pPr>
      <w:r w:rsidRPr="00422580">
        <w:rPr>
          <w:rFonts w:ascii="Tahoma" w:hAnsi="Tahoma" w:cs="Tahoma"/>
          <w:b/>
          <w:bCs/>
          <w:szCs w:val="22"/>
          <w:lang w:val="el-GR"/>
        </w:rPr>
        <w:t xml:space="preserve">4.4.1. </w:t>
      </w:r>
      <w:r w:rsidRPr="00422580">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937E86E" w14:textId="77777777" w:rsidR="0071364F" w:rsidRPr="00422580" w:rsidRDefault="0071364F">
      <w:pPr>
        <w:rPr>
          <w:rFonts w:ascii="Tahoma" w:hAnsi="Tahoma" w:cs="Tahoma"/>
          <w:b/>
          <w:bCs/>
          <w:szCs w:val="22"/>
          <w:lang w:val="el-GR"/>
        </w:rPr>
      </w:pPr>
      <w:r w:rsidRPr="00422580">
        <w:rPr>
          <w:rFonts w:ascii="Tahoma" w:hAnsi="Tahoma" w:cs="Tahoma"/>
          <w:b/>
          <w:bCs/>
          <w:szCs w:val="22"/>
          <w:lang w:val="el-GR"/>
        </w:rPr>
        <w:t xml:space="preserve">4.4.2. </w:t>
      </w:r>
      <w:r w:rsidRPr="00422580">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422580">
        <w:rPr>
          <w:rFonts w:ascii="Tahoma" w:hAnsi="Tahoma" w:cs="Tahoma"/>
          <w:i/>
          <w:iCs/>
          <w:color w:val="0099FF"/>
          <w:kern w:val="1"/>
          <w:szCs w:val="22"/>
          <w:lang w:val="el-GR" w:bidi="hi-IN"/>
        </w:rPr>
        <w:t>.</w:t>
      </w:r>
      <w:r w:rsidRPr="00422580">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70DCB40D" w14:textId="77777777" w:rsidR="0071364F" w:rsidRPr="00422580" w:rsidRDefault="0071364F">
      <w:pPr>
        <w:rPr>
          <w:rFonts w:ascii="Tahoma" w:hAnsi="Tahoma" w:cs="Tahoma"/>
          <w:szCs w:val="22"/>
          <w:lang w:val="el-GR"/>
        </w:rPr>
      </w:pPr>
      <w:r w:rsidRPr="00422580">
        <w:rPr>
          <w:rFonts w:ascii="Tahoma" w:hAnsi="Tahoma" w:cs="Tahoma"/>
          <w:b/>
          <w:bCs/>
          <w:szCs w:val="22"/>
          <w:lang w:val="el-GR"/>
        </w:rPr>
        <w:t>4.4.3.</w:t>
      </w:r>
      <w:r w:rsidRPr="00422580">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DF44CBC" w14:textId="77777777" w:rsidR="0071364F" w:rsidRPr="00422580" w:rsidRDefault="0071364F">
      <w:pPr>
        <w:rPr>
          <w:rFonts w:ascii="Tahoma" w:hAnsi="Tahoma" w:cs="Tahoma"/>
          <w:b/>
          <w:bCs/>
          <w:szCs w:val="22"/>
          <w:lang w:val="el-GR"/>
        </w:rPr>
      </w:pPr>
      <w:r w:rsidRPr="00422580">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0030A570"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59" w:name="_Toc105503770"/>
      <w:r w:rsidRPr="00422580">
        <w:rPr>
          <w:rFonts w:cs="Tahoma"/>
          <w:lang w:val="el-GR"/>
        </w:rPr>
        <w:t>Τροποποίηση σύμβασης κατά τη διάρκειά της</w:t>
      </w:r>
      <w:bookmarkEnd w:id="59"/>
      <w:r w:rsidRPr="00422580">
        <w:rPr>
          <w:rFonts w:cs="Tahoma"/>
          <w:lang w:val="el-GR"/>
        </w:rPr>
        <w:t xml:space="preserve"> </w:t>
      </w:r>
    </w:p>
    <w:p w14:paraId="7EEEE48B"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w:t>
      </w:r>
    </w:p>
    <w:p w14:paraId="2DC29598"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422580">
        <w:rPr>
          <w:rFonts w:ascii="Tahoma" w:hAnsi="Tahoma" w:cs="Tahoma"/>
          <w:szCs w:val="22"/>
          <w:lang w:val="el-GR"/>
        </w:rPr>
        <w:t>ους</w:t>
      </w:r>
      <w:proofErr w:type="spellEnd"/>
      <w:r w:rsidRPr="00422580">
        <w:rPr>
          <w:rFonts w:ascii="Tahoma" w:hAnsi="Tahoma" w:cs="Tahoma"/>
          <w:szCs w:val="22"/>
          <w:lang w:val="el-GR"/>
        </w:rPr>
        <w:t>, κατά σειρά κατάταξης οικονομικό φορέα που συμμετέχει-</w:t>
      </w:r>
      <w:proofErr w:type="spellStart"/>
      <w:r w:rsidRPr="00422580">
        <w:rPr>
          <w:rFonts w:ascii="Tahoma" w:hAnsi="Tahoma" w:cs="Tahoma"/>
          <w:szCs w:val="22"/>
          <w:lang w:val="el-GR"/>
        </w:rPr>
        <w:t>ουν</w:t>
      </w:r>
      <w:proofErr w:type="spellEnd"/>
      <w:r w:rsidRPr="00422580">
        <w:rPr>
          <w:rFonts w:ascii="Tahoma" w:hAnsi="Tahoma"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422580">
        <w:rPr>
          <w:rFonts w:ascii="Tahoma" w:hAnsi="Tahoma" w:cs="Tahoma"/>
          <w:szCs w:val="22"/>
          <w:lang w:val="el-GR"/>
        </w:rPr>
        <w:t>ουν</w:t>
      </w:r>
      <w:proofErr w:type="spellEnd"/>
      <w:r w:rsidRPr="00422580">
        <w:rPr>
          <w:rFonts w:ascii="Tahoma" w:hAnsi="Tahoma"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w:t>
      </w:r>
      <w:proofErr w:type="spellStart"/>
      <w:r w:rsidRPr="00422580">
        <w:rPr>
          <w:rFonts w:ascii="Tahoma" w:hAnsi="Tahoma" w:cs="Tahoma"/>
          <w:szCs w:val="22"/>
          <w:lang w:val="el-GR"/>
        </w:rPr>
        <w:t>τεθείσας</w:t>
      </w:r>
      <w:proofErr w:type="spellEnd"/>
      <w:r w:rsidRPr="00422580">
        <w:rPr>
          <w:rFonts w:ascii="Tahoma" w:hAnsi="Tahoma"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54B7B63" w14:textId="77777777" w:rsidR="0071364F" w:rsidRPr="00422580" w:rsidRDefault="0071364F" w:rsidP="00EB7E0D">
      <w:pPr>
        <w:pStyle w:val="4"/>
        <w:numPr>
          <w:ilvl w:val="2"/>
          <w:numId w:val="11"/>
        </w:numPr>
        <w:ind w:left="851" w:hanging="851"/>
        <w:rPr>
          <w:rFonts w:cs="Tahoma"/>
          <w:szCs w:val="22"/>
          <w:lang w:val="el-GR"/>
        </w:rPr>
      </w:pPr>
      <w:r w:rsidRPr="00422580">
        <w:rPr>
          <w:rFonts w:cs="Tahoma"/>
          <w:szCs w:val="22"/>
          <w:lang w:val="el-GR"/>
        </w:rPr>
        <w:lastRenderedPageBreak/>
        <w:t xml:space="preserve">Δικαιώματα προαίρεσης </w:t>
      </w:r>
    </w:p>
    <w:p w14:paraId="6BC986D0" w14:textId="77777777" w:rsidR="00E44924" w:rsidRPr="00422580" w:rsidRDefault="00E44924" w:rsidP="00BB0C12">
      <w:pPr>
        <w:spacing w:line="276" w:lineRule="auto"/>
        <w:rPr>
          <w:rFonts w:ascii="Tahoma" w:hAnsi="Tahoma" w:cs="Tahoma"/>
          <w:szCs w:val="22"/>
          <w:lang w:val="el-GR"/>
        </w:rPr>
      </w:pPr>
    </w:p>
    <w:p w14:paraId="641A427E" w14:textId="77777777" w:rsidR="000501A8" w:rsidRPr="00466B60" w:rsidRDefault="000501A8" w:rsidP="000501A8">
      <w:pPr>
        <w:spacing w:line="276" w:lineRule="auto"/>
        <w:rPr>
          <w:rFonts w:ascii="Tahoma" w:hAnsi="Tahoma" w:cs="Tahoma"/>
          <w:szCs w:val="22"/>
          <w:lang w:val="el-GR"/>
        </w:rPr>
      </w:pPr>
      <w:r w:rsidRPr="00466B60">
        <w:rPr>
          <w:rFonts w:ascii="Tahoma" w:hAnsi="Tahoma" w:cs="Tahoma"/>
          <w:szCs w:val="22"/>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σύμφωνης γνώμης της αρμόδιας Ε</w:t>
      </w:r>
      <w:r>
        <w:rPr>
          <w:rFonts w:ascii="Tahoma" w:hAnsi="Tahoma" w:cs="Tahoma"/>
          <w:szCs w:val="22"/>
          <w:lang w:val="el-GR"/>
        </w:rPr>
        <w:t xml:space="preserve">ιδικής </w:t>
      </w:r>
      <w:proofErr w:type="spellStart"/>
      <w:r w:rsidRPr="00466B60">
        <w:rPr>
          <w:rFonts w:ascii="Tahoma" w:hAnsi="Tahoma" w:cs="Tahoma"/>
          <w:szCs w:val="22"/>
          <w:lang w:val="el-GR"/>
        </w:rPr>
        <w:t>Υ</w:t>
      </w:r>
      <w:r>
        <w:rPr>
          <w:rFonts w:ascii="Tahoma" w:hAnsi="Tahoma" w:cs="Tahoma"/>
          <w:szCs w:val="22"/>
          <w:lang w:val="el-GR"/>
        </w:rPr>
        <w:t>πηρεαίας</w:t>
      </w:r>
      <w:proofErr w:type="spellEnd"/>
      <w:r>
        <w:rPr>
          <w:rFonts w:ascii="Tahoma" w:hAnsi="Tahoma" w:cs="Tahoma"/>
          <w:szCs w:val="22"/>
          <w:lang w:val="el-GR"/>
        </w:rPr>
        <w:t xml:space="preserve"> Συντονισμού του Ταμείου Ανάκαμψης (ΕΥΣ ΤΑ) </w:t>
      </w:r>
      <w:r w:rsidRPr="00466B60">
        <w:rPr>
          <w:rFonts w:ascii="Tahoma" w:hAnsi="Tahoma" w:cs="Tahoma"/>
          <w:szCs w:val="22"/>
          <w:lang w:val="el-GR"/>
        </w:rPr>
        <w:t>και της έγκρισης χρηματοδότησης για την άσκησή του, συγκεκριμένα :</w:t>
      </w:r>
    </w:p>
    <w:p w14:paraId="541D3BAF" w14:textId="5866B70D" w:rsidR="000501A8" w:rsidRPr="00466B60" w:rsidRDefault="000501A8" w:rsidP="000501A8">
      <w:pPr>
        <w:spacing w:line="276" w:lineRule="auto"/>
        <w:rPr>
          <w:rFonts w:ascii="Tahoma" w:hAnsi="Tahoma" w:cs="Tahoma"/>
          <w:szCs w:val="22"/>
          <w:lang w:val="el-GR"/>
        </w:rPr>
      </w:pPr>
      <w:r w:rsidRPr="00466B60">
        <w:rPr>
          <w:rFonts w:ascii="Tahoma" w:hAnsi="Tahoma" w:cs="Tahoma"/>
          <w:szCs w:val="22"/>
          <w:lang w:val="el-GR"/>
        </w:rPr>
        <w:t xml:space="preserve">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του συμβατικού τιμήματος με βάση τις τιμές μονάδας της Οικονομικής Προσφοράς του Αναδόχου. </w:t>
      </w:r>
    </w:p>
    <w:p w14:paraId="27432758" w14:textId="0853424D" w:rsidR="00496E73" w:rsidRPr="00A905B9" w:rsidRDefault="000501A8">
      <w:pPr>
        <w:spacing w:line="276" w:lineRule="auto"/>
        <w:rPr>
          <w:rFonts w:ascii="Tahoma" w:hAnsi="Tahoma" w:cs="Tahoma"/>
          <w:szCs w:val="22"/>
          <w:lang w:val="el-GR"/>
        </w:rPr>
      </w:pPr>
      <w:r>
        <w:rPr>
          <w:rFonts w:ascii="Tahoma" w:hAnsi="Tahoma" w:cs="Tahoma"/>
          <w:szCs w:val="22"/>
          <w:lang w:val="el-GR"/>
        </w:rPr>
        <w:t xml:space="preserve">Το σύνολο του δικαιώματος προαίρεσης του παραπάνω σημείου δε δύναται να υπερβεί το 30% </w:t>
      </w:r>
      <w:r w:rsidR="001E0D34">
        <w:rPr>
          <w:rFonts w:ascii="Tahoma" w:hAnsi="Tahoma" w:cs="Tahoma"/>
          <w:szCs w:val="22"/>
          <w:lang w:val="el-GR"/>
        </w:rPr>
        <w:t>της εκτιμώμενης αξίας της σύμβασης</w:t>
      </w:r>
      <w:r>
        <w:rPr>
          <w:rFonts w:ascii="Tahoma" w:hAnsi="Tahoma" w:cs="Tahoma"/>
          <w:szCs w:val="22"/>
          <w:lang w:val="el-GR"/>
        </w:rPr>
        <w:t xml:space="preserve">, ήτοι </w:t>
      </w:r>
      <w:r w:rsidR="00496E73" w:rsidRPr="00A905B9">
        <w:rPr>
          <w:rFonts w:ascii="Tahoma" w:hAnsi="Tahoma" w:cs="Tahoma"/>
          <w:szCs w:val="22"/>
          <w:lang w:val="el-GR"/>
        </w:rPr>
        <w:t xml:space="preserve">61.602,00€ μη περιλαμβανομένου ΦΠΑ 24% (προϋπολογισμός με ΦΠΑ: 76.386,48€, ΦΠΑ 14.784,48€), με βάση την Οικονομική Προσφορά του Αναδόχου. </w:t>
      </w:r>
    </w:p>
    <w:p w14:paraId="5ACDEA71" w14:textId="77777777" w:rsidR="000501A8" w:rsidRPr="00466B60" w:rsidRDefault="000501A8" w:rsidP="000501A8">
      <w:pPr>
        <w:spacing w:line="276" w:lineRule="auto"/>
        <w:rPr>
          <w:rFonts w:ascii="Tahoma" w:hAnsi="Tahoma" w:cs="Tahoma"/>
          <w:szCs w:val="22"/>
          <w:lang w:val="el-GR"/>
        </w:rPr>
      </w:pPr>
      <w:r w:rsidRPr="00466B60">
        <w:rPr>
          <w:rFonts w:ascii="Tahoma" w:hAnsi="Tahoma" w:cs="Tahoma"/>
          <w:szCs w:val="22"/>
          <w:lang w:val="el-GR"/>
        </w:rPr>
        <w:t xml:space="preserve">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28A7CBB7" w14:textId="77777777" w:rsidR="000501A8" w:rsidRPr="00466B60" w:rsidRDefault="000501A8" w:rsidP="000501A8">
      <w:pPr>
        <w:spacing w:line="276" w:lineRule="auto"/>
        <w:rPr>
          <w:rFonts w:ascii="Tahoma" w:hAnsi="Tahoma" w:cs="Tahoma"/>
          <w:szCs w:val="22"/>
          <w:lang w:val="el-GR"/>
        </w:rPr>
      </w:pPr>
      <w:r w:rsidRPr="00466B60">
        <w:rPr>
          <w:rFonts w:ascii="Tahoma" w:hAnsi="Tahoma"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483EFD14" w14:textId="77777777" w:rsidR="000501A8" w:rsidRDefault="000501A8" w:rsidP="000501A8">
      <w:pPr>
        <w:spacing w:line="276" w:lineRule="auto"/>
        <w:rPr>
          <w:rFonts w:ascii="Tahoma" w:hAnsi="Tahoma" w:cs="Tahoma"/>
          <w:szCs w:val="22"/>
          <w:lang w:val="el-GR"/>
        </w:rPr>
      </w:pPr>
      <w:r w:rsidRPr="00466B60">
        <w:rPr>
          <w:rFonts w:ascii="Tahoma" w:hAnsi="Tahoma"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7BC3CCE0" w14:textId="77777777" w:rsidR="0071364F" w:rsidRPr="00422580" w:rsidRDefault="0071364F" w:rsidP="00580BCD">
      <w:pPr>
        <w:pStyle w:val="aff"/>
        <w:ind w:left="360"/>
        <w:rPr>
          <w:rFonts w:ascii="Tahoma" w:hAnsi="Tahoma" w:cs="Tahoma"/>
          <w:szCs w:val="22"/>
          <w:lang w:val="el-GR"/>
        </w:rPr>
      </w:pPr>
    </w:p>
    <w:p w14:paraId="2197A842" w14:textId="77777777" w:rsidR="0071364F" w:rsidRPr="00422580" w:rsidRDefault="0071364F" w:rsidP="00935285">
      <w:pPr>
        <w:pStyle w:val="2"/>
        <w:numPr>
          <w:ilvl w:val="1"/>
          <w:numId w:val="11"/>
        </w:numPr>
        <w:rPr>
          <w:rFonts w:cs="Tahoma"/>
          <w:lang w:val="el-GR"/>
        </w:rPr>
      </w:pPr>
      <w:r w:rsidRPr="00422580">
        <w:rPr>
          <w:rFonts w:cs="Tahoma"/>
          <w:lang w:val="el-GR"/>
        </w:rPr>
        <w:t xml:space="preserve"> </w:t>
      </w:r>
      <w:r w:rsidRPr="00422580">
        <w:rPr>
          <w:rFonts w:cs="Tahoma"/>
          <w:lang w:val="el-GR"/>
        </w:rPr>
        <w:tab/>
      </w:r>
      <w:bookmarkStart w:id="60" w:name="_Toc105503771"/>
      <w:r w:rsidRPr="00422580">
        <w:rPr>
          <w:rFonts w:cs="Tahoma"/>
          <w:lang w:val="el-GR"/>
        </w:rPr>
        <w:t>Δικαίωμα μονομερούς λύσης της σύμβασης</w:t>
      </w:r>
      <w:bookmarkEnd w:id="60"/>
    </w:p>
    <w:p w14:paraId="521EC19E" w14:textId="77777777" w:rsidR="0071364F" w:rsidRPr="00422580" w:rsidRDefault="0071364F" w:rsidP="009649DC">
      <w:pPr>
        <w:rPr>
          <w:rFonts w:ascii="Tahoma" w:hAnsi="Tahoma" w:cs="Tahoma"/>
          <w:szCs w:val="22"/>
          <w:lang w:val="el-GR"/>
        </w:rPr>
      </w:pPr>
      <w:r w:rsidRPr="00422580">
        <w:rPr>
          <w:rFonts w:ascii="Tahoma" w:hAnsi="Tahoma" w:cs="Tahoma"/>
          <w:b/>
          <w:bCs/>
          <w:szCs w:val="22"/>
          <w:lang w:val="el-GR"/>
        </w:rPr>
        <w:t>4.6.1.</w:t>
      </w:r>
      <w:r w:rsidRPr="00422580">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0F6BBD8" w14:textId="77777777" w:rsidR="0071364F" w:rsidRPr="00422580" w:rsidRDefault="0071364F" w:rsidP="009649DC">
      <w:pPr>
        <w:rPr>
          <w:rFonts w:ascii="Tahoma" w:hAnsi="Tahoma" w:cs="Tahoma"/>
          <w:szCs w:val="22"/>
          <w:lang w:val="el-GR"/>
        </w:rPr>
      </w:pPr>
      <w:r w:rsidRPr="00422580">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4910119" w14:textId="77777777" w:rsidR="0071364F" w:rsidRPr="00422580" w:rsidRDefault="0071364F" w:rsidP="009649DC">
      <w:pPr>
        <w:rPr>
          <w:rFonts w:ascii="Tahoma" w:hAnsi="Tahoma" w:cs="Tahoma"/>
          <w:szCs w:val="22"/>
          <w:lang w:val="el-GR"/>
        </w:rPr>
      </w:pPr>
      <w:r w:rsidRPr="00422580">
        <w:rPr>
          <w:rFonts w:ascii="Tahoma" w:hAnsi="Tahoma" w:cs="Tahoma"/>
          <w:szCs w:val="22"/>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19E3D555" w14:textId="77777777" w:rsidR="0071364F" w:rsidRPr="00422580" w:rsidRDefault="0071364F" w:rsidP="009649DC">
      <w:pPr>
        <w:rPr>
          <w:rFonts w:ascii="Tahoma" w:hAnsi="Tahoma" w:cs="Tahoma"/>
          <w:szCs w:val="22"/>
          <w:lang w:val="el-GR"/>
        </w:rPr>
      </w:pPr>
      <w:r w:rsidRPr="00422580">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D872CE2" w14:textId="478B6938" w:rsidR="00E44924" w:rsidRPr="00422580" w:rsidRDefault="00E44924" w:rsidP="009649DC">
      <w:pPr>
        <w:rPr>
          <w:rFonts w:ascii="Tahoma" w:hAnsi="Tahoma" w:cs="Tahoma"/>
          <w:b/>
          <w:bCs/>
          <w:szCs w:val="22"/>
          <w:lang w:val="el-GR"/>
        </w:rPr>
      </w:pPr>
      <w:r w:rsidRPr="00422580">
        <w:rPr>
          <w:rFonts w:ascii="Tahoma" w:hAnsi="Tahoma"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35D19F30" w14:textId="77777777" w:rsidR="0071364F" w:rsidRPr="004A7F8F" w:rsidRDefault="0071364F" w:rsidP="005D1B15">
      <w:pPr>
        <w:pStyle w:val="10"/>
        <w:rPr>
          <w:rFonts w:cs="Tahoma"/>
          <w:sz w:val="22"/>
          <w:szCs w:val="22"/>
          <w:lang w:val="el-GR"/>
        </w:rPr>
      </w:pPr>
      <w:bookmarkStart w:id="61" w:name="_Toc105503772"/>
      <w:r w:rsidRPr="004A7F8F">
        <w:rPr>
          <w:rFonts w:cs="Tahoma"/>
          <w:sz w:val="22"/>
          <w:szCs w:val="22"/>
          <w:lang w:val="el-GR"/>
        </w:rPr>
        <w:lastRenderedPageBreak/>
        <w:t>ΕΙΔΙΚΟΙ ΟΡΟΙ ΕΚΤΕΛΕΣΗΣ ΤΗΣ ΣΥΜΒΑΣΗΣ</w:t>
      </w:r>
      <w:bookmarkEnd w:id="61"/>
      <w:r w:rsidRPr="004A7F8F">
        <w:rPr>
          <w:rFonts w:cs="Tahoma"/>
          <w:sz w:val="22"/>
          <w:szCs w:val="22"/>
          <w:lang w:val="el-GR"/>
        </w:rPr>
        <w:t xml:space="preserve"> </w:t>
      </w:r>
    </w:p>
    <w:p w14:paraId="45D4BA0C"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62" w:name="_Toc105503773"/>
      <w:r w:rsidRPr="00422580">
        <w:rPr>
          <w:rFonts w:cs="Tahoma"/>
          <w:lang w:val="el-GR"/>
        </w:rPr>
        <w:t>Τρόπος πληρωμής</w:t>
      </w:r>
      <w:bookmarkEnd w:id="62"/>
      <w:r w:rsidRPr="00422580">
        <w:rPr>
          <w:rFonts w:cs="Tahoma"/>
          <w:lang w:val="el-GR"/>
        </w:rPr>
        <w:t xml:space="preserve"> </w:t>
      </w:r>
    </w:p>
    <w:p w14:paraId="0CF22E63" w14:textId="77777777" w:rsidR="0071364F" w:rsidRPr="00422580" w:rsidRDefault="0071364F">
      <w:pPr>
        <w:rPr>
          <w:rFonts w:ascii="Tahoma" w:hAnsi="Tahoma" w:cs="Tahoma"/>
          <w:b/>
          <w:szCs w:val="22"/>
          <w:lang w:val="el-GR"/>
        </w:rPr>
      </w:pPr>
      <w:r w:rsidRPr="00422580">
        <w:rPr>
          <w:rFonts w:ascii="Tahoma" w:hAnsi="Tahoma" w:cs="Tahoma"/>
          <w:szCs w:val="22"/>
          <w:lang w:val="el-GR"/>
        </w:rPr>
        <w:t xml:space="preserve">5.1.1. 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422580">
        <w:rPr>
          <w:rFonts w:ascii="Tahoma" w:hAnsi="Tahoma" w:cs="Tahoma"/>
          <w:szCs w:val="22"/>
          <w:lang w:val="el-GR"/>
        </w:rPr>
        <w:t>υποφάκελο</w:t>
      </w:r>
      <w:proofErr w:type="spellEnd"/>
      <w:r w:rsidRPr="00422580">
        <w:rPr>
          <w:rFonts w:ascii="Tahoma" w:hAnsi="Tahoma" w:cs="Tahoma"/>
          <w:szCs w:val="22"/>
          <w:lang w:val="el-GR"/>
        </w:rPr>
        <w:t xml:space="preserve"> της οικονομικής προσφοράς του. </w:t>
      </w:r>
    </w:p>
    <w:p w14:paraId="69498794" w14:textId="77777777" w:rsidR="002F4A1F" w:rsidRPr="00147AF1" w:rsidRDefault="002F4A1F" w:rsidP="002F4A1F">
      <w:pPr>
        <w:rPr>
          <w:rFonts w:ascii="Tahoma" w:hAnsi="Tahoma" w:cs="Tahoma"/>
          <w:lang w:val="el-GR"/>
        </w:rPr>
      </w:pPr>
      <w:r w:rsidRPr="00147AF1">
        <w:rPr>
          <w:rFonts w:ascii="Tahoma" w:hAnsi="Tahoma" w:cs="Tahoma"/>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2A7B786F" w14:textId="77777777" w:rsidR="007B400A" w:rsidRPr="00603221" w:rsidRDefault="007B400A" w:rsidP="007B400A">
      <w:pPr>
        <w:tabs>
          <w:tab w:val="left" w:pos="0"/>
        </w:tabs>
        <w:rPr>
          <w:rFonts w:ascii="Tahoma" w:hAnsi="Tahoma" w:cs="Tahoma"/>
          <w:szCs w:val="22"/>
          <w:lang w:val="el-GR"/>
        </w:rPr>
      </w:pPr>
    </w:p>
    <w:p w14:paraId="5DC7FA9C" w14:textId="77777777" w:rsidR="007B400A" w:rsidRPr="00A00D24" w:rsidRDefault="007B400A" w:rsidP="007B400A">
      <w:pPr>
        <w:rPr>
          <w:rFonts w:ascii="Tahoma" w:hAnsi="Tahoma" w:cs="Tahoma"/>
          <w:b/>
          <w:szCs w:val="22"/>
          <w:lang w:val="el-GR"/>
        </w:rPr>
      </w:pPr>
      <w:r w:rsidRPr="00A00D24">
        <w:rPr>
          <w:rFonts w:ascii="Tahoma" w:hAnsi="Tahoma" w:cs="Tahoma"/>
          <w:b/>
          <w:szCs w:val="22"/>
          <w:lang w:val="el-GR"/>
        </w:rPr>
        <w:t xml:space="preserve">Τρόποι Πληρωμής: </w:t>
      </w:r>
    </w:p>
    <w:p w14:paraId="5BE62D07" w14:textId="77777777" w:rsidR="007B400A" w:rsidRPr="00A00D24" w:rsidRDefault="007B400A" w:rsidP="007B400A">
      <w:pPr>
        <w:tabs>
          <w:tab w:val="left" w:pos="426"/>
        </w:tabs>
        <w:ind w:left="426" w:hanging="426"/>
        <w:rPr>
          <w:rFonts w:ascii="Tahoma" w:hAnsi="Tahoma" w:cs="Tahoma"/>
          <w:b/>
          <w:szCs w:val="22"/>
          <w:lang w:val="el-GR"/>
        </w:rPr>
      </w:pPr>
      <w:r w:rsidRPr="00A00D24">
        <w:rPr>
          <w:rFonts w:ascii="Tahoma" w:hAnsi="Tahoma" w:cs="Tahoma"/>
          <w:b/>
          <w:szCs w:val="22"/>
          <w:lang w:val="el-GR"/>
        </w:rPr>
        <w:t>1)</w:t>
      </w:r>
      <w:r w:rsidRPr="00A00D24">
        <w:rPr>
          <w:rFonts w:ascii="Tahoma" w:hAnsi="Tahoma" w:cs="Tahoma"/>
          <w:szCs w:val="22"/>
          <w:lang w:val="el-GR"/>
        </w:rPr>
        <w:t xml:space="preserve"> </w:t>
      </w:r>
      <w:r w:rsidRPr="00A00D24">
        <w:rPr>
          <w:rFonts w:ascii="Tahoma" w:hAnsi="Tahoma" w:cs="Tahoma"/>
          <w:szCs w:val="22"/>
          <w:lang w:val="el-GR"/>
        </w:rPr>
        <w:tab/>
        <w:t xml:space="preserve">Το </w:t>
      </w:r>
      <w:r w:rsidRPr="00A00D24">
        <w:rPr>
          <w:rFonts w:ascii="Tahoma" w:hAnsi="Tahoma" w:cs="Tahoma"/>
          <w:b/>
          <w:szCs w:val="22"/>
          <w:lang w:val="el-GR"/>
        </w:rPr>
        <w:t>100%</w:t>
      </w:r>
      <w:r w:rsidRPr="00A00D24">
        <w:rPr>
          <w:rFonts w:ascii="Tahoma" w:hAnsi="Tahoma" w:cs="Tahoma"/>
          <w:szCs w:val="22"/>
          <w:lang w:val="el-GR"/>
        </w:rPr>
        <w:t xml:space="preserve"> της συμβατικής αξίας μετά την οριστική παραλαβή των υπηρεσιών</w:t>
      </w:r>
      <w:r w:rsidRPr="00A00D24">
        <w:rPr>
          <w:rFonts w:ascii="Tahoma" w:hAnsi="Tahoma" w:cs="Tahoma"/>
          <w:b/>
          <w:szCs w:val="22"/>
          <w:lang w:val="el-GR"/>
        </w:rPr>
        <w:t xml:space="preserve"> </w:t>
      </w:r>
    </w:p>
    <w:p w14:paraId="285A5723" w14:textId="2AD2B012" w:rsidR="007B400A" w:rsidRPr="00A00D24" w:rsidRDefault="007B400A" w:rsidP="007B400A">
      <w:pPr>
        <w:tabs>
          <w:tab w:val="left" w:pos="426"/>
        </w:tabs>
        <w:ind w:left="426" w:hanging="426"/>
        <w:rPr>
          <w:rFonts w:ascii="Tahoma" w:hAnsi="Tahoma" w:cs="Tahoma"/>
          <w:szCs w:val="22"/>
          <w:lang w:val="el-GR"/>
        </w:rPr>
      </w:pPr>
      <w:r w:rsidRPr="00A00D24">
        <w:rPr>
          <w:rFonts w:ascii="Tahoma" w:hAnsi="Tahoma" w:cs="Tahoma"/>
          <w:b/>
          <w:szCs w:val="22"/>
          <w:lang w:val="el-GR"/>
        </w:rPr>
        <w:t>2)</w:t>
      </w:r>
      <w:r w:rsidRPr="00A00D24">
        <w:rPr>
          <w:rFonts w:ascii="Tahoma" w:hAnsi="Tahoma" w:cs="Tahoma"/>
          <w:szCs w:val="22"/>
          <w:lang w:val="el-GR"/>
        </w:rPr>
        <w:t xml:space="preserve"> </w:t>
      </w:r>
      <w:r w:rsidRPr="00A00D24">
        <w:rPr>
          <w:rFonts w:ascii="Tahoma" w:hAnsi="Tahoma" w:cs="Tahoma"/>
          <w:szCs w:val="22"/>
          <w:lang w:val="el-GR"/>
        </w:rPr>
        <w:tab/>
        <w:t xml:space="preserve">α) Χορήγηση έντοκης προκαταβολής μέχρι </w:t>
      </w:r>
      <w:r w:rsidRPr="0086785D">
        <w:rPr>
          <w:rFonts w:ascii="Tahoma" w:hAnsi="Tahoma" w:cs="Tahoma"/>
          <w:b/>
          <w:bCs/>
          <w:szCs w:val="22"/>
          <w:lang w:val="el-GR"/>
        </w:rPr>
        <w:t>ποσοστού</w:t>
      </w:r>
      <w:r w:rsidR="00C651A3" w:rsidRPr="0086785D">
        <w:rPr>
          <w:rFonts w:ascii="Tahoma" w:hAnsi="Tahoma" w:cs="Tahoma"/>
          <w:b/>
          <w:bCs/>
          <w:szCs w:val="22"/>
          <w:lang w:val="el-GR"/>
        </w:rPr>
        <w:t xml:space="preserve"> τριάντα</w:t>
      </w:r>
      <w:r w:rsidRPr="00A00D24">
        <w:rPr>
          <w:rFonts w:ascii="Tahoma" w:hAnsi="Tahoma" w:cs="Tahoma"/>
          <w:szCs w:val="22"/>
          <w:lang w:val="el-GR"/>
        </w:rPr>
        <w:t xml:space="preserve"> </w:t>
      </w:r>
      <w:r w:rsidRPr="00A00D24">
        <w:rPr>
          <w:rFonts w:ascii="Tahoma" w:hAnsi="Tahoma" w:cs="Tahoma"/>
          <w:b/>
          <w:bCs/>
          <w:szCs w:val="22"/>
          <w:lang w:val="el-GR"/>
        </w:rPr>
        <w:t>(30%)</w:t>
      </w:r>
      <w:r w:rsidRPr="00A00D24">
        <w:rPr>
          <w:rFonts w:ascii="Tahoma" w:hAnsi="Tahoma" w:cs="Tahoma"/>
          <w:szCs w:val="22"/>
          <w:lang w:val="el-GR"/>
        </w:rPr>
        <w:t xml:space="preserve"> </w:t>
      </w:r>
      <w:r w:rsidR="009A5608" w:rsidRPr="00293189">
        <w:rPr>
          <w:rFonts w:ascii="Tahoma" w:hAnsi="Tahoma" w:cs="Tahoma"/>
          <w:szCs w:val="22"/>
          <w:lang w:val="el-GR"/>
        </w:rPr>
        <w:t>τ</w:t>
      </w:r>
      <w:r w:rsidR="009A5608">
        <w:rPr>
          <w:rFonts w:ascii="Tahoma" w:hAnsi="Tahoma" w:cs="Tahoma"/>
          <w:szCs w:val="22"/>
          <w:lang w:val="el-GR"/>
        </w:rPr>
        <w:t>ου</w:t>
      </w:r>
      <w:r w:rsidR="009A5608" w:rsidRPr="00293189">
        <w:rPr>
          <w:rFonts w:ascii="Tahoma" w:hAnsi="Tahoma" w:cs="Tahoma"/>
          <w:szCs w:val="22"/>
          <w:lang w:val="el-GR"/>
        </w:rPr>
        <w:t xml:space="preserve"> συμβατικ</w:t>
      </w:r>
      <w:r w:rsidR="009A5608">
        <w:rPr>
          <w:rFonts w:ascii="Tahoma" w:hAnsi="Tahoma" w:cs="Tahoma"/>
          <w:szCs w:val="22"/>
          <w:lang w:val="el-GR"/>
        </w:rPr>
        <w:t>ού</w:t>
      </w:r>
      <w:r w:rsidR="009A5608" w:rsidRPr="00293189">
        <w:rPr>
          <w:rFonts w:ascii="Tahoma" w:hAnsi="Tahoma" w:cs="Tahoma"/>
          <w:szCs w:val="22"/>
          <w:lang w:val="el-GR"/>
        </w:rPr>
        <w:t xml:space="preserve"> </w:t>
      </w:r>
      <w:r w:rsidR="009A5608">
        <w:rPr>
          <w:rFonts w:ascii="Tahoma" w:hAnsi="Tahoma" w:cs="Tahoma"/>
          <w:szCs w:val="22"/>
          <w:lang w:val="el-GR"/>
        </w:rPr>
        <w:t>τιμήματος</w:t>
      </w:r>
      <w:r w:rsidR="009A5608" w:rsidRPr="00A00D24" w:rsidDel="009A5608">
        <w:rPr>
          <w:rFonts w:ascii="Tahoma" w:hAnsi="Tahoma" w:cs="Tahoma"/>
          <w:szCs w:val="22"/>
          <w:lang w:val="el-GR"/>
        </w:rPr>
        <w:t xml:space="preserve"> </w:t>
      </w:r>
      <w:r w:rsidRPr="00A00D24">
        <w:rPr>
          <w:rFonts w:ascii="Tahoma" w:hAnsi="Tahoma" w:cs="Tahoma"/>
          <w:szCs w:val="22"/>
          <w:lang w:val="el-GR"/>
        </w:rPr>
        <w:t>χωρίς Φ.Π.Α. , με την κατάθεση ισόποσης εγγύησης, σύμφωνα με τα οριζόμενα στο άρθρο 72§</w:t>
      </w:r>
      <w:r w:rsidR="00A00D24" w:rsidRPr="0086785D">
        <w:rPr>
          <w:rFonts w:ascii="Tahoma" w:hAnsi="Tahoma" w:cs="Tahoma"/>
          <w:szCs w:val="22"/>
          <w:lang w:val="el-GR"/>
        </w:rPr>
        <w:t>7</w:t>
      </w:r>
      <w:r w:rsidRPr="00A00D24">
        <w:rPr>
          <w:rFonts w:ascii="Tahoma" w:hAnsi="Tahoma" w:cs="Tahoma"/>
          <w:szCs w:val="22"/>
          <w:lang w:val="el-GR"/>
        </w:rPr>
        <w:t xml:space="preserve"> περ. δ του ν. 4412/2016 και 4.1 της παρούσας. Η παραπάνω προκαταβολή θα είναι έντοκη. Κατά την εξόφληση θα </w:t>
      </w:r>
      <w:proofErr w:type="spellStart"/>
      <w:r w:rsidRPr="00A00D24">
        <w:rPr>
          <w:rFonts w:ascii="Tahoma" w:hAnsi="Tahoma" w:cs="Tahoma"/>
          <w:szCs w:val="22"/>
          <w:lang w:val="el-GR"/>
        </w:rPr>
        <w:t>παρακρατείται</w:t>
      </w:r>
      <w:proofErr w:type="spellEnd"/>
      <w:r w:rsidRPr="00A00D24">
        <w:rPr>
          <w:rFonts w:ascii="Tahoma" w:hAnsi="Tahoma"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A00D24">
        <w:rPr>
          <w:rFonts w:ascii="Tahoma" w:hAnsi="Tahoma" w:cs="Tahoma"/>
          <w:szCs w:val="22"/>
          <w:lang w:val="el-GR"/>
        </w:rPr>
        <w:t>χορηγηθείσας</w:t>
      </w:r>
      <w:proofErr w:type="spellEnd"/>
      <w:r w:rsidRPr="00A00D24">
        <w:rPr>
          <w:rFonts w:ascii="Tahoma" w:hAnsi="Tahoma" w:cs="Tahoma"/>
          <w:szCs w:val="22"/>
          <w:lang w:val="el-GR"/>
        </w:rPr>
        <w:t xml:space="preserve"> προκαταβολής. </w:t>
      </w:r>
    </w:p>
    <w:p w14:paraId="2CCD9B47" w14:textId="77777777" w:rsidR="007B400A" w:rsidRPr="00A00D24" w:rsidRDefault="007B400A" w:rsidP="007B400A">
      <w:pPr>
        <w:spacing w:before="120"/>
        <w:ind w:left="432" w:hanging="6"/>
        <w:rPr>
          <w:rFonts w:ascii="Tahoma" w:hAnsi="Tahoma" w:cs="Tahoma"/>
          <w:szCs w:val="22"/>
          <w:lang w:val="el-GR"/>
        </w:rPr>
      </w:pPr>
      <w:r w:rsidRPr="00A00D24">
        <w:rPr>
          <w:rFonts w:ascii="Tahoma" w:hAnsi="Tahoma" w:cs="Tahoma"/>
          <w:szCs w:val="22"/>
          <w:lang w:val="el-GR"/>
        </w:rPr>
        <w:t>β)</w:t>
      </w:r>
      <w:r w:rsidRPr="00A00D24">
        <w:rPr>
          <w:rFonts w:ascii="Tahoma" w:hAnsi="Tahoma" w:cs="Tahoma"/>
          <w:szCs w:val="22"/>
          <w:lang w:val="el-GR"/>
        </w:rPr>
        <w:tab/>
        <w:t xml:space="preserve">Καταβολή του υπόλοιπου του συμβατικού τιμήματος, μετά την οριστική ποιοτική και ποσοτική παραλαβή του συνόλου του Έργου, αφού </w:t>
      </w:r>
      <w:proofErr w:type="spellStart"/>
      <w:r w:rsidRPr="00A00D24">
        <w:rPr>
          <w:rFonts w:ascii="Tahoma" w:hAnsi="Tahoma" w:cs="Tahoma"/>
          <w:szCs w:val="22"/>
          <w:lang w:val="el-GR"/>
        </w:rPr>
        <w:t>παρακρατηθεί</w:t>
      </w:r>
      <w:proofErr w:type="spellEnd"/>
      <w:r w:rsidRPr="00A00D24">
        <w:rPr>
          <w:rFonts w:ascii="Tahoma" w:hAnsi="Tahoma" w:cs="Tahoma"/>
          <w:szCs w:val="22"/>
          <w:lang w:val="el-GR"/>
        </w:rPr>
        <w:t xml:space="preserve"> ο με τον παραπάνω τρόπο υπολογισθείς τόκος.</w:t>
      </w:r>
    </w:p>
    <w:p w14:paraId="66CACA28" w14:textId="6FB96E97" w:rsidR="007B400A" w:rsidRPr="00A00D24" w:rsidRDefault="007B400A" w:rsidP="007B400A">
      <w:pPr>
        <w:tabs>
          <w:tab w:val="left" w:pos="426"/>
        </w:tabs>
        <w:ind w:left="426" w:hanging="426"/>
        <w:rPr>
          <w:rFonts w:ascii="Tahoma" w:hAnsi="Tahoma" w:cs="Tahoma"/>
          <w:szCs w:val="22"/>
          <w:lang w:val="el-GR"/>
        </w:rPr>
      </w:pPr>
      <w:r w:rsidRPr="00A00D24">
        <w:rPr>
          <w:rFonts w:ascii="Tahoma" w:hAnsi="Tahoma" w:cs="Tahoma"/>
          <w:b/>
          <w:szCs w:val="22"/>
          <w:lang w:val="el-GR"/>
        </w:rPr>
        <w:t>3)</w:t>
      </w:r>
      <w:r w:rsidRPr="00A00D24">
        <w:rPr>
          <w:rFonts w:ascii="Tahoma" w:hAnsi="Tahoma" w:cs="Tahoma"/>
          <w:szCs w:val="22"/>
          <w:lang w:val="el-GR"/>
        </w:rPr>
        <w:t xml:space="preserve"> </w:t>
      </w:r>
      <w:r w:rsidRPr="00A00D24">
        <w:rPr>
          <w:rFonts w:ascii="Tahoma" w:hAnsi="Tahoma" w:cs="Tahoma"/>
          <w:szCs w:val="22"/>
          <w:lang w:val="el-GR"/>
        </w:rPr>
        <w:tab/>
        <w:t xml:space="preserve">α) Χορήγηση έντοκης προκαταβολής </w:t>
      </w:r>
      <w:r w:rsidRPr="00A00D24">
        <w:rPr>
          <w:rFonts w:ascii="Tahoma" w:hAnsi="Tahoma" w:cs="Tahoma"/>
          <w:b/>
          <w:bCs/>
          <w:szCs w:val="22"/>
          <w:lang w:val="el-GR"/>
        </w:rPr>
        <w:t>μέχρι ποσοστού</w:t>
      </w:r>
      <w:r w:rsidR="009A5608" w:rsidRPr="0086785D">
        <w:rPr>
          <w:rFonts w:ascii="Tahoma" w:hAnsi="Tahoma" w:cs="Tahoma"/>
          <w:b/>
          <w:bCs/>
          <w:szCs w:val="22"/>
          <w:lang w:val="el-GR"/>
        </w:rPr>
        <w:t xml:space="preserve"> </w:t>
      </w:r>
      <w:r w:rsidR="009A5608">
        <w:rPr>
          <w:rFonts w:ascii="Tahoma" w:hAnsi="Tahoma" w:cs="Tahoma"/>
          <w:b/>
          <w:bCs/>
          <w:szCs w:val="22"/>
          <w:lang w:val="el-GR"/>
        </w:rPr>
        <w:t>τριάντα</w:t>
      </w:r>
      <w:r w:rsidRPr="00A00D24">
        <w:rPr>
          <w:rFonts w:ascii="Tahoma" w:hAnsi="Tahoma" w:cs="Tahoma"/>
          <w:b/>
          <w:bCs/>
          <w:szCs w:val="22"/>
          <w:lang w:val="el-GR"/>
        </w:rPr>
        <w:t xml:space="preserve"> (30%)</w:t>
      </w:r>
      <w:r w:rsidRPr="00A00D24">
        <w:rPr>
          <w:rFonts w:ascii="Tahoma" w:hAnsi="Tahoma" w:cs="Tahoma"/>
          <w:szCs w:val="22"/>
          <w:lang w:val="el-GR"/>
        </w:rPr>
        <w:t xml:space="preserve"> της συμβατικής αξίας χωρίς Φ.Π.Α. , με την κατάθεση ισόποσης εγγύησης, σύμφωνα με τα οριζόμενα στο άρθρο 72§</w:t>
      </w:r>
      <w:r w:rsidR="00A00D24" w:rsidRPr="0086785D">
        <w:rPr>
          <w:rFonts w:ascii="Tahoma" w:hAnsi="Tahoma" w:cs="Tahoma"/>
          <w:szCs w:val="22"/>
          <w:lang w:val="el-GR"/>
        </w:rPr>
        <w:t>7</w:t>
      </w:r>
      <w:r w:rsidRPr="00A00D24">
        <w:rPr>
          <w:rFonts w:ascii="Tahoma" w:hAnsi="Tahoma" w:cs="Tahoma"/>
          <w:szCs w:val="22"/>
          <w:lang w:val="el-GR"/>
        </w:rPr>
        <w:t xml:space="preserve"> περ. 7 του ν. 4412/2016 όπως ισχύει και 4.1 της παρούσας. Η παραπάνω προκαταβολή θα είναι έντοκη. Κατά την εξόφληση θα </w:t>
      </w:r>
      <w:proofErr w:type="spellStart"/>
      <w:r w:rsidRPr="00A00D24">
        <w:rPr>
          <w:rFonts w:ascii="Tahoma" w:hAnsi="Tahoma" w:cs="Tahoma"/>
          <w:szCs w:val="22"/>
          <w:lang w:val="el-GR"/>
        </w:rPr>
        <w:t>παρακρατείται</w:t>
      </w:r>
      <w:proofErr w:type="spellEnd"/>
      <w:r w:rsidRPr="00A00D24">
        <w:rPr>
          <w:rFonts w:ascii="Tahoma" w:hAnsi="Tahoma"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A00D24">
        <w:rPr>
          <w:rFonts w:ascii="Tahoma" w:hAnsi="Tahoma" w:cs="Tahoma"/>
          <w:szCs w:val="22"/>
          <w:lang w:val="el-GR"/>
        </w:rPr>
        <w:t>χορηγηθείσας</w:t>
      </w:r>
      <w:proofErr w:type="spellEnd"/>
      <w:r w:rsidRPr="00A00D24">
        <w:rPr>
          <w:rFonts w:ascii="Tahoma" w:hAnsi="Tahoma" w:cs="Tahoma"/>
          <w:szCs w:val="22"/>
          <w:lang w:val="el-GR"/>
        </w:rPr>
        <w:t xml:space="preserve"> προκαταβολής.</w:t>
      </w:r>
    </w:p>
    <w:p w14:paraId="0CBA58CB" w14:textId="77777777" w:rsidR="007B400A" w:rsidRPr="00A00D24" w:rsidRDefault="007B400A" w:rsidP="007B400A">
      <w:pPr>
        <w:spacing w:before="120"/>
        <w:ind w:left="432" w:hanging="6"/>
        <w:rPr>
          <w:rFonts w:ascii="Tahoma" w:hAnsi="Tahoma" w:cs="Tahoma"/>
          <w:szCs w:val="22"/>
          <w:lang w:val="el-GR"/>
        </w:rPr>
      </w:pPr>
      <w:r w:rsidRPr="00A00D24">
        <w:rPr>
          <w:rFonts w:ascii="Tahoma" w:hAnsi="Tahoma" w:cs="Tahoma"/>
          <w:szCs w:val="22"/>
          <w:lang w:val="el-GR"/>
        </w:rPr>
        <w:t>β)</w:t>
      </w:r>
      <w:r w:rsidRPr="00A00D24">
        <w:rPr>
          <w:rFonts w:ascii="Tahoma" w:hAnsi="Tahoma" w:cs="Tahoma"/>
          <w:szCs w:val="22"/>
          <w:lang w:val="el-GR"/>
        </w:rPr>
        <w:tab/>
        <w:t xml:space="preserve">Καταβολή ποσοστού πενήντα τοις εκατό (50%) του συμβατικού τιμήματος, μετά την </w:t>
      </w:r>
      <w:r w:rsidRPr="00A00D24">
        <w:rPr>
          <w:rFonts w:ascii="Tahoma" w:hAnsi="Tahoma" w:cs="Tahoma"/>
          <w:color w:val="000000" w:themeColor="text1"/>
          <w:szCs w:val="22"/>
          <w:lang w:val="el-GR"/>
        </w:rPr>
        <w:t xml:space="preserve">παραλαβή της </w:t>
      </w:r>
      <w:r w:rsidRPr="00A00D24">
        <w:rPr>
          <w:rFonts w:ascii="Tahoma" w:hAnsi="Tahoma" w:cs="Tahoma"/>
          <w:b/>
          <w:bCs/>
          <w:color w:val="000000" w:themeColor="text1"/>
          <w:szCs w:val="22"/>
          <w:lang w:val="el-GR"/>
        </w:rPr>
        <w:t>Φάσης 2: Εξειδίκευση – ενεργοποίηση - εφαρμογή δράσεων</w:t>
      </w:r>
      <w:r w:rsidRPr="00A00D24">
        <w:rPr>
          <w:rFonts w:ascii="Tahoma" w:hAnsi="Tahoma" w:cs="Tahoma"/>
          <w:bCs/>
          <w:color w:val="000000" w:themeColor="text1"/>
          <w:szCs w:val="22"/>
          <w:lang w:val="el-GR"/>
        </w:rPr>
        <w:t xml:space="preserve"> </w:t>
      </w:r>
      <w:r w:rsidRPr="00A00D24">
        <w:rPr>
          <w:rFonts w:ascii="Tahoma" w:hAnsi="Tahoma" w:cs="Tahoma"/>
          <w:color w:val="000000" w:themeColor="text1"/>
          <w:szCs w:val="22"/>
          <w:lang w:val="el-GR"/>
        </w:rPr>
        <w:t>και</w:t>
      </w:r>
      <w:r w:rsidRPr="00A00D24">
        <w:rPr>
          <w:rFonts w:ascii="Tahoma" w:hAnsi="Tahoma" w:cs="Tahoma"/>
          <w:szCs w:val="22"/>
          <w:lang w:val="el-GR"/>
        </w:rPr>
        <w:t xml:space="preserve"> αφού αφαιρεθεί : (</w:t>
      </w:r>
      <w:proofErr w:type="spellStart"/>
      <w:r w:rsidRPr="00A00D24">
        <w:rPr>
          <w:rFonts w:ascii="Tahoma" w:hAnsi="Tahoma" w:cs="Tahoma"/>
          <w:szCs w:val="22"/>
          <w:lang w:val="en-US"/>
        </w:rPr>
        <w:t>i</w:t>
      </w:r>
      <w:proofErr w:type="spellEnd"/>
      <w:r w:rsidRPr="00A00D24">
        <w:rPr>
          <w:rFonts w:ascii="Tahoma" w:hAnsi="Tahoma" w:cs="Tahoma"/>
          <w:szCs w:val="22"/>
          <w:lang w:val="el-GR"/>
        </w:rPr>
        <w:t xml:space="preserve">) ποσοστό της </w:t>
      </w:r>
      <w:proofErr w:type="spellStart"/>
      <w:r w:rsidRPr="00A00D24">
        <w:rPr>
          <w:rFonts w:ascii="Tahoma" w:hAnsi="Tahoma" w:cs="Tahoma"/>
          <w:szCs w:val="22"/>
          <w:lang w:val="el-GR"/>
        </w:rPr>
        <w:t>χορηγηθείσας</w:t>
      </w:r>
      <w:proofErr w:type="spellEnd"/>
      <w:r w:rsidRPr="00A00D24">
        <w:rPr>
          <w:rFonts w:ascii="Tahoma" w:hAnsi="Tahoma" w:cs="Tahoma"/>
          <w:szCs w:val="22"/>
          <w:lang w:val="el-GR"/>
        </w:rPr>
        <w:t xml:space="preserve"> προκαταβολής ίσο προς το ανωτέρω ποσοστό της πληρωμής που καταβάλλεται (αναλογική απόσβεση προκαταβολής), και </w:t>
      </w:r>
      <w:r w:rsidRPr="00A00D24">
        <w:rPr>
          <w:rFonts w:ascii="Tahoma" w:hAnsi="Tahoma" w:cs="Tahoma"/>
          <w:szCs w:val="22"/>
          <w:lang w:val="el-GR" w:eastAsia="el-GR"/>
        </w:rPr>
        <w:t>(</w:t>
      </w:r>
      <w:r w:rsidRPr="00A00D24">
        <w:rPr>
          <w:rFonts w:ascii="Tahoma" w:hAnsi="Tahoma" w:cs="Tahoma"/>
          <w:szCs w:val="22"/>
          <w:lang w:val="en-US" w:eastAsia="el-GR"/>
        </w:rPr>
        <w:t>ii</w:t>
      </w:r>
      <w:r w:rsidRPr="00A00D24">
        <w:rPr>
          <w:rFonts w:ascii="Tahoma" w:hAnsi="Tahoma" w:cs="Tahoma"/>
          <w:szCs w:val="22"/>
          <w:lang w:val="el-GR" w:eastAsia="el-GR"/>
        </w:rPr>
        <w:t xml:space="preserve">) </w:t>
      </w:r>
      <w:r w:rsidRPr="00A00D24">
        <w:rPr>
          <w:rFonts w:ascii="Tahoma" w:hAnsi="Tahoma"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τμηματική παραλαβή. </w:t>
      </w:r>
    </w:p>
    <w:p w14:paraId="63ED2BAD" w14:textId="37D47EB5" w:rsidR="007B400A" w:rsidRPr="00A00D24" w:rsidRDefault="007B400A" w:rsidP="007B400A">
      <w:pPr>
        <w:spacing w:before="120"/>
        <w:ind w:left="432" w:hanging="6"/>
        <w:rPr>
          <w:rFonts w:ascii="Tahoma" w:hAnsi="Tahoma" w:cs="Tahoma"/>
          <w:szCs w:val="22"/>
          <w:lang w:val="el-GR"/>
        </w:rPr>
      </w:pPr>
      <w:r w:rsidRPr="00A00D24">
        <w:rPr>
          <w:rFonts w:ascii="Tahoma" w:hAnsi="Tahoma" w:cs="Tahoma"/>
          <w:szCs w:val="22"/>
          <w:lang w:val="el-GR"/>
        </w:rPr>
        <w:t>γ)</w:t>
      </w:r>
      <w:r w:rsidRPr="00A00D24">
        <w:rPr>
          <w:rFonts w:ascii="Tahoma" w:hAnsi="Tahoma"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αφαιρεθεί : (</w:t>
      </w:r>
      <w:proofErr w:type="spellStart"/>
      <w:r w:rsidRPr="00A00D24">
        <w:rPr>
          <w:rFonts w:ascii="Tahoma" w:hAnsi="Tahoma" w:cs="Tahoma"/>
          <w:szCs w:val="22"/>
          <w:lang w:val="en-US"/>
        </w:rPr>
        <w:t>i</w:t>
      </w:r>
      <w:proofErr w:type="spellEnd"/>
      <w:r w:rsidRPr="00A00D24">
        <w:rPr>
          <w:rFonts w:ascii="Tahoma" w:hAnsi="Tahoma" w:cs="Tahoma"/>
          <w:szCs w:val="22"/>
          <w:lang w:val="el-GR"/>
        </w:rPr>
        <w:t xml:space="preserve">) το υπόλοιπο ποσοστό της </w:t>
      </w:r>
      <w:proofErr w:type="spellStart"/>
      <w:r w:rsidRPr="00A00D24">
        <w:rPr>
          <w:rFonts w:ascii="Tahoma" w:hAnsi="Tahoma" w:cs="Tahoma"/>
          <w:szCs w:val="22"/>
          <w:lang w:val="el-GR"/>
        </w:rPr>
        <w:t>χορηγηθείσας</w:t>
      </w:r>
      <w:proofErr w:type="spellEnd"/>
      <w:r w:rsidRPr="00A00D24">
        <w:rPr>
          <w:rFonts w:ascii="Tahoma" w:hAnsi="Tahoma" w:cs="Tahoma"/>
          <w:szCs w:val="22"/>
          <w:lang w:val="el-GR"/>
        </w:rPr>
        <w:t xml:space="preserve"> προκαταβολής (αναλογική απόσβεση προκαταβολής), και </w:t>
      </w:r>
      <w:r w:rsidRPr="00A00D24">
        <w:rPr>
          <w:rFonts w:ascii="Tahoma" w:hAnsi="Tahoma" w:cs="Tahoma"/>
          <w:szCs w:val="22"/>
          <w:lang w:val="el-GR" w:eastAsia="el-GR"/>
        </w:rPr>
        <w:t>(</w:t>
      </w:r>
      <w:r w:rsidRPr="00A00D24">
        <w:rPr>
          <w:rFonts w:ascii="Tahoma" w:hAnsi="Tahoma" w:cs="Tahoma"/>
          <w:szCs w:val="22"/>
          <w:lang w:val="en-US" w:eastAsia="el-GR"/>
        </w:rPr>
        <w:t>ii</w:t>
      </w:r>
      <w:r w:rsidRPr="00A00D24">
        <w:rPr>
          <w:rFonts w:ascii="Tahoma" w:hAnsi="Tahoma" w:cs="Tahoma"/>
          <w:szCs w:val="22"/>
          <w:lang w:val="el-GR" w:eastAsia="el-GR"/>
        </w:rPr>
        <w:t xml:space="preserve">) </w:t>
      </w:r>
      <w:r w:rsidRPr="00A00D24">
        <w:rPr>
          <w:rFonts w:ascii="Tahoma" w:hAnsi="Tahoma" w:cs="Tahoma"/>
          <w:szCs w:val="22"/>
          <w:lang w:val="el-GR"/>
        </w:rPr>
        <w:t xml:space="preserve">τόκος επί της </w:t>
      </w:r>
      <w:proofErr w:type="spellStart"/>
      <w:r w:rsidRPr="00A00D24">
        <w:rPr>
          <w:rFonts w:ascii="Tahoma" w:hAnsi="Tahoma" w:cs="Tahoma"/>
          <w:szCs w:val="22"/>
          <w:lang w:val="el-GR"/>
        </w:rPr>
        <w:t>απομειωμένης</w:t>
      </w:r>
      <w:proofErr w:type="spellEnd"/>
      <w:r w:rsidRPr="00A00D24">
        <w:rPr>
          <w:rFonts w:ascii="Tahoma" w:hAnsi="Tahoma" w:cs="Tahoma"/>
          <w:szCs w:val="22"/>
          <w:lang w:val="el-GR"/>
        </w:rPr>
        <w:t xml:space="preserve"> από την προηγούμενη πληρωμή (</w:t>
      </w:r>
      <w:r w:rsidR="00A00D24" w:rsidRPr="0086785D">
        <w:rPr>
          <w:rFonts w:ascii="Tahoma" w:hAnsi="Tahoma" w:cs="Tahoma" w:hint="eastAsia"/>
          <w:szCs w:val="22"/>
          <w:lang w:val="el-GR"/>
        </w:rPr>
        <w:t>β</w:t>
      </w:r>
      <w:r w:rsidRPr="00B66A8F">
        <w:rPr>
          <w:rFonts w:ascii="Tahoma" w:hAnsi="Tahoma" w:cs="Tahoma"/>
          <w:szCs w:val="22"/>
          <w:lang w:val="el-GR"/>
        </w:rPr>
        <w:t>)</w:t>
      </w:r>
      <w:r w:rsidRPr="00A00D24">
        <w:rPr>
          <w:rFonts w:ascii="Tahoma" w:hAnsi="Tahoma" w:cs="Tahoma"/>
          <w:szCs w:val="22"/>
          <w:lang w:val="el-GR"/>
        </w:rPr>
        <w:t xml:space="preserve"> προκαταβολής και για το χρονικό διάστημα από την ημερομηνία του υπολογισμού τόκου της προηγούμενης τμηματικής πληρωμής</w:t>
      </w:r>
      <w:r w:rsidRPr="00A00D24">
        <w:rPr>
          <w:rFonts w:ascii="Tahoma" w:hAnsi="Tahoma" w:cs="Tahoma"/>
          <w:szCs w:val="22"/>
        </w:rPr>
        <w:t> </w:t>
      </w:r>
      <w:r w:rsidRPr="00A00D24">
        <w:rPr>
          <w:rFonts w:ascii="Tahoma" w:hAnsi="Tahoma" w:cs="Tahoma"/>
          <w:szCs w:val="22"/>
          <w:lang w:val="el-GR"/>
        </w:rPr>
        <w:t xml:space="preserve">μέχρι την οριστική ποιοτική και ποσοτική παραλαβή του Έργου. </w:t>
      </w:r>
    </w:p>
    <w:p w14:paraId="1CB17413" w14:textId="655FE8EC" w:rsidR="007B400A" w:rsidRPr="00A00D24" w:rsidRDefault="007B400A" w:rsidP="007B400A">
      <w:pPr>
        <w:tabs>
          <w:tab w:val="left" w:pos="426"/>
        </w:tabs>
        <w:ind w:left="426" w:hanging="426"/>
        <w:rPr>
          <w:rFonts w:ascii="Tahoma" w:hAnsi="Tahoma" w:cs="Tahoma"/>
          <w:color w:val="000000" w:themeColor="text1"/>
          <w:szCs w:val="22"/>
          <w:lang w:val="el-GR"/>
        </w:rPr>
      </w:pPr>
      <w:r w:rsidRPr="00A00D24">
        <w:rPr>
          <w:rFonts w:ascii="Tahoma" w:hAnsi="Tahoma" w:cs="Tahoma"/>
          <w:b/>
          <w:color w:val="000000" w:themeColor="text1"/>
          <w:szCs w:val="22"/>
          <w:lang w:val="el-GR"/>
        </w:rPr>
        <w:lastRenderedPageBreak/>
        <w:t>4)</w:t>
      </w:r>
      <w:r w:rsidRPr="00A00D24">
        <w:rPr>
          <w:rFonts w:ascii="Tahoma" w:hAnsi="Tahoma" w:cs="Tahoma"/>
          <w:color w:val="000000" w:themeColor="text1"/>
          <w:szCs w:val="22"/>
          <w:lang w:val="el-GR"/>
        </w:rPr>
        <w:t xml:space="preserve"> </w:t>
      </w:r>
      <w:r w:rsidRPr="00A00D24">
        <w:rPr>
          <w:rFonts w:ascii="Tahoma" w:hAnsi="Tahoma" w:cs="Tahoma"/>
          <w:color w:val="000000" w:themeColor="text1"/>
          <w:szCs w:val="22"/>
          <w:lang w:val="el-GR"/>
        </w:rPr>
        <w:tab/>
        <w:t>α) Καταβολή ποσοστού</w:t>
      </w:r>
      <w:r w:rsidRPr="00A00D24">
        <w:rPr>
          <w:rFonts w:ascii="Tahoma" w:hAnsi="Tahoma" w:cs="Tahoma"/>
          <w:b/>
          <w:bCs/>
          <w:color w:val="000000" w:themeColor="text1"/>
          <w:szCs w:val="22"/>
          <w:lang w:val="el-GR"/>
        </w:rPr>
        <w:t xml:space="preserve"> </w:t>
      </w:r>
      <w:r w:rsidR="00F45998">
        <w:rPr>
          <w:rFonts w:ascii="Tahoma" w:hAnsi="Tahoma" w:cs="Tahoma"/>
          <w:b/>
          <w:bCs/>
          <w:color w:val="000000" w:themeColor="text1"/>
          <w:szCs w:val="22"/>
          <w:lang w:val="el-GR"/>
        </w:rPr>
        <w:t xml:space="preserve">δέκα </w:t>
      </w:r>
      <w:r w:rsidRPr="00F45998">
        <w:rPr>
          <w:rFonts w:ascii="Tahoma" w:hAnsi="Tahoma" w:cs="Tahoma"/>
          <w:b/>
          <w:bCs/>
          <w:color w:val="000000" w:themeColor="text1"/>
          <w:szCs w:val="22"/>
          <w:lang w:val="el-GR"/>
        </w:rPr>
        <w:t>τοις εκατό (</w:t>
      </w:r>
      <w:r w:rsidR="00D7734C" w:rsidRPr="0086785D">
        <w:rPr>
          <w:rFonts w:ascii="Tahoma" w:hAnsi="Tahoma" w:cs="Tahoma"/>
          <w:b/>
          <w:bCs/>
          <w:color w:val="000000" w:themeColor="text1"/>
          <w:szCs w:val="22"/>
          <w:lang w:val="el-GR"/>
        </w:rPr>
        <w:t>1</w:t>
      </w:r>
      <w:r w:rsidR="00F45998" w:rsidRPr="0086785D">
        <w:rPr>
          <w:rFonts w:ascii="Tahoma" w:hAnsi="Tahoma" w:cs="Tahoma"/>
          <w:b/>
          <w:bCs/>
          <w:color w:val="000000" w:themeColor="text1"/>
          <w:szCs w:val="22"/>
          <w:lang w:val="el-GR"/>
        </w:rPr>
        <w:t>0</w:t>
      </w:r>
      <w:r w:rsidRPr="00F45998">
        <w:rPr>
          <w:rFonts w:ascii="Tahoma" w:hAnsi="Tahoma" w:cs="Tahoma"/>
          <w:b/>
          <w:bCs/>
          <w:color w:val="000000" w:themeColor="text1"/>
          <w:szCs w:val="22"/>
          <w:lang w:val="el-GR"/>
        </w:rPr>
        <w:t>%)</w:t>
      </w:r>
      <w:r w:rsidRPr="00A00D24">
        <w:rPr>
          <w:rFonts w:ascii="Tahoma" w:hAnsi="Tahoma" w:cs="Tahoma"/>
          <w:color w:val="000000" w:themeColor="text1"/>
          <w:szCs w:val="22"/>
          <w:lang w:val="el-GR"/>
        </w:rPr>
        <w:t xml:space="preserve"> του συμβατικού τιμήματος, μετά την παραλαβή της </w:t>
      </w:r>
      <w:r w:rsidRPr="00A00D24">
        <w:rPr>
          <w:rFonts w:ascii="Tahoma" w:hAnsi="Tahoma" w:cs="Tahoma"/>
          <w:b/>
          <w:bCs/>
          <w:color w:val="000000" w:themeColor="text1"/>
          <w:szCs w:val="22"/>
          <w:lang w:val="el-GR"/>
        </w:rPr>
        <w:t xml:space="preserve">Φάσης 1: Κατάρτιση Μελέτης Επικοινωνιακής Στρατηγικής και Σχεδίου Δράσεων Επικοινωνίας του Έργου </w:t>
      </w:r>
      <w:r w:rsidRPr="00A00D24">
        <w:rPr>
          <w:rFonts w:ascii="Tahoma" w:hAnsi="Tahoma" w:cs="Tahoma"/>
          <w:color w:val="000000" w:themeColor="text1"/>
          <w:szCs w:val="22"/>
          <w:lang w:val="el-GR"/>
        </w:rPr>
        <w:t xml:space="preserve">του Έργου. </w:t>
      </w:r>
    </w:p>
    <w:p w14:paraId="5EBEC9C7" w14:textId="274863D2" w:rsidR="007B400A" w:rsidRPr="00A00D24" w:rsidRDefault="007B400A" w:rsidP="007B400A">
      <w:pPr>
        <w:tabs>
          <w:tab w:val="left" w:pos="426"/>
        </w:tabs>
        <w:ind w:left="426" w:hanging="426"/>
        <w:rPr>
          <w:rFonts w:ascii="Tahoma" w:hAnsi="Tahoma" w:cs="Tahoma"/>
          <w:i/>
          <w:iCs/>
          <w:color w:val="000000" w:themeColor="text1"/>
          <w:spacing w:val="5"/>
          <w:kern w:val="1"/>
          <w:szCs w:val="22"/>
          <w:lang w:val="el-GR"/>
        </w:rPr>
      </w:pPr>
      <w:r w:rsidRPr="00A00D24">
        <w:rPr>
          <w:rFonts w:ascii="Tahoma" w:hAnsi="Tahoma" w:cs="Tahoma"/>
          <w:color w:val="000000" w:themeColor="text1"/>
          <w:szCs w:val="22"/>
          <w:lang w:val="el-GR"/>
        </w:rPr>
        <w:tab/>
        <w:t xml:space="preserve">β) Καταβολή ποσοστού </w:t>
      </w:r>
      <w:r w:rsidR="00F45998" w:rsidRPr="0086785D">
        <w:rPr>
          <w:rFonts w:ascii="Tahoma" w:hAnsi="Tahoma" w:cs="Tahoma"/>
          <w:b/>
          <w:bCs/>
          <w:color w:val="000000" w:themeColor="text1"/>
          <w:szCs w:val="22"/>
          <w:lang w:val="el-GR"/>
        </w:rPr>
        <w:t>εξήντα</w:t>
      </w:r>
      <w:r w:rsidR="00F45998">
        <w:rPr>
          <w:rFonts w:ascii="Tahoma" w:hAnsi="Tahoma" w:cs="Tahoma"/>
          <w:color w:val="000000" w:themeColor="text1"/>
          <w:szCs w:val="22"/>
          <w:lang w:val="el-GR"/>
        </w:rPr>
        <w:t xml:space="preserve"> </w:t>
      </w:r>
      <w:r w:rsidRPr="00A00D24">
        <w:rPr>
          <w:rFonts w:ascii="Tahoma" w:hAnsi="Tahoma" w:cs="Tahoma"/>
          <w:b/>
          <w:bCs/>
          <w:color w:val="000000" w:themeColor="text1"/>
          <w:szCs w:val="22"/>
          <w:lang w:val="el-GR"/>
        </w:rPr>
        <w:t>τοις εκατό (</w:t>
      </w:r>
      <w:r w:rsidR="00F45998">
        <w:rPr>
          <w:rFonts w:ascii="Tahoma" w:hAnsi="Tahoma" w:cs="Tahoma"/>
          <w:b/>
          <w:bCs/>
          <w:color w:val="000000" w:themeColor="text1"/>
          <w:szCs w:val="22"/>
          <w:lang w:val="el-GR"/>
        </w:rPr>
        <w:t>60</w:t>
      </w:r>
      <w:r w:rsidRPr="00A00D24">
        <w:rPr>
          <w:rFonts w:ascii="Tahoma" w:hAnsi="Tahoma" w:cs="Tahoma"/>
          <w:b/>
          <w:bCs/>
          <w:color w:val="000000" w:themeColor="text1"/>
          <w:szCs w:val="22"/>
          <w:lang w:val="el-GR"/>
        </w:rPr>
        <w:t>%)</w:t>
      </w:r>
      <w:r w:rsidRPr="00A00D24">
        <w:rPr>
          <w:rFonts w:ascii="Tahoma" w:hAnsi="Tahoma" w:cs="Tahoma"/>
          <w:color w:val="000000" w:themeColor="text1"/>
          <w:szCs w:val="22"/>
          <w:lang w:val="el-GR"/>
        </w:rPr>
        <w:t xml:space="preserve"> του συμβατικού τιμήματος, μετά την παραλαβή της </w:t>
      </w:r>
      <w:r w:rsidRPr="00A00D24">
        <w:rPr>
          <w:rFonts w:ascii="Tahoma" w:hAnsi="Tahoma" w:cs="Tahoma"/>
          <w:b/>
          <w:bCs/>
          <w:color w:val="000000" w:themeColor="text1"/>
          <w:szCs w:val="22"/>
          <w:lang w:val="el-GR"/>
        </w:rPr>
        <w:t>Φάσης 2:</w:t>
      </w:r>
      <w:r w:rsidRPr="00A00D24">
        <w:rPr>
          <w:rFonts w:ascii="Tahoma" w:hAnsi="Tahoma" w:cs="Tahoma"/>
          <w:b/>
          <w:bCs/>
          <w:color w:val="000000" w:themeColor="text1"/>
          <w:lang w:val="el-GR"/>
        </w:rPr>
        <w:t xml:space="preserve"> </w:t>
      </w:r>
      <w:r w:rsidRPr="00A00D24">
        <w:rPr>
          <w:rFonts w:ascii="Tahoma" w:hAnsi="Tahoma" w:cs="Tahoma"/>
          <w:b/>
          <w:bCs/>
          <w:color w:val="000000" w:themeColor="text1"/>
          <w:szCs w:val="22"/>
          <w:lang w:val="el-GR"/>
        </w:rPr>
        <w:t>Εξειδίκευση – ενεργοποίηση - εφαρμογή δράσεων</w:t>
      </w:r>
      <w:r w:rsidRPr="00A00D24">
        <w:rPr>
          <w:rFonts w:ascii="Tahoma" w:hAnsi="Tahoma" w:cs="Tahoma"/>
          <w:color w:val="000000" w:themeColor="text1"/>
          <w:szCs w:val="22"/>
          <w:lang w:val="el-GR"/>
        </w:rPr>
        <w:t>.</w:t>
      </w:r>
    </w:p>
    <w:p w14:paraId="584FBF11" w14:textId="77777777" w:rsidR="007B400A" w:rsidRPr="00422580" w:rsidRDefault="007B400A" w:rsidP="007B400A">
      <w:pPr>
        <w:tabs>
          <w:tab w:val="left" w:pos="426"/>
        </w:tabs>
        <w:ind w:left="426" w:hanging="426"/>
        <w:rPr>
          <w:rFonts w:ascii="Tahoma" w:hAnsi="Tahoma" w:cs="Tahoma"/>
          <w:color w:val="000000" w:themeColor="text1"/>
          <w:szCs w:val="22"/>
          <w:lang w:val="el-GR"/>
        </w:rPr>
      </w:pPr>
      <w:r w:rsidRPr="00A00D24">
        <w:rPr>
          <w:rFonts w:ascii="Tahoma" w:hAnsi="Tahoma" w:cs="Tahoma"/>
          <w:color w:val="000000" w:themeColor="text1"/>
          <w:szCs w:val="22"/>
          <w:lang w:val="el-GR"/>
        </w:rPr>
        <w:tab/>
        <w:t>γ) Το υπόλοιπο του συμβατικού τιμήματος μετά την οριστική ποιοτική και ποσοτική παραλαβή του συνόλου του Έργου.</w:t>
      </w:r>
    </w:p>
    <w:p w14:paraId="0661DEF9" w14:textId="77777777" w:rsidR="007B400A" w:rsidRPr="00603221" w:rsidRDefault="007B400A" w:rsidP="007B400A">
      <w:pPr>
        <w:tabs>
          <w:tab w:val="left" w:pos="426"/>
        </w:tabs>
        <w:ind w:left="426" w:hanging="426"/>
        <w:rPr>
          <w:rFonts w:ascii="Tahoma" w:hAnsi="Tahoma" w:cs="Tahoma"/>
          <w:szCs w:val="22"/>
          <w:lang w:val="el-GR"/>
        </w:rPr>
      </w:pPr>
      <w:r w:rsidRPr="00603221">
        <w:rPr>
          <w:rFonts w:ascii="Tahoma" w:hAnsi="Tahoma" w:cs="Tahoma"/>
          <w:szCs w:val="22"/>
          <w:lang w:val="el-GR"/>
        </w:rPr>
        <w:t xml:space="preserve">Επισημαίνεται ότι </w:t>
      </w:r>
      <w:r>
        <w:rPr>
          <w:rFonts w:ascii="Tahoma" w:hAnsi="Tahoma" w:cs="Tahoma"/>
          <w:szCs w:val="22"/>
          <w:lang w:val="el-GR"/>
        </w:rPr>
        <w:t>οι</w:t>
      </w:r>
      <w:r w:rsidRPr="00603221">
        <w:rPr>
          <w:rFonts w:ascii="Tahoma" w:hAnsi="Tahoma" w:cs="Tahoma"/>
          <w:szCs w:val="22"/>
          <w:lang w:val="el-GR"/>
        </w:rPr>
        <w:t xml:space="preserve"> </w:t>
      </w:r>
      <w:r>
        <w:rPr>
          <w:rFonts w:ascii="Tahoma" w:hAnsi="Tahoma" w:cs="Tahoma"/>
          <w:szCs w:val="22"/>
          <w:lang w:val="el-GR"/>
        </w:rPr>
        <w:t>ανωτέρω</w:t>
      </w:r>
      <w:r w:rsidRPr="00603221">
        <w:rPr>
          <w:rFonts w:ascii="Tahoma" w:hAnsi="Tahoma" w:cs="Tahoma"/>
          <w:szCs w:val="22"/>
          <w:lang w:val="el-GR"/>
        </w:rPr>
        <w:t xml:space="preserve"> </w:t>
      </w:r>
      <w:proofErr w:type="spellStart"/>
      <w:r>
        <w:rPr>
          <w:rFonts w:ascii="Tahoma" w:hAnsi="Tahoma" w:cs="Tahoma"/>
          <w:szCs w:val="22"/>
          <w:lang w:val="el-GR"/>
        </w:rPr>
        <w:t>περιγραφείσες</w:t>
      </w:r>
      <w:proofErr w:type="spellEnd"/>
      <w:r>
        <w:rPr>
          <w:rFonts w:ascii="Tahoma" w:hAnsi="Tahoma" w:cs="Tahoma"/>
          <w:szCs w:val="22"/>
          <w:lang w:val="el-GR"/>
        </w:rPr>
        <w:t xml:space="preserve"> </w:t>
      </w:r>
      <w:r w:rsidRPr="00603221">
        <w:rPr>
          <w:rFonts w:ascii="Tahoma" w:hAnsi="Tahoma" w:cs="Tahoma"/>
          <w:szCs w:val="22"/>
          <w:lang w:val="el-GR"/>
        </w:rPr>
        <w:t>προκαταβολ</w:t>
      </w:r>
      <w:r>
        <w:rPr>
          <w:rFonts w:ascii="Tahoma" w:hAnsi="Tahoma" w:cs="Tahoma"/>
          <w:szCs w:val="22"/>
          <w:lang w:val="el-GR"/>
        </w:rPr>
        <w:t>ές</w:t>
      </w:r>
      <w:r w:rsidRPr="00603221">
        <w:rPr>
          <w:rFonts w:ascii="Tahoma" w:hAnsi="Tahoma" w:cs="Tahoma"/>
          <w:szCs w:val="22"/>
          <w:lang w:val="el-GR"/>
        </w:rPr>
        <w:t xml:space="preserve"> δύναται να χορηγηθ</w:t>
      </w:r>
      <w:r>
        <w:rPr>
          <w:rFonts w:ascii="Tahoma" w:hAnsi="Tahoma" w:cs="Tahoma"/>
          <w:szCs w:val="22"/>
          <w:lang w:val="el-GR"/>
        </w:rPr>
        <w:t>ούν</w:t>
      </w:r>
      <w:r w:rsidRPr="00603221">
        <w:rPr>
          <w:rFonts w:ascii="Tahoma" w:hAnsi="Tahoma" w:cs="Tahoma"/>
          <w:szCs w:val="22"/>
          <w:lang w:val="el-GR"/>
        </w:rPr>
        <w:t xml:space="preserve"> και τμηματικά. </w:t>
      </w:r>
    </w:p>
    <w:p w14:paraId="2CC515D3" w14:textId="77777777" w:rsidR="0071364F" w:rsidRPr="00422580" w:rsidRDefault="0071364F">
      <w:pPr>
        <w:rPr>
          <w:rFonts w:ascii="Tahoma" w:hAnsi="Tahoma" w:cs="Tahoma"/>
          <w:szCs w:val="22"/>
          <w:lang w:val="el-GR"/>
        </w:rPr>
      </w:pPr>
      <w:r w:rsidRPr="00422580">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422580">
        <w:rPr>
          <w:rFonts w:ascii="Tahoma" w:hAnsi="Tahoma" w:cs="Tahoma"/>
          <w:color w:val="FFFF00"/>
          <w:szCs w:val="22"/>
          <w:lang w:val="el-GR"/>
        </w:rPr>
        <w:t xml:space="preserve"> </w:t>
      </w:r>
    </w:p>
    <w:p w14:paraId="1FE2FBBF"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5.1.2. </w:t>
      </w:r>
      <w:proofErr w:type="spellStart"/>
      <w:r w:rsidRPr="00422580">
        <w:rPr>
          <w:rFonts w:ascii="Tahoma" w:hAnsi="Tahoma" w:cs="Tahoma"/>
          <w:szCs w:val="22"/>
          <w:lang w:val="el-GR"/>
        </w:rPr>
        <w:t>Toν</w:t>
      </w:r>
      <w:proofErr w:type="spellEnd"/>
      <w:r w:rsidRPr="00422580">
        <w:rPr>
          <w:rFonts w:ascii="Tahoma" w:hAnsi="Tahoma" w:cs="Tahoma"/>
          <w:szCs w:val="22"/>
          <w:lang w:val="el-GR"/>
        </w:rPr>
        <w:t xml:space="preserve"> Ανάδοχο βαρύνουν </w:t>
      </w:r>
      <w:r w:rsidRPr="00422580">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422580">
        <w:rPr>
          <w:rFonts w:ascii="Tahoma" w:hAnsi="Tahoma" w:cs="Tahoma"/>
          <w:szCs w:val="22"/>
          <w:lang w:val="el-GR" w:eastAsia="el-GR"/>
        </w:rPr>
        <w:t>βαρύνεται</w:t>
      </w:r>
      <w:proofErr w:type="spellEnd"/>
      <w:r w:rsidRPr="00422580">
        <w:rPr>
          <w:rFonts w:ascii="Tahoma" w:hAnsi="Tahoma" w:cs="Tahoma"/>
          <w:szCs w:val="22"/>
          <w:lang w:val="el-GR" w:eastAsia="el-GR"/>
        </w:rPr>
        <w:t xml:space="preserve"> με τις </w:t>
      </w:r>
      <w:r w:rsidRPr="00422580">
        <w:rPr>
          <w:rFonts w:ascii="Tahoma" w:hAnsi="Tahoma" w:cs="Tahoma"/>
          <w:szCs w:val="22"/>
          <w:lang w:val="el-GR"/>
        </w:rPr>
        <w:t xml:space="preserve">ακόλουθες κρατήσεις: </w:t>
      </w:r>
    </w:p>
    <w:p w14:paraId="2EDDDE5C" w14:textId="77777777" w:rsidR="00D2465C" w:rsidRPr="00422580" w:rsidRDefault="00D2465C" w:rsidP="00D2465C">
      <w:pPr>
        <w:rPr>
          <w:rFonts w:ascii="Tahoma" w:hAnsi="Tahoma" w:cs="Tahoma"/>
          <w:szCs w:val="22"/>
          <w:lang w:val="el-GR"/>
        </w:rPr>
      </w:pPr>
      <w:r w:rsidRPr="00422580">
        <w:rPr>
          <w:rFonts w:ascii="Tahoma" w:hAnsi="Tahoma"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r>
        <w:rPr>
          <w:rFonts w:ascii="Tahoma" w:hAnsi="Tahoma" w:cs="Tahoma"/>
          <w:szCs w:val="22"/>
          <w:lang w:val="el-GR"/>
        </w:rPr>
        <w:t>.</w:t>
      </w:r>
    </w:p>
    <w:p w14:paraId="10A849B7" w14:textId="77777777" w:rsidR="00D2465C" w:rsidRPr="00422580" w:rsidRDefault="00D2465C" w:rsidP="00D2465C">
      <w:pPr>
        <w:rPr>
          <w:rFonts w:ascii="Tahoma" w:hAnsi="Tahoma" w:cs="Tahoma"/>
          <w:szCs w:val="22"/>
          <w:lang w:val="el-GR"/>
        </w:rPr>
      </w:pPr>
      <w:r w:rsidRPr="00422580">
        <w:rPr>
          <w:rFonts w:ascii="Tahoma" w:hAnsi="Tahoma" w:cs="Tahoma"/>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422580">
        <w:rPr>
          <w:rFonts w:ascii="Tahoma" w:hAnsi="Tahoma" w:cs="Tahoma"/>
          <w:szCs w:val="22"/>
          <w:lang w:val="el-GR"/>
        </w:rPr>
        <w:t>παρακρατείται</w:t>
      </w:r>
      <w:proofErr w:type="spellEnd"/>
      <w:r w:rsidRPr="00422580">
        <w:rPr>
          <w:rFonts w:ascii="Tahoma" w:hAnsi="Tahoma" w:cs="Tahoma"/>
          <w:szCs w:val="22"/>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Pr>
          <w:rFonts w:ascii="Tahoma" w:hAnsi="Tahoma" w:cs="Tahoma"/>
          <w:szCs w:val="22"/>
          <w:lang w:val="el-GR"/>
        </w:rPr>
        <w:t>.</w:t>
      </w:r>
    </w:p>
    <w:p w14:paraId="2320A03D" w14:textId="77777777" w:rsidR="00D2465C" w:rsidRPr="00422580" w:rsidRDefault="00D2465C" w:rsidP="00D2465C">
      <w:pPr>
        <w:rPr>
          <w:rFonts w:ascii="Tahoma" w:hAnsi="Tahoma" w:cs="Tahoma"/>
          <w:szCs w:val="22"/>
          <w:lang w:val="el-GR"/>
        </w:rPr>
      </w:pPr>
      <w:r w:rsidRPr="00422580">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35B004D3" w14:textId="77777777" w:rsidR="00D2465C" w:rsidRPr="00422580" w:rsidRDefault="00D2465C" w:rsidP="00D2465C">
      <w:pPr>
        <w:rPr>
          <w:rFonts w:ascii="Tahoma" w:hAnsi="Tahoma" w:cs="Tahoma"/>
          <w:szCs w:val="22"/>
          <w:lang w:val="el-GR"/>
        </w:rPr>
      </w:pPr>
      <w:r w:rsidRPr="00422580">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3461604C"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63" w:name="_Toc105503774"/>
      <w:r w:rsidRPr="00422580">
        <w:rPr>
          <w:rFonts w:cs="Tahoma"/>
          <w:lang w:val="el-GR"/>
        </w:rPr>
        <w:t>Κήρυξη οικονομικού φορέα έκπτωτου - Κυρώσεις</w:t>
      </w:r>
      <w:bookmarkEnd w:id="63"/>
      <w:r w:rsidRPr="00422580">
        <w:rPr>
          <w:rFonts w:cs="Tahoma"/>
          <w:lang w:val="el-GR"/>
        </w:rPr>
        <w:t xml:space="preserve"> </w:t>
      </w:r>
    </w:p>
    <w:p w14:paraId="16B8247F" w14:textId="77777777" w:rsidR="00E44924" w:rsidRPr="00422580" w:rsidRDefault="00E44924">
      <w:pPr>
        <w:suppressAutoHyphens w:val="0"/>
        <w:autoSpaceDE w:val="0"/>
        <w:rPr>
          <w:rFonts w:ascii="Tahoma" w:hAnsi="Tahoma" w:cs="Tahoma"/>
          <w:szCs w:val="22"/>
          <w:lang w:val="el-GR"/>
        </w:rPr>
      </w:pPr>
    </w:p>
    <w:p w14:paraId="315CCA4B"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 xml:space="preserve">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 </w:t>
      </w:r>
    </w:p>
    <w:p w14:paraId="4FC974E3"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α) στην περίπτωση της παρ. 7 του άρθρου 105 περί κατακύρωσης και σύναψης σύμβασης</w:t>
      </w:r>
    </w:p>
    <w:p w14:paraId="7E9619E7"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F6CB345"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68263DBF"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w:t>
      </w:r>
      <w:r w:rsidRPr="00422580">
        <w:rPr>
          <w:rFonts w:ascii="Tahoma" w:hAnsi="Tahoma" w:cs="Tahoma"/>
          <w:szCs w:val="22"/>
          <w:lang w:val="el-GR"/>
        </w:rPr>
        <w:lastRenderedPageBreak/>
        <w:t>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E1BC6DE"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AA8FD81"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01202F3"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α) ολική κατάπτωση της εγγύησης καλής εκτέλεσης της σύμβασης,</w:t>
      </w:r>
    </w:p>
    <w:p w14:paraId="3E07E9E3"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50A4797D" w14:textId="77777777" w:rsidR="00E44924" w:rsidRPr="00422580" w:rsidRDefault="00E44924" w:rsidP="00E44924">
      <w:pPr>
        <w:suppressAutoHyphens w:val="0"/>
        <w:autoSpaceDE w:val="0"/>
        <w:rPr>
          <w:rFonts w:ascii="Tahoma" w:hAnsi="Tahoma" w:cs="Tahoma"/>
          <w:szCs w:val="22"/>
          <w:lang w:val="el-GR"/>
        </w:rPr>
      </w:pPr>
    </w:p>
    <w:p w14:paraId="50D589F3" w14:textId="75AADC8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p>
    <w:p w14:paraId="2135B190"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Οι ποινικές ρήτρες υπολογίζονται ως εξής:</w:t>
      </w:r>
    </w:p>
    <w:p w14:paraId="23E9AE0B"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6C68F79"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A7AE6A2"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4DF90F7"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Το ποσό των ποινικών ρητρών αφαιρείται/συμψηφίζεται από/με την αμοιβή του αναδόχου.</w:t>
      </w:r>
    </w:p>
    <w:p w14:paraId="5FC91F7B"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Η επιβολή ποινικών ρητρών δεν στερεί από την αναθέτουσα αρχή το δικαίωμα να κηρύξει τον ανάδοχο έκπτωτο.</w:t>
      </w:r>
    </w:p>
    <w:p w14:paraId="41C9A406" w14:textId="77777777" w:rsidR="00E44924" w:rsidRPr="00422580" w:rsidRDefault="00E44924">
      <w:pPr>
        <w:suppressAutoHyphens w:val="0"/>
        <w:autoSpaceDE w:val="0"/>
        <w:rPr>
          <w:rFonts w:ascii="Tahoma" w:hAnsi="Tahoma" w:cs="Tahoma"/>
          <w:szCs w:val="22"/>
          <w:lang w:val="el-GR"/>
        </w:rPr>
      </w:pPr>
    </w:p>
    <w:p w14:paraId="6FA65B0F" w14:textId="77777777" w:rsidR="0071364F" w:rsidRPr="00422580" w:rsidRDefault="0071364F" w:rsidP="00935285">
      <w:pPr>
        <w:pStyle w:val="2"/>
        <w:numPr>
          <w:ilvl w:val="1"/>
          <w:numId w:val="11"/>
        </w:numPr>
        <w:rPr>
          <w:rFonts w:cs="Tahoma"/>
          <w:lang w:val="el-GR"/>
        </w:rPr>
      </w:pPr>
      <w:bookmarkStart w:id="64" w:name="_Toc89094156"/>
      <w:bookmarkStart w:id="65" w:name="_Toc89094157"/>
      <w:bookmarkStart w:id="66" w:name="_Toc89094158"/>
      <w:bookmarkStart w:id="67" w:name="_Toc89094159"/>
      <w:bookmarkStart w:id="68" w:name="_Toc89094160"/>
      <w:bookmarkStart w:id="69" w:name="_Toc89094161"/>
      <w:bookmarkStart w:id="70" w:name="_Toc89094162"/>
      <w:bookmarkStart w:id="71" w:name="_Toc89094163"/>
      <w:bookmarkStart w:id="72" w:name="_Toc89094164"/>
      <w:bookmarkStart w:id="73" w:name="_Toc89094165"/>
      <w:bookmarkStart w:id="74" w:name="_Toc89094166"/>
      <w:bookmarkStart w:id="75" w:name="_Toc89094167"/>
      <w:bookmarkEnd w:id="64"/>
      <w:bookmarkEnd w:id="65"/>
      <w:bookmarkEnd w:id="66"/>
      <w:bookmarkEnd w:id="67"/>
      <w:bookmarkEnd w:id="68"/>
      <w:bookmarkEnd w:id="69"/>
      <w:bookmarkEnd w:id="70"/>
      <w:bookmarkEnd w:id="71"/>
      <w:bookmarkEnd w:id="72"/>
      <w:bookmarkEnd w:id="73"/>
      <w:bookmarkEnd w:id="74"/>
      <w:bookmarkEnd w:id="75"/>
      <w:r w:rsidRPr="00422580">
        <w:rPr>
          <w:rFonts w:cs="Tahoma"/>
          <w:lang w:val="el-GR"/>
        </w:rPr>
        <w:tab/>
      </w:r>
      <w:bookmarkStart w:id="76" w:name="_Toc105503775"/>
      <w:r w:rsidRPr="00422580">
        <w:rPr>
          <w:rFonts w:cs="Tahoma"/>
          <w:lang w:val="el-GR"/>
        </w:rPr>
        <w:t>Διοικητικές προσφυγές κατά τη διαδικασία εκτέλεσης</w:t>
      </w:r>
      <w:bookmarkEnd w:id="76"/>
      <w:r w:rsidRPr="00422580">
        <w:rPr>
          <w:rFonts w:cs="Tahoma"/>
          <w:lang w:val="el-GR"/>
        </w:rPr>
        <w:t xml:space="preserve"> </w:t>
      </w:r>
    </w:p>
    <w:p w14:paraId="5C004955" w14:textId="77777777" w:rsidR="0071364F" w:rsidRPr="00422580" w:rsidRDefault="0071364F" w:rsidP="00C20330">
      <w:pPr>
        <w:rPr>
          <w:rFonts w:ascii="Tahoma" w:hAnsi="Tahoma" w:cs="Tahoma"/>
          <w:szCs w:val="22"/>
          <w:lang w:val="el-GR"/>
        </w:rPr>
      </w:pPr>
      <w:r w:rsidRPr="00422580">
        <w:rPr>
          <w:rFonts w:ascii="Tahoma" w:hAnsi="Tahoma" w:cs="Tahoma"/>
          <w:szCs w:val="22"/>
          <w:lang w:val="el-GR"/>
        </w:rPr>
        <w:t xml:space="preserve">Ο ανάδοχος μπορεί κατά των αποφάσεων που επιβάλλουν σε βάρος του κυρώσεις, δυνάμει των όρων των άρθρων </w:t>
      </w:r>
      <w:hyperlink w:anchor="_Κήρυξη_οικονομικού_φορέα" w:history="1">
        <w:r w:rsidRPr="00422580">
          <w:rPr>
            <w:rStyle w:val="-"/>
            <w:rFonts w:ascii="Tahoma" w:hAnsi="Tahoma" w:cs="Tahoma"/>
            <w:szCs w:val="22"/>
            <w:lang w:val="el-GR"/>
          </w:rPr>
          <w:t>5.2</w:t>
        </w:r>
      </w:hyperlink>
      <w:r w:rsidRPr="00422580">
        <w:rPr>
          <w:rFonts w:ascii="Tahoma" w:hAnsi="Tahoma" w:cs="Tahoma"/>
          <w:szCs w:val="22"/>
          <w:lang w:val="el-GR"/>
        </w:rPr>
        <w:t xml:space="preserve"> (Κήρυξη οικονομικού φορέα εκπτώτου – Κυρώσεις) και </w:t>
      </w:r>
      <w:hyperlink w:anchor="_Απόρριψη_παραδοτέων_–" w:history="1">
        <w:r w:rsidRPr="00422580">
          <w:rPr>
            <w:rStyle w:val="-"/>
            <w:rFonts w:ascii="Tahoma" w:hAnsi="Tahoma" w:cs="Tahoma"/>
            <w:szCs w:val="22"/>
            <w:lang w:val="el-GR"/>
          </w:rPr>
          <w:t>6.4</w:t>
        </w:r>
      </w:hyperlink>
      <w:r w:rsidRPr="00422580">
        <w:rPr>
          <w:rFonts w:ascii="Tahoma" w:hAnsi="Tahoma" w:cs="Tahoma"/>
          <w:szCs w:val="22"/>
          <w:lang w:val="el-GR"/>
        </w:rPr>
        <w:t xml:space="preserve"> (Απόρριψη παραδοτέων – Αντικατάσταση), καθώς και </w:t>
      </w:r>
      <w:proofErr w:type="spellStart"/>
      <w:r w:rsidRPr="00422580">
        <w:rPr>
          <w:rFonts w:ascii="Tahoma" w:hAnsi="Tahoma" w:cs="Tahoma"/>
          <w:szCs w:val="22"/>
          <w:lang w:val="el-GR"/>
        </w:rPr>
        <w:t>κατ</w:t>
      </w:r>
      <w:proofErr w:type="spellEnd"/>
      <w:r w:rsidRPr="00422580">
        <w:rPr>
          <w:rFonts w:ascii="Tahoma" w:hAnsi="Tahoma" w:cs="Tahoma"/>
          <w:szCs w:val="22"/>
          <w:lang w:val="el-GR"/>
        </w:rPr>
        <w:t xml:space="preserve">΄ εφαρμογή των συμβατικών όρων να ασκήσει προσφυγή για </w:t>
      </w:r>
      <w:r w:rsidRPr="00422580">
        <w:rPr>
          <w:rFonts w:ascii="Tahoma" w:hAnsi="Tahoma" w:cs="Tahoma"/>
          <w:szCs w:val="22"/>
          <w:lang w:val="el-GR"/>
        </w:rPr>
        <w:lastRenderedPageBreak/>
        <w:t xml:space="preserve">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20A1786" w14:textId="77777777" w:rsidR="0071364F" w:rsidRPr="00422580" w:rsidRDefault="0071364F" w:rsidP="00C20330">
      <w:pPr>
        <w:rPr>
          <w:rFonts w:ascii="Tahoma" w:hAnsi="Tahoma" w:cs="Tahoma"/>
          <w:szCs w:val="22"/>
          <w:lang w:val="el-GR"/>
        </w:rPr>
      </w:pPr>
      <w:r w:rsidRPr="00422580">
        <w:rPr>
          <w:rFonts w:ascii="Tahoma" w:hAnsi="Tahoma" w:cs="Tahoma"/>
          <w:szCs w:val="22"/>
          <w:lang w:val="el-GR"/>
        </w:rPr>
        <w:t>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8353AC2" w14:textId="77777777" w:rsidR="00E44924" w:rsidRPr="00422580" w:rsidRDefault="00E44924" w:rsidP="00E44924">
      <w:pPr>
        <w:pStyle w:val="2"/>
        <w:numPr>
          <w:ilvl w:val="1"/>
          <w:numId w:val="71"/>
        </w:numPr>
        <w:rPr>
          <w:rFonts w:cs="Tahoma"/>
          <w:lang w:val="el-GR"/>
        </w:rPr>
      </w:pPr>
      <w:bookmarkStart w:id="77" w:name="_Toc13748951"/>
      <w:r w:rsidRPr="00422580">
        <w:rPr>
          <w:rFonts w:cs="Tahoma"/>
          <w:lang w:val="el-GR"/>
        </w:rPr>
        <w:tab/>
      </w:r>
      <w:bookmarkStart w:id="78" w:name="_Toc85109082"/>
      <w:bookmarkStart w:id="79" w:name="_Toc105503776"/>
      <w:r w:rsidRPr="00422580">
        <w:rPr>
          <w:rFonts w:cs="Tahoma"/>
          <w:lang w:val="el-GR"/>
        </w:rPr>
        <w:t>Δικαστική επίλυση διαφορών</w:t>
      </w:r>
      <w:bookmarkEnd w:id="77"/>
      <w:bookmarkEnd w:id="78"/>
      <w:bookmarkEnd w:id="79"/>
    </w:p>
    <w:p w14:paraId="31FB7529" w14:textId="6AB44280" w:rsidR="00B11AC1" w:rsidRPr="00B24B41" w:rsidRDefault="00B11AC1" w:rsidP="00B11AC1">
      <w:pPr>
        <w:rPr>
          <w:rFonts w:ascii="Tahoma" w:hAnsi="Tahoma" w:cs="Tahoma"/>
          <w:szCs w:val="22"/>
          <w:lang w:val="el-GR"/>
        </w:rPr>
      </w:pPr>
      <w:r w:rsidRPr="00B24B41">
        <w:rPr>
          <w:rFonts w:ascii="Tahoma" w:hAnsi="Tahoma"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B24B41">
        <w:rPr>
          <w:rFonts w:ascii="Tahoma" w:hAnsi="Tahoma" w:cs="Tahoma"/>
          <w:szCs w:val="22"/>
        </w:rPr>
        <w:footnoteReference w:id="7"/>
      </w:r>
      <w:r w:rsidRPr="00B24B41">
        <w:rPr>
          <w:rFonts w:ascii="Tahoma" w:hAnsi="Tahoma" w:cs="Tahoma"/>
          <w:szCs w:val="22"/>
          <w:lang w:val="el-GR"/>
        </w:rPr>
        <w:t xml:space="preserve">. Πριν από την άσκηση της προσφυγής στο Διοικητικό Εφετείο προηγείται υποχρεωτικά η τήρηση της </w:t>
      </w:r>
      <w:proofErr w:type="spellStart"/>
      <w:r w:rsidRPr="00B24B41">
        <w:rPr>
          <w:rFonts w:ascii="Tahoma" w:hAnsi="Tahoma" w:cs="Tahoma"/>
          <w:szCs w:val="22"/>
          <w:lang w:val="el-GR"/>
        </w:rPr>
        <w:t>ενδικοφανούς</w:t>
      </w:r>
      <w:proofErr w:type="spellEnd"/>
      <w:r w:rsidRPr="00B24B41">
        <w:rPr>
          <w:rFonts w:ascii="Tahoma" w:hAnsi="Tahoma" w:cs="Tahoma"/>
          <w:szCs w:val="22"/>
          <w:lang w:val="el-GR"/>
        </w:rPr>
        <w:t xml:space="preserve"> διαδικασίας που προβλέπεται στο άρθρο 205 του ν. 4412/2016 και την παράγραφο </w:t>
      </w:r>
      <w:r w:rsidR="000B2A3D">
        <w:rPr>
          <w:rFonts w:ascii="Tahoma" w:hAnsi="Tahoma" w:cs="Tahoma"/>
          <w:szCs w:val="22"/>
          <w:lang w:val="el-GR"/>
        </w:rPr>
        <w:t>5.3</w:t>
      </w:r>
      <w:r w:rsidRPr="00B24B41">
        <w:rPr>
          <w:rFonts w:ascii="Tahoma" w:hAnsi="Tahoma" w:cs="Tahoma"/>
          <w:szCs w:val="22"/>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B24B41">
        <w:rPr>
          <w:rFonts w:ascii="Tahoma" w:hAnsi="Tahoma" w:cs="Tahoma"/>
          <w:szCs w:val="22"/>
          <w:lang w:val="el-GR"/>
        </w:rPr>
        <w:t>ενδικοφανούς</w:t>
      </w:r>
      <w:proofErr w:type="spellEnd"/>
      <w:r w:rsidRPr="00B24B41">
        <w:rPr>
          <w:rFonts w:ascii="Tahoma" w:hAnsi="Tahoma"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5FDFAD7" w14:textId="77777777" w:rsidR="00E44924" w:rsidRPr="00422580" w:rsidRDefault="00E44924" w:rsidP="00C20330">
      <w:pPr>
        <w:rPr>
          <w:rFonts w:ascii="Tahoma" w:hAnsi="Tahoma" w:cs="Tahoma"/>
          <w:szCs w:val="22"/>
          <w:lang w:val="el-GR"/>
        </w:rPr>
      </w:pPr>
    </w:p>
    <w:p w14:paraId="0B8CDB42" w14:textId="77777777" w:rsidR="0071364F" w:rsidRPr="00422580" w:rsidRDefault="0071364F">
      <w:pPr>
        <w:rPr>
          <w:rFonts w:ascii="Tahoma" w:hAnsi="Tahoma" w:cs="Tahoma"/>
          <w:szCs w:val="22"/>
          <w:lang w:val="el-GR"/>
        </w:rPr>
      </w:pPr>
    </w:p>
    <w:p w14:paraId="35C41B97" w14:textId="77777777" w:rsidR="0071364F" w:rsidRPr="00422580" w:rsidRDefault="0071364F" w:rsidP="008D5706">
      <w:pPr>
        <w:pStyle w:val="10"/>
        <w:rPr>
          <w:rFonts w:cs="Tahoma"/>
          <w:sz w:val="22"/>
          <w:szCs w:val="22"/>
        </w:rPr>
      </w:pPr>
      <w:bookmarkStart w:id="80" w:name="_Toc105503777"/>
      <w:r w:rsidRPr="00422580">
        <w:rPr>
          <w:rFonts w:cs="Tahoma"/>
          <w:sz w:val="22"/>
          <w:szCs w:val="22"/>
        </w:rPr>
        <w:lastRenderedPageBreak/>
        <w:t>ΕΙΔΙΚΟΙ ΟΡΟΙ ΕΚΤΕΛΕΣΗΣ</w:t>
      </w:r>
      <w:bookmarkEnd w:id="80"/>
      <w:r w:rsidRPr="00422580">
        <w:rPr>
          <w:rFonts w:cs="Tahoma"/>
          <w:sz w:val="22"/>
          <w:szCs w:val="22"/>
        </w:rPr>
        <w:t xml:space="preserve"> </w:t>
      </w:r>
    </w:p>
    <w:p w14:paraId="3F633491"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81" w:name="_Toc105503778"/>
      <w:r w:rsidRPr="00422580">
        <w:rPr>
          <w:rFonts w:cs="Tahoma"/>
          <w:lang w:val="el-GR"/>
        </w:rPr>
        <w:t>Παρακολούθηση της σύμβασης</w:t>
      </w:r>
      <w:bookmarkEnd w:id="81"/>
      <w:r w:rsidRPr="00422580">
        <w:rPr>
          <w:rFonts w:cs="Tahoma"/>
          <w:lang w:val="el-GR"/>
        </w:rPr>
        <w:t xml:space="preserve"> </w:t>
      </w:r>
    </w:p>
    <w:p w14:paraId="7AFC4E20" w14:textId="77777777" w:rsidR="003708D4" w:rsidRPr="00147AF1" w:rsidRDefault="003708D4" w:rsidP="003708D4">
      <w:pPr>
        <w:rPr>
          <w:rFonts w:ascii="Tahoma" w:hAnsi="Tahoma" w:cs="Tahoma"/>
          <w:szCs w:val="22"/>
          <w:lang w:val="el-GR"/>
        </w:rPr>
      </w:pPr>
      <w:r w:rsidRPr="00147AF1">
        <w:rPr>
          <w:rFonts w:ascii="Tahoma" w:hAnsi="Tahoma" w:cs="Tahoma"/>
          <w:szCs w:val="22"/>
          <w:lang w:val="el-GR"/>
        </w:rPr>
        <w:t>6.1.1. 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C4E08F4" w14:textId="77777777" w:rsidR="003708D4" w:rsidRPr="00147AF1" w:rsidRDefault="003708D4" w:rsidP="003708D4">
      <w:pPr>
        <w:rPr>
          <w:rFonts w:ascii="Tahoma" w:hAnsi="Tahoma" w:cs="Tahoma"/>
          <w:szCs w:val="22"/>
          <w:lang w:val="el-GR"/>
        </w:rPr>
      </w:pPr>
      <w:r w:rsidRPr="00147AF1">
        <w:rPr>
          <w:rFonts w:ascii="Tahoma" w:hAnsi="Tahoma"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18BA3EB4" w14:textId="77777777" w:rsidR="003708D4" w:rsidRDefault="003708D4" w:rsidP="003708D4">
      <w:pPr>
        <w:rPr>
          <w:rFonts w:ascii="Tahoma" w:hAnsi="Tahoma" w:cs="Tahoma"/>
          <w:szCs w:val="22"/>
          <w:lang w:val="el-GR"/>
        </w:rPr>
      </w:pPr>
      <w:r w:rsidRPr="00147AF1">
        <w:rPr>
          <w:rFonts w:ascii="Tahoma" w:hAnsi="Tahoma" w:cs="Tahoma"/>
          <w:szCs w:val="22"/>
          <w:lang w:val="el-GR"/>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51CD8F6"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82" w:name="_Toc105503779"/>
      <w:r w:rsidRPr="00422580">
        <w:rPr>
          <w:rFonts w:cs="Tahoma"/>
          <w:lang w:val="el-GR"/>
        </w:rPr>
        <w:t>Διάρκεια σύμβασης</w:t>
      </w:r>
      <w:bookmarkEnd w:id="82"/>
      <w:r w:rsidRPr="00422580">
        <w:rPr>
          <w:rFonts w:cs="Tahoma"/>
          <w:lang w:val="el-GR"/>
        </w:rPr>
        <w:t xml:space="preserve"> </w:t>
      </w:r>
    </w:p>
    <w:p w14:paraId="15042F13" w14:textId="38AA6E6E" w:rsidR="0071364F" w:rsidRPr="00422580" w:rsidRDefault="0071364F" w:rsidP="00B8545D">
      <w:pPr>
        <w:rPr>
          <w:rFonts w:ascii="Tahoma" w:hAnsi="Tahoma" w:cs="Tahoma"/>
          <w:szCs w:val="22"/>
          <w:lang w:val="el-GR"/>
        </w:rPr>
      </w:pPr>
      <w:r w:rsidRPr="00422580">
        <w:rPr>
          <w:rFonts w:ascii="Tahoma" w:hAnsi="Tahoma" w:cs="Tahoma"/>
          <w:szCs w:val="22"/>
          <w:lang w:val="el-GR"/>
        </w:rPr>
        <w:t xml:space="preserve">6.2.1. Η συνολική </w:t>
      </w:r>
      <w:r w:rsidRPr="00422580">
        <w:rPr>
          <w:rFonts w:ascii="Tahoma" w:hAnsi="Tahoma" w:cs="Tahoma"/>
          <w:b/>
          <w:szCs w:val="22"/>
          <w:lang w:val="el-GR"/>
        </w:rPr>
        <w:t>διάρκεια</w:t>
      </w:r>
      <w:r w:rsidRPr="00422580">
        <w:rPr>
          <w:rFonts w:ascii="Tahoma" w:hAnsi="Tahoma" w:cs="Tahoma"/>
          <w:szCs w:val="22"/>
          <w:lang w:val="el-GR"/>
        </w:rPr>
        <w:t xml:space="preserve"> της σύμβασης </w:t>
      </w:r>
      <w:r w:rsidRPr="00CC2316">
        <w:rPr>
          <w:rFonts w:ascii="Tahoma" w:hAnsi="Tahoma" w:cs="Tahoma"/>
          <w:szCs w:val="22"/>
          <w:lang w:val="el-GR"/>
        </w:rPr>
        <w:t xml:space="preserve">ορίζεται σε </w:t>
      </w:r>
      <w:r w:rsidR="00B11AC1">
        <w:rPr>
          <w:rFonts w:ascii="Tahoma" w:hAnsi="Tahoma" w:cs="Tahoma"/>
          <w:b/>
          <w:bCs/>
          <w:szCs w:val="22"/>
          <w:lang w:val="el-GR"/>
        </w:rPr>
        <w:t>Δώδεκα</w:t>
      </w:r>
      <w:r w:rsidR="00CC2316" w:rsidRPr="00AE3C74">
        <w:rPr>
          <w:rFonts w:ascii="Tahoma" w:hAnsi="Tahoma" w:cs="Tahoma"/>
          <w:szCs w:val="22"/>
          <w:lang w:val="el-GR"/>
        </w:rPr>
        <w:t xml:space="preserve"> </w:t>
      </w:r>
      <w:r w:rsidRPr="00BA54C7">
        <w:rPr>
          <w:rFonts w:ascii="Tahoma" w:hAnsi="Tahoma" w:cs="Tahoma"/>
          <w:b/>
          <w:bCs/>
          <w:noProof/>
          <w:szCs w:val="22"/>
          <w:lang w:val="el-GR"/>
        </w:rPr>
        <w:t>(</w:t>
      </w:r>
      <w:r w:rsidR="00B11AC1">
        <w:rPr>
          <w:rFonts w:ascii="Tahoma" w:hAnsi="Tahoma" w:cs="Tahoma"/>
          <w:b/>
          <w:bCs/>
          <w:noProof/>
          <w:szCs w:val="22"/>
          <w:lang w:val="el-GR"/>
        </w:rPr>
        <w:t>1</w:t>
      </w:r>
      <w:r w:rsidR="00CC2316" w:rsidRPr="00AE3C74">
        <w:rPr>
          <w:rFonts w:ascii="Tahoma" w:hAnsi="Tahoma" w:cs="Tahoma"/>
          <w:b/>
          <w:bCs/>
          <w:noProof/>
          <w:szCs w:val="22"/>
          <w:lang w:val="el-GR"/>
        </w:rPr>
        <w:t>2</w:t>
      </w:r>
      <w:r w:rsidRPr="00CC2316">
        <w:rPr>
          <w:rFonts w:ascii="Tahoma" w:hAnsi="Tahoma" w:cs="Tahoma"/>
          <w:b/>
          <w:bCs/>
          <w:noProof/>
          <w:szCs w:val="22"/>
          <w:lang w:val="el-GR"/>
        </w:rPr>
        <w:t>) μήνες</w:t>
      </w:r>
      <w:r w:rsidRPr="00CC2316">
        <w:rPr>
          <w:rFonts w:ascii="Tahoma" w:hAnsi="Tahoma" w:cs="Tahoma"/>
          <w:b/>
          <w:bCs/>
          <w:szCs w:val="22"/>
          <w:lang w:val="el-GR"/>
        </w:rPr>
        <w:t xml:space="preserve"> </w:t>
      </w:r>
      <w:r w:rsidRPr="00CC2316">
        <w:rPr>
          <w:rFonts w:ascii="Tahoma" w:hAnsi="Tahoma" w:cs="Tahoma"/>
          <w:szCs w:val="22"/>
          <w:lang w:val="el-GR"/>
        </w:rPr>
        <w:t>και νοείται το χρονι</w:t>
      </w:r>
      <w:r w:rsidRPr="00CC2316">
        <w:rPr>
          <w:rFonts w:ascii="Tahoma" w:hAnsi="Tahoma" w:cs="Tahoma"/>
          <w:szCs w:val="22"/>
          <w:lang w:val="el-GR"/>
        </w:rPr>
        <w:softHyphen/>
        <w:t>κό διάστημα από την ημερομηνία υπογραφής της σύμβασης έως την υποβολή του τελευταίου παραδοτέου σύμφων</w:t>
      </w:r>
      <w:r w:rsidRPr="00422580">
        <w:rPr>
          <w:rFonts w:ascii="Tahoma" w:hAnsi="Tahoma" w:cs="Tahoma"/>
          <w:szCs w:val="22"/>
          <w:lang w:val="el-GR"/>
        </w:rPr>
        <w:t>α με το αναλυτικό χρονοδιάγραμμα που περιλαμβάνεται στο ΠΑΡΑΡΤΗΜΑ Ι – Αναλυτική Περιγραφή Φυσικού και Οικονομικού Αντικειμένου της</w:t>
      </w:r>
      <w:r w:rsidRPr="00422580">
        <w:rPr>
          <w:rFonts w:ascii="Tahoma" w:hAnsi="Tahoma" w:cs="Tahoma"/>
          <w:lang w:val="el-GR"/>
        </w:rPr>
        <w:t xml:space="preserve"> Σύμβασης</w:t>
      </w:r>
      <w:r w:rsidRPr="00422580">
        <w:rPr>
          <w:rFonts w:ascii="Tahoma" w:hAnsi="Tahoma" w:cs="Tahoma"/>
          <w:szCs w:val="22"/>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422580">
        <w:rPr>
          <w:rFonts w:ascii="Tahoma" w:hAnsi="Tahoma" w:cs="Tahoma"/>
          <w:szCs w:val="22"/>
          <w:u w:val="single"/>
          <w:lang w:val="el-GR"/>
        </w:rPr>
        <w:t>μέχρι την παράδοση και του τελευταίου παραδοτέου που ορίζει την λήξη της σύμβαση</w:t>
      </w:r>
      <w:r w:rsidRPr="00422580">
        <w:rPr>
          <w:rFonts w:ascii="Tahoma" w:hAnsi="Tahoma" w:cs="Tahoma"/>
          <w:szCs w:val="22"/>
          <w:lang w:val="el-GR"/>
        </w:rPr>
        <w:t xml:space="preserve">ς και την έναρξη της οριστικής παραλαβής του έργου. </w:t>
      </w:r>
    </w:p>
    <w:p w14:paraId="5C8EAAC4" w14:textId="77777777" w:rsidR="0071364F" w:rsidRPr="00422580" w:rsidRDefault="0071364F">
      <w:pPr>
        <w:rPr>
          <w:rFonts w:ascii="Tahoma" w:hAnsi="Tahoma" w:cs="Tahoma"/>
          <w:szCs w:val="22"/>
          <w:lang w:val="el-GR"/>
        </w:rPr>
      </w:pPr>
      <w:r w:rsidRPr="00422580">
        <w:rPr>
          <w:rFonts w:ascii="Tahoma" w:hAnsi="Tahoma" w:cs="Tahoma"/>
          <w:i/>
          <w:iCs/>
          <w:color w:val="5B9BD5"/>
          <w:spacing w:val="5"/>
          <w:kern w:val="1"/>
          <w:szCs w:val="22"/>
          <w:lang w:val="el-GR"/>
        </w:rPr>
        <w:t xml:space="preserve"> </w:t>
      </w:r>
      <w:r w:rsidRPr="00422580">
        <w:rPr>
          <w:rFonts w:ascii="Tahoma" w:hAnsi="Tahoma" w:cs="Tahoma"/>
          <w:szCs w:val="22"/>
          <w:lang w:val="el-GR"/>
        </w:rPr>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422580">
        <w:rPr>
          <w:rFonts w:ascii="Tahoma" w:hAnsi="Tahoma" w:cs="Tahoma"/>
          <w:szCs w:val="22"/>
          <w:lang w:val="el-GR"/>
        </w:rPr>
        <w:t>παραταθείσα</w:t>
      </w:r>
      <w:proofErr w:type="spellEnd"/>
      <w:r w:rsidRPr="00422580">
        <w:rPr>
          <w:rFonts w:ascii="Tahoma" w:hAnsi="Tahoma"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5.2 της παρούσας.</w:t>
      </w:r>
    </w:p>
    <w:p w14:paraId="683A0A40"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83" w:name="_Toc105503780"/>
      <w:r w:rsidRPr="00422580">
        <w:rPr>
          <w:rFonts w:cs="Tahoma"/>
          <w:lang w:val="el-GR"/>
        </w:rPr>
        <w:t>Παραλαβή του αντικειμένου της σύμβασης</w:t>
      </w:r>
      <w:bookmarkEnd w:id="83"/>
      <w:r w:rsidRPr="00422580">
        <w:rPr>
          <w:rFonts w:cs="Tahoma"/>
          <w:lang w:val="el-GR"/>
        </w:rPr>
        <w:t xml:space="preserve"> </w:t>
      </w:r>
    </w:p>
    <w:p w14:paraId="15A82C6B" w14:textId="518E438B"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6.3.1 Η παραλαβή των παρεχόμενων υπηρεσιών ή παραδοτέων γίνεται από επιτροπή παραλαβής </w:t>
      </w:r>
      <w:r w:rsidR="009A5608" w:rsidRPr="006E26AF">
        <w:rPr>
          <w:rFonts w:ascii="Tahoma" w:hAnsi="Tahoma" w:cs="Tahoma"/>
          <w:lang w:val="el-GR"/>
        </w:rPr>
        <w:t xml:space="preserve">(τριμελής ή πενταμελής) </w:t>
      </w:r>
      <w:r w:rsidRPr="00422580">
        <w:rPr>
          <w:rFonts w:ascii="Tahoma" w:hAnsi="Tahoma" w:cs="Tahoma"/>
          <w:szCs w:val="22"/>
          <w:lang w:val="el-GR"/>
        </w:rPr>
        <w:t xml:space="preserve">που συγκροτείται, σύμφωνα με την παράγραφο 3 του άρθρου 221, κατά τα αναλυτικώς αναφερόμενα στο Παράρτημα </w:t>
      </w:r>
      <w:r w:rsidRPr="00422580">
        <w:rPr>
          <w:rFonts w:ascii="Tahoma" w:hAnsi="Tahoma" w:cs="Tahoma"/>
          <w:szCs w:val="22"/>
          <w:lang w:val="en-US"/>
        </w:rPr>
        <w:t>I</w:t>
      </w:r>
      <w:r w:rsidRPr="00422580">
        <w:rPr>
          <w:rFonts w:ascii="Tahoma" w:hAnsi="Tahoma" w:cs="Tahoma"/>
          <w:szCs w:val="22"/>
          <w:lang w:val="el-GR"/>
        </w:rPr>
        <w:t xml:space="preserve"> της παρούσας όπου περιγράφεται η διαδικασία ελέγχου ανά φάση υλοποίησης καθώς και το χρονοδιάγραμμα παράδοσης. </w:t>
      </w:r>
    </w:p>
    <w:p w14:paraId="6FBCBF50"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422580">
        <w:rPr>
          <w:rFonts w:ascii="Tahoma" w:hAnsi="Tahoma" w:cs="Tahoma"/>
          <w:szCs w:val="22"/>
          <w:lang w:val="el-GR"/>
        </w:rPr>
        <w:t>αποφαινομένου</w:t>
      </w:r>
      <w:proofErr w:type="spellEnd"/>
      <w:r w:rsidRPr="00422580">
        <w:rPr>
          <w:rFonts w:ascii="Tahoma" w:hAnsi="Tahoma" w:cs="Tahoma"/>
          <w:szCs w:val="22"/>
          <w:lang w:val="el-GR"/>
        </w:rPr>
        <w:t xml:space="preserve"> οργάνου, β) είτε εισηγείται για την παραλαβή με παρατηρήσεις ή την απόρριψη των </w:t>
      </w:r>
      <w:proofErr w:type="spellStart"/>
      <w:r w:rsidRPr="00422580">
        <w:rPr>
          <w:rFonts w:ascii="Tahoma" w:hAnsi="Tahoma" w:cs="Tahoma"/>
          <w:szCs w:val="22"/>
          <w:lang w:val="el-GR"/>
        </w:rPr>
        <w:t>παρεχομένων</w:t>
      </w:r>
      <w:proofErr w:type="spellEnd"/>
      <w:r w:rsidRPr="00422580">
        <w:rPr>
          <w:rFonts w:ascii="Tahoma" w:hAnsi="Tahoma"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370453FA"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lastRenderedPageBreak/>
        <w:t xml:space="preserve">6.3.3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3C1677A9"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6.3.4 Για την εφαρμογή της προηγούμενης παραγράφου ορίζονται τα ακόλουθα: </w:t>
      </w:r>
    </w:p>
    <w:p w14:paraId="44F96011"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α) Στην περίπτωση που διαπιστωθεί ότι, δεν επηρεάζεται η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DE74591"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β) Αν διαπιστωθεί ότι επηρεάζεται η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422580">
        <w:rPr>
          <w:rFonts w:ascii="Tahoma" w:hAnsi="Tahoma" w:cs="Tahoma"/>
          <w:szCs w:val="22"/>
          <w:lang w:val="el-GR"/>
        </w:rPr>
        <w:t>οριζομένων</w:t>
      </w:r>
      <w:proofErr w:type="spellEnd"/>
      <w:r w:rsidRPr="00422580">
        <w:rPr>
          <w:rFonts w:ascii="Tahoma" w:hAnsi="Tahoma" w:cs="Tahoma"/>
          <w:szCs w:val="22"/>
          <w:lang w:val="el-GR"/>
        </w:rPr>
        <w:t xml:space="preserve"> στο άρθρο 220. </w:t>
      </w:r>
    </w:p>
    <w:p w14:paraId="1C6499E7"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6.3.5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422580">
        <w:rPr>
          <w:rFonts w:ascii="Tahoma" w:hAnsi="Tahoma" w:cs="Tahoma"/>
          <w:szCs w:val="22"/>
          <w:lang w:val="el-GR"/>
        </w:rPr>
        <w:t>συντελεσθεί</w:t>
      </w:r>
      <w:proofErr w:type="spellEnd"/>
      <w:r w:rsidRPr="00422580">
        <w:rPr>
          <w:rFonts w:ascii="Tahoma" w:hAnsi="Tahoma" w:cs="Tahoma"/>
          <w:szCs w:val="22"/>
          <w:lang w:val="el-GR"/>
        </w:rPr>
        <w:t xml:space="preserve"> αυτοδίκαια. </w:t>
      </w:r>
    </w:p>
    <w:p w14:paraId="5A70FEAB"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6.3.6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422580">
        <w:rPr>
          <w:rFonts w:ascii="Tahoma" w:hAnsi="Tahoma" w:cs="Tahoma"/>
          <w:szCs w:val="22"/>
          <w:lang w:val="el-GR"/>
        </w:rPr>
        <w:t>αποφαινομένου</w:t>
      </w:r>
      <w:proofErr w:type="spellEnd"/>
      <w:r w:rsidRPr="00422580">
        <w:rPr>
          <w:rFonts w:ascii="Tahoma" w:hAnsi="Tahoma"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422580">
        <w:rPr>
          <w:rFonts w:ascii="Tahoma" w:hAnsi="Tahoma" w:cs="Tahoma"/>
          <w:szCs w:val="22"/>
          <w:lang w:val="el-GR"/>
        </w:rPr>
        <w:t>προβλεπομένων</w:t>
      </w:r>
      <w:proofErr w:type="spellEnd"/>
      <w:r w:rsidRPr="00422580">
        <w:rPr>
          <w:rFonts w:ascii="Tahoma" w:hAnsi="Tahoma"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C352546"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84" w:name="_Toc105503781"/>
      <w:r w:rsidRPr="00422580">
        <w:rPr>
          <w:rFonts w:cs="Tahoma"/>
          <w:lang w:val="el-GR"/>
        </w:rPr>
        <w:t>Απόρριψη παραδοτέων – Αντικατάσταση</w:t>
      </w:r>
      <w:bookmarkEnd w:id="84"/>
      <w:r w:rsidRPr="00422580">
        <w:rPr>
          <w:rFonts w:cs="Tahoma"/>
          <w:lang w:val="el-GR"/>
        </w:rPr>
        <w:t xml:space="preserve"> </w:t>
      </w:r>
    </w:p>
    <w:p w14:paraId="60261A32"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30C7CA27"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BA319C6" w14:textId="77777777" w:rsidR="00E44924" w:rsidRPr="00422580" w:rsidRDefault="00E44924" w:rsidP="009C406C">
      <w:pPr>
        <w:rPr>
          <w:rFonts w:ascii="Tahoma" w:hAnsi="Tahoma" w:cs="Tahoma"/>
          <w:szCs w:val="22"/>
          <w:lang w:val="el-GR"/>
        </w:rPr>
      </w:pPr>
    </w:p>
    <w:p w14:paraId="3B20B871" w14:textId="77777777" w:rsidR="0071364F" w:rsidRPr="00422580" w:rsidRDefault="0071364F">
      <w:pPr>
        <w:rPr>
          <w:rFonts w:ascii="Tahoma" w:hAnsi="Tahoma" w:cs="Tahoma"/>
          <w:szCs w:val="22"/>
          <w:lang w:val="el-GR"/>
        </w:rPr>
      </w:pPr>
    </w:p>
    <w:p w14:paraId="2477137D" w14:textId="77777777" w:rsidR="0071364F" w:rsidRPr="00422580" w:rsidRDefault="0071364F" w:rsidP="0025369E">
      <w:pPr>
        <w:pStyle w:val="10"/>
        <w:numPr>
          <w:ilvl w:val="0"/>
          <w:numId w:val="0"/>
        </w:numPr>
        <w:ind w:left="432" w:hanging="432"/>
        <w:rPr>
          <w:rFonts w:cs="Tahoma"/>
          <w:sz w:val="22"/>
          <w:lang w:val="el-GR"/>
        </w:rPr>
      </w:pPr>
      <w:bookmarkStart w:id="85" w:name="_Toc105503782"/>
      <w:r w:rsidRPr="00422580">
        <w:rPr>
          <w:rFonts w:cs="Tahoma"/>
          <w:sz w:val="22"/>
          <w:szCs w:val="22"/>
          <w:lang w:val="el-GR"/>
        </w:rPr>
        <w:lastRenderedPageBreak/>
        <w:t>ΠΑΡΑΡΤΗΜΑΤΑ</w:t>
      </w:r>
      <w:bookmarkEnd w:id="85"/>
    </w:p>
    <w:p w14:paraId="0733560A" w14:textId="77777777" w:rsidR="0071364F" w:rsidRPr="00422580" w:rsidRDefault="0071364F" w:rsidP="0025369E">
      <w:pPr>
        <w:pStyle w:val="2"/>
        <w:numPr>
          <w:ilvl w:val="0"/>
          <w:numId w:val="0"/>
        </w:numPr>
        <w:ind w:left="576" w:hanging="576"/>
        <w:rPr>
          <w:rFonts w:cs="Tahoma"/>
          <w:lang w:val="el-GR"/>
        </w:rPr>
      </w:pPr>
      <w:bookmarkStart w:id="86" w:name="_Toc105503783"/>
      <w:r w:rsidRPr="00422580">
        <w:rPr>
          <w:rFonts w:cs="Tahoma"/>
          <w:lang w:val="el-GR"/>
        </w:rPr>
        <w:t>ΠΑΡΑΡΤΗΜΑ Ι – Αναλυτική Περιγραφή Φυσικού και Οικονομικού Αντικειμένου της Σύμβασης</w:t>
      </w:r>
      <w:bookmarkEnd w:id="86"/>
      <w:r w:rsidRPr="00422580">
        <w:rPr>
          <w:rFonts w:cs="Tahoma"/>
          <w:lang w:val="el-GR"/>
        </w:rPr>
        <w:t xml:space="preserve"> </w:t>
      </w:r>
    </w:p>
    <w:p w14:paraId="577876E0" w14:textId="77777777" w:rsidR="0071364F" w:rsidRPr="00422580" w:rsidRDefault="0071364F">
      <w:pPr>
        <w:suppressAutoHyphens w:val="0"/>
        <w:autoSpaceDE w:val="0"/>
        <w:rPr>
          <w:rFonts w:ascii="Tahoma" w:hAnsi="Tahoma" w:cs="Tahoma"/>
          <w:i/>
          <w:iCs/>
          <w:color w:val="5B9BD5"/>
          <w:szCs w:val="22"/>
          <w:lang w:val="el-GR"/>
        </w:rPr>
      </w:pPr>
    </w:p>
    <w:p w14:paraId="437566E3" w14:textId="77777777" w:rsidR="0071364F" w:rsidRPr="00422580" w:rsidRDefault="0071364F" w:rsidP="00935285">
      <w:pPr>
        <w:pStyle w:val="4"/>
        <w:numPr>
          <w:ilvl w:val="0"/>
          <w:numId w:val="15"/>
        </w:numPr>
        <w:rPr>
          <w:rFonts w:cs="Tahoma"/>
          <w:szCs w:val="22"/>
          <w:lang w:val="el-GR"/>
        </w:rPr>
      </w:pPr>
      <w:r w:rsidRPr="00422580">
        <w:rPr>
          <w:rFonts w:cs="Tahoma"/>
          <w:szCs w:val="22"/>
          <w:lang w:val="el-GR"/>
        </w:rPr>
        <w:t>ΠΕΡΙΓΡΑΦΗ ΦΥΣΙΚΟΥ ΑΝΤΙΚΕΙΜΕΝΟΥ ΤΗΣ ΣΥΜΒΑΣΗΣ</w:t>
      </w:r>
    </w:p>
    <w:p w14:paraId="09F8E171" w14:textId="77777777" w:rsidR="0071364F" w:rsidRPr="00422580" w:rsidRDefault="0071364F" w:rsidP="00935285">
      <w:pPr>
        <w:pStyle w:val="4"/>
        <w:numPr>
          <w:ilvl w:val="1"/>
          <w:numId w:val="16"/>
        </w:numPr>
        <w:tabs>
          <w:tab w:val="left" w:pos="1134"/>
        </w:tabs>
        <w:ind w:left="709" w:hanging="283"/>
        <w:rPr>
          <w:rFonts w:cs="Tahoma"/>
          <w:szCs w:val="22"/>
          <w:lang w:val="el-GR"/>
        </w:rPr>
      </w:pPr>
      <w:r w:rsidRPr="00422580">
        <w:rPr>
          <w:rFonts w:cs="Tahoma"/>
          <w:szCs w:val="22"/>
          <w:lang w:val="el-GR"/>
        </w:rPr>
        <w:t>ΠΕΡΙΒΑΛΛΟΝ ΤΗΣ ΣΥΜΒΑΣΗΣ</w:t>
      </w:r>
    </w:p>
    <w:p w14:paraId="2BED70C3" w14:textId="77777777" w:rsidR="0071364F" w:rsidRPr="00422580" w:rsidRDefault="0071364F" w:rsidP="00935285">
      <w:pPr>
        <w:pStyle w:val="4"/>
        <w:numPr>
          <w:ilvl w:val="2"/>
          <w:numId w:val="16"/>
        </w:numPr>
        <w:tabs>
          <w:tab w:val="left" w:pos="1134"/>
        </w:tabs>
        <w:rPr>
          <w:rFonts w:cs="Tahoma"/>
          <w:szCs w:val="22"/>
          <w:lang w:val="el-GR"/>
        </w:rPr>
      </w:pPr>
      <w:r w:rsidRPr="00422580">
        <w:rPr>
          <w:rFonts w:cs="Tahoma"/>
          <w:szCs w:val="22"/>
          <w:lang w:val="el-GR"/>
        </w:rPr>
        <w:t xml:space="preserve">Εμπλεκόμενοι στην υλοποίηση της Σύμβασης </w:t>
      </w:r>
    </w:p>
    <w:p w14:paraId="4F0BB1F8" w14:textId="07B76505" w:rsidR="0071364F" w:rsidRDefault="0071364F" w:rsidP="00F94007">
      <w:pPr>
        <w:spacing w:before="120"/>
        <w:rPr>
          <w:rFonts w:ascii="Tahoma" w:hAnsi="Tahoma" w:cs="Tahoma"/>
          <w:szCs w:val="22"/>
          <w:lang w:val="el-GR"/>
        </w:rPr>
      </w:pPr>
      <w:r w:rsidRPr="00422580">
        <w:rPr>
          <w:rFonts w:ascii="Tahoma" w:hAnsi="Tahoma" w:cs="Tahoma"/>
          <w:szCs w:val="22"/>
          <w:lang w:val="el-GR"/>
        </w:rPr>
        <w:t>Για την υλοποίηση της Σύμβασης εμπλέκονται οι ακόλουθοι:</w:t>
      </w:r>
    </w:p>
    <w:p w14:paraId="21AB1383" w14:textId="006DC5B4" w:rsidR="003708D4" w:rsidRDefault="003708D4" w:rsidP="00F94007">
      <w:pPr>
        <w:spacing w:before="120"/>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2319"/>
        <w:gridCol w:w="4292"/>
      </w:tblGrid>
      <w:tr w:rsidR="000434E0" w:rsidRPr="00F722C0" w14:paraId="4E44DA43"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697752A3"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 xml:space="preserve">Φορέας Διαχείρισης </w:t>
            </w:r>
          </w:p>
        </w:tc>
        <w:tc>
          <w:tcPr>
            <w:tcW w:w="2319" w:type="dxa"/>
            <w:tcBorders>
              <w:top w:val="single" w:sz="4" w:space="0" w:color="auto"/>
              <w:left w:val="single" w:sz="4" w:space="0" w:color="auto"/>
              <w:bottom w:val="single" w:sz="4" w:space="0" w:color="auto"/>
              <w:right w:val="single" w:sz="4" w:space="0" w:color="auto"/>
            </w:tcBorders>
            <w:vAlign w:val="center"/>
          </w:tcPr>
          <w:p w14:paraId="21AA16D3"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Ειδική Υπηρεσία Συντονισμού Ταμείου Ανάκαμψης</w:t>
            </w:r>
          </w:p>
        </w:tc>
        <w:tc>
          <w:tcPr>
            <w:tcW w:w="4292" w:type="dxa"/>
            <w:tcBorders>
              <w:top w:val="single" w:sz="4" w:space="0" w:color="auto"/>
              <w:left w:val="single" w:sz="4" w:space="0" w:color="auto"/>
              <w:bottom w:val="single" w:sz="4" w:space="0" w:color="auto"/>
              <w:right w:val="single" w:sz="4" w:space="0" w:color="auto"/>
            </w:tcBorders>
            <w:vAlign w:val="center"/>
          </w:tcPr>
          <w:p w14:paraId="153A6DCD" w14:textId="77777777" w:rsidR="003708D4" w:rsidRPr="00EB7E0D"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n-US" w:eastAsia="en-US"/>
              </w:rPr>
              <w:t>https</w:t>
            </w:r>
            <w:r w:rsidRPr="00EB7E0D">
              <w:rPr>
                <w:rFonts w:ascii="Tahoma" w:hAnsi="Tahoma" w:cs="Tahoma"/>
                <w:szCs w:val="22"/>
                <w:lang w:val="el-GR" w:eastAsia="en-US"/>
              </w:rPr>
              <w:t>://</w:t>
            </w:r>
            <w:r w:rsidRPr="00197B7E">
              <w:rPr>
                <w:rFonts w:ascii="Tahoma" w:hAnsi="Tahoma" w:cs="Tahoma"/>
                <w:szCs w:val="22"/>
                <w:lang w:val="en-US" w:eastAsia="en-US"/>
              </w:rPr>
              <w:t>www</w:t>
            </w:r>
            <w:r w:rsidRPr="00EB7E0D">
              <w:rPr>
                <w:rFonts w:ascii="Tahoma" w:hAnsi="Tahoma" w:cs="Tahoma"/>
                <w:szCs w:val="22"/>
                <w:lang w:val="el-GR" w:eastAsia="en-US"/>
              </w:rPr>
              <w:t>.</w:t>
            </w:r>
            <w:proofErr w:type="spellStart"/>
            <w:r w:rsidRPr="00197B7E">
              <w:rPr>
                <w:rFonts w:ascii="Tahoma" w:hAnsi="Tahoma" w:cs="Tahoma"/>
                <w:szCs w:val="22"/>
                <w:lang w:val="en-US" w:eastAsia="en-US"/>
              </w:rPr>
              <w:t>greece</w:t>
            </w:r>
            <w:proofErr w:type="spellEnd"/>
            <w:r w:rsidRPr="00EB7E0D">
              <w:rPr>
                <w:rFonts w:ascii="Tahoma" w:hAnsi="Tahoma" w:cs="Tahoma"/>
                <w:szCs w:val="22"/>
                <w:lang w:val="el-GR" w:eastAsia="en-US"/>
              </w:rPr>
              <w:t>20.</w:t>
            </w:r>
            <w:r w:rsidRPr="00197B7E">
              <w:rPr>
                <w:rFonts w:ascii="Tahoma" w:hAnsi="Tahoma" w:cs="Tahoma"/>
                <w:szCs w:val="22"/>
                <w:lang w:val="en-US" w:eastAsia="en-US"/>
              </w:rPr>
              <w:t>gov</w:t>
            </w:r>
            <w:r w:rsidRPr="00EB7E0D">
              <w:rPr>
                <w:rFonts w:ascii="Tahoma" w:hAnsi="Tahoma" w:cs="Tahoma"/>
                <w:szCs w:val="22"/>
                <w:lang w:val="el-GR" w:eastAsia="en-US"/>
              </w:rPr>
              <w:t>.</w:t>
            </w:r>
            <w:r w:rsidRPr="00197B7E">
              <w:rPr>
                <w:rFonts w:ascii="Tahoma" w:hAnsi="Tahoma" w:cs="Tahoma"/>
                <w:szCs w:val="22"/>
                <w:lang w:val="en-US" w:eastAsia="en-US"/>
              </w:rPr>
              <w:t>gr</w:t>
            </w:r>
            <w:r w:rsidRPr="00EB7E0D">
              <w:rPr>
                <w:rFonts w:ascii="Tahoma" w:hAnsi="Tahoma" w:cs="Tahoma"/>
                <w:szCs w:val="22"/>
                <w:lang w:val="el-GR" w:eastAsia="en-US"/>
              </w:rPr>
              <w:t>/</w:t>
            </w:r>
          </w:p>
        </w:tc>
      </w:tr>
      <w:tr w:rsidR="000434E0" w:rsidRPr="004C6DAD" w14:paraId="266F6762"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1050A07D"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Φορέας Υλοποίησης</w:t>
            </w:r>
          </w:p>
        </w:tc>
        <w:tc>
          <w:tcPr>
            <w:tcW w:w="2319" w:type="dxa"/>
            <w:tcBorders>
              <w:top w:val="single" w:sz="4" w:space="0" w:color="auto"/>
              <w:left w:val="single" w:sz="4" w:space="0" w:color="auto"/>
              <w:bottom w:val="single" w:sz="4" w:space="0" w:color="auto"/>
              <w:right w:val="single" w:sz="4" w:space="0" w:color="auto"/>
            </w:tcBorders>
            <w:vAlign w:val="center"/>
          </w:tcPr>
          <w:p w14:paraId="0029A49F"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Κοινωνία της Πληροφορίας Μ.Α.Ε</w:t>
            </w:r>
          </w:p>
        </w:tc>
        <w:tc>
          <w:tcPr>
            <w:tcW w:w="4292" w:type="dxa"/>
            <w:tcBorders>
              <w:top w:val="single" w:sz="4" w:space="0" w:color="auto"/>
              <w:left w:val="single" w:sz="4" w:space="0" w:color="auto"/>
              <w:bottom w:val="single" w:sz="4" w:space="0" w:color="auto"/>
              <w:right w:val="single" w:sz="4" w:space="0" w:color="auto"/>
            </w:tcBorders>
            <w:vAlign w:val="center"/>
          </w:tcPr>
          <w:p w14:paraId="589D06A2" w14:textId="533A92DD" w:rsidR="003708D4" w:rsidRPr="00227B88" w:rsidRDefault="003708D4" w:rsidP="005C3546">
            <w:pPr>
              <w:widowControl w:val="0"/>
              <w:suppressAutoHyphens w:val="0"/>
              <w:spacing w:after="0"/>
              <w:rPr>
                <w:rFonts w:ascii="Tahoma" w:hAnsi="Tahoma" w:cs="Tahoma"/>
                <w:szCs w:val="22"/>
                <w:lang w:val="en-US" w:eastAsia="en-US"/>
              </w:rPr>
            </w:pPr>
            <w:proofErr w:type="spellStart"/>
            <w:r w:rsidRPr="00EB7E0D">
              <w:rPr>
                <w:rFonts w:ascii="Tahoma" w:hAnsi="Tahoma" w:cs="Tahoma"/>
                <w:szCs w:val="22"/>
                <w:lang w:val="el-GR" w:eastAsia="en-US"/>
              </w:rPr>
              <w:t>Βλ</w:t>
            </w:r>
            <w:proofErr w:type="spellEnd"/>
            <w:r w:rsidRPr="00227B88">
              <w:rPr>
                <w:rFonts w:ascii="Tahoma" w:hAnsi="Tahoma" w:cs="Tahoma"/>
                <w:szCs w:val="22"/>
                <w:lang w:val="en-US" w:eastAsia="en-US"/>
              </w:rPr>
              <w:t xml:space="preserve">. </w:t>
            </w:r>
            <w:r w:rsidRPr="00EB7E0D">
              <w:rPr>
                <w:rFonts w:ascii="Tahoma" w:hAnsi="Tahoma" w:cs="Tahoma"/>
                <w:szCs w:val="22"/>
                <w:lang w:val="el-GR" w:eastAsia="en-US"/>
              </w:rPr>
              <w:t>Παρ</w:t>
            </w:r>
            <w:r w:rsidRPr="00227B88">
              <w:rPr>
                <w:rFonts w:ascii="Tahoma" w:hAnsi="Tahoma" w:cs="Tahoma"/>
                <w:szCs w:val="22"/>
                <w:lang w:val="en-US" w:eastAsia="en-US"/>
              </w:rPr>
              <w:t xml:space="preserve">. </w:t>
            </w:r>
            <w:r w:rsidR="004C6DAD" w:rsidRPr="00227B88">
              <w:rPr>
                <w:rFonts w:ascii="Tahoma" w:hAnsi="Tahoma" w:cs="Tahoma"/>
                <w:szCs w:val="22"/>
                <w:lang w:val="en-US" w:eastAsia="en-US"/>
              </w:rPr>
              <w:t>1</w:t>
            </w:r>
            <w:r w:rsidR="004C6DAD">
              <w:rPr>
                <w:rFonts w:ascii="Tahoma" w:hAnsi="Tahoma" w:cs="Tahoma"/>
                <w:szCs w:val="22"/>
                <w:lang w:val="en-US" w:eastAsia="en-US"/>
              </w:rPr>
              <w:t>.1.1.1</w:t>
            </w:r>
          </w:p>
          <w:p w14:paraId="1B144867" w14:textId="77777777" w:rsidR="003708D4" w:rsidRPr="00EB7E0D"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n-US" w:eastAsia="en-US"/>
              </w:rPr>
              <w:t>www</w:t>
            </w:r>
            <w:r w:rsidRPr="00EB7E0D">
              <w:rPr>
                <w:rFonts w:ascii="Tahoma" w:hAnsi="Tahoma" w:cs="Tahoma"/>
                <w:szCs w:val="22"/>
                <w:lang w:val="el-GR" w:eastAsia="en-US"/>
              </w:rPr>
              <w:t>.</w:t>
            </w:r>
            <w:proofErr w:type="spellStart"/>
            <w:r w:rsidRPr="00197B7E">
              <w:rPr>
                <w:rFonts w:ascii="Tahoma" w:hAnsi="Tahoma" w:cs="Tahoma"/>
                <w:szCs w:val="22"/>
                <w:lang w:val="en-US" w:eastAsia="en-US"/>
              </w:rPr>
              <w:t>ktpae</w:t>
            </w:r>
            <w:proofErr w:type="spellEnd"/>
            <w:r w:rsidRPr="00EB7E0D">
              <w:rPr>
                <w:rFonts w:ascii="Tahoma" w:hAnsi="Tahoma" w:cs="Tahoma"/>
                <w:szCs w:val="22"/>
                <w:lang w:val="el-GR" w:eastAsia="en-US"/>
              </w:rPr>
              <w:t>.</w:t>
            </w:r>
            <w:r w:rsidRPr="00197B7E">
              <w:rPr>
                <w:rFonts w:ascii="Tahoma" w:hAnsi="Tahoma" w:cs="Tahoma"/>
                <w:szCs w:val="22"/>
                <w:lang w:val="en-US" w:eastAsia="en-US"/>
              </w:rPr>
              <w:t>gr</w:t>
            </w:r>
          </w:p>
        </w:tc>
      </w:tr>
      <w:tr w:rsidR="000434E0" w:rsidRPr="00F722C0" w14:paraId="636CB151"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14FB2B34"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Φορέας Χρηματοδότησης</w:t>
            </w:r>
          </w:p>
        </w:tc>
        <w:tc>
          <w:tcPr>
            <w:tcW w:w="2319" w:type="dxa"/>
            <w:tcBorders>
              <w:top w:val="single" w:sz="4" w:space="0" w:color="auto"/>
              <w:left w:val="single" w:sz="4" w:space="0" w:color="auto"/>
              <w:bottom w:val="single" w:sz="4" w:space="0" w:color="auto"/>
              <w:right w:val="single" w:sz="4" w:space="0" w:color="auto"/>
            </w:tcBorders>
            <w:vAlign w:val="center"/>
          </w:tcPr>
          <w:p w14:paraId="02B5271C"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Υπουργείο Ψηφιακής Διακυβέρνησης</w:t>
            </w:r>
          </w:p>
        </w:tc>
        <w:tc>
          <w:tcPr>
            <w:tcW w:w="4292" w:type="dxa"/>
            <w:tcBorders>
              <w:top w:val="single" w:sz="4" w:space="0" w:color="auto"/>
              <w:left w:val="single" w:sz="4" w:space="0" w:color="auto"/>
              <w:bottom w:val="single" w:sz="4" w:space="0" w:color="auto"/>
              <w:right w:val="single" w:sz="4" w:space="0" w:color="auto"/>
            </w:tcBorders>
            <w:vAlign w:val="center"/>
          </w:tcPr>
          <w:p w14:paraId="7AAA2001" w14:textId="77777777" w:rsidR="003708D4" w:rsidRPr="00EB7E0D" w:rsidRDefault="00C167CF" w:rsidP="005C3546">
            <w:pPr>
              <w:widowControl w:val="0"/>
              <w:suppressAutoHyphens w:val="0"/>
              <w:spacing w:after="0"/>
              <w:rPr>
                <w:rFonts w:ascii="Tahoma" w:hAnsi="Tahoma" w:cs="Tahoma"/>
                <w:szCs w:val="22"/>
                <w:lang w:val="el-GR" w:eastAsia="en-US"/>
              </w:rPr>
            </w:pPr>
            <w:hyperlink r:id="rId24" w:history="1">
              <w:r w:rsidR="003708D4" w:rsidRPr="003708D4">
                <w:rPr>
                  <w:rStyle w:val="-"/>
                  <w:rFonts w:ascii="Tahoma" w:hAnsi="Tahoma" w:cs="Tahoma"/>
                  <w:szCs w:val="22"/>
                  <w:lang w:val="en-US" w:eastAsia="en-US"/>
                </w:rPr>
                <w:t>www</w:t>
              </w:r>
              <w:r w:rsidR="003708D4" w:rsidRPr="00EB7E0D">
                <w:rPr>
                  <w:rStyle w:val="-"/>
                  <w:rFonts w:ascii="Tahoma" w:hAnsi="Tahoma" w:cs="Tahoma"/>
                  <w:szCs w:val="22"/>
                  <w:lang w:val="el-GR" w:eastAsia="en-US"/>
                </w:rPr>
                <w:t>.</w:t>
              </w:r>
              <w:proofErr w:type="spellStart"/>
              <w:r w:rsidR="003708D4" w:rsidRPr="003708D4">
                <w:rPr>
                  <w:rStyle w:val="-"/>
                  <w:rFonts w:ascii="Tahoma" w:hAnsi="Tahoma" w:cs="Tahoma"/>
                  <w:szCs w:val="22"/>
                  <w:lang w:val="en-US" w:eastAsia="en-US"/>
                </w:rPr>
                <w:t>mindigital</w:t>
              </w:r>
              <w:proofErr w:type="spellEnd"/>
              <w:r w:rsidR="003708D4" w:rsidRPr="00EB7E0D">
                <w:rPr>
                  <w:rStyle w:val="-"/>
                  <w:rFonts w:ascii="Tahoma" w:hAnsi="Tahoma" w:cs="Tahoma"/>
                  <w:szCs w:val="22"/>
                  <w:lang w:val="el-GR" w:eastAsia="en-US"/>
                </w:rPr>
                <w:t>.</w:t>
              </w:r>
              <w:r w:rsidR="003708D4" w:rsidRPr="003708D4">
                <w:rPr>
                  <w:rStyle w:val="-"/>
                  <w:rFonts w:ascii="Tahoma" w:hAnsi="Tahoma" w:cs="Tahoma"/>
                  <w:szCs w:val="22"/>
                  <w:lang w:val="en-US" w:eastAsia="en-US"/>
                </w:rPr>
                <w:t>gr</w:t>
              </w:r>
            </w:hyperlink>
          </w:p>
          <w:p w14:paraId="6B9AC777" w14:textId="3D5FF927" w:rsidR="003708D4" w:rsidRPr="00F722C0" w:rsidRDefault="003708D4" w:rsidP="005C3546">
            <w:pPr>
              <w:widowControl w:val="0"/>
              <w:suppressAutoHyphens w:val="0"/>
              <w:spacing w:after="0"/>
              <w:rPr>
                <w:rFonts w:ascii="Tahoma" w:hAnsi="Tahoma" w:cs="Tahoma"/>
                <w:szCs w:val="22"/>
                <w:lang w:val="el-GR" w:eastAsia="en-US"/>
              </w:rPr>
            </w:pPr>
            <w:r w:rsidRPr="00EB7E0D">
              <w:rPr>
                <w:rFonts w:ascii="Tahoma" w:hAnsi="Tahoma" w:cs="Tahoma"/>
                <w:szCs w:val="22"/>
                <w:lang w:val="el-GR" w:eastAsia="en-US"/>
              </w:rPr>
              <w:t xml:space="preserve">Βλ. Παρ. </w:t>
            </w:r>
            <w:r w:rsidR="004C6DAD" w:rsidRPr="004C6DAD">
              <w:rPr>
                <w:rFonts w:ascii="Tahoma" w:hAnsi="Tahoma" w:cs="Tahoma"/>
                <w:szCs w:val="22"/>
                <w:lang w:val="el-GR" w:eastAsia="en-US"/>
              </w:rPr>
              <w:t>1</w:t>
            </w:r>
            <w:r w:rsidR="004C6DAD" w:rsidRPr="00F722C0">
              <w:rPr>
                <w:rFonts w:ascii="Tahoma" w:hAnsi="Tahoma" w:cs="Tahoma"/>
                <w:szCs w:val="22"/>
                <w:lang w:val="el-GR" w:eastAsia="en-US"/>
              </w:rPr>
              <w:t>.1.1.2</w:t>
            </w:r>
          </w:p>
        </w:tc>
      </w:tr>
      <w:tr w:rsidR="000434E0" w:rsidRPr="00593B99" w14:paraId="665F0243"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40E1F0C8"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Κύριος του Έργου</w:t>
            </w:r>
          </w:p>
        </w:tc>
        <w:tc>
          <w:tcPr>
            <w:tcW w:w="2319" w:type="dxa"/>
            <w:tcBorders>
              <w:top w:val="single" w:sz="4" w:space="0" w:color="auto"/>
              <w:left w:val="single" w:sz="4" w:space="0" w:color="auto"/>
              <w:bottom w:val="single" w:sz="4" w:space="0" w:color="auto"/>
              <w:right w:val="single" w:sz="4" w:space="0" w:color="auto"/>
            </w:tcBorders>
            <w:vAlign w:val="center"/>
          </w:tcPr>
          <w:p w14:paraId="36DF032C"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Υπουργείο Ψηφιακής Διακυβέρνησης</w:t>
            </w:r>
          </w:p>
        </w:tc>
        <w:tc>
          <w:tcPr>
            <w:tcW w:w="4292" w:type="dxa"/>
            <w:tcBorders>
              <w:top w:val="single" w:sz="4" w:space="0" w:color="auto"/>
              <w:left w:val="single" w:sz="4" w:space="0" w:color="auto"/>
              <w:bottom w:val="single" w:sz="4" w:space="0" w:color="auto"/>
              <w:right w:val="single" w:sz="4" w:space="0" w:color="auto"/>
            </w:tcBorders>
            <w:vAlign w:val="center"/>
          </w:tcPr>
          <w:p w14:paraId="248972A6" w14:textId="12FDE0FC" w:rsidR="003708D4" w:rsidRPr="003708D4" w:rsidRDefault="003708D4" w:rsidP="005C3546">
            <w:pPr>
              <w:widowControl w:val="0"/>
              <w:suppressAutoHyphens w:val="0"/>
              <w:spacing w:after="0"/>
              <w:rPr>
                <w:rFonts w:ascii="Tahoma" w:hAnsi="Tahoma" w:cs="Tahoma"/>
                <w:szCs w:val="22"/>
                <w:lang w:val="en-US" w:eastAsia="en-US"/>
              </w:rPr>
            </w:pPr>
            <w:proofErr w:type="spellStart"/>
            <w:r w:rsidRPr="003708D4">
              <w:rPr>
                <w:rFonts w:ascii="Tahoma" w:hAnsi="Tahoma" w:cs="Tahoma"/>
                <w:szCs w:val="22"/>
                <w:lang w:val="en-US" w:eastAsia="en-US"/>
              </w:rPr>
              <w:t>Βλ</w:t>
            </w:r>
            <w:proofErr w:type="spellEnd"/>
            <w:r w:rsidRPr="003708D4">
              <w:rPr>
                <w:rFonts w:ascii="Tahoma" w:hAnsi="Tahoma" w:cs="Tahoma"/>
                <w:szCs w:val="22"/>
                <w:lang w:val="en-US" w:eastAsia="en-US"/>
              </w:rPr>
              <w:t xml:space="preserve">. Παρ. </w:t>
            </w:r>
            <w:r w:rsidR="004C6DAD">
              <w:rPr>
                <w:rFonts w:ascii="Tahoma" w:hAnsi="Tahoma" w:cs="Tahoma"/>
                <w:szCs w:val="22"/>
                <w:lang w:val="en-US" w:eastAsia="en-US"/>
              </w:rPr>
              <w:t>1.1.1.2</w:t>
            </w:r>
          </w:p>
          <w:p w14:paraId="47FFFE9B" w14:textId="77777777" w:rsidR="003708D4" w:rsidRPr="003708D4" w:rsidRDefault="00C167CF" w:rsidP="005C3546">
            <w:pPr>
              <w:widowControl w:val="0"/>
              <w:suppressAutoHyphens w:val="0"/>
              <w:spacing w:after="0"/>
              <w:rPr>
                <w:rFonts w:ascii="Tahoma" w:hAnsi="Tahoma" w:cs="Tahoma"/>
                <w:szCs w:val="22"/>
                <w:lang w:val="en-US" w:eastAsia="en-US"/>
              </w:rPr>
            </w:pPr>
            <w:hyperlink r:id="rId25" w:history="1">
              <w:r w:rsidR="003708D4" w:rsidRPr="003708D4">
                <w:rPr>
                  <w:rStyle w:val="-"/>
                  <w:rFonts w:ascii="Tahoma" w:hAnsi="Tahoma" w:cs="Tahoma"/>
                  <w:szCs w:val="22"/>
                  <w:lang w:val="en-US" w:eastAsia="en-US"/>
                </w:rPr>
                <w:t>www.mindigital.gr</w:t>
              </w:r>
            </w:hyperlink>
          </w:p>
          <w:p w14:paraId="42D751E8" w14:textId="77777777" w:rsidR="003708D4" w:rsidRPr="003708D4" w:rsidRDefault="003708D4" w:rsidP="005C3546">
            <w:pPr>
              <w:widowControl w:val="0"/>
              <w:suppressAutoHyphens w:val="0"/>
              <w:spacing w:after="0"/>
              <w:rPr>
                <w:rFonts w:ascii="Tahoma" w:hAnsi="Tahoma" w:cs="Tahoma"/>
                <w:szCs w:val="22"/>
                <w:lang w:val="en-US" w:eastAsia="en-US"/>
              </w:rPr>
            </w:pPr>
          </w:p>
        </w:tc>
      </w:tr>
      <w:tr w:rsidR="000434E0" w:rsidRPr="004C6DAD" w14:paraId="27E50C9B"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6C90E2BC"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Φορέας Λειτουργίας του Έργου</w:t>
            </w:r>
          </w:p>
        </w:tc>
        <w:tc>
          <w:tcPr>
            <w:tcW w:w="2319" w:type="dxa"/>
            <w:tcBorders>
              <w:top w:val="single" w:sz="4" w:space="0" w:color="auto"/>
              <w:left w:val="single" w:sz="4" w:space="0" w:color="auto"/>
              <w:bottom w:val="single" w:sz="4" w:space="0" w:color="auto"/>
              <w:right w:val="single" w:sz="4" w:space="0" w:color="auto"/>
            </w:tcBorders>
            <w:vAlign w:val="center"/>
          </w:tcPr>
          <w:p w14:paraId="0D57380B" w14:textId="77777777" w:rsidR="003708D4" w:rsidRPr="00197B7E"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Υπουργείο Ψηφιακής Διακυβέρνησης</w:t>
            </w:r>
          </w:p>
        </w:tc>
        <w:tc>
          <w:tcPr>
            <w:tcW w:w="4292" w:type="dxa"/>
            <w:tcBorders>
              <w:top w:val="single" w:sz="4" w:space="0" w:color="auto"/>
              <w:left w:val="single" w:sz="4" w:space="0" w:color="auto"/>
              <w:bottom w:val="single" w:sz="4" w:space="0" w:color="auto"/>
              <w:right w:val="single" w:sz="4" w:space="0" w:color="auto"/>
            </w:tcBorders>
            <w:vAlign w:val="center"/>
          </w:tcPr>
          <w:p w14:paraId="660DA748" w14:textId="5DDD6002" w:rsidR="003708D4" w:rsidRPr="00EB7E0D" w:rsidRDefault="003708D4" w:rsidP="005C3546">
            <w:pPr>
              <w:widowControl w:val="0"/>
              <w:suppressAutoHyphens w:val="0"/>
              <w:spacing w:after="0"/>
              <w:rPr>
                <w:rFonts w:ascii="Tahoma" w:hAnsi="Tahoma" w:cs="Tahoma"/>
                <w:szCs w:val="22"/>
                <w:lang w:val="el-GR" w:eastAsia="en-US"/>
              </w:rPr>
            </w:pPr>
            <w:r w:rsidRPr="00EB7E0D">
              <w:rPr>
                <w:rFonts w:ascii="Tahoma" w:hAnsi="Tahoma" w:cs="Tahoma"/>
                <w:szCs w:val="22"/>
                <w:lang w:val="el-GR" w:eastAsia="en-US"/>
              </w:rPr>
              <w:t xml:space="preserve">Βλ. Παρ. </w:t>
            </w:r>
            <w:r w:rsidR="004C6DAD">
              <w:rPr>
                <w:rFonts w:ascii="Tahoma" w:hAnsi="Tahoma" w:cs="Tahoma"/>
                <w:szCs w:val="22"/>
                <w:lang w:val="en-US" w:eastAsia="en-US"/>
              </w:rPr>
              <w:t>1.1.1.2</w:t>
            </w:r>
            <w:r w:rsidR="004C6DAD" w:rsidRPr="00EB7E0D">
              <w:rPr>
                <w:rFonts w:ascii="Tahoma" w:hAnsi="Tahoma" w:cs="Tahoma"/>
                <w:szCs w:val="22"/>
                <w:lang w:val="el-GR" w:eastAsia="en-US"/>
              </w:rPr>
              <w:t xml:space="preserve"> </w:t>
            </w:r>
          </w:p>
          <w:p w14:paraId="34D75238" w14:textId="77777777" w:rsidR="003708D4" w:rsidRPr="00EB7E0D" w:rsidRDefault="00C167CF" w:rsidP="005C3546">
            <w:pPr>
              <w:widowControl w:val="0"/>
              <w:suppressAutoHyphens w:val="0"/>
              <w:spacing w:after="0"/>
              <w:rPr>
                <w:rFonts w:ascii="Tahoma" w:hAnsi="Tahoma" w:cs="Tahoma"/>
                <w:szCs w:val="22"/>
                <w:lang w:val="el-GR" w:eastAsia="en-US"/>
              </w:rPr>
            </w:pPr>
            <w:hyperlink r:id="rId26" w:history="1">
              <w:r w:rsidR="003708D4" w:rsidRPr="003708D4">
                <w:rPr>
                  <w:rStyle w:val="-"/>
                  <w:rFonts w:ascii="Tahoma" w:hAnsi="Tahoma" w:cs="Tahoma"/>
                  <w:szCs w:val="22"/>
                  <w:lang w:val="en-US" w:eastAsia="en-US"/>
                </w:rPr>
                <w:t>www</w:t>
              </w:r>
              <w:r w:rsidR="003708D4" w:rsidRPr="00EB7E0D">
                <w:rPr>
                  <w:rStyle w:val="-"/>
                  <w:rFonts w:ascii="Tahoma" w:hAnsi="Tahoma" w:cs="Tahoma"/>
                  <w:szCs w:val="22"/>
                  <w:lang w:val="el-GR" w:eastAsia="en-US"/>
                </w:rPr>
                <w:t>.</w:t>
              </w:r>
              <w:proofErr w:type="spellStart"/>
              <w:r w:rsidR="003708D4" w:rsidRPr="003708D4">
                <w:rPr>
                  <w:rStyle w:val="-"/>
                  <w:rFonts w:ascii="Tahoma" w:hAnsi="Tahoma" w:cs="Tahoma"/>
                  <w:szCs w:val="22"/>
                  <w:lang w:val="en-US" w:eastAsia="en-US"/>
                </w:rPr>
                <w:t>mindigital</w:t>
              </w:r>
              <w:proofErr w:type="spellEnd"/>
              <w:r w:rsidR="003708D4" w:rsidRPr="00EB7E0D">
                <w:rPr>
                  <w:rStyle w:val="-"/>
                  <w:rFonts w:ascii="Tahoma" w:hAnsi="Tahoma" w:cs="Tahoma"/>
                  <w:szCs w:val="22"/>
                  <w:lang w:val="el-GR" w:eastAsia="en-US"/>
                </w:rPr>
                <w:t>.</w:t>
              </w:r>
              <w:r w:rsidR="003708D4" w:rsidRPr="003708D4">
                <w:rPr>
                  <w:rStyle w:val="-"/>
                  <w:rFonts w:ascii="Tahoma" w:hAnsi="Tahoma" w:cs="Tahoma"/>
                  <w:szCs w:val="22"/>
                  <w:lang w:val="en-US" w:eastAsia="en-US"/>
                </w:rPr>
                <w:t>gr</w:t>
              </w:r>
            </w:hyperlink>
          </w:p>
          <w:p w14:paraId="4379F8BF" w14:textId="77777777" w:rsidR="003708D4" w:rsidRPr="00EB7E0D" w:rsidRDefault="003708D4" w:rsidP="005C3546">
            <w:pPr>
              <w:widowControl w:val="0"/>
              <w:suppressAutoHyphens w:val="0"/>
              <w:spacing w:after="0"/>
              <w:rPr>
                <w:rFonts w:ascii="Tahoma" w:hAnsi="Tahoma" w:cs="Tahoma"/>
                <w:szCs w:val="22"/>
                <w:lang w:val="el-GR" w:eastAsia="en-US"/>
              </w:rPr>
            </w:pPr>
          </w:p>
        </w:tc>
      </w:tr>
      <w:tr w:rsidR="000434E0" w:rsidRPr="00D63725" w:rsidDel="00DF55C4" w14:paraId="331B13C5" w14:textId="77777777" w:rsidTr="003708D4">
        <w:trPr>
          <w:jc w:val="center"/>
        </w:trPr>
        <w:tc>
          <w:tcPr>
            <w:tcW w:w="3017" w:type="dxa"/>
            <w:tcBorders>
              <w:top w:val="single" w:sz="4" w:space="0" w:color="auto"/>
              <w:left w:val="single" w:sz="4" w:space="0" w:color="auto"/>
              <w:bottom w:val="single" w:sz="4" w:space="0" w:color="auto"/>
              <w:right w:val="single" w:sz="4" w:space="0" w:color="auto"/>
            </w:tcBorders>
            <w:vAlign w:val="center"/>
          </w:tcPr>
          <w:p w14:paraId="3217774D" w14:textId="77777777" w:rsidR="003708D4" w:rsidRPr="00197B7E" w:rsidDel="00DF55C4"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Όργανα &amp; Επιτροπές Παρακολούθησης, Διακυβέρνησης και Ελέγχου του Έργου</w:t>
            </w:r>
          </w:p>
        </w:tc>
        <w:tc>
          <w:tcPr>
            <w:tcW w:w="2319" w:type="dxa"/>
            <w:tcBorders>
              <w:top w:val="single" w:sz="4" w:space="0" w:color="auto"/>
              <w:left w:val="single" w:sz="4" w:space="0" w:color="auto"/>
              <w:bottom w:val="single" w:sz="4" w:space="0" w:color="auto"/>
              <w:right w:val="single" w:sz="4" w:space="0" w:color="auto"/>
            </w:tcBorders>
            <w:vAlign w:val="center"/>
          </w:tcPr>
          <w:p w14:paraId="494892BF" w14:textId="77777777" w:rsidR="003708D4" w:rsidRPr="00197B7E" w:rsidDel="00DF55C4" w:rsidRDefault="003708D4" w:rsidP="005C3546">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w:t>
            </w:r>
          </w:p>
        </w:tc>
        <w:tc>
          <w:tcPr>
            <w:tcW w:w="4292" w:type="dxa"/>
            <w:tcBorders>
              <w:top w:val="single" w:sz="4" w:space="0" w:color="auto"/>
              <w:left w:val="single" w:sz="4" w:space="0" w:color="auto"/>
              <w:bottom w:val="single" w:sz="4" w:space="0" w:color="auto"/>
              <w:right w:val="single" w:sz="4" w:space="0" w:color="auto"/>
            </w:tcBorders>
            <w:vAlign w:val="center"/>
          </w:tcPr>
          <w:p w14:paraId="0032980F" w14:textId="2E75A1FF" w:rsidR="003708D4" w:rsidRPr="00197B7E" w:rsidDel="00DF55C4" w:rsidRDefault="003708D4" w:rsidP="005C3546">
            <w:pPr>
              <w:widowControl w:val="0"/>
              <w:suppressAutoHyphens w:val="0"/>
              <w:spacing w:after="0"/>
              <w:rPr>
                <w:rFonts w:ascii="Tahoma" w:hAnsi="Tahoma" w:cs="Tahoma"/>
                <w:szCs w:val="22"/>
                <w:lang w:val="en-US" w:eastAsia="en-US"/>
              </w:rPr>
            </w:pPr>
            <w:proofErr w:type="spellStart"/>
            <w:r w:rsidRPr="00197B7E">
              <w:rPr>
                <w:rFonts w:ascii="Tahoma" w:hAnsi="Tahoma" w:cs="Tahoma"/>
                <w:szCs w:val="22"/>
                <w:lang w:val="en-US" w:eastAsia="en-US"/>
              </w:rPr>
              <w:t>Βλ</w:t>
            </w:r>
            <w:proofErr w:type="spellEnd"/>
            <w:r w:rsidRPr="00197B7E">
              <w:rPr>
                <w:rFonts w:ascii="Tahoma" w:hAnsi="Tahoma" w:cs="Tahoma"/>
                <w:szCs w:val="22"/>
                <w:lang w:val="en-US" w:eastAsia="en-US"/>
              </w:rPr>
              <w:t xml:space="preserve">. Παρ. </w:t>
            </w:r>
            <w:r w:rsidR="004C6DAD">
              <w:rPr>
                <w:rFonts w:ascii="Tahoma" w:hAnsi="Tahoma" w:cs="Tahoma"/>
                <w:szCs w:val="22"/>
                <w:lang w:val="en-US" w:eastAsia="en-US"/>
              </w:rPr>
              <w:t>1.1.1.4</w:t>
            </w:r>
          </w:p>
        </w:tc>
      </w:tr>
    </w:tbl>
    <w:p w14:paraId="087D0CD4" w14:textId="77777777" w:rsidR="003708D4" w:rsidRPr="00422580" w:rsidRDefault="003708D4">
      <w:pPr>
        <w:suppressAutoHyphens w:val="0"/>
        <w:autoSpaceDE w:val="0"/>
        <w:spacing w:after="60"/>
        <w:rPr>
          <w:rFonts w:ascii="Tahoma" w:hAnsi="Tahoma" w:cs="Tahoma"/>
          <w:szCs w:val="22"/>
          <w:lang w:val="el-GR"/>
        </w:rPr>
      </w:pPr>
    </w:p>
    <w:p w14:paraId="7787B4D1" w14:textId="77777777" w:rsidR="0071364F" w:rsidRPr="00422580" w:rsidRDefault="0071364F" w:rsidP="00935285">
      <w:pPr>
        <w:pStyle w:val="4"/>
        <w:numPr>
          <w:ilvl w:val="3"/>
          <w:numId w:val="16"/>
        </w:numPr>
        <w:tabs>
          <w:tab w:val="left" w:pos="1134"/>
        </w:tabs>
        <w:rPr>
          <w:rFonts w:cs="Tahoma"/>
          <w:szCs w:val="22"/>
          <w:lang w:val="el-GR"/>
        </w:rPr>
      </w:pPr>
      <w:r w:rsidRPr="00422580">
        <w:rPr>
          <w:rFonts w:cs="Tahoma"/>
          <w:szCs w:val="22"/>
          <w:lang w:val="el-GR"/>
        </w:rPr>
        <w:t>Φορέας Υλοποίησης – Αναθέτουσα Αρχή</w:t>
      </w:r>
      <w:r w:rsidRPr="00422580" w:rsidDel="008E06F2">
        <w:rPr>
          <w:rFonts w:cs="Tahoma"/>
          <w:szCs w:val="22"/>
          <w:lang w:val="el-GR"/>
        </w:rPr>
        <w:t xml:space="preserve"> </w:t>
      </w:r>
    </w:p>
    <w:p w14:paraId="2C30A439"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Η </w:t>
      </w:r>
      <w:r w:rsidRPr="00422580">
        <w:rPr>
          <w:rFonts w:ascii="Tahoma" w:hAnsi="Tahoma" w:cs="Tahoma"/>
          <w:b/>
          <w:szCs w:val="22"/>
          <w:lang w:val="el-GR"/>
        </w:rPr>
        <w:t>«Κοινωνία της Πληροφορίας Μονοπρόσωπη Α.Ε.»</w:t>
      </w:r>
      <w:r w:rsidRPr="00422580">
        <w:rPr>
          <w:rFonts w:ascii="Tahoma" w:hAnsi="Tahoma"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118E091"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126C0DEB"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422580">
        <w:rPr>
          <w:rFonts w:ascii="Tahoma" w:hAnsi="Tahoma" w:cs="Tahoma"/>
          <w:szCs w:val="22"/>
          <w:lang w:val="el-GR"/>
        </w:rPr>
        <w:t>ενωσιακούς</w:t>
      </w:r>
      <w:proofErr w:type="spellEnd"/>
      <w:r w:rsidRPr="00422580">
        <w:rPr>
          <w:rFonts w:ascii="Tahoma" w:hAnsi="Tahoma"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65EB1C8"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422580">
        <w:rPr>
          <w:rFonts w:ascii="Tahoma" w:hAnsi="Tahoma" w:cs="Tahoma"/>
          <w:szCs w:val="22"/>
          <w:lang w:val="el-GR"/>
        </w:rPr>
        <w:t>ενωσιακούς</w:t>
      </w:r>
      <w:proofErr w:type="spellEnd"/>
      <w:r w:rsidRPr="00422580">
        <w:rPr>
          <w:rFonts w:ascii="Tahoma" w:hAnsi="Tahoma"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9D73574"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02A56EB"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3553C8E"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800DC7E" w14:textId="77777777" w:rsidR="0071364F" w:rsidRPr="00422580" w:rsidRDefault="0071364F" w:rsidP="00182B2B">
      <w:pPr>
        <w:suppressAutoHyphens w:val="0"/>
        <w:autoSpaceDE w:val="0"/>
        <w:spacing w:after="60"/>
        <w:rPr>
          <w:rFonts w:ascii="Tahoma" w:hAnsi="Tahoma" w:cs="Tahoma"/>
          <w:szCs w:val="22"/>
          <w:lang w:val="el-GR"/>
        </w:rPr>
      </w:pPr>
      <w:proofErr w:type="spellStart"/>
      <w:r w:rsidRPr="00422580">
        <w:rPr>
          <w:rFonts w:ascii="Tahoma" w:hAnsi="Tahoma" w:cs="Tahoma"/>
          <w:szCs w:val="22"/>
          <w:lang w:val="el-GR"/>
        </w:rPr>
        <w:t>στ</w:t>
      </w:r>
      <w:proofErr w:type="spellEnd"/>
      <w:r w:rsidRPr="00422580">
        <w:rPr>
          <w:rFonts w:ascii="Tahoma" w:hAnsi="Tahoma"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422580">
        <w:rPr>
          <w:rFonts w:ascii="Tahoma" w:hAnsi="Tahoma" w:cs="Tahoma"/>
          <w:szCs w:val="22"/>
          <w:lang w:val="el-GR"/>
        </w:rPr>
        <w:t>ενωσιακή</w:t>
      </w:r>
      <w:proofErr w:type="spellEnd"/>
      <w:r w:rsidRPr="00422580">
        <w:rPr>
          <w:rFonts w:ascii="Tahoma" w:hAnsi="Tahoma" w:cs="Tahoma"/>
          <w:szCs w:val="22"/>
          <w:lang w:val="el-GR"/>
        </w:rPr>
        <w:t xml:space="preserve"> ή/και εθνική) ύστερα από αίτηση του φορέα και υπογραφή σχετικής προγραμματικής συμφωνίας με την εταιρεία.</w:t>
      </w:r>
    </w:p>
    <w:p w14:paraId="64179D7F"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901F52A"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422580">
        <w:rPr>
          <w:rFonts w:ascii="Tahoma" w:hAnsi="Tahoma" w:cs="Tahoma"/>
          <w:szCs w:val="22"/>
          <w:lang w:val="el-GR"/>
        </w:rPr>
        <w:t>ενωσιακούς</w:t>
      </w:r>
      <w:proofErr w:type="spellEnd"/>
      <w:r w:rsidRPr="00422580">
        <w:rPr>
          <w:rFonts w:ascii="Tahoma" w:hAnsi="Tahoma" w:cs="Tahoma"/>
          <w:szCs w:val="22"/>
          <w:lang w:val="el-GR"/>
        </w:rPr>
        <w:t xml:space="preserve"> ή/και εθνικούς πόρους ή/ και μέσω του Προγράμματος Δημοσίων Επενδύσεων. </w:t>
      </w:r>
    </w:p>
    <w:p w14:paraId="5B2738E7"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ABEDE72"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422580">
        <w:rPr>
          <w:rFonts w:ascii="Tahoma" w:hAnsi="Tahoma" w:cs="Tahoma"/>
          <w:szCs w:val="22"/>
          <w:lang w:val="el-GR"/>
        </w:rPr>
        <w:t>διέπεται</w:t>
      </w:r>
      <w:proofErr w:type="spellEnd"/>
      <w:r w:rsidRPr="00422580">
        <w:rPr>
          <w:rFonts w:ascii="Tahoma" w:hAnsi="Tahoma" w:cs="Tahoma"/>
          <w:szCs w:val="22"/>
          <w:lang w:val="el-GR"/>
        </w:rPr>
        <w:t xml:space="preserve"> από τεχνολογίες πληροφορικής και ηλεκτρονικών επικοινωνιών. </w:t>
      </w:r>
    </w:p>
    <w:p w14:paraId="57687DCD" w14:textId="77777777" w:rsidR="0071364F" w:rsidRPr="00422580" w:rsidRDefault="0071364F" w:rsidP="00182B2B">
      <w:pPr>
        <w:suppressAutoHyphens w:val="0"/>
        <w:autoSpaceDE w:val="0"/>
        <w:spacing w:after="60"/>
        <w:rPr>
          <w:rFonts w:ascii="Tahoma" w:hAnsi="Tahoma" w:cs="Tahoma"/>
          <w:szCs w:val="22"/>
          <w:lang w:val="el-GR"/>
        </w:rPr>
      </w:pPr>
      <w:proofErr w:type="spellStart"/>
      <w:r w:rsidRPr="00422580">
        <w:rPr>
          <w:rFonts w:ascii="Tahoma" w:hAnsi="Tahoma" w:cs="Tahoma"/>
          <w:szCs w:val="22"/>
          <w:lang w:val="el-GR"/>
        </w:rPr>
        <w:t>ια</w:t>
      </w:r>
      <w:proofErr w:type="spellEnd"/>
      <w:r w:rsidRPr="00422580">
        <w:rPr>
          <w:rFonts w:ascii="Tahoma" w:hAnsi="Tahoma"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EAEF8C3" w14:textId="77777777" w:rsidR="0071364F" w:rsidRPr="00422580" w:rsidRDefault="0071364F" w:rsidP="00182B2B">
      <w:pPr>
        <w:suppressAutoHyphens w:val="0"/>
        <w:autoSpaceDE w:val="0"/>
        <w:spacing w:after="60"/>
        <w:rPr>
          <w:rFonts w:ascii="Tahoma" w:hAnsi="Tahoma" w:cs="Tahoma"/>
          <w:szCs w:val="22"/>
          <w:lang w:val="el-GR"/>
        </w:rPr>
      </w:pPr>
    </w:p>
    <w:p w14:paraId="798A4221" w14:textId="77777777" w:rsidR="0071364F" w:rsidRPr="00422580" w:rsidRDefault="0071364F" w:rsidP="00935285">
      <w:pPr>
        <w:pStyle w:val="4"/>
        <w:numPr>
          <w:ilvl w:val="3"/>
          <w:numId w:val="16"/>
        </w:numPr>
        <w:tabs>
          <w:tab w:val="left" w:pos="1134"/>
        </w:tabs>
        <w:rPr>
          <w:rFonts w:cs="Tahoma"/>
          <w:szCs w:val="22"/>
          <w:lang w:val="el-GR"/>
        </w:rPr>
      </w:pPr>
      <w:r w:rsidRPr="00422580">
        <w:rPr>
          <w:rFonts w:cs="Tahoma"/>
          <w:szCs w:val="22"/>
          <w:lang w:val="el-GR"/>
        </w:rPr>
        <w:t>Φορέας Χρηματοδότησης</w:t>
      </w:r>
      <w:r w:rsidRPr="00422580" w:rsidDel="008E06F2">
        <w:rPr>
          <w:rFonts w:cs="Tahoma"/>
          <w:szCs w:val="22"/>
          <w:lang w:val="el-GR"/>
        </w:rPr>
        <w:t xml:space="preserve"> </w:t>
      </w:r>
    </w:p>
    <w:p w14:paraId="0C5734A1" w14:textId="77777777" w:rsidR="003708D4" w:rsidRPr="00FB27A5" w:rsidRDefault="003708D4" w:rsidP="00FB27A5">
      <w:pPr>
        <w:suppressAutoHyphens w:val="0"/>
        <w:autoSpaceDE w:val="0"/>
        <w:spacing w:after="60"/>
        <w:rPr>
          <w:rFonts w:ascii="Tahoma" w:hAnsi="Tahoma" w:cs="Tahoma"/>
          <w:szCs w:val="22"/>
          <w:lang w:val="el-GR"/>
        </w:rPr>
      </w:pPr>
      <w:r w:rsidRPr="00FB27A5">
        <w:rPr>
          <w:rFonts w:ascii="Tahoma" w:hAnsi="Tahoma" w:cs="Tahoma"/>
          <w:szCs w:val="22"/>
          <w:lang w:val="el-GR"/>
        </w:rPr>
        <w:t>Φορέας Χρηματοδότησης είναι το Υπουργείο Ψηφιακής Διακυβέρνησης (Φορέας Κεντρικής Κυβέρνησης).</w:t>
      </w:r>
    </w:p>
    <w:p w14:paraId="088AABAE" w14:textId="77777777" w:rsidR="003708D4" w:rsidRPr="00FB27A5" w:rsidRDefault="003708D4" w:rsidP="00FB27A5">
      <w:pPr>
        <w:suppressAutoHyphens w:val="0"/>
        <w:autoSpaceDE w:val="0"/>
        <w:spacing w:after="60"/>
        <w:rPr>
          <w:rFonts w:ascii="Tahoma" w:hAnsi="Tahoma" w:cs="Tahoma"/>
          <w:szCs w:val="22"/>
          <w:lang w:val="el-GR"/>
        </w:rPr>
      </w:pPr>
      <w:r w:rsidRPr="00FB27A5">
        <w:rPr>
          <w:rFonts w:ascii="Tahoma" w:hAnsi="Tahoma" w:cs="Tahoma"/>
          <w:szCs w:val="22"/>
          <w:lang w:val="el-GR"/>
        </w:rPr>
        <w:t xml:space="preserve">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w:t>
      </w:r>
      <w:r w:rsidRPr="00FB27A5">
        <w:rPr>
          <w:rFonts w:ascii="Tahoma" w:hAnsi="Tahoma" w:cs="Tahoma"/>
          <w:szCs w:val="22"/>
          <w:lang w:val="el-GR"/>
        </w:rPr>
        <w:lastRenderedPageBreak/>
        <w:t xml:space="preserve">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FB27A5">
        <w:rPr>
          <w:rFonts w:ascii="Tahoma" w:hAnsi="Tahoma" w:cs="Tahoma"/>
          <w:szCs w:val="22"/>
          <w:lang w:val="el-GR"/>
        </w:rPr>
        <w:t>ψηφιοποίηση</w:t>
      </w:r>
      <w:proofErr w:type="spellEnd"/>
      <w:r w:rsidRPr="00FB27A5">
        <w:rPr>
          <w:rFonts w:ascii="Tahoma" w:hAnsi="Tahoma" w:cs="Tahoma"/>
          <w:szCs w:val="22"/>
          <w:lang w:val="el-GR"/>
        </w:rPr>
        <w:t xml:space="preserve"> της γραφειοκρατίας.</w:t>
      </w:r>
    </w:p>
    <w:p w14:paraId="56BBFD58" w14:textId="77777777" w:rsidR="0071364F" w:rsidRPr="00422580" w:rsidRDefault="0071364F" w:rsidP="00935285">
      <w:pPr>
        <w:pStyle w:val="4"/>
        <w:numPr>
          <w:ilvl w:val="3"/>
          <w:numId w:val="16"/>
        </w:numPr>
        <w:tabs>
          <w:tab w:val="left" w:pos="1134"/>
        </w:tabs>
        <w:rPr>
          <w:rFonts w:cs="Tahoma"/>
          <w:szCs w:val="22"/>
          <w:lang w:val="el-GR"/>
        </w:rPr>
      </w:pPr>
      <w:r w:rsidRPr="00422580">
        <w:rPr>
          <w:rFonts w:cs="Tahoma"/>
          <w:szCs w:val="22"/>
          <w:lang w:val="el-GR"/>
        </w:rPr>
        <w:t>Κύριος του Έργου – Φορέας Λειτουργίας του Έργου</w:t>
      </w:r>
    </w:p>
    <w:p w14:paraId="04F2F057" w14:textId="77777777" w:rsidR="0071364F" w:rsidRPr="00422580" w:rsidRDefault="0071364F" w:rsidP="00766515">
      <w:pPr>
        <w:suppressAutoHyphens w:val="0"/>
        <w:autoSpaceDE w:val="0"/>
        <w:spacing w:after="60"/>
        <w:rPr>
          <w:rFonts w:ascii="Tahoma" w:hAnsi="Tahoma" w:cs="Tahoma"/>
          <w:szCs w:val="22"/>
          <w:lang w:val="el-GR"/>
        </w:rPr>
      </w:pPr>
    </w:p>
    <w:p w14:paraId="62EA2237" w14:textId="704162E2" w:rsidR="003708D4" w:rsidRPr="00FB27A5" w:rsidRDefault="003708D4" w:rsidP="00FB27A5">
      <w:pPr>
        <w:suppressAutoHyphens w:val="0"/>
        <w:autoSpaceDE w:val="0"/>
        <w:spacing w:after="60"/>
        <w:rPr>
          <w:rFonts w:ascii="Tahoma" w:hAnsi="Tahoma" w:cs="Tahoma"/>
          <w:szCs w:val="22"/>
          <w:lang w:val="el-GR"/>
        </w:rPr>
      </w:pPr>
      <w:r w:rsidRPr="00FB27A5">
        <w:rPr>
          <w:rFonts w:ascii="Tahoma" w:hAnsi="Tahoma" w:cs="Tahoma"/>
          <w:szCs w:val="22"/>
          <w:lang w:val="el-GR"/>
        </w:rPr>
        <w:t xml:space="preserve">Κύριος του Έργου και Φορέας Λειτουργίας του είναι το Υπ. Ψηφιακής Διακυβέρνησης, βλ. παρ. </w:t>
      </w:r>
      <w:r>
        <w:rPr>
          <w:rFonts w:ascii="Tahoma" w:hAnsi="Tahoma" w:cs="Tahoma"/>
          <w:szCs w:val="22"/>
          <w:lang w:val="el-GR"/>
        </w:rPr>
        <w:t>1.</w:t>
      </w:r>
      <w:r w:rsidRPr="00FB27A5">
        <w:rPr>
          <w:rFonts w:ascii="Tahoma" w:hAnsi="Tahoma" w:cs="Tahoma"/>
          <w:szCs w:val="22"/>
          <w:lang w:val="el-GR"/>
        </w:rPr>
        <w:t>1.1.2</w:t>
      </w:r>
    </w:p>
    <w:p w14:paraId="12355E03" w14:textId="77777777" w:rsidR="0071364F" w:rsidRPr="00422580" w:rsidRDefault="0071364F" w:rsidP="00935285">
      <w:pPr>
        <w:pStyle w:val="4"/>
        <w:numPr>
          <w:ilvl w:val="3"/>
          <w:numId w:val="16"/>
        </w:numPr>
        <w:tabs>
          <w:tab w:val="left" w:pos="1134"/>
        </w:tabs>
        <w:rPr>
          <w:rFonts w:cs="Tahoma"/>
          <w:szCs w:val="22"/>
          <w:lang w:val="el-GR"/>
        </w:rPr>
      </w:pPr>
      <w:r w:rsidRPr="00422580">
        <w:rPr>
          <w:rFonts w:cs="Tahoma"/>
          <w:szCs w:val="22"/>
          <w:lang w:val="el-GR"/>
        </w:rPr>
        <w:t>Όργανα &amp; Επιτροπές Παρακολούθησης, Διακυβέρνησης και Ελέγχου του Έργου</w:t>
      </w:r>
    </w:p>
    <w:p w14:paraId="24645AF4" w14:textId="640C6D6A" w:rsidR="0071364F" w:rsidRDefault="0071364F" w:rsidP="00167052">
      <w:pPr>
        <w:rPr>
          <w:rFonts w:ascii="Tahoma" w:hAnsi="Tahoma" w:cs="Tahoma"/>
          <w:lang w:val="el-GR"/>
        </w:rPr>
      </w:pPr>
      <w:r w:rsidRPr="00422580">
        <w:rPr>
          <w:rFonts w:ascii="Tahoma" w:hAnsi="Tahoma"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9955C00" w14:textId="77777777" w:rsidR="009A5608" w:rsidRDefault="009A5608" w:rsidP="009A5608">
      <w:pPr>
        <w:rPr>
          <w:rFonts w:ascii="Tahoma" w:hAnsi="Tahoma" w:cs="Tahoma"/>
          <w:lang w:val="el-GR"/>
        </w:rPr>
      </w:pPr>
    </w:p>
    <w:p w14:paraId="01F736B5" w14:textId="77777777" w:rsidR="009A5608" w:rsidRPr="00CA5F2C" w:rsidRDefault="009A5608" w:rsidP="009A5608">
      <w:pPr>
        <w:numPr>
          <w:ilvl w:val="0"/>
          <w:numId w:val="12"/>
        </w:numPr>
        <w:ind w:left="0" w:firstLine="6"/>
        <w:contextualSpacing/>
        <w:rPr>
          <w:rFonts w:ascii="Tahoma" w:hAnsi="Tahoma" w:cs="Tahoma"/>
          <w:b/>
          <w:bCs/>
          <w:szCs w:val="22"/>
          <w:lang w:val="el-GR"/>
        </w:rPr>
      </w:pPr>
      <w:r w:rsidRPr="00CA5F2C">
        <w:rPr>
          <w:rFonts w:ascii="Tahoma" w:hAnsi="Tahoma" w:cs="Tahoma"/>
          <w:b/>
          <w:bCs/>
          <w:szCs w:val="22"/>
          <w:lang w:val="el-GR"/>
        </w:rPr>
        <w:t>Επιτροπή Εποπτείας Προγραμματικής Συμφωνίας (ΕΕΠΣ)</w:t>
      </w:r>
    </w:p>
    <w:p w14:paraId="03FA74E8" w14:textId="77777777" w:rsidR="009A5608" w:rsidRPr="00CA5F2C" w:rsidRDefault="009A5608" w:rsidP="009A5608">
      <w:pPr>
        <w:rPr>
          <w:rFonts w:ascii="Tahoma" w:hAnsi="Tahoma" w:cs="Tahoma"/>
          <w:szCs w:val="22"/>
          <w:lang w:val="el-GR"/>
        </w:rPr>
      </w:pPr>
      <w:r w:rsidRPr="00CA5F2C">
        <w:rPr>
          <w:rFonts w:ascii="Tahoma" w:hAnsi="Tahoma" w:cs="Tahoma"/>
          <w:szCs w:val="22"/>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CA5F2C">
        <w:rPr>
          <w:rFonts w:ascii="Tahoma" w:hAnsi="Tahoma" w:cs="Tahoma"/>
          <w:szCs w:val="22"/>
          <w:lang w:val="el-GR"/>
        </w:rPr>
        <w:t>ΚτΠ</w:t>
      </w:r>
      <w:proofErr w:type="spellEnd"/>
      <w:r w:rsidRPr="00CA5F2C">
        <w:rPr>
          <w:rFonts w:ascii="Tahoma" w:hAnsi="Tahoma" w:cs="Tahoma"/>
          <w:szCs w:val="22"/>
          <w:lang w:val="el-GR"/>
        </w:rPr>
        <w:t xml:space="preserve"> ΜΑΕ και του ΥΠΨΔ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3A638FC5" w14:textId="77777777" w:rsidR="009A5608" w:rsidRPr="00CA5F2C" w:rsidRDefault="009A5608" w:rsidP="009A5608">
      <w:pPr>
        <w:rPr>
          <w:rFonts w:ascii="Tahoma" w:hAnsi="Tahoma" w:cs="Tahoma"/>
          <w:szCs w:val="22"/>
          <w:lang w:val="el-GR"/>
        </w:rPr>
      </w:pPr>
      <w:r w:rsidRPr="00CA5F2C">
        <w:rPr>
          <w:rFonts w:ascii="Tahoma" w:hAnsi="Tahoma" w:cs="Tahoma"/>
          <w:szCs w:val="22"/>
          <w:lang w:val="el-GR"/>
        </w:rPr>
        <w:t>Η ΕΕΠΣ είναι αρμόδια για να εισηγηθεί στον κύριο του Έργου για την έκδοση σχετικών αποφάσεων σε θέματα που αφορούν:</w:t>
      </w:r>
    </w:p>
    <w:p w14:paraId="188F5ED6" w14:textId="77777777" w:rsidR="009A5608" w:rsidRPr="00CA5F2C" w:rsidRDefault="009A5608" w:rsidP="009A5608">
      <w:pPr>
        <w:numPr>
          <w:ilvl w:val="0"/>
          <w:numId w:val="282"/>
        </w:numPr>
        <w:ind w:hanging="294"/>
        <w:contextualSpacing/>
        <w:rPr>
          <w:rFonts w:ascii="Tahoma" w:hAnsi="Tahoma" w:cs="Tahoma"/>
          <w:szCs w:val="22"/>
          <w:lang w:val="el-GR"/>
        </w:rPr>
      </w:pPr>
      <w:r w:rsidRPr="00CA5F2C">
        <w:rPr>
          <w:rFonts w:ascii="Tahoma" w:hAnsi="Tahoma" w:cs="Tahoma"/>
          <w:szCs w:val="22"/>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4F35FFF9" w14:textId="77777777" w:rsidR="009A5608" w:rsidRPr="00CA5F2C" w:rsidRDefault="009A5608" w:rsidP="009A5608">
      <w:pPr>
        <w:numPr>
          <w:ilvl w:val="0"/>
          <w:numId w:val="282"/>
        </w:numPr>
        <w:ind w:hanging="294"/>
        <w:contextualSpacing/>
        <w:rPr>
          <w:rFonts w:ascii="Tahoma" w:hAnsi="Tahoma" w:cs="Tahoma"/>
          <w:szCs w:val="22"/>
          <w:lang w:val="el-GR"/>
        </w:rPr>
      </w:pPr>
      <w:r w:rsidRPr="00CA5F2C">
        <w:rPr>
          <w:rFonts w:ascii="Tahoma" w:hAnsi="Tahoma" w:cs="Tahoma"/>
          <w:szCs w:val="22"/>
          <w:lang w:val="el-GR"/>
        </w:rPr>
        <w:t>Την Επίλυση επιχειρησιακών θεμάτων που επηρεάζουν και τις τεχνικές επιλογές του Έργου</w:t>
      </w:r>
    </w:p>
    <w:p w14:paraId="65A9D131" w14:textId="77777777" w:rsidR="009A5608" w:rsidRPr="00CA5F2C" w:rsidRDefault="009A5608" w:rsidP="009A5608">
      <w:pPr>
        <w:numPr>
          <w:ilvl w:val="0"/>
          <w:numId w:val="282"/>
        </w:numPr>
        <w:ind w:hanging="294"/>
        <w:contextualSpacing/>
        <w:rPr>
          <w:rFonts w:ascii="Tahoma" w:hAnsi="Tahoma" w:cs="Tahoma"/>
          <w:szCs w:val="22"/>
          <w:lang w:val="el-GR"/>
        </w:rPr>
      </w:pPr>
      <w:r w:rsidRPr="00CA5F2C">
        <w:rPr>
          <w:rFonts w:ascii="Tahoma" w:hAnsi="Tahoma" w:cs="Tahoma"/>
          <w:szCs w:val="22"/>
          <w:lang w:val="el-GR"/>
        </w:rPr>
        <w:t>Τη μετάθεση/παράταση του χρονοδιαγράμματος του Έργου</w:t>
      </w:r>
    </w:p>
    <w:p w14:paraId="3ECB278F" w14:textId="77777777" w:rsidR="009A5608" w:rsidRPr="00CA5F2C" w:rsidRDefault="009A5608" w:rsidP="009A5608">
      <w:pPr>
        <w:numPr>
          <w:ilvl w:val="0"/>
          <w:numId w:val="282"/>
        </w:numPr>
        <w:ind w:hanging="294"/>
        <w:contextualSpacing/>
        <w:rPr>
          <w:rFonts w:ascii="Tahoma" w:hAnsi="Tahoma" w:cs="Tahoma"/>
          <w:szCs w:val="22"/>
          <w:lang w:val="el-GR"/>
        </w:rPr>
      </w:pPr>
      <w:r w:rsidRPr="00CA5F2C">
        <w:rPr>
          <w:rFonts w:ascii="Tahoma" w:hAnsi="Tahoma" w:cs="Tahoma"/>
          <w:szCs w:val="22"/>
          <w:lang w:val="el-GR"/>
        </w:rPr>
        <w:t xml:space="preserve">Την τροποποίηση της σύμβασης του Έργου </w:t>
      </w:r>
    </w:p>
    <w:p w14:paraId="12B95BDD" w14:textId="77777777" w:rsidR="009A5608" w:rsidRPr="00CA5F2C" w:rsidRDefault="009A5608" w:rsidP="009A5608">
      <w:pPr>
        <w:rPr>
          <w:rFonts w:ascii="Tahoma" w:hAnsi="Tahoma" w:cs="Tahoma"/>
          <w:lang w:val="el-GR"/>
        </w:rPr>
      </w:pPr>
    </w:p>
    <w:p w14:paraId="1F1A22BB" w14:textId="77777777" w:rsidR="0071364F" w:rsidRPr="00422580" w:rsidRDefault="0071364F" w:rsidP="00935285">
      <w:pPr>
        <w:pStyle w:val="aff"/>
        <w:numPr>
          <w:ilvl w:val="0"/>
          <w:numId w:val="12"/>
        </w:numPr>
        <w:tabs>
          <w:tab w:val="clear" w:pos="420"/>
        </w:tabs>
        <w:ind w:left="0" w:firstLine="6"/>
        <w:rPr>
          <w:rFonts w:ascii="Tahoma" w:hAnsi="Tahoma" w:cs="Tahoma"/>
          <w:b/>
          <w:bCs/>
        </w:rPr>
      </w:pPr>
      <w:r w:rsidRPr="00422580">
        <w:rPr>
          <w:rFonts w:ascii="Tahoma" w:hAnsi="Tahoma" w:cs="Tahoma"/>
          <w:b/>
          <w:bCs/>
        </w:rPr>
        <w:t>Επ</w:t>
      </w:r>
      <w:proofErr w:type="spellStart"/>
      <w:r w:rsidRPr="00422580">
        <w:rPr>
          <w:rFonts w:ascii="Tahoma" w:hAnsi="Tahoma" w:cs="Tahoma"/>
          <w:b/>
          <w:bCs/>
        </w:rPr>
        <w:t>ιτρο</w:t>
      </w:r>
      <w:proofErr w:type="spellEnd"/>
      <w:r w:rsidRPr="00422580">
        <w:rPr>
          <w:rFonts w:ascii="Tahoma" w:hAnsi="Tahoma" w:cs="Tahoma"/>
          <w:b/>
          <w:bCs/>
        </w:rPr>
        <w:t>πή Παρα</w:t>
      </w:r>
      <w:proofErr w:type="spellStart"/>
      <w:r w:rsidRPr="00422580">
        <w:rPr>
          <w:rFonts w:ascii="Tahoma" w:hAnsi="Tahoma" w:cs="Tahoma"/>
          <w:b/>
          <w:bCs/>
        </w:rPr>
        <w:t>κολούθησης</w:t>
      </w:r>
      <w:proofErr w:type="spellEnd"/>
      <w:r w:rsidRPr="00422580">
        <w:rPr>
          <w:rFonts w:ascii="Tahoma" w:hAnsi="Tahoma" w:cs="Tahoma"/>
          <w:b/>
          <w:bCs/>
        </w:rPr>
        <w:t xml:space="preserve"> </w:t>
      </w:r>
      <w:proofErr w:type="spellStart"/>
      <w:r w:rsidRPr="00422580">
        <w:rPr>
          <w:rFonts w:ascii="Tahoma" w:hAnsi="Tahoma" w:cs="Tahoma"/>
          <w:b/>
          <w:bCs/>
        </w:rPr>
        <w:t>Έργου</w:t>
      </w:r>
      <w:proofErr w:type="spellEnd"/>
      <w:r w:rsidRPr="00422580">
        <w:rPr>
          <w:rFonts w:ascii="Tahoma" w:hAnsi="Tahoma" w:cs="Tahoma"/>
          <w:b/>
          <w:bCs/>
        </w:rPr>
        <w:t xml:space="preserve"> (ΕΠΕ)</w:t>
      </w:r>
    </w:p>
    <w:p w14:paraId="48B3295D" w14:textId="77777777" w:rsidR="0071364F" w:rsidRPr="00422580" w:rsidRDefault="0071364F" w:rsidP="00167052">
      <w:pPr>
        <w:rPr>
          <w:rFonts w:ascii="Tahoma" w:hAnsi="Tahoma" w:cs="Tahoma"/>
          <w:lang w:val="el-GR"/>
        </w:rPr>
      </w:pPr>
      <w:r w:rsidRPr="00422580">
        <w:rPr>
          <w:rFonts w:ascii="Tahoma" w:hAnsi="Tahoma"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1C46AEED" w14:textId="77777777" w:rsidR="0071364F" w:rsidRPr="00422580" w:rsidRDefault="0071364F" w:rsidP="00167052">
      <w:pPr>
        <w:rPr>
          <w:rFonts w:ascii="Tahoma" w:hAnsi="Tahoma" w:cs="Tahoma"/>
          <w:bCs/>
          <w:lang w:val="el-GR"/>
        </w:rPr>
      </w:pPr>
    </w:p>
    <w:p w14:paraId="5EB18147" w14:textId="77777777" w:rsidR="0071364F" w:rsidRPr="00422580" w:rsidRDefault="0071364F" w:rsidP="00935285">
      <w:pPr>
        <w:pStyle w:val="aff"/>
        <w:numPr>
          <w:ilvl w:val="0"/>
          <w:numId w:val="12"/>
        </w:numPr>
        <w:tabs>
          <w:tab w:val="clear" w:pos="420"/>
        </w:tabs>
        <w:ind w:left="0" w:firstLine="6"/>
        <w:rPr>
          <w:rFonts w:ascii="Tahoma" w:hAnsi="Tahoma" w:cs="Tahoma"/>
          <w:b/>
          <w:bCs/>
          <w:lang w:val="el-GR"/>
        </w:rPr>
      </w:pPr>
      <w:r w:rsidRPr="00422580">
        <w:rPr>
          <w:rFonts w:ascii="Tahoma" w:hAnsi="Tahoma" w:cs="Tahoma"/>
          <w:b/>
          <w:bCs/>
          <w:lang w:val="el-GR"/>
        </w:rPr>
        <w:t>Επιτροπή Παραλαβής Έργου (ΕΠΕ)</w:t>
      </w:r>
    </w:p>
    <w:p w14:paraId="5AB9700F" w14:textId="77777777" w:rsidR="0071364F" w:rsidRPr="00422580" w:rsidRDefault="0071364F" w:rsidP="00167052">
      <w:pPr>
        <w:rPr>
          <w:rFonts w:ascii="Tahoma" w:hAnsi="Tahoma" w:cs="Tahoma"/>
          <w:lang w:val="el-GR"/>
        </w:rPr>
      </w:pPr>
      <w:r w:rsidRPr="00422580">
        <w:rPr>
          <w:rFonts w:ascii="Tahoma" w:hAnsi="Tahoma" w:cs="Tahoma"/>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6F033FB9" w14:textId="77777777" w:rsidR="009A5608" w:rsidRPr="00651F86" w:rsidRDefault="009A5608" w:rsidP="0086785D">
      <w:pPr>
        <w:pStyle w:val="aff"/>
        <w:numPr>
          <w:ilvl w:val="0"/>
          <w:numId w:val="12"/>
        </w:numPr>
        <w:tabs>
          <w:tab w:val="clear" w:pos="420"/>
        </w:tabs>
        <w:ind w:left="0" w:firstLine="6"/>
        <w:rPr>
          <w:rFonts w:ascii="Tahoma" w:hAnsi="Tahoma" w:cs="Tahoma"/>
          <w:b/>
          <w:bCs/>
          <w:lang w:val="el-GR"/>
        </w:rPr>
      </w:pPr>
      <w:r w:rsidRPr="001C5365">
        <w:rPr>
          <w:rFonts w:ascii="Tahoma" w:hAnsi="Tahoma" w:cs="Tahoma"/>
          <w:b/>
          <w:bCs/>
          <w:lang w:val="el-GR"/>
        </w:rPr>
        <w:t>Θεματικές Ομάδες Εργασίας</w:t>
      </w:r>
    </w:p>
    <w:p w14:paraId="6AB08255" w14:textId="77777777" w:rsidR="009A5608" w:rsidRPr="00651F86" w:rsidRDefault="009A5608" w:rsidP="009A5608">
      <w:pPr>
        <w:rPr>
          <w:rFonts w:ascii="Tahoma" w:hAnsi="Tahoma" w:cs="Tahoma"/>
          <w:lang w:val="el-GR"/>
        </w:rPr>
      </w:pPr>
      <w:r w:rsidRPr="001C5365">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170CE58A" w14:textId="7D0E10C8" w:rsidR="0071364F" w:rsidRDefault="0071364F" w:rsidP="00167052">
      <w:pPr>
        <w:rPr>
          <w:rFonts w:ascii="Tahoma" w:hAnsi="Tahoma" w:cs="Tahoma"/>
          <w:lang w:val="el-GR"/>
        </w:rPr>
      </w:pPr>
    </w:p>
    <w:p w14:paraId="67A0F1C4" w14:textId="77777777" w:rsidR="00B11AC1" w:rsidRPr="00F94007" w:rsidRDefault="00B11AC1" w:rsidP="00B11AC1">
      <w:pPr>
        <w:pStyle w:val="4"/>
        <w:numPr>
          <w:ilvl w:val="1"/>
          <w:numId w:val="16"/>
        </w:numPr>
        <w:tabs>
          <w:tab w:val="left" w:pos="1134"/>
        </w:tabs>
        <w:ind w:left="709" w:hanging="283"/>
        <w:rPr>
          <w:rFonts w:cs="Tahoma"/>
          <w:szCs w:val="22"/>
          <w:lang w:val="el-GR"/>
        </w:rPr>
      </w:pPr>
      <w:r w:rsidRPr="00F94007">
        <w:rPr>
          <w:rFonts w:cs="Tahoma"/>
          <w:szCs w:val="22"/>
          <w:lang w:val="el-GR"/>
        </w:rPr>
        <w:lastRenderedPageBreak/>
        <w:t>ΣΚΟΠΟΣ ΚΑΙ ΣΤΟΧΟΙ ΤΗΣ ΣΥΜΒΑΣΗΣ</w:t>
      </w:r>
    </w:p>
    <w:p w14:paraId="4055956E" w14:textId="77777777" w:rsidR="00B11AC1" w:rsidRDefault="00B11AC1" w:rsidP="00B11AC1">
      <w:pPr>
        <w:pStyle w:val="4"/>
        <w:numPr>
          <w:ilvl w:val="2"/>
          <w:numId w:val="16"/>
        </w:numPr>
        <w:tabs>
          <w:tab w:val="left" w:pos="1134"/>
        </w:tabs>
        <w:rPr>
          <w:rFonts w:cs="Tahoma"/>
          <w:szCs w:val="22"/>
          <w:lang w:val="el-GR"/>
        </w:rPr>
      </w:pPr>
      <w:r>
        <w:rPr>
          <w:rFonts w:cs="Tahoma"/>
          <w:szCs w:val="22"/>
          <w:lang w:val="el-GR"/>
        </w:rPr>
        <w:t>ΣΚΟΠΟΣ ΤΟΥ ΕΡΓΟΥ</w:t>
      </w:r>
    </w:p>
    <w:p w14:paraId="2E5273BB" w14:textId="0573DA1C" w:rsidR="00B11AC1" w:rsidRPr="00C62D79" w:rsidRDefault="00B11AC1" w:rsidP="00B11AC1">
      <w:pPr>
        <w:rPr>
          <w:rFonts w:ascii="Tahoma" w:hAnsi="Tahoma" w:cs="Tahoma"/>
          <w:lang w:val="el-GR"/>
        </w:rPr>
      </w:pPr>
      <w:r w:rsidRPr="00C62D79">
        <w:rPr>
          <w:rFonts w:ascii="Tahoma" w:hAnsi="Tahoma" w:cs="Tahoma"/>
          <w:lang w:val="el-GR"/>
        </w:rPr>
        <w:t xml:space="preserve">Σκοπός του έργου είναι η πληροφόρηση και η πληρέστερη δυνατή ενημέρωση και ευαισθητοποίηση των ενταγμένων και προς ένταξη φορέων του ΣΥΖΕΥΞΙΣ ΙΙ, αλλά και σε δεύτερο επίπεδο, της κοινής γνώμης, σε κεντρικό και περιφερειακό επίπεδο, για τους σκοπούς, τη λειτουργία και τα οφέλη του </w:t>
      </w:r>
      <w:r w:rsidR="00FC6C67">
        <w:rPr>
          <w:rFonts w:ascii="Tahoma" w:hAnsi="Tahoma" w:cs="Tahoma"/>
          <w:lang w:val="el-GR"/>
        </w:rPr>
        <w:t>Δικτύου Δημοσίου Τομέα -</w:t>
      </w:r>
      <w:r w:rsidRPr="00C62D79">
        <w:rPr>
          <w:rFonts w:ascii="Tahoma" w:hAnsi="Tahoma" w:cs="Tahoma"/>
          <w:lang w:val="el-GR"/>
        </w:rPr>
        <w:t xml:space="preserve"> ΣΥΖΕΥΞΙΣ ΙΙ, μέσω ενός επιλεγμένου φάσματος επικοινωνιακών ενεργειών και μέσων προβολής, τα οποία αξιοποιούν τις δυνατότητες που παρέχουν οι τεχνολογίες του Διαδικτύου, των κινητών συσκευών, των ψηφιακών μέσων προώθησης και των μέσων κοινωνικής δικτύωσης</w:t>
      </w:r>
    </w:p>
    <w:p w14:paraId="2C2E8D73" w14:textId="675496CE" w:rsidR="00B11AC1" w:rsidRPr="00C62D79" w:rsidRDefault="00B11AC1" w:rsidP="00B11AC1">
      <w:pPr>
        <w:rPr>
          <w:rFonts w:ascii="Tahoma" w:hAnsi="Tahoma" w:cs="Tahoma"/>
          <w:lang w:val="el-GR"/>
        </w:rPr>
      </w:pPr>
      <w:r w:rsidRPr="00C62D79">
        <w:rPr>
          <w:rFonts w:ascii="Tahoma" w:hAnsi="Tahoma" w:cs="Tahoma"/>
          <w:lang w:val="el-GR"/>
        </w:rPr>
        <w:t xml:space="preserve">Το </w:t>
      </w:r>
      <w:r w:rsidR="00FC6C67">
        <w:rPr>
          <w:rFonts w:ascii="Tahoma" w:hAnsi="Tahoma" w:cs="Tahoma"/>
          <w:lang w:val="el-GR"/>
        </w:rPr>
        <w:t>Δίκτυο Δημοσίου Τομέα (ΔΔΤ) αποτελεί ένα μοντέλο διαχείρισης των τηλεπικοινωνιακών υπηρεσιών του Δημοσίου Τομέα και είναι θεσμοθετημένο από το Ν.3979/2011. Κύριος μηχανισμός εφαρμογής του ΔΔΤ είναι το έργο «</w:t>
      </w:r>
      <w:r w:rsidRPr="00C62D79">
        <w:rPr>
          <w:rFonts w:ascii="Tahoma" w:hAnsi="Tahoma" w:cs="Tahoma"/>
          <w:lang w:val="el-GR"/>
        </w:rPr>
        <w:t>ΣΥΖΕΥΞΙΣ</w:t>
      </w:r>
      <w:r w:rsidR="00FC6C67">
        <w:rPr>
          <w:rFonts w:ascii="Tahoma" w:hAnsi="Tahoma" w:cs="Tahoma"/>
          <w:lang w:val="el-GR"/>
        </w:rPr>
        <w:t xml:space="preserve">», το οποίο </w:t>
      </w:r>
      <w:r w:rsidRPr="00C62D79">
        <w:rPr>
          <w:rFonts w:ascii="Tahoma" w:hAnsi="Tahoma" w:cs="Tahoma"/>
          <w:lang w:val="el-GR"/>
        </w:rPr>
        <w:t>βρίσκεται σε λειτουργία και ανάπτυξη από τα μέσα της προηγούμενης δεκαετίας. Σήμερα προετοιμάζεται η νέα γενιά του δικτύου, το ονομαζόμενο ΣΥΖΕΥΞΙΣ ΙΙ, με ορίζοντα υλοποίησης το κοντινό μέλλον. Το ΣΥΖΕΥΞΙΣ ΙΙ θα διατρέχει σχεδόν το σύνολο των δημόσιων φορέων της χώρας και η επιτυχία της λειτουργίας του εξαρτάται σε μεγάλο βαθμό από τη βούληση των στελεχών του δημόσιου τομέα να το γνωρίσουν και να υιοθετήσουν τις παροχές του στις καθημερινές εργασιακές δραστηριότητές τους.</w:t>
      </w:r>
    </w:p>
    <w:p w14:paraId="10F53751" w14:textId="38EC5A8F" w:rsidR="00B11AC1" w:rsidRDefault="00B11AC1" w:rsidP="00B11AC1">
      <w:pPr>
        <w:rPr>
          <w:rFonts w:ascii="Tahoma" w:hAnsi="Tahoma" w:cs="Tahoma"/>
          <w:lang w:val="el-GR"/>
        </w:rPr>
      </w:pPr>
      <w:r w:rsidRPr="00C62D79">
        <w:rPr>
          <w:rFonts w:ascii="Tahoma" w:hAnsi="Tahoma" w:cs="Tahoma"/>
          <w:lang w:val="el-GR"/>
        </w:rPr>
        <w:t xml:space="preserve">Για την επίτευξη της μέγιστης δυνατής δημοσιοποίησης των προσφερόμενων δυνατοτήτων και ωφελημάτων που προκύπτουν από το </w:t>
      </w:r>
      <w:r w:rsidR="00A46775">
        <w:rPr>
          <w:rFonts w:ascii="Tahoma" w:hAnsi="Tahoma" w:cs="Tahoma"/>
          <w:lang w:val="el-GR"/>
        </w:rPr>
        <w:t xml:space="preserve">ΔΔΤ και το </w:t>
      </w:r>
      <w:r w:rsidRPr="00C62D79">
        <w:rPr>
          <w:rFonts w:ascii="Tahoma" w:hAnsi="Tahoma" w:cs="Tahoma"/>
          <w:lang w:val="el-GR"/>
        </w:rPr>
        <w:t xml:space="preserve">ΣΥΖΕΥΞΙΣ ΙΙ, θα πρέπει </w:t>
      </w:r>
      <w:r>
        <w:rPr>
          <w:rFonts w:ascii="Tahoma" w:hAnsi="Tahoma" w:cs="Tahoma"/>
          <w:lang w:val="el-GR"/>
        </w:rPr>
        <w:t>οι δράσεις να ενταχθούν</w:t>
      </w:r>
      <w:r w:rsidRPr="00C62D79">
        <w:rPr>
          <w:rFonts w:ascii="Tahoma" w:hAnsi="Tahoma" w:cs="Tahoma"/>
          <w:lang w:val="el-GR"/>
        </w:rPr>
        <w:t xml:space="preserve"> στους ακόλουθες άξονες στρατηγικής επικοινωνίας:</w:t>
      </w:r>
    </w:p>
    <w:p w14:paraId="2A57DD4B" w14:textId="77777777" w:rsidR="00B11AC1" w:rsidRPr="00C62D79" w:rsidRDefault="00B11AC1" w:rsidP="00B11AC1">
      <w:pPr>
        <w:pStyle w:val="aff"/>
        <w:numPr>
          <w:ilvl w:val="0"/>
          <w:numId w:val="41"/>
        </w:numPr>
        <w:rPr>
          <w:rFonts w:ascii="Tahoma" w:hAnsi="Tahoma" w:cs="Tahoma"/>
          <w:lang w:val="el-GR"/>
        </w:rPr>
      </w:pPr>
      <w:r w:rsidRPr="00C62D79">
        <w:rPr>
          <w:rFonts w:ascii="Tahoma" w:hAnsi="Tahoma" w:cs="Tahoma"/>
          <w:lang w:val="el-GR"/>
        </w:rPr>
        <w:t>γνώση,</w:t>
      </w:r>
    </w:p>
    <w:p w14:paraId="07D148F0" w14:textId="77777777" w:rsidR="00B11AC1" w:rsidRPr="00C62D79" w:rsidRDefault="00B11AC1" w:rsidP="00B11AC1">
      <w:pPr>
        <w:pStyle w:val="aff"/>
        <w:numPr>
          <w:ilvl w:val="0"/>
          <w:numId w:val="41"/>
        </w:numPr>
        <w:rPr>
          <w:rFonts w:ascii="Tahoma" w:hAnsi="Tahoma" w:cs="Tahoma"/>
          <w:lang w:val="el-GR"/>
        </w:rPr>
      </w:pPr>
      <w:r w:rsidRPr="00C62D79">
        <w:rPr>
          <w:rFonts w:ascii="Tahoma" w:hAnsi="Tahoma" w:cs="Tahoma"/>
          <w:lang w:val="el-GR"/>
        </w:rPr>
        <w:t>αποδοχή,</w:t>
      </w:r>
    </w:p>
    <w:p w14:paraId="02E7C5A1" w14:textId="77777777" w:rsidR="00B11AC1" w:rsidRPr="00C62D79" w:rsidRDefault="00B11AC1" w:rsidP="00B11AC1">
      <w:pPr>
        <w:pStyle w:val="aff"/>
        <w:numPr>
          <w:ilvl w:val="0"/>
          <w:numId w:val="41"/>
        </w:numPr>
        <w:rPr>
          <w:rFonts w:ascii="Tahoma" w:hAnsi="Tahoma" w:cs="Tahoma"/>
          <w:lang w:val="el-GR"/>
        </w:rPr>
      </w:pPr>
      <w:r w:rsidRPr="00C62D79">
        <w:rPr>
          <w:rFonts w:ascii="Tahoma" w:hAnsi="Tahoma" w:cs="Tahoma"/>
          <w:lang w:val="el-GR"/>
        </w:rPr>
        <w:t>συναίνεση,</w:t>
      </w:r>
      <w:r>
        <w:rPr>
          <w:rFonts w:ascii="Tahoma" w:hAnsi="Tahoma" w:cs="Tahoma"/>
          <w:lang w:val="el-GR"/>
        </w:rPr>
        <w:t xml:space="preserve"> </w:t>
      </w:r>
      <w:r w:rsidRPr="00C62D79">
        <w:rPr>
          <w:rFonts w:ascii="Tahoma" w:hAnsi="Tahoma" w:cs="Tahoma"/>
          <w:lang w:val="el-GR"/>
        </w:rPr>
        <w:t>συμμετοχή,</w:t>
      </w:r>
    </w:p>
    <w:p w14:paraId="10956BF0" w14:textId="77777777" w:rsidR="00B11AC1" w:rsidRPr="00C62D79" w:rsidRDefault="00B11AC1" w:rsidP="00B11AC1">
      <w:pPr>
        <w:rPr>
          <w:rFonts w:ascii="Tahoma" w:hAnsi="Tahoma" w:cs="Tahoma"/>
          <w:lang w:val="el-GR"/>
        </w:rPr>
      </w:pPr>
      <w:r w:rsidRPr="00C62D79">
        <w:rPr>
          <w:rFonts w:ascii="Tahoma" w:hAnsi="Tahoma" w:cs="Tahoma"/>
          <w:lang w:val="el-GR"/>
        </w:rPr>
        <w:t>έτσι ώστε ο τελικός αποδέκτης του μηνύματος να μην είναι μόνο παθητικός γνώστης, αλλά και να συναινέσει στο πρόγραμμα, να το αποδεχθεί και να συμμετάσχει σ’ αυτό.</w:t>
      </w:r>
    </w:p>
    <w:p w14:paraId="4F5A7D60" w14:textId="77777777" w:rsidR="00B11AC1" w:rsidRDefault="00B11AC1" w:rsidP="00B11AC1">
      <w:pPr>
        <w:pStyle w:val="4"/>
        <w:numPr>
          <w:ilvl w:val="2"/>
          <w:numId w:val="16"/>
        </w:numPr>
        <w:tabs>
          <w:tab w:val="left" w:pos="1134"/>
        </w:tabs>
        <w:rPr>
          <w:rFonts w:cs="Tahoma"/>
          <w:szCs w:val="22"/>
          <w:lang w:val="el-GR"/>
        </w:rPr>
      </w:pPr>
      <w:r>
        <w:rPr>
          <w:rFonts w:cs="Tahoma"/>
          <w:szCs w:val="22"/>
          <w:lang w:val="el-GR"/>
        </w:rPr>
        <w:t>ΣΤΟΧΟΙ ΤΟΥ ΕΡΓΟΥ</w:t>
      </w:r>
    </w:p>
    <w:p w14:paraId="5D88BCA4" w14:textId="77777777" w:rsidR="00B11AC1" w:rsidRPr="00C62D79" w:rsidRDefault="00B11AC1" w:rsidP="00B11AC1">
      <w:pPr>
        <w:rPr>
          <w:rFonts w:ascii="Tahoma" w:hAnsi="Tahoma" w:cs="Tahoma"/>
          <w:lang w:val="el-GR"/>
        </w:rPr>
      </w:pPr>
      <w:r w:rsidRPr="00C62D79">
        <w:rPr>
          <w:rFonts w:ascii="Tahoma" w:hAnsi="Tahoma" w:cs="Tahoma"/>
          <w:lang w:val="el-GR"/>
        </w:rPr>
        <w:t>Οι ενέργειες ενημέρωσης και δημοσιότητας θα εκπληρώνουν τους ακόλουθους στόχους:</w:t>
      </w:r>
    </w:p>
    <w:p w14:paraId="61B9C794" w14:textId="4502D484" w:rsidR="00B11AC1" w:rsidRPr="00C62D79" w:rsidRDefault="00B11AC1" w:rsidP="00B11AC1">
      <w:pPr>
        <w:pStyle w:val="aff"/>
        <w:numPr>
          <w:ilvl w:val="0"/>
          <w:numId w:val="42"/>
        </w:numPr>
        <w:suppressAutoHyphens w:val="0"/>
        <w:spacing w:after="0"/>
        <w:contextualSpacing w:val="0"/>
        <w:rPr>
          <w:rFonts w:ascii="Tahoma" w:hAnsi="Tahoma" w:cs="Tahoma"/>
          <w:szCs w:val="22"/>
          <w:lang w:val="el-GR"/>
        </w:rPr>
      </w:pPr>
      <w:r w:rsidRPr="00C62D79">
        <w:rPr>
          <w:rFonts w:ascii="Tahoma" w:hAnsi="Tahoma" w:cs="Tahoma"/>
          <w:szCs w:val="22"/>
          <w:lang w:val="el-GR"/>
        </w:rPr>
        <w:t xml:space="preserve">Την επίτευξη ευρείας δημοσιότητας του </w:t>
      </w:r>
      <w:r w:rsidR="00A46775">
        <w:rPr>
          <w:rFonts w:ascii="Tahoma" w:hAnsi="Tahoma" w:cs="Tahoma"/>
          <w:szCs w:val="22"/>
          <w:lang w:val="el-GR"/>
        </w:rPr>
        <w:t xml:space="preserve">ΔΔΤ και του </w:t>
      </w:r>
      <w:r w:rsidRPr="00C62D79">
        <w:rPr>
          <w:rFonts w:ascii="Tahoma" w:hAnsi="Tahoma" w:cs="Tahoma"/>
          <w:szCs w:val="22"/>
          <w:lang w:val="el-GR"/>
        </w:rPr>
        <w:t>«ΣΥΖΕΥΞΙΣ ΙΙ» ώστε να ενδιαφερθεί και να συμμετέχει ο προβλεπόμενος αριθμός ωφελούμενων,</w:t>
      </w:r>
    </w:p>
    <w:p w14:paraId="2F2A571A" w14:textId="77777777" w:rsidR="00B11AC1" w:rsidRPr="00C62D79" w:rsidRDefault="00B11AC1" w:rsidP="00B11AC1">
      <w:pPr>
        <w:pStyle w:val="aff"/>
        <w:numPr>
          <w:ilvl w:val="0"/>
          <w:numId w:val="42"/>
        </w:numPr>
        <w:suppressAutoHyphens w:val="0"/>
        <w:spacing w:after="0"/>
        <w:contextualSpacing w:val="0"/>
        <w:rPr>
          <w:rFonts w:ascii="Tahoma" w:hAnsi="Tahoma" w:cs="Tahoma"/>
          <w:szCs w:val="22"/>
          <w:lang w:val="el-GR"/>
        </w:rPr>
      </w:pPr>
      <w:r w:rsidRPr="00C62D79">
        <w:rPr>
          <w:rFonts w:ascii="Tahoma" w:hAnsi="Tahoma" w:cs="Tahoma"/>
          <w:szCs w:val="22"/>
          <w:lang w:val="el-GR"/>
        </w:rPr>
        <w:t>Την επιτάχυνση της ανάπτυξης του φυσικού αντικειμένου του «ΣΥΖΕΥΞΙΣ ΙΙ» με την κατά το δυνατό μεγαλύτερη συμμετοχή των εμπλεκομένων,</w:t>
      </w:r>
    </w:p>
    <w:p w14:paraId="065C4E3A" w14:textId="7D096892" w:rsidR="00B11AC1" w:rsidRPr="00C62D79" w:rsidRDefault="00B11AC1" w:rsidP="00B11AC1">
      <w:pPr>
        <w:pStyle w:val="aff"/>
        <w:numPr>
          <w:ilvl w:val="0"/>
          <w:numId w:val="42"/>
        </w:numPr>
        <w:suppressAutoHyphens w:val="0"/>
        <w:spacing w:after="0"/>
        <w:contextualSpacing w:val="0"/>
        <w:rPr>
          <w:rFonts w:ascii="Tahoma" w:hAnsi="Tahoma" w:cs="Tahoma"/>
          <w:szCs w:val="22"/>
          <w:lang w:val="el-GR"/>
        </w:rPr>
      </w:pPr>
      <w:r w:rsidRPr="00C62D79">
        <w:rPr>
          <w:rFonts w:ascii="Tahoma" w:hAnsi="Tahoma" w:cs="Tahoma"/>
          <w:szCs w:val="22"/>
          <w:lang w:val="el-GR"/>
        </w:rPr>
        <w:t>Τη διάδοση και προβολή του καλών πρακτικών (</w:t>
      </w:r>
      <w:r w:rsidRPr="003008C2">
        <w:rPr>
          <w:rFonts w:ascii="Tahoma" w:hAnsi="Tahoma" w:cs="Tahoma"/>
          <w:szCs w:val="22"/>
        </w:rPr>
        <w:t>best</w:t>
      </w:r>
      <w:r w:rsidRPr="00C62D79">
        <w:rPr>
          <w:rFonts w:ascii="Tahoma" w:hAnsi="Tahoma" w:cs="Tahoma"/>
          <w:szCs w:val="22"/>
          <w:lang w:val="el-GR"/>
        </w:rPr>
        <w:t xml:space="preserve"> </w:t>
      </w:r>
      <w:r w:rsidRPr="003008C2">
        <w:rPr>
          <w:rFonts w:ascii="Tahoma" w:hAnsi="Tahoma" w:cs="Tahoma"/>
          <w:szCs w:val="22"/>
        </w:rPr>
        <w:t>practices</w:t>
      </w:r>
      <w:r w:rsidRPr="00C62D79">
        <w:rPr>
          <w:rFonts w:ascii="Tahoma" w:hAnsi="Tahoma" w:cs="Tahoma"/>
          <w:szCs w:val="22"/>
          <w:lang w:val="el-GR"/>
        </w:rPr>
        <w:t xml:space="preserve">) και των πραγματικών ή δυνητικών αποτελεσμάτων του </w:t>
      </w:r>
      <w:r w:rsidR="00A46775">
        <w:rPr>
          <w:rFonts w:ascii="Tahoma" w:hAnsi="Tahoma" w:cs="Tahoma"/>
          <w:szCs w:val="22"/>
          <w:lang w:val="el-GR"/>
        </w:rPr>
        <w:t xml:space="preserve">ΔΔΤ και του </w:t>
      </w:r>
      <w:r w:rsidRPr="00C62D79">
        <w:rPr>
          <w:rFonts w:ascii="Tahoma" w:hAnsi="Tahoma" w:cs="Tahoma"/>
          <w:szCs w:val="22"/>
          <w:lang w:val="el-GR"/>
        </w:rPr>
        <w:t>«ΣΥΖΕΥΞΙΣ ΙΙ»,</w:t>
      </w:r>
    </w:p>
    <w:p w14:paraId="1E31A904" w14:textId="77777777" w:rsidR="00B11AC1" w:rsidRPr="00C62D79" w:rsidRDefault="00B11AC1" w:rsidP="00B11AC1">
      <w:pPr>
        <w:pStyle w:val="aff"/>
        <w:numPr>
          <w:ilvl w:val="0"/>
          <w:numId w:val="42"/>
        </w:numPr>
        <w:suppressAutoHyphens w:val="0"/>
        <w:spacing w:after="0"/>
        <w:contextualSpacing w:val="0"/>
        <w:rPr>
          <w:rFonts w:ascii="Tahoma" w:hAnsi="Tahoma" w:cs="Tahoma"/>
          <w:szCs w:val="22"/>
          <w:lang w:val="el-GR"/>
        </w:rPr>
      </w:pPr>
      <w:r w:rsidRPr="00C62D79">
        <w:rPr>
          <w:rFonts w:ascii="Tahoma" w:hAnsi="Tahoma" w:cs="Tahoma"/>
          <w:szCs w:val="22"/>
          <w:lang w:val="el-GR"/>
        </w:rPr>
        <w:t xml:space="preserve">Τη δημιουργία εμπιστοσύνης μεταξύ των πολιτών, των συμμετεχόντων φορέων της Δημόσιας Διοίκησης και του κράτους, </w:t>
      </w:r>
    </w:p>
    <w:p w14:paraId="722DBCCA" w14:textId="18A3153B" w:rsidR="00B11AC1" w:rsidRPr="00C62D79" w:rsidRDefault="00B11AC1" w:rsidP="00B11AC1">
      <w:pPr>
        <w:pStyle w:val="aff"/>
        <w:numPr>
          <w:ilvl w:val="0"/>
          <w:numId w:val="42"/>
        </w:numPr>
        <w:suppressAutoHyphens w:val="0"/>
        <w:spacing w:after="0"/>
        <w:contextualSpacing w:val="0"/>
        <w:rPr>
          <w:rFonts w:ascii="Tahoma" w:hAnsi="Tahoma" w:cs="Tahoma"/>
          <w:szCs w:val="22"/>
          <w:lang w:val="el-GR"/>
        </w:rPr>
      </w:pPr>
      <w:r w:rsidRPr="00C62D79">
        <w:rPr>
          <w:rFonts w:ascii="Tahoma" w:hAnsi="Tahoma" w:cs="Tahoma"/>
          <w:szCs w:val="22"/>
          <w:lang w:val="el-GR"/>
        </w:rPr>
        <w:t>Την ελαχιστοποίηση ή απάλειψη των συνεπειών των ενδεχόμενων αρνητικών εμπειριών των φορέων από τη</w:t>
      </w:r>
      <w:r w:rsidR="00A46775">
        <w:rPr>
          <w:rFonts w:ascii="Tahoma" w:hAnsi="Tahoma" w:cs="Tahoma"/>
          <w:szCs w:val="22"/>
          <w:lang w:val="el-GR"/>
        </w:rPr>
        <w:t xml:space="preserve">ν εφαρμογή του ΔΔΤ </w:t>
      </w:r>
      <w:r w:rsidRPr="00C62D79">
        <w:rPr>
          <w:rFonts w:ascii="Tahoma" w:hAnsi="Tahoma" w:cs="Tahoma"/>
          <w:szCs w:val="22"/>
          <w:lang w:val="el-GR"/>
        </w:rPr>
        <w:t xml:space="preserve"> </w:t>
      </w:r>
      <w:r w:rsidR="00A46775">
        <w:rPr>
          <w:rFonts w:ascii="Tahoma" w:hAnsi="Tahoma" w:cs="Tahoma"/>
          <w:szCs w:val="22"/>
          <w:lang w:val="el-GR"/>
        </w:rPr>
        <w:t xml:space="preserve">και τη </w:t>
      </w:r>
      <w:r w:rsidRPr="00C62D79">
        <w:rPr>
          <w:rFonts w:ascii="Tahoma" w:hAnsi="Tahoma" w:cs="Tahoma"/>
          <w:szCs w:val="22"/>
          <w:lang w:val="el-GR"/>
        </w:rPr>
        <w:t>λειτουργία του «ΣΥΖΕΥΞΙΣ ΙΙ»,</w:t>
      </w:r>
    </w:p>
    <w:p w14:paraId="5FB09661" w14:textId="77777777" w:rsidR="00B11AC1" w:rsidRPr="00C62D79" w:rsidRDefault="00B11AC1" w:rsidP="00B11AC1">
      <w:pPr>
        <w:pStyle w:val="aff"/>
        <w:numPr>
          <w:ilvl w:val="0"/>
          <w:numId w:val="42"/>
        </w:numPr>
        <w:suppressAutoHyphens w:val="0"/>
        <w:spacing w:after="0"/>
        <w:contextualSpacing w:val="0"/>
        <w:rPr>
          <w:rFonts w:ascii="Tahoma" w:hAnsi="Tahoma" w:cs="Tahoma"/>
          <w:szCs w:val="22"/>
          <w:lang w:val="el-GR"/>
        </w:rPr>
      </w:pPr>
      <w:r w:rsidRPr="00C62D79">
        <w:rPr>
          <w:rFonts w:ascii="Tahoma" w:hAnsi="Tahoma" w:cs="Tahoma"/>
          <w:szCs w:val="22"/>
          <w:lang w:val="el-GR"/>
        </w:rPr>
        <w:t>Την χρήση και αξιοποίηση σύγχρονων και αποτελεσματικών μέσων και τεχνικών πληροφόρησης και προβολής, που θα διευκολύνουν τους εμπλεκόμενους Φορείς της Δημόσιας Διοίκησης να κατανοήσουν τις απαιτήσεις του έργου «ΣΥΖΕΥΞΙΣ ΙΙ» και θα ενημερώσουν τα στελέχη και την κοινή γνώμη σχετικά με τη φύση και τα προσδοκώμενα αποτελέσματα από αυτό,</w:t>
      </w:r>
    </w:p>
    <w:p w14:paraId="1485F0F7" w14:textId="1BCCEA0A" w:rsidR="00B11AC1" w:rsidRPr="00C62D79" w:rsidRDefault="00B11AC1" w:rsidP="00B11AC1">
      <w:pPr>
        <w:pStyle w:val="aff"/>
        <w:numPr>
          <w:ilvl w:val="0"/>
          <w:numId w:val="42"/>
        </w:numPr>
        <w:suppressAutoHyphens w:val="0"/>
        <w:spacing w:after="0"/>
        <w:contextualSpacing w:val="0"/>
        <w:rPr>
          <w:rFonts w:ascii="Tahoma" w:hAnsi="Tahoma" w:cs="Tahoma"/>
          <w:szCs w:val="22"/>
          <w:lang w:val="el-GR"/>
        </w:rPr>
      </w:pPr>
      <w:r w:rsidRPr="00C62D79">
        <w:rPr>
          <w:rFonts w:ascii="Tahoma" w:hAnsi="Tahoma" w:cs="Tahoma"/>
          <w:szCs w:val="22"/>
          <w:lang w:val="el-GR"/>
        </w:rPr>
        <w:t xml:space="preserve">Τη δημιουργία ισχυρής θετικής εικόνας για το </w:t>
      </w:r>
      <w:r w:rsidR="00A46775">
        <w:rPr>
          <w:rFonts w:ascii="Tahoma" w:hAnsi="Tahoma" w:cs="Tahoma"/>
          <w:szCs w:val="22"/>
          <w:lang w:val="el-GR"/>
        </w:rPr>
        <w:t xml:space="preserve">ΔΔΤ και το </w:t>
      </w:r>
      <w:r w:rsidRPr="00C62D79">
        <w:rPr>
          <w:rFonts w:ascii="Tahoma" w:hAnsi="Tahoma" w:cs="Tahoma"/>
          <w:szCs w:val="22"/>
          <w:lang w:val="el-GR"/>
        </w:rPr>
        <w:t>«ΣΥΖΕΥΞΙΣ ΙΙ» στους πολίτες,</w:t>
      </w:r>
    </w:p>
    <w:p w14:paraId="7179F285" w14:textId="77777777" w:rsidR="00B11AC1" w:rsidRPr="00C62D79" w:rsidRDefault="00B11AC1" w:rsidP="00B11AC1">
      <w:pPr>
        <w:pStyle w:val="aff"/>
        <w:numPr>
          <w:ilvl w:val="0"/>
          <w:numId w:val="42"/>
        </w:numPr>
        <w:suppressAutoHyphens w:val="0"/>
        <w:spacing w:after="0"/>
        <w:contextualSpacing w:val="0"/>
        <w:rPr>
          <w:rFonts w:ascii="Tahoma" w:hAnsi="Tahoma" w:cs="Tahoma"/>
          <w:szCs w:val="22"/>
          <w:lang w:val="el-GR"/>
        </w:rPr>
      </w:pPr>
      <w:r w:rsidRPr="00C62D79">
        <w:rPr>
          <w:rFonts w:ascii="Tahoma" w:hAnsi="Tahoma" w:cs="Tahoma"/>
          <w:szCs w:val="22"/>
          <w:lang w:val="el-GR"/>
        </w:rPr>
        <w:t>Τον χρονικό προγραμματισμό της ενημέρωσης σε πανελλαδική κλίμακα με όλα τα κατάλληλα μέσα.</w:t>
      </w:r>
    </w:p>
    <w:p w14:paraId="6E59BA65" w14:textId="77777777" w:rsidR="00B11AC1" w:rsidRPr="00C62D79" w:rsidRDefault="00B11AC1" w:rsidP="00B11AC1">
      <w:pPr>
        <w:pStyle w:val="aff"/>
        <w:numPr>
          <w:ilvl w:val="0"/>
          <w:numId w:val="42"/>
        </w:numPr>
        <w:suppressAutoHyphens w:val="0"/>
        <w:spacing w:after="0"/>
        <w:contextualSpacing w:val="0"/>
        <w:rPr>
          <w:rFonts w:ascii="Tahoma" w:hAnsi="Tahoma" w:cs="Tahoma"/>
          <w:szCs w:val="22"/>
          <w:lang w:val="el-GR"/>
        </w:rPr>
      </w:pPr>
      <w:r w:rsidRPr="00C62D79">
        <w:rPr>
          <w:rFonts w:ascii="Tahoma" w:hAnsi="Tahoma" w:cs="Tahoma"/>
          <w:szCs w:val="22"/>
          <w:lang w:val="el-GR"/>
        </w:rPr>
        <w:lastRenderedPageBreak/>
        <w:t>Ολιστική προσέγγιση με μοντέρνες και τεχνολογικά σύγχρονες λύσεις, όπως η αξιοποίηση των μέσων κοινωνικής δικτύωσης, των ψηφιακών μέσων προώθησης, καθώς και των κινητών συσκευών.</w:t>
      </w:r>
    </w:p>
    <w:p w14:paraId="0350AC0E" w14:textId="77777777" w:rsidR="00B11AC1" w:rsidRPr="00C62D79" w:rsidRDefault="00B11AC1" w:rsidP="00B11AC1">
      <w:pPr>
        <w:rPr>
          <w:rFonts w:ascii="Tahoma" w:hAnsi="Tahoma" w:cs="Tahoma"/>
          <w:lang w:val="el-GR"/>
        </w:rPr>
      </w:pPr>
    </w:p>
    <w:p w14:paraId="48E55633" w14:textId="77777777" w:rsidR="00B11AC1" w:rsidRPr="00C62D79" w:rsidRDefault="00B11AC1" w:rsidP="00B11AC1">
      <w:pPr>
        <w:rPr>
          <w:rFonts w:ascii="Tahoma" w:hAnsi="Tahoma" w:cs="Tahoma"/>
          <w:lang w:val="el-GR"/>
        </w:rPr>
      </w:pPr>
      <w:r w:rsidRPr="00C62D79">
        <w:rPr>
          <w:rFonts w:ascii="Tahoma" w:hAnsi="Tahoma" w:cs="Tahoma"/>
          <w:lang w:val="el-GR"/>
        </w:rPr>
        <w:t>Οι ομάδες-στόχος στις οποίες απευθύνονται οι ενέργειες δημοσιότητας είναι οι ακόλουθες:</w:t>
      </w:r>
    </w:p>
    <w:p w14:paraId="2128B674" w14:textId="77777777" w:rsidR="00B11AC1" w:rsidRPr="00C62D79" w:rsidRDefault="00B11AC1" w:rsidP="00B11AC1">
      <w:pPr>
        <w:pStyle w:val="aff"/>
        <w:numPr>
          <w:ilvl w:val="0"/>
          <w:numId w:val="43"/>
        </w:numPr>
        <w:suppressAutoHyphens w:val="0"/>
        <w:spacing w:after="0"/>
        <w:contextualSpacing w:val="0"/>
        <w:rPr>
          <w:rFonts w:ascii="Tahoma" w:hAnsi="Tahoma" w:cs="Tahoma"/>
          <w:szCs w:val="22"/>
          <w:lang w:val="el-GR"/>
        </w:rPr>
      </w:pPr>
      <w:r w:rsidRPr="00C62D79">
        <w:rPr>
          <w:rFonts w:ascii="Tahoma" w:hAnsi="Tahoma" w:cs="Tahoma"/>
          <w:szCs w:val="22"/>
          <w:lang w:val="el-GR"/>
        </w:rPr>
        <w:t xml:space="preserve">Φορείς του στενού και ευρύτερου δημόσιου τομέα, που είναι οι «καταναλωτές» των υπηρεσιών του ΣΥΖΕΥΞΙΣ ΙΙ </w:t>
      </w:r>
    </w:p>
    <w:p w14:paraId="31EC350B" w14:textId="77777777" w:rsidR="00B11AC1" w:rsidRPr="00C62D79" w:rsidRDefault="00B11AC1" w:rsidP="00B11AC1">
      <w:pPr>
        <w:pStyle w:val="aff"/>
        <w:numPr>
          <w:ilvl w:val="0"/>
          <w:numId w:val="43"/>
        </w:numPr>
        <w:suppressAutoHyphens w:val="0"/>
        <w:spacing w:after="0"/>
        <w:contextualSpacing w:val="0"/>
        <w:rPr>
          <w:rFonts w:ascii="Tahoma" w:hAnsi="Tahoma" w:cs="Tahoma"/>
          <w:szCs w:val="22"/>
          <w:lang w:val="el-GR"/>
        </w:rPr>
      </w:pPr>
      <w:r w:rsidRPr="00C62D79">
        <w:rPr>
          <w:rFonts w:ascii="Tahoma" w:hAnsi="Tahoma" w:cs="Tahoma"/>
          <w:szCs w:val="22"/>
          <w:lang w:val="el-GR"/>
        </w:rPr>
        <w:t>Επιφανή στελέχη του δημόσιου τομέα, με δυνατότητα περαιτέρω προώθησης και σύστασης του ΣΥΖΕΥΞΙΣ ΙΙ</w:t>
      </w:r>
    </w:p>
    <w:p w14:paraId="4DBBA39D" w14:textId="77777777" w:rsidR="00B11AC1" w:rsidRPr="00C62D79" w:rsidRDefault="00B11AC1" w:rsidP="00B11AC1">
      <w:pPr>
        <w:pStyle w:val="aff"/>
        <w:numPr>
          <w:ilvl w:val="0"/>
          <w:numId w:val="43"/>
        </w:numPr>
        <w:suppressAutoHyphens w:val="0"/>
        <w:spacing w:after="0"/>
        <w:contextualSpacing w:val="0"/>
        <w:rPr>
          <w:rFonts w:ascii="Tahoma" w:hAnsi="Tahoma" w:cs="Tahoma"/>
          <w:szCs w:val="22"/>
          <w:lang w:val="el-GR"/>
        </w:rPr>
      </w:pPr>
      <w:r w:rsidRPr="00C62D79">
        <w:rPr>
          <w:rFonts w:ascii="Tahoma" w:hAnsi="Tahoma" w:cs="Tahoma"/>
          <w:szCs w:val="22"/>
          <w:lang w:val="el-GR"/>
        </w:rPr>
        <w:t>Διαμορφωτές κοινής γνώμης. Στελέχη επιχειρήσεων με στενή συνεργασία με δημόσιο τομέα</w:t>
      </w:r>
    </w:p>
    <w:p w14:paraId="328095DA" w14:textId="77777777" w:rsidR="00B11AC1" w:rsidRDefault="00B11AC1" w:rsidP="00B11AC1">
      <w:pPr>
        <w:pStyle w:val="aff"/>
        <w:numPr>
          <w:ilvl w:val="0"/>
          <w:numId w:val="43"/>
        </w:numPr>
        <w:suppressAutoHyphens w:val="0"/>
        <w:spacing w:after="0"/>
        <w:contextualSpacing w:val="0"/>
        <w:rPr>
          <w:rFonts w:ascii="Tahoma" w:hAnsi="Tahoma" w:cs="Tahoma"/>
          <w:szCs w:val="22"/>
        </w:rPr>
      </w:pPr>
      <w:proofErr w:type="spellStart"/>
      <w:r w:rsidRPr="00432E20">
        <w:rPr>
          <w:rFonts w:ascii="Tahoma" w:hAnsi="Tahoma" w:cs="Tahoma"/>
          <w:szCs w:val="22"/>
        </w:rPr>
        <w:t>Ευρύ</w:t>
      </w:r>
      <w:proofErr w:type="spellEnd"/>
      <w:r w:rsidRPr="00432E20">
        <w:rPr>
          <w:rFonts w:ascii="Tahoma" w:hAnsi="Tahoma" w:cs="Tahoma"/>
          <w:szCs w:val="22"/>
        </w:rPr>
        <w:t xml:space="preserve"> </w:t>
      </w:r>
      <w:proofErr w:type="spellStart"/>
      <w:r w:rsidRPr="00432E20">
        <w:rPr>
          <w:rFonts w:ascii="Tahoma" w:hAnsi="Tahoma" w:cs="Tahoma"/>
          <w:szCs w:val="22"/>
        </w:rPr>
        <w:t>κοινό</w:t>
      </w:r>
      <w:proofErr w:type="spellEnd"/>
    </w:p>
    <w:p w14:paraId="18A6D45A" w14:textId="77777777" w:rsidR="00B11AC1" w:rsidRPr="00422580" w:rsidRDefault="00B11AC1" w:rsidP="00167052">
      <w:pPr>
        <w:rPr>
          <w:rFonts w:ascii="Tahoma" w:hAnsi="Tahoma" w:cs="Tahoma"/>
          <w:lang w:val="el-GR"/>
        </w:rPr>
      </w:pPr>
    </w:p>
    <w:p w14:paraId="27FBBA53" w14:textId="77777777" w:rsidR="00321AF4" w:rsidRPr="00422580" w:rsidRDefault="00321AF4" w:rsidP="00935285">
      <w:pPr>
        <w:pStyle w:val="4"/>
        <w:numPr>
          <w:ilvl w:val="1"/>
          <w:numId w:val="16"/>
        </w:numPr>
        <w:tabs>
          <w:tab w:val="left" w:pos="1134"/>
        </w:tabs>
        <w:ind w:left="709" w:hanging="283"/>
        <w:rPr>
          <w:rFonts w:cs="Tahoma"/>
          <w:szCs w:val="22"/>
          <w:lang w:val="el-GR"/>
        </w:rPr>
      </w:pPr>
      <w:r w:rsidRPr="00422580">
        <w:rPr>
          <w:rFonts w:cs="Tahoma"/>
          <w:szCs w:val="22"/>
          <w:lang w:val="el-GR"/>
        </w:rPr>
        <w:t xml:space="preserve">ΑΝΤΙΚΕΙΜΕΝΟ </w:t>
      </w:r>
    </w:p>
    <w:p w14:paraId="393523FB" w14:textId="7660926E" w:rsidR="00B11AC1" w:rsidRPr="00C02B4A" w:rsidRDefault="00CC2316" w:rsidP="00B11AC1">
      <w:pPr>
        <w:suppressAutoHyphens w:val="0"/>
        <w:autoSpaceDE w:val="0"/>
        <w:spacing w:after="60"/>
        <w:rPr>
          <w:rFonts w:ascii="Tahoma" w:hAnsi="Tahoma" w:cs="Tahoma"/>
          <w:szCs w:val="22"/>
          <w:lang w:val="el-GR"/>
        </w:rPr>
      </w:pPr>
      <w:r>
        <w:rPr>
          <w:rFonts w:ascii="Tahoma" w:hAnsi="Tahoma" w:cs="Tahoma"/>
          <w:lang w:val="el-GR"/>
        </w:rPr>
        <w:t xml:space="preserve"> </w:t>
      </w:r>
      <w:r w:rsidR="00B11AC1" w:rsidRPr="00C02B4A">
        <w:rPr>
          <w:rFonts w:ascii="Tahoma" w:hAnsi="Tahoma" w:cs="Tahoma"/>
          <w:szCs w:val="22"/>
          <w:lang w:val="el-GR"/>
        </w:rPr>
        <w:t>Το αντικείμενο της σύμβασης αφορά :</w:t>
      </w:r>
    </w:p>
    <w:p w14:paraId="46B22EEC" w14:textId="5F7272F3" w:rsidR="00B11AC1" w:rsidRPr="00C02B4A" w:rsidRDefault="00B11AC1" w:rsidP="00B11AC1">
      <w:pPr>
        <w:suppressAutoHyphens w:val="0"/>
        <w:autoSpaceDE w:val="0"/>
        <w:spacing w:after="60"/>
        <w:rPr>
          <w:rFonts w:ascii="Tahoma" w:hAnsi="Tahoma" w:cs="Tahoma"/>
          <w:szCs w:val="22"/>
          <w:lang w:val="el-GR"/>
        </w:rPr>
      </w:pPr>
      <w:r w:rsidRPr="00C02B4A">
        <w:rPr>
          <w:rFonts w:ascii="Tahoma" w:hAnsi="Tahoma" w:cs="Tahoma"/>
          <w:szCs w:val="22"/>
          <w:lang w:val="el-GR"/>
        </w:rPr>
        <w:t xml:space="preserve">Α) την οργάνωση και υλοποίηση ενός συνεκτικού και χρονικά κατανεμημένου προγράμματος επικοινωνίας για την προβολή του </w:t>
      </w:r>
      <w:r w:rsidR="009608CE">
        <w:rPr>
          <w:rFonts w:ascii="Tahoma" w:hAnsi="Tahoma" w:cs="Tahoma"/>
          <w:szCs w:val="22"/>
          <w:lang w:val="el-GR"/>
        </w:rPr>
        <w:t xml:space="preserve">ΔΔΤ - </w:t>
      </w:r>
      <w:r w:rsidRPr="00C02B4A">
        <w:rPr>
          <w:rFonts w:ascii="Tahoma" w:hAnsi="Tahoma" w:cs="Tahoma"/>
          <w:szCs w:val="22"/>
          <w:lang w:val="el-GR"/>
        </w:rPr>
        <w:t>ΣΥΖΕΥΞΙΣ ΙΙ και των ωφελειών του.</w:t>
      </w:r>
    </w:p>
    <w:p w14:paraId="3CBEEC4D" w14:textId="77777777" w:rsidR="00B11AC1" w:rsidRPr="00C02B4A" w:rsidRDefault="00B11AC1" w:rsidP="00B11AC1">
      <w:pPr>
        <w:suppressAutoHyphens w:val="0"/>
        <w:autoSpaceDE w:val="0"/>
        <w:spacing w:after="60"/>
        <w:rPr>
          <w:rFonts w:ascii="Tahoma" w:hAnsi="Tahoma" w:cs="Tahoma"/>
          <w:szCs w:val="22"/>
          <w:lang w:val="el-GR"/>
        </w:rPr>
      </w:pPr>
    </w:p>
    <w:p w14:paraId="037C1447" w14:textId="77777777" w:rsidR="00B11AC1" w:rsidRPr="00C02B4A" w:rsidRDefault="00B11AC1" w:rsidP="00B11AC1">
      <w:pPr>
        <w:suppressAutoHyphens w:val="0"/>
        <w:autoSpaceDE w:val="0"/>
        <w:spacing w:after="60"/>
        <w:rPr>
          <w:rFonts w:ascii="Tahoma" w:hAnsi="Tahoma" w:cs="Tahoma"/>
          <w:szCs w:val="22"/>
          <w:lang w:val="el-GR"/>
        </w:rPr>
      </w:pPr>
      <w:r w:rsidRPr="00C02B4A">
        <w:rPr>
          <w:rFonts w:ascii="Tahoma" w:hAnsi="Tahoma" w:cs="Tahoma"/>
          <w:szCs w:val="22"/>
          <w:lang w:val="el-GR"/>
        </w:rPr>
        <w:t>Β) Επίσης περιλαμβάνει αφενός δράσεις εμπέδωσης και εξοικείωσης των δημόσιων φορέων µε το αναμορφωμένο δίκτυο του δημόσιου τομέα και αφετέρου δράσεις δικτύωσης των φορέων του δημοσίου για παροχή καλύτερων υπηρεσιών με τρόπο αποδοτικότερο.</w:t>
      </w:r>
    </w:p>
    <w:p w14:paraId="4A229426" w14:textId="77777777" w:rsidR="00B11AC1" w:rsidRPr="00C02B4A" w:rsidRDefault="00B11AC1" w:rsidP="00B11AC1">
      <w:pPr>
        <w:rPr>
          <w:rFonts w:asciiTheme="minorHAnsi" w:hAnsiTheme="minorHAnsi" w:cstheme="minorHAnsi"/>
          <w:szCs w:val="22"/>
          <w:lang w:val="el-GR"/>
        </w:rPr>
      </w:pPr>
    </w:p>
    <w:p w14:paraId="2B9A6407" w14:textId="77777777" w:rsidR="00B11AC1" w:rsidRPr="00225580" w:rsidRDefault="00B11AC1" w:rsidP="00B11AC1">
      <w:pPr>
        <w:rPr>
          <w:rFonts w:ascii="Tahoma" w:eastAsia="Times New Roman" w:hAnsi="Tahoma" w:cs="Tahoma"/>
          <w:b/>
          <w:szCs w:val="22"/>
          <w:lang w:val="el-GR"/>
        </w:rPr>
      </w:pPr>
      <w:r w:rsidRPr="00225580">
        <w:rPr>
          <w:rFonts w:ascii="Tahoma" w:eastAsia="Times New Roman" w:hAnsi="Tahoma" w:cs="Tahoma"/>
          <w:b/>
          <w:szCs w:val="22"/>
          <w:lang w:val="el-GR"/>
        </w:rPr>
        <w:t>Προς φορείς δημόσιας διοίκησης (κάθετες δράσεις):</w:t>
      </w:r>
    </w:p>
    <w:p w14:paraId="767E5B57" w14:textId="6D7F8DEE" w:rsidR="0018087E" w:rsidRPr="00B66A8F" w:rsidRDefault="00B11AC1" w:rsidP="0018087E">
      <w:pPr>
        <w:numPr>
          <w:ilvl w:val="0"/>
          <w:numId w:val="22"/>
        </w:numPr>
        <w:rPr>
          <w:rFonts w:ascii="Tahoma" w:eastAsia="Times New Roman" w:hAnsi="Tahoma" w:cs="Tahoma"/>
          <w:szCs w:val="22"/>
          <w:lang w:val="el-GR"/>
        </w:rPr>
      </w:pPr>
      <w:r w:rsidRPr="00B66A8F">
        <w:rPr>
          <w:rFonts w:ascii="Tahoma" w:eastAsia="Times New Roman" w:hAnsi="Tahoma" w:cs="Tahoma"/>
          <w:szCs w:val="22"/>
          <w:lang w:val="el-GR"/>
        </w:rPr>
        <w:t>Διοργάνωση διαδικτυακών εκδηλώσεων και παρουσιάσεων ενημέρωσης και ευαισθητοποίησης</w:t>
      </w:r>
      <w:r w:rsidR="0018087E" w:rsidRPr="00B66A8F">
        <w:rPr>
          <w:rFonts w:ascii="Tahoma" w:eastAsia="Times New Roman" w:hAnsi="Tahoma" w:cs="Tahoma"/>
          <w:szCs w:val="22"/>
          <w:lang w:val="el-GR"/>
        </w:rPr>
        <w:t xml:space="preserve">. Το πλήθος των εκδηλώσεων αυτών θα είναι κατ’ ελάχιστον </w:t>
      </w:r>
      <w:r w:rsidR="00E13EE0" w:rsidRPr="00B66A8F">
        <w:rPr>
          <w:rFonts w:ascii="Tahoma" w:eastAsia="Times New Roman" w:hAnsi="Tahoma" w:cs="Tahoma"/>
          <w:szCs w:val="22"/>
          <w:lang w:val="el-GR"/>
        </w:rPr>
        <w:t>πέντε</w:t>
      </w:r>
      <w:r w:rsidR="001B6822" w:rsidRPr="00B66A8F">
        <w:rPr>
          <w:rFonts w:ascii="Tahoma" w:eastAsia="Times New Roman" w:hAnsi="Tahoma" w:cs="Tahoma"/>
          <w:szCs w:val="22"/>
          <w:lang w:val="el-GR"/>
        </w:rPr>
        <w:t xml:space="preserve"> (</w:t>
      </w:r>
      <w:r w:rsidR="00E13EE0" w:rsidRPr="00B66A8F">
        <w:rPr>
          <w:rFonts w:ascii="Tahoma" w:eastAsia="Times New Roman" w:hAnsi="Tahoma" w:cs="Tahoma"/>
          <w:szCs w:val="22"/>
          <w:lang w:val="el-GR"/>
        </w:rPr>
        <w:t>5</w:t>
      </w:r>
      <w:r w:rsidR="001B6822" w:rsidRPr="00B66A8F">
        <w:rPr>
          <w:rFonts w:ascii="Tahoma" w:eastAsia="Times New Roman" w:hAnsi="Tahoma" w:cs="Tahoma"/>
          <w:szCs w:val="22"/>
          <w:lang w:val="el-GR"/>
        </w:rPr>
        <w:t>)</w:t>
      </w:r>
      <w:r w:rsidR="0018087E" w:rsidRPr="00B66A8F">
        <w:rPr>
          <w:rFonts w:ascii="Tahoma" w:eastAsia="Times New Roman" w:hAnsi="Tahoma" w:cs="Tahoma"/>
          <w:szCs w:val="22"/>
          <w:lang w:val="el-GR"/>
        </w:rPr>
        <w:t>, οι προδιαγραφές των οποίων αναλύονται στους Πίνακες Συμμόρφωσης.</w:t>
      </w:r>
    </w:p>
    <w:p w14:paraId="1A744F9B" w14:textId="0CC1BD56" w:rsidR="0018087E" w:rsidRPr="00B66A8F" w:rsidRDefault="0018087E" w:rsidP="0018087E">
      <w:pPr>
        <w:numPr>
          <w:ilvl w:val="0"/>
          <w:numId w:val="22"/>
        </w:numPr>
        <w:rPr>
          <w:rFonts w:ascii="Tahoma" w:eastAsia="Times New Roman" w:hAnsi="Tahoma" w:cs="Tahoma"/>
          <w:szCs w:val="22"/>
          <w:lang w:val="el-GR"/>
        </w:rPr>
      </w:pPr>
      <w:r w:rsidRPr="00B66A8F">
        <w:rPr>
          <w:rFonts w:ascii="Tahoma" w:eastAsia="Times New Roman" w:hAnsi="Tahoma" w:cs="Tahoma"/>
          <w:szCs w:val="22"/>
          <w:lang w:val="el-GR"/>
        </w:rPr>
        <w:t xml:space="preserve">Διοργάνωση φυσικών εκδηλώσεων και παρουσιάσεων ενημέρωσης και ευαισθητοποίησης (ημερίδων). Το πλήθος των εκδηλώσεων αυτών θα είναι κατ’ ελάχιστον </w:t>
      </w:r>
      <w:r w:rsidR="008B3600" w:rsidRPr="00B66A8F">
        <w:rPr>
          <w:rFonts w:ascii="Tahoma" w:eastAsia="Times New Roman" w:hAnsi="Tahoma" w:cs="Tahoma"/>
          <w:szCs w:val="22"/>
          <w:lang w:val="el-GR"/>
        </w:rPr>
        <w:t>2</w:t>
      </w:r>
      <w:r w:rsidRPr="00B66A8F">
        <w:rPr>
          <w:rFonts w:ascii="Tahoma" w:eastAsia="Times New Roman" w:hAnsi="Tahoma" w:cs="Tahoma"/>
          <w:szCs w:val="22"/>
          <w:lang w:val="el-GR"/>
        </w:rPr>
        <w:t xml:space="preserve">, στις πόλεις Αθήνα, </w:t>
      </w:r>
      <w:r w:rsidR="001B6822" w:rsidRPr="00B66A8F">
        <w:rPr>
          <w:rFonts w:ascii="Tahoma" w:eastAsia="Times New Roman" w:hAnsi="Tahoma" w:cs="Tahoma"/>
          <w:szCs w:val="22"/>
          <w:lang w:val="el-GR"/>
        </w:rPr>
        <w:t xml:space="preserve">και </w:t>
      </w:r>
      <w:r w:rsidRPr="00B66A8F">
        <w:rPr>
          <w:rFonts w:ascii="Tahoma" w:eastAsia="Times New Roman" w:hAnsi="Tahoma" w:cs="Tahoma"/>
          <w:szCs w:val="22"/>
          <w:lang w:val="el-GR"/>
        </w:rPr>
        <w:t>Θεσσαλονίκη. Οι επιπρόσθετες προδιαγραφές τους αναλύονται στους Πίνακες Συμμόρφωσης.</w:t>
      </w:r>
    </w:p>
    <w:p w14:paraId="4EB568AF" w14:textId="0A6EC445" w:rsidR="00B11AC1" w:rsidRPr="00225580" w:rsidRDefault="00B11AC1" w:rsidP="00B11AC1">
      <w:pPr>
        <w:numPr>
          <w:ilvl w:val="0"/>
          <w:numId w:val="35"/>
        </w:numPr>
        <w:rPr>
          <w:rFonts w:ascii="Tahoma" w:eastAsia="Times New Roman" w:hAnsi="Tahoma" w:cs="Tahoma"/>
          <w:szCs w:val="22"/>
          <w:lang w:val="el-GR"/>
        </w:rPr>
      </w:pPr>
      <w:r w:rsidRPr="00225580">
        <w:rPr>
          <w:rFonts w:ascii="Tahoma" w:eastAsia="Times New Roman" w:hAnsi="Tahoma" w:cs="Tahoma"/>
          <w:szCs w:val="22"/>
          <w:lang w:val="el-GR"/>
        </w:rPr>
        <w:t xml:space="preserve">Προβολή του </w:t>
      </w:r>
      <w:r w:rsidR="009608CE">
        <w:rPr>
          <w:rFonts w:ascii="Tahoma" w:eastAsia="Times New Roman" w:hAnsi="Tahoma" w:cs="Tahoma"/>
          <w:szCs w:val="22"/>
          <w:lang w:val="el-GR"/>
        </w:rPr>
        <w:t xml:space="preserve">ΔΔΤ - </w:t>
      </w:r>
      <w:r w:rsidRPr="00225580">
        <w:rPr>
          <w:rFonts w:ascii="Tahoma" w:eastAsia="Times New Roman" w:hAnsi="Tahoma" w:cs="Tahoma"/>
          <w:szCs w:val="22"/>
          <w:lang w:val="el-GR"/>
        </w:rPr>
        <w:t>ΣΥΖΕΥΞΙΣ ΙΙ μέσω τρίτων συνεδρίων και εκδηλώσεων με πανελλαδική εμβέλεια και ενισχυμένη συμμετοχή του στενού και του ευρύτερου δημοσίου τομέα</w:t>
      </w:r>
      <w:r w:rsidR="00E13EE0">
        <w:rPr>
          <w:rFonts w:ascii="Tahoma" w:eastAsia="Times New Roman" w:hAnsi="Tahoma" w:cs="Tahoma"/>
          <w:szCs w:val="22"/>
          <w:lang w:val="el-GR"/>
        </w:rPr>
        <w:t>.</w:t>
      </w:r>
    </w:p>
    <w:p w14:paraId="207DE8FA" w14:textId="566C443C" w:rsidR="00B11AC1" w:rsidRPr="00225580" w:rsidRDefault="00B11AC1" w:rsidP="00B11AC1">
      <w:pPr>
        <w:numPr>
          <w:ilvl w:val="0"/>
          <w:numId w:val="35"/>
        </w:numPr>
        <w:rPr>
          <w:rFonts w:ascii="Tahoma" w:eastAsia="Times New Roman" w:hAnsi="Tahoma" w:cs="Tahoma"/>
          <w:szCs w:val="22"/>
          <w:lang w:val="el-GR"/>
        </w:rPr>
      </w:pPr>
      <w:r w:rsidRPr="00225580">
        <w:rPr>
          <w:rFonts w:ascii="Tahoma" w:eastAsia="Times New Roman" w:hAnsi="Tahoma" w:cs="Tahoma"/>
          <w:szCs w:val="22"/>
          <w:lang w:val="el-GR"/>
        </w:rPr>
        <w:t xml:space="preserve">Παραγωγή και διανομή διαφημιστικού/ενημερωτικού/προωθητικού υλικού (π.χ. αφίσες, φυλλάδια, </w:t>
      </w:r>
      <w:r>
        <w:rPr>
          <w:rFonts w:ascii="Tahoma" w:eastAsia="Times New Roman" w:hAnsi="Tahoma" w:cs="Tahoma"/>
          <w:szCs w:val="22"/>
          <w:lang w:val="el-GR"/>
        </w:rPr>
        <w:t>και γενικότερο διαφημιστικό υλικό</w:t>
      </w:r>
      <w:r w:rsidRPr="00225580">
        <w:rPr>
          <w:rFonts w:ascii="Tahoma" w:eastAsia="Times New Roman" w:hAnsi="Tahoma" w:cs="Tahoma"/>
          <w:szCs w:val="22"/>
          <w:lang w:val="el-GR"/>
        </w:rPr>
        <w:t>)</w:t>
      </w:r>
      <w:r w:rsidR="00E13EE0">
        <w:rPr>
          <w:rFonts w:ascii="Tahoma" w:eastAsia="Times New Roman" w:hAnsi="Tahoma" w:cs="Tahoma"/>
          <w:szCs w:val="22"/>
          <w:lang w:val="el-GR"/>
        </w:rPr>
        <w:t>.</w:t>
      </w:r>
    </w:p>
    <w:p w14:paraId="195F8BC6" w14:textId="1282A258" w:rsidR="00B11AC1" w:rsidRPr="00225580" w:rsidRDefault="00B11AC1" w:rsidP="00B11AC1">
      <w:pPr>
        <w:numPr>
          <w:ilvl w:val="0"/>
          <w:numId w:val="35"/>
        </w:numPr>
        <w:rPr>
          <w:rFonts w:ascii="Tahoma" w:eastAsia="Times New Roman" w:hAnsi="Tahoma" w:cs="Tahoma"/>
          <w:szCs w:val="22"/>
          <w:lang w:val="el-GR"/>
        </w:rPr>
      </w:pPr>
      <w:r w:rsidRPr="00225580">
        <w:rPr>
          <w:rFonts w:ascii="Tahoma" w:eastAsia="Times New Roman" w:hAnsi="Tahoma" w:cs="Tahoma"/>
          <w:szCs w:val="22"/>
          <w:lang w:val="el-GR"/>
        </w:rPr>
        <w:t>Οργάνωση και λειτουργία γραφείου ενημέρωσης (info-</w:t>
      </w:r>
      <w:proofErr w:type="spellStart"/>
      <w:r w:rsidRPr="00225580">
        <w:rPr>
          <w:rFonts w:ascii="Tahoma" w:eastAsia="Times New Roman" w:hAnsi="Tahoma" w:cs="Tahoma"/>
          <w:szCs w:val="22"/>
          <w:lang w:val="el-GR"/>
        </w:rPr>
        <w:t>desk</w:t>
      </w:r>
      <w:proofErr w:type="spellEnd"/>
      <w:r w:rsidRPr="00225580">
        <w:rPr>
          <w:rFonts w:ascii="Tahoma" w:eastAsia="Times New Roman" w:hAnsi="Tahoma" w:cs="Tahoma"/>
          <w:szCs w:val="22"/>
          <w:lang w:val="el-GR"/>
        </w:rPr>
        <w:t>)</w:t>
      </w:r>
      <w:r w:rsidR="00E13EE0">
        <w:rPr>
          <w:rFonts w:ascii="Tahoma" w:eastAsia="Times New Roman" w:hAnsi="Tahoma" w:cs="Tahoma"/>
          <w:szCs w:val="22"/>
          <w:lang w:val="el-GR"/>
        </w:rPr>
        <w:t>.</w:t>
      </w:r>
    </w:p>
    <w:p w14:paraId="0181F351" w14:textId="389AB6B4" w:rsidR="00B11AC1" w:rsidRPr="00225580" w:rsidRDefault="00B11AC1" w:rsidP="00B11AC1">
      <w:pPr>
        <w:numPr>
          <w:ilvl w:val="0"/>
          <w:numId w:val="35"/>
        </w:numPr>
        <w:rPr>
          <w:rFonts w:ascii="Tahoma" w:eastAsia="Times New Roman" w:hAnsi="Tahoma" w:cs="Tahoma"/>
          <w:szCs w:val="22"/>
          <w:lang w:val="el-GR"/>
        </w:rPr>
      </w:pPr>
      <w:r w:rsidRPr="00225580">
        <w:rPr>
          <w:rFonts w:ascii="Tahoma" w:eastAsia="Times New Roman" w:hAnsi="Tahoma" w:cs="Tahoma"/>
          <w:szCs w:val="22"/>
          <w:lang w:val="el-GR"/>
        </w:rPr>
        <w:t xml:space="preserve">Παραγωγή </w:t>
      </w:r>
      <w:r w:rsidR="00884509">
        <w:rPr>
          <w:rFonts w:ascii="Tahoma" w:eastAsia="Times New Roman" w:hAnsi="Tahoma" w:cs="Tahoma"/>
          <w:szCs w:val="22"/>
          <w:lang w:val="el-GR"/>
        </w:rPr>
        <w:t xml:space="preserve">και διάθεση </w:t>
      </w:r>
      <w:proofErr w:type="spellStart"/>
      <w:r w:rsidR="00884509">
        <w:rPr>
          <w:rFonts w:ascii="Tahoma" w:eastAsia="Times New Roman" w:hAnsi="Tahoma" w:cs="Tahoma"/>
          <w:szCs w:val="22"/>
          <w:lang w:val="el-GR"/>
        </w:rPr>
        <w:t>στοχευμένων</w:t>
      </w:r>
      <w:proofErr w:type="spellEnd"/>
      <w:r w:rsidR="00884509">
        <w:rPr>
          <w:rFonts w:ascii="Tahoma" w:eastAsia="Times New Roman" w:hAnsi="Tahoma" w:cs="Tahoma"/>
          <w:szCs w:val="22"/>
          <w:lang w:val="el-GR"/>
        </w:rPr>
        <w:t xml:space="preserve"> </w:t>
      </w:r>
      <w:r w:rsidRPr="00225580">
        <w:rPr>
          <w:rFonts w:ascii="Tahoma" w:eastAsia="Times New Roman" w:hAnsi="Tahoma" w:cs="Tahoma"/>
          <w:szCs w:val="22"/>
          <w:lang w:val="el-GR"/>
        </w:rPr>
        <w:t xml:space="preserve">βίντεο, φωτογραφιών, </w:t>
      </w:r>
      <w:proofErr w:type="spellStart"/>
      <w:r w:rsidRPr="00225580">
        <w:rPr>
          <w:rFonts w:ascii="Tahoma" w:eastAsia="Times New Roman" w:hAnsi="Tahoma" w:cs="Tahoma"/>
          <w:szCs w:val="22"/>
          <w:lang w:val="el-GR"/>
        </w:rPr>
        <w:t>slides</w:t>
      </w:r>
      <w:proofErr w:type="spellEnd"/>
      <w:r w:rsidR="00E13EE0">
        <w:rPr>
          <w:rFonts w:ascii="Tahoma" w:eastAsia="Times New Roman" w:hAnsi="Tahoma" w:cs="Tahoma"/>
          <w:szCs w:val="22"/>
          <w:lang w:val="el-GR"/>
        </w:rPr>
        <w:t>.</w:t>
      </w:r>
    </w:p>
    <w:p w14:paraId="7160095E" w14:textId="0CAE1265" w:rsidR="00B11AC1" w:rsidRPr="00225580" w:rsidRDefault="00B11AC1" w:rsidP="00B11AC1">
      <w:pPr>
        <w:numPr>
          <w:ilvl w:val="0"/>
          <w:numId w:val="35"/>
        </w:numPr>
        <w:rPr>
          <w:rFonts w:ascii="Tahoma" w:eastAsia="Times New Roman" w:hAnsi="Tahoma" w:cs="Tahoma"/>
          <w:szCs w:val="22"/>
          <w:lang w:val="el-GR"/>
        </w:rPr>
      </w:pPr>
      <w:r w:rsidRPr="00225580">
        <w:rPr>
          <w:rFonts w:ascii="Tahoma" w:eastAsia="Times New Roman" w:hAnsi="Tahoma" w:cs="Tahoma"/>
          <w:szCs w:val="22"/>
          <w:lang w:val="el-GR"/>
        </w:rPr>
        <w:t xml:space="preserve">Δημιουργία δομής δεδομένων επαφών φορέων  και αξιοποίησης της για τη μαζική αποστολή μηνυμάτων ηλεκτρονικού ταχυδρομείου (email </w:t>
      </w:r>
      <w:proofErr w:type="spellStart"/>
      <w:r w:rsidRPr="00225580">
        <w:rPr>
          <w:rFonts w:ascii="Tahoma" w:eastAsia="Times New Roman" w:hAnsi="Tahoma" w:cs="Tahoma"/>
          <w:szCs w:val="22"/>
          <w:lang w:val="el-GR"/>
        </w:rPr>
        <w:t>campaigns</w:t>
      </w:r>
      <w:proofErr w:type="spellEnd"/>
      <w:r w:rsidRPr="00225580">
        <w:rPr>
          <w:rFonts w:ascii="Tahoma" w:eastAsia="Times New Roman" w:hAnsi="Tahoma" w:cs="Tahoma"/>
          <w:szCs w:val="22"/>
          <w:lang w:val="el-GR"/>
        </w:rPr>
        <w:t>)</w:t>
      </w:r>
      <w:r w:rsidR="009608CE">
        <w:rPr>
          <w:rFonts w:ascii="Tahoma" w:eastAsia="Times New Roman" w:hAnsi="Tahoma" w:cs="Tahoma"/>
          <w:szCs w:val="22"/>
          <w:lang w:val="el-GR"/>
        </w:rPr>
        <w:t xml:space="preserve">, με σκοπό (α) την ενημέρωση των τελικών χρηστών / Δημοσίων Υπαλλήλων και (β) την επικοινωνία της </w:t>
      </w:r>
      <w:proofErr w:type="spellStart"/>
      <w:r w:rsidR="009608CE">
        <w:rPr>
          <w:rFonts w:ascii="Tahoma" w:eastAsia="Times New Roman" w:hAnsi="Tahoma" w:cs="Tahoma"/>
          <w:szCs w:val="22"/>
          <w:lang w:val="el-GR"/>
        </w:rPr>
        <w:t>ΚτΠ</w:t>
      </w:r>
      <w:proofErr w:type="spellEnd"/>
      <w:r w:rsidR="009608CE">
        <w:rPr>
          <w:rFonts w:ascii="Tahoma" w:eastAsia="Times New Roman" w:hAnsi="Tahoma" w:cs="Tahoma"/>
          <w:szCs w:val="22"/>
          <w:lang w:val="el-GR"/>
        </w:rPr>
        <w:t xml:space="preserve"> ΜΑΕ με αυτούς</w:t>
      </w:r>
      <w:r>
        <w:rPr>
          <w:rFonts w:ascii="Tahoma" w:eastAsia="Times New Roman" w:hAnsi="Tahoma" w:cs="Tahoma"/>
          <w:szCs w:val="22"/>
          <w:lang w:val="el-GR"/>
        </w:rPr>
        <w:t>. Επιπλέον προσόν θα θεωρηθεί η χρήση ίδιας βάσης δεδομένων για τα οποία έχει ήδη ληφθεί η σχετική συναίνεση.</w:t>
      </w:r>
      <w:r w:rsidRPr="00225580">
        <w:rPr>
          <w:rFonts w:ascii="Tahoma" w:eastAsia="Times New Roman" w:hAnsi="Tahoma" w:cs="Tahoma"/>
          <w:szCs w:val="22"/>
          <w:lang w:val="el-GR"/>
        </w:rPr>
        <w:t xml:space="preserve"> </w:t>
      </w:r>
    </w:p>
    <w:p w14:paraId="0C545C08" w14:textId="77777777" w:rsidR="00B11AC1" w:rsidRPr="00225580" w:rsidRDefault="00B11AC1" w:rsidP="00B11AC1">
      <w:pPr>
        <w:numPr>
          <w:ilvl w:val="0"/>
          <w:numId w:val="35"/>
        </w:numPr>
        <w:rPr>
          <w:rFonts w:ascii="Tahoma" w:eastAsia="Times New Roman" w:hAnsi="Tahoma" w:cs="Tahoma"/>
          <w:szCs w:val="22"/>
          <w:lang w:val="el-GR"/>
        </w:rPr>
      </w:pPr>
      <w:r w:rsidRPr="00225580">
        <w:rPr>
          <w:rFonts w:ascii="Tahoma" w:eastAsia="Times New Roman" w:hAnsi="Tahoma" w:cs="Tahoma"/>
          <w:szCs w:val="22"/>
          <w:lang w:val="el-GR"/>
        </w:rPr>
        <w:t>Ανάπτυξη εφαρμογής για κινητά τηλέφωνα που θα αφορά τις ημερίδες ενημέρωσης</w:t>
      </w:r>
    </w:p>
    <w:p w14:paraId="1B5B47BF" w14:textId="7F893AD8" w:rsidR="00B11AC1" w:rsidRPr="00225580" w:rsidRDefault="001A07DD" w:rsidP="001A07DD">
      <w:pPr>
        <w:numPr>
          <w:ilvl w:val="0"/>
          <w:numId w:val="35"/>
        </w:numPr>
        <w:rPr>
          <w:rFonts w:ascii="Tahoma" w:eastAsia="Times New Roman" w:hAnsi="Tahoma" w:cs="Tahoma"/>
          <w:szCs w:val="22"/>
          <w:lang w:val="el-GR"/>
        </w:rPr>
      </w:pPr>
      <w:r>
        <w:rPr>
          <w:rFonts w:ascii="Tahoma" w:eastAsia="Times New Roman" w:hAnsi="Tahoma" w:cs="Tahoma"/>
          <w:szCs w:val="22"/>
          <w:lang w:val="el-GR"/>
        </w:rPr>
        <w:lastRenderedPageBreak/>
        <w:t xml:space="preserve">Ενίσχυση με σχετικό περιεχόμενο των υφιστάμενων διαδικτυακών τόπων που χρησιμοποιούνται </w:t>
      </w:r>
      <w:r w:rsidR="00B11AC1" w:rsidRPr="00225580">
        <w:rPr>
          <w:rFonts w:ascii="Tahoma" w:eastAsia="Times New Roman" w:hAnsi="Tahoma" w:cs="Tahoma"/>
          <w:szCs w:val="22"/>
          <w:lang w:val="el-GR"/>
        </w:rPr>
        <w:t xml:space="preserve">για τις ανάγκες </w:t>
      </w:r>
      <w:r>
        <w:rPr>
          <w:rFonts w:ascii="Tahoma" w:eastAsia="Times New Roman" w:hAnsi="Tahoma" w:cs="Tahoma"/>
          <w:szCs w:val="22"/>
          <w:lang w:val="el-GR"/>
        </w:rPr>
        <w:t xml:space="preserve">ενημέρωσης - </w:t>
      </w:r>
      <w:r w:rsidR="00B11AC1" w:rsidRPr="00225580">
        <w:rPr>
          <w:rFonts w:ascii="Tahoma" w:eastAsia="Times New Roman" w:hAnsi="Tahoma" w:cs="Tahoma"/>
          <w:szCs w:val="22"/>
          <w:lang w:val="el-GR"/>
        </w:rPr>
        <w:t>προώθηση</w:t>
      </w:r>
      <w:r>
        <w:rPr>
          <w:rFonts w:ascii="Tahoma" w:eastAsia="Times New Roman" w:hAnsi="Tahoma" w:cs="Tahoma"/>
          <w:szCs w:val="22"/>
          <w:lang w:val="el-GR"/>
        </w:rPr>
        <w:t>ς</w:t>
      </w:r>
      <w:r w:rsidR="00B11AC1" w:rsidRPr="00225580">
        <w:rPr>
          <w:rFonts w:ascii="Tahoma" w:eastAsia="Times New Roman" w:hAnsi="Tahoma" w:cs="Tahoma"/>
          <w:szCs w:val="22"/>
          <w:lang w:val="el-GR"/>
        </w:rPr>
        <w:t xml:space="preserve"> – επικοινωνίας του </w:t>
      </w:r>
      <w:r>
        <w:rPr>
          <w:rFonts w:ascii="Tahoma" w:eastAsia="Times New Roman" w:hAnsi="Tahoma" w:cs="Tahoma"/>
          <w:szCs w:val="22"/>
          <w:lang w:val="el-GR"/>
        </w:rPr>
        <w:t xml:space="preserve">ΔΔΤ - </w:t>
      </w:r>
      <w:r w:rsidR="00B11AC1" w:rsidRPr="00225580">
        <w:rPr>
          <w:rFonts w:ascii="Tahoma" w:eastAsia="Times New Roman" w:hAnsi="Tahoma" w:cs="Tahoma"/>
          <w:szCs w:val="22"/>
          <w:lang w:val="el-GR"/>
        </w:rPr>
        <w:t>ΣΥΖΕΥΞΙΣ ΙΙ</w:t>
      </w:r>
      <w:r>
        <w:rPr>
          <w:rFonts w:ascii="Tahoma" w:eastAsia="Times New Roman" w:hAnsi="Tahoma" w:cs="Tahoma"/>
          <w:szCs w:val="22"/>
          <w:lang w:val="el-GR"/>
        </w:rPr>
        <w:t>.</w:t>
      </w:r>
    </w:p>
    <w:p w14:paraId="17DC1DA4" w14:textId="77777777" w:rsidR="00B11AC1" w:rsidRDefault="00B11AC1" w:rsidP="00B11AC1">
      <w:pPr>
        <w:numPr>
          <w:ilvl w:val="0"/>
          <w:numId w:val="35"/>
        </w:numPr>
        <w:rPr>
          <w:rFonts w:ascii="Tahoma" w:eastAsia="Times New Roman" w:hAnsi="Tahoma" w:cs="Tahoma"/>
          <w:szCs w:val="22"/>
          <w:lang w:val="el-GR"/>
        </w:rPr>
      </w:pPr>
      <w:r w:rsidRPr="00225580">
        <w:rPr>
          <w:rFonts w:ascii="Tahoma" w:eastAsia="Times New Roman" w:hAnsi="Tahoma" w:cs="Tahoma"/>
          <w:szCs w:val="22"/>
          <w:lang w:val="el-GR"/>
        </w:rPr>
        <w:t>Σχεδιασμός και Διενέργεια Ψηφιακών Εκστρατειών Ενημέρωσης (</w:t>
      </w:r>
      <w:proofErr w:type="spellStart"/>
      <w:r w:rsidRPr="00225580">
        <w:rPr>
          <w:rFonts w:ascii="Tahoma" w:eastAsia="Times New Roman" w:hAnsi="Tahoma" w:cs="Tahoma"/>
          <w:szCs w:val="22"/>
          <w:lang w:val="el-GR"/>
        </w:rPr>
        <w:t>Digital</w:t>
      </w:r>
      <w:proofErr w:type="spellEnd"/>
      <w:r w:rsidRPr="00225580">
        <w:rPr>
          <w:rFonts w:ascii="Tahoma" w:eastAsia="Times New Roman" w:hAnsi="Tahoma" w:cs="Tahoma"/>
          <w:szCs w:val="22"/>
          <w:lang w:val="el-GR"/>
        </w:rPr>
        <w:t xml:space="preserve"> </w:t>
      </w:r>
      <w:proofErr w:type="spellStart"/>
      <w:r w:rsidRPr="00225580">
        <w:rPr>
          <w:rFonts w:ascii="Tahoma" w:eastAsia="Times New Roman" w:hAnsi="Tahoma" w:cs="Tahoma"/>
          <w:szCs w:val="22"/>
          <w:lang w:val="el-GR"/>
        </w:rPr>
        <w:t>Campaigns</w:t>
      </w:r>
      <w:proofErr w:type="spellEnd"/>
      <w:r w:rsidRPr="00225580">
        <w:rPr>
          <w:rFonts w:ascii="Tahoma" w:eastAsia="Times New Roman" w:hAnsi="Tahoma" w:cs="Tahoma"/>
          <w:szCs w:val="22"/>
          <w:lang w:val="el-GR"/>
        </w:rPr>
        <w:t>)</w:t>
      </w:r>
    </w:p>
    <w:p w14:paraId="7269D958" w14:textId="5BEDBCE2" w:rsidR="00B11AC1" w:rsidRPr="00225580" w:rsidRDefault="001A07DD" w:rsidP="00B11AC1">
      <w:pPr>
        <w:numPr>
          <w:ilvl w:val="0"/>
          <w:numId w:val="35"/>
        </w:numPr>
        <w:rPr>
          <w:rFonts w:ascii="Tahoma" w:eastAsia="Times New Roman" w:hAnsi="Tahoma" w:cs="Tahoma"/>
          <w:szCs w:val="22"/>
          <w:lang w:val="el-GR"/>
        </w:rPr>
      </w:pPr>
      <w:bookmarkStart w:id="87" w:name="OLE_LINK2"/>
      <w:r>
        <w:rPr>
          <w:rFonts w:ascii="Tahoma" w:eastAsia="Times New Roman" w:hAnsi="Tahoma" w:cs="Tahoma"/>
          <w:szCs w:val="22"/>
          <w:lang w:val="el-GR"/>
        </w:rPr>
        <w:t xml:space="preserve">Δημιουργία εκπαιδευτικού υλικού </w:t>
      </w:r>
      <w:r w:rsidR="00B11AC1">
        <w:rPr>
          <w:rFonts w:ascii="Tahoma" w:eastAsia="Times New Roman" w:hAnsi="Tahoma" w:cs="Tahoma"/>
          <w:szCs w:val="22"/>
          <w:lang w:val="el-GR"/>
        </w:rPr>
        <w:t xml:space="preserve">για το </w:t>
      </w:r>
      <w:r>
        <w:rPr>
          <w:rFonts w:ascii="Tahoma" w:eastAsia="Times New Roman" w:hAnsi="Tahoma" w:cs="Tahoma"/>
          <w:szCs w:val="22"/>
          <w:lang w:val="el-GR"/>
        </w:rPr>
        <w:t xml:space="preserve">ΔΔΤ -  </w:t>
      </w:r>
      <w:r w:rsidR="00B11AC1">
        <w:rPr>
          <w:rFonts w:ascii="Tahoma" w:eastAsia="Times New Roman" w:hAnsi="Tahoma" w:cs="Tahoma"/>
          <w:szCs w:val="22"/>
          <w:lang w:val="el-GR"/>
        </w:rPr>
        <w:t>ΣΥΖΕΥΞ</w:t>
      </w:r>
      <w:r w:rsidR="009608CE">
        <w:rPr>
          <w:rFonts w:ascii="Tahoma" w:eastAsia="Times New Roman" w:hAnsi="Tahoma" w:cs="Tahoma"/>
          <w:szCs w:val="22"/>
          <w:lang w:val="el-GR"/>
        </w:rPr>
        <w:t>Ι</w:t>
      </w:r>
      <w:r w:rsidR="00B11AC1">
        <w:rPr>
          <w:rFonts w:ascii="Tahoma" w:eastAsia="Times New Roman" w:hAnsi="Tahoma" w:cs="Tahoma"/>
          <w:szCs w:val="22"/>
          <w:lang w:val="el-GR"/>
        </w:rPr>
        <w:t>Σ ΙΙ και τα οφέλη του</w:t>
      </w:r>
      <w:r>
        <w:rPr>
          <w:rFonts w:ascii="Tahoma" w:eastAsia="Times New Roman" w:hAnsi="Tahoma" w:cs="Tahoma"/>
          <w:szCs w:val="22"/>
          <w:lang w:val="el-GR"/>
        </w:rPr>
        <w:t>ς</w:t>
      </w:r>
    </w:p>
    <w:bookmarkEnd w:id="87"/>
    <w:p w14:paraId="61C3EAB8" w14:textId="77777777" w:rsidR="00B11AC1" w:rsidRPr="00225580" w:rsidRDefault="00B11AC1" w:rsidP="00B11AC1">
      <w:pPr>
        <w:rPr>
          <w:rFonts w:ascii="Tahoma" w:eastAsia="Times New Roman" w:hAnsi="Tahoma" w:cs="Tahoma"/>
          <w:b/>
          <w:szCs w:val="22"/>
          <w:lang w:val="el-GR"/>
        </w:rPr>
      </w:pPr>
      <w:r w:rsidRPr="00225580">
        <w:rPr>
          <w:rFonts w:ascii="Tahoma" w:eastAsia="Times New Roman" w:hAnsi="Tahoma" w:cs="Tahoma"/>
          <w:b/>
          <w:szCs w:val="22"/>
          <w:lang w:val="el-GR"/>
        </w:rPr>
        <w:t>Προς φορείς δημόσιας διοίκησης και πολίτες (οριζόντιες δράσεις):</w:t>
      </w:r>
    </w:p>
    <w:p w14:paraId="34108876" w14:textId="629C65A1" w:rsidR="00B11AC1" w:rsidRPr="00225580" w:rsidRDefault="00C57A1E" w:rsidP="00B11AC1">
      <w:pPr>
        <w:numPr>
          <w:ilvl w:val="0"/>
          <w:numId w:val="35"/>
        </w:numPr>
        <w:rPr>
          <w:rFonts w:ascii="Tahoma" w:eastAsia="Times New Roman" w:hAnsi="Tahoma" w:cs="Tahoma"/>
          <w:szCs w:val="22"/>
          <w:lang w:val="el-GR"/>
        </w:rPr>
      </w:pPr>
      <w:r>
        <w:rPr>
          <w:rFonts w:ascii="Tahoma" w:eastAsia="Times New Roman" w:hAnsi="Tahoma" w:cs="Tahoma"/>
          <w:szCs w:val="22"/>
          <w:lang w:val="el-GR"/>
        </w:rPr>
        <w:t>Κατ’ ελάχιστον δώδεκα (12) δ</w:t>
      </w:r>
      <w:r w:rsidR="00B11AC1" w:rsidRPr="00225580">
        <w:rPr>
          <w:rFonts w:ascii="Tahoma" w:eastAsia="Times New Roman" w:hAnsi="Tahoma" w:cs="Tahoma"/>
          <w:szCs w:val="22"/>
          <w:lang w:val="el-GR"/>
        </w:rPr>
        <w:t>ημοσιεύσεις σε ηλεκτρονικά ΜΜΕ</w:t>
      </w:r>
    </w:p>
    <w:p w14:paraId="794FD4C1" w14:textId="02990E45" w:rsidR="00B11AC1" w:rsidRPr="00225580" w:rsidRDefault="00B11AC1" w:rsidP="00B11AC1">
      <w:pPr>
        <w:numPr>
          <w:ilvl w:val="0"/>
          <w:numId w:val="35"/>
        </w:numPr>
        <w:rPr>
          <w:rFonts w:ascii="Tahoma" w:eastAsia="Times New Roman" w:hAnsi="Tahoma" w:cs="Tahoma"/>
          <w:szCs w:val="22"/>
          <w:lang w:val="el-GR"/>
        </w:rPr>
      </w:pPr>
      <w:r w:rsidRPr="00225580">
        <w:rPr>
          <w:rFonts w:ascii="Tahoma" w:eastAsia="Times New Roman" w:hAnsi="Tahoma" w:cs="Tahoma"/>
          <w:szCs w:val="22"/>
          <w:lang w:val="el-GR"/>
        </w:rPr>
        <w:t xml:space="preserve">Αναρτήσεις </w:t>
      </w:r>
      <w:r w:rsidR="00373CB4">
        <w:rPr>
          <w:rFonts w:ascii="Tahoma" w:eastAsia="Times New Roman" w:hAnsi="Tahoma" w:cs="Tahoma"/>
          <w:szCs w:val="22"/>
          <w:lang w:val="el-GR"/>
        </w:rPr>
        <w:t xml:space="preserve">κατ’ ελάχιστον έξι (6) </w:t>
      </w:r>
      <w:r w:rsidRPr="00225580">
        <w:rPr>
          <w:rFonts w:ascii="Tahoma" w:eastAsia="Times New Roman" w:hAnsi="Tahoma" w:cs="Tahoma"/>
          <w:szCs w:val="22"/>
          <w:lang w:val="el-GR"/>
        </w:rPr>
        <w:t xml:space="preserve">ηλεκτρονικών διαφημιστικών καταχωρίσεων </w:t>
      </w:r>
      <w:r>
        <w:rPr>
          <w:rFonts w:ascii="Tahoma" w:eastAsia="Times New Roman" w:hAnsi="Tahoma" w:cs="Tahoma"/>
          <w:szCs w:val="22"/>
          <w:lang w:val="el-GR"/>
        </w:rPr>
        <w:t xml:space="preserve">και αρθρογραφίας </w:t>
      </w:r>
      <w:r w:rsidRPr="00225580">
        <w:rPr>
          <w:rFonts w:ascii="Tahoma" w:eastAsia="Times New Roman" w:hAnsi="Tahoma" w:cs="Tahoma"/>
          <w:szCs w:val="22"/>
          <w:lang w:val="el-GR"/>
        </w:rPr>
        <w:t>(</w:t>
      </w:r>
      <w:proofErr w:type="spellStart"/>
      <w:r w:rsidRPr="00225580">
        <w:rPr>
          <w:rFonts w:ascii="Tahoma" w:eastAsia="Times New Roman" w:hAnsi="Tahoma" w:cs="Tahoma"/>
          <w:szCs w:val="22"/>
          <w:lang w:val="el-GR"/>
        </w:rPr>
        <w:t>banners</w:t>
      </w:r>
      <w:proofErr w:type="spellEnd"/>
      <w:r>
        <w:rPr>
          <w:rFonts w:ascii="Tahoma" w:eastAsia="Times New Roman" w:hAnsi="Tahoma" w:cs="Tahoma"/>
          <w:szCs w:val="22"/>
          <w:lang w:val="el-GR"/>
        </w:rPr>
        <w:t xml:space="preserve"> και </w:t>
      </w:r>
      <w:r>
        <w:rPr>
          <w:rFonts w:ascii="Tahoma" w:eastAsia="Times New Roman" w:hAnsi="Tahoma" w:cs="Tahoma"/>
          <w:szCs w:val="22"/>
          <w:lang w:val="en-US"/>
        </w:rPr>
        <w:t>native</w:t>
      </w:r>
      <w:r w:rsidRPr="00243FC5">
        <w:rPr>
          <w:rFonts w:ascii="Tahoma" w:eastAsia="Times New Roman" w:hAnsi="Tahoma" w:cs="Tahoma"/>
          <w:szCs w:val="22"/>
          <w:lang w:val="el-GR"/>
        </w:rPr>
        <w:t xml:space="preserve"> </w:t>
      </w:r>
      <w:r>
        <w:rPr>
          <w:rFonts w:ascii="Tahoma" w:eastAsia="Times New Roman" w:hAnsi="Tahoma" w:cs="Tahoma"/>
          <w:szCs w:val="22"/>
          <w:lang w:val="en-US"/>
        </w:rPr>
        <w:t>advertorials</w:t>
      </w:r>
      <w:r w:rsidRPr="00225580">
        <w:rPr>
          <w:rFonts w:ascii="Tahoma" w:eastAsia="Times New Roman" w:hAnsi="Tahoma" w:cs="Tahoma"/>
          <w:szCs w:val="22"/>
          <w:lang w:val="el-GR"/>
        </w:rPr>
        <w:t xml:space="preserve">) σε ιστοσελίδες που παρουσιάζουν μεγάλη </w:t>
      </w:r>
      <w:proofErr w:type="spellStart"/>
      <w:r w:rsidRPr="00225580">
        <w:rPr>
          <w:rFonts w:ascii="Tahoma" w:eastAsia="Times New Roman" w:hAnsi="Tahoma" w:cs="Tahoma"/>
          <w:szCs w:val="22"/>
          <w:lang w:val="el-GR"/>
        </w:rPr>
        <w:t>επισκεψιμότητα</w:t>
      </w:r>
      <w:proofErr w:type="spellEnd"/>
      <w:r w:rsidRPr="00225580">
        <w:rPr>
          <w:rFonts w:ascii="Tahoma" w:eastAsia="Times New Roman" w:hAnsi="Tahoma" w:cs="Tahoma"/>
          <w:szCs w:val="22"/>
          <w:lang w:val="el-GR"/>
        </w:rPr>
        <w:t xml:space="preserve"> από φορείς της Δημόσιας Διοίκησης</w:t>
      </w:r>
    </w:p>
    <w:p w14:paraId="06A1F1AB" w14:textId="379A17CC" w:rsidR="00B11AC1" w:rsidRPr="00225580" w:rsidRDefault="00373CB4" w:rsidP="00B11AC1">
      <w:pPr>
        <w:numPr>
          <w:ilvl w:val="0"/>
          <w:numId w:val="35"/>
        </w:numPr>
        <w:rPr>
          <w:rFonts w:ascii="Tahoma" w:eastAsia="Times New Roman" w:hAnsi="Tahoma" w:cs="Tahoma"/>
          <w:szCs w:val="22"/>
          <w:lang w:val="el-GR"/>
        </w:rPr>
      </w:pPr>
      <w:r>
        <w:rPr>
          <w:rFonts w:ascii="Tahoma" w:eastAsia="Times New Roman" w:hAnsi="Tahoma" w:cs="Tahoma"/>
          <w:szCs w:val="22"/>
          <w:lang w:val="el-GR"/>
        </w:rPr>
        <w:t xml:space="preserve">Συγγραφή και δημοσίευση </w:t>
      </w:r>
      <w:proofErr w:type="spellStart"/>
      <w:r>
        <w:rPr>
          <w:rFonts w:ascii="Tahoma" w:eastAsia="Times New Roman" w:hAnsi="Tahoma" w:cs="Tahoma"/>
          <w:szCs w:val="22"/>
          <w:lang w:val="el-GR"/>
        </w:rPr>
        <w:t>κατ΄ελάχιστον</w:t>
      </w:r>
      <w:proofErr w:type="spellEnd"/>
      <w:r>
        <w:rPr>
          <w:rFonts w:ascii="Tahoma" w:eastAsia="Times New Roman" w:hAnsi="Tahoma" w:cs="Tahoma"/>
          <w:szCs w:val="22"/>
          <w:lang w:val="el-GR"/>
        </w:rPr>
        <w:t xml:space="preserve"> </w:t>
      </w:r>
      <w:proofErr w:type="spellStart"/>
      <w:r>
        <w:rPr>
          <w:rFonts w:ascii="Tahoma" w:eastAsia="Times New Roman" w:hAnsi="Tahoma" w:cs="Tahoma"/>
          <w:szCs w:val="22"/>
          <w:lang w:val="el-GR"/>
        </w:rPr>
        <w:t>εικοσιτεσσ</w:t>
      </w:r>
      <w:r w:rsidR="008B3600">
        <w:rPr>
          <w:rFonts w:ascii="Tahoma" w:eastAsia="Times New Roman" w:hAnsi="Tahoma" w:cs="Tahoma"/>
          <w:szCs w:val="22"/>
          <w:lang w:val="el-GR"/>
        </w:rPr>
        <w:t>ά</w:t>
      </w:r>
      <w:r>
        <w:rPr>
          <w:rFonts w:ascii="Tahoma" w:eastAsia="Times New Roman" w:hAnsi="Tahoma" w:cs="Tahoma"/>
          <w:szCs w:val="22"/>
          <w:lang w:val="el-GR"/>
        </w:rPr>
        <w:t>ρων</w:t>
      </w:r>
      <w:proofErr w:type="spellEnd"/>
      <w:r>
        <w:rPr>
          <w:rFonts w:ascii="Tahoma" w:eastAsia="Times New Roman" w:hAnsi="Tahoma" w:cs="Tahoma"/>
          <w:szCs w:val="22"/>
          <w:lang w:val="el-GR"/>
        </w:rPr>
        <w:t xml:space="preserve"> (24) συνολικά δ</w:t>
      </w:r>
      <w:r w:rsidR="00B11AC1" w:rsidRPr="00225580">
        <w:rPr>
          <w:rFonts w:ascii="Tahoma" w:eastAsia="Times New Roman" w:hAnsi="Tahoma" w:cs="Tahoma"/>
          <w:szCs w:val="22"/>
          <w:lang w:val="el-GR"/>
        </w:rPr>
        <w:t>ελτ</w:t>
      </w:r>
      <w:r>
        <w:rPr>
          <w:rFonts w:ascii="Tahoma" w:eastAsia="Times New Roman" w:hAnsi="Tahoma" w:cs="Tahoma"/>
          <w:szCs w:val="22"/>
          <w:lang w:val="el-GR"/>
        </w:rPr>
        <w:t>ίων</w:t>
      </w:r>
      <w:r w:rsidR="00B11AC1" w:rsidRPr="00225580">
        <w:rPr>
          <w:rFonts w:ascii="Tahoma" w:eastAsia="Times New Roman" w:hAnsi="Tahoma" w:cs="Tahoma"/>
          <w:szCs w:val="22"/>
          <w:lang w:val="el-GR"/>
        </w:rPr>
        <w:t xml:space="preserve"> τύπου, συνεντεύξε</w:t>
      </w:r>
      <w:r>
        <w:rPr>
          <w:rFonts w:ascii="Tahoma" w:eastAsia="Times New Roman" w:hAnsi="Tahoma" w:cs="Tahoma"/>
          <w:szCs w:val="22"/>
          <w:lang w:val="el-GR"/>
        </w:rPr>
        <w:t>ων</w:t>
      </w:r>
      <w:r w:rsidR="00B11AC1" w:rsidRPr="00225580">
        <w:rPr>
          <w:rFonts w:ascii="Tahoma" w:eastAsia="Times New Roman" w:hAnsi="Tahoma" w:cs="Tahoma"/>
          <w:szCs w:val="22"/>
          <w:lang w:val="el-GR"/>
        </w:rPr>
        <w:t xml:space="preserve"> , άρθρ</w:t>
      </w:r>
      <w:r>
        <w:rPr>
          <w:rFonts w:ascii="Tahoma" w:eastAsia="Times New Roman" w:hAnsi="Tahoma" w:cs="Tahoma"/>
          <w:szCs w:val="22"/>
          <w:lang w:val="el-GR"/>
        </w:rPr>
        <w:t>ων</w:t>
      </w:r>
    </w:p>
    <w:p w14:paraId="0DC0E2D9" w14:textId="77777777" w:rsidR="00B11AC1" w:rsidRPr="00225580" w:rsidRDefault="00B11AC1" w:rsidP="00B11AC1">
      <w:pPr>
        <w:numPr>
          <w:ilvl w:val="0"/>
          <w:numId w:val="35"/>
        </w:numPr>
        <w:rPr>
          <w:rFonts w:ascii="Tahoma" w:eastAsia="Times New Roman" w:hAnsi="Tahoma" w:cs="Tahoma"/>
          <w:szCs w:val="22"/>
          <w:lang w:val="el-GR"/>
        </w:rPr>
      </w:pPr>
      <w:r w:rsidRPr="00225580">
        <w:rPr>
          <w:rFonts w:ascii="Tahoma" w:eastAsia="Times New Roman" w:hAnsi="Tahoma" w:cs="Tahoma"/>
          <w:szCs w:val="22"/>
          <w:lang w:val="el-GR"/>
        </w:rPr>
        <w:t xml:space="preserve">Αξιοποίηση των καταλλήλων μέσων κοινωνικής δικτύωσης με τις αντίστοιχες προωθητικές ενέργειες </w:t>
      </w:r>
      <w:r>
        <w:rPr>
          <w:rFonts w:ascii="Tahoma" w:eastAsia="Times New Roman" w:hAnsi="Tahoma" w:cs="Tahoma"/>
          <w:szCs w:val="22"/>
          <w:lang w:val="el-GR"/>
        </w:rPr>
        <w:t>και παραγωγή του σχετικού περιεχομένου</w:t>
      </w:r>
    </w:p>
    <w:p w14:paraId="77758CAB" w14:textId="77777777" w:rsidR="00B11AC1" w:rsidRDefault="00B11AC1" w:rsidP="006354D6">
      <w:pPr>
        <w:suppressAutoHyphens w:val="0"/>
        <w:spacing w:after="0"/>
        <w:jc w:val="left"/>
        <w:rPr>
          <w:rFonts w:ascii="Tahoma" w:hAnsi="Tahoma" w:cs="Tahoma"/>
          <w:szCs w:val="22"/>
          <w:lang w:val="el-GR"/>
        </w:rPr>
      </w:pPr>
    </w:p>
    <w:p w14:paraId="73A277AD" w14:textId="77777777" w:rsidR="00B11AC1" w:rsidRPr="005837AA" w:rsidRDefault="00B11AC1" w:rsidP="00B11AC1">
      <w:pPr>
        <w:pStyle w:val="4"/>
        <w:numPr>
          <w:ilvl w:val="2"/>
          <w:numId w:val="16"/>
        </w:numPr>
        <w:tabs>
          <w:tab w:val="left" w:pos="1134"/>
        </w:tabs>
        <w:rPr>
          <w:rFonts w:cs="Tahoma"/>
          <w:szCs w:val="22"/>
          <w:lang w:val="el-GR"/>
        </w:rPr>
      </w:pPr>
      <w:bookmarkStart w:id="88" w:name="_Toc22129688"/>
      <w:bookmarkStart w:id="89" w:name="_Ref369685055"/>
      <w:bookmarkStart w:id="90" w:name="_Toc372120852"/>
      <w:bookmarkStart w:id="91" w:name="_Ref23511970"/>
      <w:bookmarkStart w:id="92" w:name="_Ref23511988"/>
      <w:bookmarkStart w:id="93" w:name="_Ref23515160"/>
      <w:bookmarkStart w:id="94" w:name="_Ref23754150"/>
      <w:bookmarkStart w:id="95" w:name="_Ref23762766"/>
      <w:r w:rsidRPr="005837AA">
        <w:rPr>
          <w:rFonts w:cs="Tahoma"/>
          <w:szCs w:val="22"/>
          <w:lang w:val="el-GR"/>
        </w:rPr>
        <w:t>Σχέδιο Ενεργειών – Στρατηγική Επικοινωνίας – Δημιουργικές προτάσεις</w:t>
      </w:r>
      <w:bookmarkEnd w:id="88"/>
      <w:bookmarkEnd w:id="89"/>
      <w:bookmarkEnd w:id="90"/>
      <w:bookmarkEnd w:id="91"/>
      <w:bookmarkEnd w:id="92"/>
      <w:bookmarkEnd w:id="93"/>
      <w:bookmarkEnd w:id="94"/>
      <w:bookmarkEnd w:id="95"/>
    </w:p>
    <w:p w14:paraId="3AD615EB" w14:textId="2D8FCC0C" w:rsidR="00B11AC1" w:rsidRPr="00C63C41" w:rsidRDefault="00B11AC1" w:rsidP="00B11AC1">
      <w:pPr>
        <w:rPr>
          <w:rFonts w:ascii="Tahoma" w:hAnsi="Tahoma" w:cs="Tahoma"/>
          <w:lang w:val="el-GR"/>
        </w:rPr>
      </w:pPr>
      <w:r w:rsidRPr="00C63C41">
        <w:rPr>
          <w:rFonts w:ascii="Tahoma" w:hAnsi="Tahoma" w:cs="Tahoma"/>
          <w:lang w:val="el-GR"/>
        </w:rPr>
        <w:t>Ο Ανάδοχος θα εκπονήσει αναλυτικό Σχέδιο Ενεργειών / Δράσεων Πολιτικής Επικοινωνίας και Δημοσιότητας του</w:t>
      </w:r>
      <w:r w:rsidR="006356C5">
        <w:rPr>
          <w:rFonts w:ascii="Tahoma" w:hAnsi="Tahoma" w:cs="Tahoma"/>
          <w:lang w:val="el-GR"/>
        </w:rPr>
        <w:t xml:space="preserve"> ΔΔΤ - </w:t>
      </w:r>
      <w:r w:rsidRPr="00C63C41">
        <w:rPr>
          <w:rFonts w:ascii="Tahoma" w:hAnsi="Tahoma" w:cs="Tahoma"/>
          <w:lang w:val="el-GR"/>
        </w:rPr>
        <w:t>ΣΥΖΕΥΞΙΣ ΙΙ με εναλλακτικές προτάσεις, υπό το πρίσμα μιας ενιαίας και συνολικής προωθητικής και ενημερωτικής καμπάνιας. Το Σχέδιο (Παραδοτέο Π1) θα περιλαμβάνει κατ’ ελάχιστον τα ακόλουθα:</w:t>
      </w:r>
    </w:p>
    <w:p w14:paraId="4213ABC4" w14:textId="77777777" w:rsidR="00B11AC1" w:rsidRPr="005837AA" w:rsidRDefault="00B11AC1" w:rsidP="00B11AC1">
      <w:pPr>
        <w:pStyle w:val="aff"/>
        <w:numPr>
          <w:ilvl w:val="0"/>
          <w:numId w:val="49"/>
        </w:numPr>
        <w:rPr>
          <w:rFonts w:ascii="Tahoma" w:hAnsi="Tahoma" w:cs="Tahoma"/>
          <w:b/>
          <w:u w:val="single"/>
          <w:lang w:val="el-GR"/>
        </w:rPr>
      </w:pPr>
      <w:r w:rsidRPr="005837AA">
        <w:rPr>
          <w:rFonts w:ascii="Tahoma" w:hAnsi="Tahoma" w:cs="Tahoma"/>
          <w:b/>
          <w:u w:val="single"/>
          <w:lang w:val="el-GR"/>
        </w:rPr>
        <w:t>Επικοινωνιακή Στρατηγική</w:t>
      </w:r>
    </w:p>
    <w:p w14:paraId="07B15E6A" w14:textId="4CA22E79" w:rsidR="00B11AC1" w:rsidRPr="00C63C41" w:rsidRDefault="00B11AC1" w:rsidP="00B11AC1">
      <w:pPr>
        <w:rPr>
          <w:rFonts w:ascii="Tahoma" w:hAnsi="Tahoma" w:cs="Tahoma"/>
          <w:lang w:val="el-GR"/>
        </w:rPr>
      </w:pPr>
      <w:r w:rsidRPr="00C63C41">
        <w:rPr>
          <w:rFonts w:ascii="Tahoma" w:hAnsi="Tahoma" w:cs="Tahoma"/>
          <w:lang w:val="el-GR"/>
        </w:rPr>
        <w:t xml:space="preserve">Αποτυπώνει την αντίληψη του Αναδόχου για το βέλτιστο τρόπο προσέγγισης του ειδικού κοινού αποδεκτών με βάση τις ενέργειες / δράσεις που περιγράφονται στην παρούσα προκήρυξη εκδηλώσεις - ημερίδες, προβολή σε ημερίδες τρίτων, παραγωγή οπτικοακουστικού υλικού, διαφημιστικά δώρα, φυλλάδια, αφίσες, </w:t>
      </w:r>
      <w:r w:rsidRPr="00BE5845">
        <w:rPr>
          <w:rFonts w:ascii="Tahoma" w:hAnsi="Tahoma" w:cs="Tahoma"/>
        </w:rPr>
        <w:t>newsletters</w:t>
      </w:r>
      <w:r w:rsidRPr="00C63C41">
        <w:rPr>
          <w:rFonts w:ascii="Tahoma" w:hAnsi="Tahoma" w:cs="Tahoma"/>
          <w:lang w:val="el-GR"/>
        </w:rPr>
        <w:t xml:space="preserve">, καταχωρήσεις σε εφημερίδες, δελτία τύπου, ηλεκτρονικές καταχωρίσεις (υπό μορφή </w:t>
      </w:r>
      <w:r w:rsidRPr="00BE5845">
        <w:rPr>
          <w:rFonts w:ascii="Tahoma" w:hAnsi="Tahoma" w:cs="Tahoma"/>
        </w:rPr>
        <w:t>banner</w:t>
      </w:r>
      <w:r w:rsidRPr="00C63C41">
        <w:rPr>
          <w:rFonts w:ascii="Tahoma" w:hAnsi="Tahoma" w:cs="Tahoma"/>
          <w:lang w:val="el-GR"/>
        </w:rPr>
        <w:t xml:space="preserve">), ψηφιακές καμπάνιες και ενέργειες προβολής μέσω μέσων κοινωνικής δικτύωσης τα οποία θα αντανακλούν την ταυτότητα του </w:t>
      </w:r>
      <w:r w:rsidR="006356C5">
        <w:rPr>
          <w:rFonts w:ascii="Tahoma" w:hAnsi="Tahoma" w:cs="Tahoma"/>
          <w:lang w:val="el-GR"/>
        </w:rPr>
        <w:t xml:space="preserve">ΔΔΤ – </w:t>
      </w:r>
      <w:r w:rsidRPr="00C63C41">
        <w:rPr>
          <w:rFonts w:ascii="Tahoma" w:hAnsi="Tahoma" w:cs="Tahoma"/>
          <w:lang w:val="el-GR"/>
        </w:rPr>
        <w:t>ΣΥΖΕΥΞΙΣ ΙΙ.</w:t>
      </w:r>
    </w:p>
    <w:p w14:paraId="3A7FC4AD" w14:textId="77777777" w:rsidR="00B11AC1" w:rsidRPr="00C63C41" w:rsidRDefault="00B11AC1" w:rsidP="00B11AC1">
      <w:pPr>
        <w:rPr>
          <w:rFonts w:ascii="Tahoma" w:hAnsi="Tahoma" w:cs="Tahoma"/>
          <w:lang w:val="el-GR"/>
        </w:rPr>
      </w:pPr>
      <w:r w:rsidRPr="00C63C41">
        <w:rPr>
          <w:rFonts w:ascii="Tahoma" w:hAnsi="Tahoma" w:cs="Tahoma"/>
          <w:lang w:val="el-GR"/>
        </w:rPr>
        <w:t>Στην Επικοινωνιακή Στρατηγική του ο Ανάδοχος θα τεκμηριώνει όλες τις επιλογές του και τις εναλλακτικές προτάσεις του τουλάχιστον σχετικά με τα ακόλουθα:</w:t>
      </w:r>
    </w:p>
    <w:p w14:paraId="52A8F537" w14:textId="77777777" w:rsidR="00B11AC1" w:rsidRPr="00C63C41" w:rsidRDefault="00B11AC1" w:rsidP="00B11AC1">
      <w:pPr>
        <w:pStyle w:val="aff"/>
        <w:numPr>
          <w:ilvl w:val="0"/>
          <w:numId w:val="47"/>
        </w:numPr>
        <w:suppressAutoHyphens w:val="0"/>
        <w:spacing w:after="0"/>
        <w:contextualSpacing w:val="0"/>
        <w:rPr>
          <w:rFonts w:ascii="Tahoma" w:hAnsi="Tahoma" w:cs="Tahoma"/>
          <w:szCs w:val="22"/>
          <w:lang w:val="el-GR"/>
        </w:rPr>
      </w:pPr>
      <w:r w:rsidRPr="00C63C41">
        <w:rPr>
          <w:rFonts w:ascii="Tahoma" w:hAnsi="Tahoma" w:cs="Tahoma"/>
          <w:szCs w:val="22"/>
          <w:lang w:val="el-GR"/>
        </w:rPr>
        <w:t xml:space="preserve">Αρχές σχεδίασης του υλικού δημοσιότητας (Δημιουργικές προτάσεις, εκτέλεση τελικών μακετών, λογότυπα, έντυπο υλικό, αφίσα, </w:t>
      </w:r>
      <w:r w:rsidRPr="00CA4D53">
        <w:rPr>
          <w:rFonts w:ascii="Tahoma" w:hAnsi="Tahoma" w:cs="Tahoma"/>
          <w:szCs w:val="22"/>
        </w:rPr>
        <w:t>slogan</w:t>
      </w:r>
      <w:r w:rsidRPr="00C63C41">
        <w:rPr>
          <w:rFonts w:ascii="Tahoma" w:hAnsi="Tahoma" w:cs="Tahoma"/>
          <w:szCs w:val="22"/>
          <w:lang w:val="el-GR"/>
        </w:rPr>
        <w:t xml:space="preserve">  </w:t>
      </w:r>
      <w:proofErr w:type="spellStart"/>
      <w:r w:rsidRPr="00C63C41">
        <w:rPr>
          <w:rFonts w:ascii="Tahoma" w:hAnsi="Tahoma" w:cs="Tahoma"/>
          <w:szCs w:val="22"/>
          <w:lang w:val="el-GR"/>
        </w:rPr>
        <w:t>κλπ</w:t>
      </w:r>
      <w:proofErr w:type="spellEnd"/>
      <w:r w:rsidRPr="00C63C41">
        <w:rPr>
          <w:rFonts w:ascii="Tahoma" w:hAnsi="Tahoma" w:cs="Tahoma"/>
          <w:szCs w:val="22"/>
          <w:lang w:val="el-GR"/>
        </w:rPr>
        <w:t>)</w:t>
      </w:r>
    </w:p>
    <w:p w14:paraId="36D42D0D" w14:textId="77777777" w:rsidR="00B11AC1" w:rsidRPr="00C63C41" w:rsidRDefault="00B11AC1" w:rsidP="00B11AC1">
      <w:pPr>
        <w:pStyle w:val="aff"/>
        <w:numPr>
          <w:ilvl w:val="0"/>
          <w:numId w:val="47"/>
        </w:numPr>
        <w:suppressAutoHyphens w:val="0"/>
        <w:spacing w:after="0"/>
        <w:contextualSpacing w:val="0"/>
        <w:rPr>
          <w:rFonts w:ascii="Tahoma" w:hAnsi="Tahoma" w:cs="Tahoma"/>
          <w:szCs w:val="22"/>
          <w:lang w:val="el-GR"/>
        </w:rPr>
      </w:pPr>
      <w:r w:rsidRPr="00C63C41">
        <w:rPr>
          <w:rFonts w:ascii="Tahoma" w:hAnsi="Tahoma" w:cs="Tahoma"/>
          <w:szCs w:val="22"/>
          <w:lang w:val="el-GR"/>
        </w:rPr>
        <w:t xml:space="preserve">Αρχές Επικοινωνιακών Μηνυμάτων για όλα τα επικοινωνιακά μέσα, έντυπα &amp; ηλεκτρονικά (φυλλάδια, αφίσες, δελτία τύπου, </w:t>
      </w:r>
      <w:r w:rsidRPr="00CA4D53">
        <w:rPr>
          <w:rFonts w:ascii="Tahoma" w:hAnsi="Tahoma" w:cs="Tahoma"/>
          <w:szCs w:val="22"/>
        </w:rPr>
        <w:t>newsletters</w:t>
      </w:r>
      <w:r w:rsidRPr="00C63C41">
        <w:rPr>
          <w:rFonts w:ascii="Tahoma" w:hAnsi="Tahoma" w:cs="Tahoma"/>
          <w:szCs w:val="22"/>
          <w:lang w:val="el-GR"/>
        </w:rPr>
        <w:t>),</w:t>
      </w:r>
    </w:p>
    <w:p w14:paraId="04D11F0C" w14:textId="15D1BCEE" w:rsidR="00B11AC1" w:rsidRPr="00C63C41" w:rsidRDefault="00B11AC1" w:rsidP="00B11AC1">
      <w:pPr>
        <w:pStyle w:val="aff"/>
        <w:numPr>
          <w:ilvl w:val="0"/>
          <w:numId w:val="47"/>
        </w:numPr>
        <w:suppressAutoHyphens w:val="0"/>
        <w:spacing w:after="0"/>
        <w:contextualSpacing w:val="0"/>
        <w:rPr>
          <w:rFonts w:ascii="Tahoma" w:hAnsi="Tahoma" w:cs="Tahoma"/>
          <w:szCs w:val="22"/>
          <w:lang w:val="el-GR"/>
        </w:rPr>
      </w:pPr>
      <w:r w:rsidRPr="00C63C41">
        <w:rPr>
          <w:rFonts w:ascii="Tahoma" w:hAnsi="Tahoma" w:cs="Tahoma"/>
          <w:szCs w:val="22"/>
          <w:lang w:val="el-GR"/>
        </w:rPr>
        <w:t xml:space="preserve">Διοργάνωση δράσεων (ημερίδες -συνέδρια, παρουσιάσεις, ενημερωτικές συναντήσεις, προβολή σε εκδηλώσεις τρίτων) για προώθηση του μηνύματος του </w:t>
      </w:r>
      <w:r w:rsidR="006356C5">
        <w:rPr>
          <w:rFonts w:ascii="Tahoma" w:hAnsi="Tahoma" w:cs="Tahoma"/>
          <w:szCs w:val="22"/>
          <w:lang w:val="el-GR"/>
        </w:rPr>
        <w:t xml:space="preserve">ΔΔΤ - </w:t>
      </w:r>
      <w:r w:rsidRPr="00C63C41">
        <w:rPr>
          <w:rFonts w:ascii="Tahoma" w:hAnsi="Tahoma" w:cs="Tahoma"/>
          <w:szCs w:val="22"/>
          <w:lang w:val="el-GR"/>
        </w:rPr>
        <w:t>ΣΥ</w:t>
      </w:r>
      <w:r w:rsidR="006356C5">
        <w:rPr>
          <w:rFonts w:ascii="Tahoma" w:hAnsi="Tahoma" w:cs="Tahoma"/>
          <w:szCs w:val="22"/>
          <w:lang w:val="el-GR"/>
        </w:rPr>
        <w:t>Ζ</w:t>
      </w:r>
      <w:r w:rsidRPr="00C63C41">
        <w:rPr>
          <w:rFonts w:ascii="Tahoma" w:hAnsi="Tahoma" w:cs="Tahoma"/>
          <w:szCs w:val="22"/>
          <w:lang w:val="el-GR"/>
        </w:rPr>
        <w:t>ΕΥΞΙΣ ΙΙ,</w:t>
      </w:r>
    </w:p>
    <w:p w14:paraId="65A0C23C" w14:textId="77777777" w:rsidR="00B11AC1" w:rsidRPr="00C63C41" w:rsidRDefault="00B11AC1" w:rsidP="00B11AC1">
      <w:pPr>
        <w:pStyle w:val="aff"/>
        <w:numPr>
          <w:ilvl w:val="0"/>
          <w:numId w:val="47"/>
        </w:numPr>
        <w:suppressAutoHyphens w:val="0"/>
        <w:spacing w:after="0"/>
        <w:contextualSpacing w:val="0"/>
        <w:rPr>
          <w:rFonts w:ascii="Tahoma" w:hAnsi="Tahoma" w:cs="Tahoma"/>
          <w:szCs w:val="22"/>
          <w:lang w:val="el-GR"/>
        </w:rPr>
      </w:pPr>
      <w:r w:rsidRPr="00C63C41">
        <w:rPr>
          <w:rFonts w:ascii="Tahoma" w:hAnsi="Tahoma" w:cs="Tahoma"/>
          <w:szCs w:val="22"/>
          <w:lang w:val="el-GR"/>
        </w:rPr>
        <w:t xml:space="preserve">Διαμόρφωση δομημένης λίστας παραληπτών σύμφωνη με τον κανονισμό προστασίας προσωπικών δεδομένων για τις ηλεκτρονικές αποστολές, προσκλήσεις, </w:t>
      </w:r>
      <w:proofErr w:type="spellStart"/>
      <w:r w:rsidRPr="00C63C41">
        <w:rPr>
          <w:rFonts w:ascii="Tahoma" w:hAnsi="Tahoma" w:cs="Tahoma"/>
          <w:szCs w:val="22"/>
          <w:lang w:val="el-GR"/>
        </w:rPr>
        <w:t>κλπ</w:t>
      </w:r>
      <w:proofErr w:type="spellEnd"/>
      <w:r w:rsidRPr="00C63C41">
        <w:rPr>
          <w:rFonts w:ascii="Tahoma" w:hAnsi="Tahoma" w:cs="Tahoma"/>
          <w:szCs w:val="22"/>
          <w:lang w:val="el-GR"/>
        </w:rPr>
        <w:t xml:space="preserve">, αποτελούμενη από φορείς του στενού και ευρύτερου δημοσίου τομέα, πολίτες και θεσμικούς με τη χρήση σύγχρονων εφαρμογών διαχείρισης, </w:t>
      </w:r>
    </w:p>
    <w:p w14:paraId="6A5C35C5" w14:textId="77777777" w:rsidR="00B11AC1" w:rsidRPr="00C63C41" w:rsidRDefault="00B11AC1" w:rsidP="00B11AC1">
      <w:pPr>
        <w:pStyle w:val="aff"/>
        <w:numPr>
          <w:ilvl w:val="0"/>
          <w:numId w:val="47"/>
        </w:numPr>
        <w:suppressAutoHyphens w:val="0"/>
        <w:spacing w:after="0"/>
        <w:contextualSpacing w:val="0"/>
        <w:rPr>
          <w:rFonts w:ascii="Tahoma" w:hAnsi="Tahoma" w:cs="Tahoma"/>
          <w:szCs w:val="22"/>
          <w:lang w:val="el-GR"/>
        </w:rPr>
      </w:pPr>
      <w:r w:rsidRPr="00C63C41">
        <w:rPr>
          <w:rFonts w:ascii="Tahoma" w:hAnsi="Tahoma" w:cs="Tahoma"/>
          <w:szCs w:val="22"/>
          <w:lang w:val="el-GR"/>
        </w:rPr>
        <w:t>Αιτιολόγηση της επιλογής συγκεκριμένων ιστοσελίδων για την ηλεκτρονική καταχώριση (</w:t>
      </w:r>
      <w:r w:rsidRPr="00CA4D53">
        <w:rPr>
          <w:rFonts w:ascii="Tahoma" w:hAnsi="Tahoma" w:cs="Tahoma"/>
          <w:szCs w:val="22"/>
        </w:rPr>
        <w:t>banners</w:t>
      </w:r>
      <w:r w:rsidRPr="00C63C41">
        <w:rPr>
          <w:rFonts w:ascii="Tahoma" w:hAnsi="Tahoma" w:cs="Tahoma"/>
          <w:szCs w:val="22"/>
          <w:lang w:val="el-GR"/>
        </w:rPr>
        <w:t>),</w:t>
      </w:r>
    </w:p>
    <w:p w14:paraId="6E87B828" w14:textId="77777777" w:rsidR="00B11AC1" w:rsidRPr="00C63C41" w:rsidRDefault="00B11AC1" w:rsidP="00B11AC1">
      <w:pPr>
        <w:pStyle w:val="aff"/>
        <w:numPr>
          <w:ilvl w:val="0"/>
          <w:numId w:val="47"/>
        </w:numPr>
        <w:suppressAutoHyphens w:val="0"/>
        <w:spacing w:after="0"/>
        <w:contextualSpacing w:val="0"/>
        <w:rPr>
          <w:rFonts w:ascii="Tahoma" w:hAnsi="Tahoma" w:cs="Tahoma"/>
          <w:szCs w:val="22"/>
          <w:lang w:val="el-GR"/>
        </w:rPr>
      </w:pPr>
      <w:r w:rsidRPr="00C63C41">
        <w:rPr>
          <w:rFonts w:ascii="Tahoma" w:hAnsi="Tahoma" w:cs="Tahoma"/>
          <w:szCs w:val="22"/>
          <w:lang w:val="el-GR"/>
        </w:rPr>
        <w:t>Τρόπος προώθησης των Δελτίων Τύπου στα ΜΜΕ – Παραλήπτες των Δελτίων Τύπου,</w:t>
      </w:r>
    </w:p>
    <w:p w14:paraId="67B0BE74" w14:textId="77777777" w:rsidR="00B11AC1" w:rsidRPr="00C63C41" w:rsidRDefault="00B11AC1" w:rsidP="00B11AC1">
      <w:pPr>
        <w:pStyle w:val="aff"/>
        <w:numPr>
          <w:ilvl w:val="0"/>
          <w:numId w:val="47"/>
        </w:numPr>
        <w:suppressAutoHyphens w:val="0"/>
        <w:spacing w:after="0"/>
        <w:contextualSpacing w:val="0"/>
        <w:rPr>
          <w:rFonts w:ascii="Tahoma" w:hAnsi="Tahoma" w:cs="Tahoma"/>
          <w:szCs w:val="22"/>
          <w:lang w:val="el-GR"/>
        </w:rPr>
      </w:pPr>
      <w:r w:rsidRPr="00C63C41">
        <w:rPr>
          <w:rFonts w:ascii="Tahoma" w:hAnsi="Tahoma" w:cs="Tahoma"/>
          <w:szCs w:val="22"/>
          <w:lang w:val="el-GR"/>
        </w:rPr>
        <w:t>Περιγραφή του τρόπου αξιοποίησης των κοινωνικών δικτύων (</w:t>
      </w:r>
      <w:r>
        <w:rPr>
          <w:rFonts w:ascii="Tahoma" w:hAnsi="Tahoma" w:cs="Tahoma"/>
          <w:szCs w:val="22"/>
          <w:lang w:val="en-US"/>
        </w:rPr>
        <w:t>Social</w:t>
      </w:r>
      <w:r w:rsidRPr="00C63C41">
        <w:rPr>
          <w:rFonts w:ascii="Tahoma" w:hAnsi="Tahoma" w:cs="Tahoma"/>
          <w:szCs w:val="22"/>
          <w:lang w:val="el-GR"/>
        </w:rPr>
        <w:t xml:space="preserve"> </w:t>
      </w:r>
      <w:r>
        <w:rPr>
          <w:rFonts w:ascii="Tahoma" w:hAnsi="Tahoma" w:cs="Tahoma"/>
          <w:szCs w:val="22"/>
          <w:lang w:val="en-US"/>
        </w:rPr>
        <w:t>Media</w:t>
      </w:r>
      <w:r w:rsidRPr="00C63C41">
        <w:rPr>
          <w:rFonts w:ascii="Tahoma" w:hAnsi="Tahoma" w:cs="Tahoma"/>
          <w:szCs w:val="22"/>
          <w:lang w:val="el-GR"/>
        </w:rPr>
        <w:t>).</w:t>
      </w:r>
    </w:p>
    <w:p w14:paraId="028765F3" w14:textId="77777777" w:rsidR="00B11AC1" w:rsidRPr="00C63C41" w:rsidRDefault="00B11AC1" w:rsidP="00B11AC1">
      <w:pPr>
        <w:pStyle w:val="aff"/>
        <w:numPr>
          <w:ilvl w:val="0"/>
          <w:numId w:val="47"/>
        </w:numPr>
        <w:suppressAutoHyphens w:val="0"/>
        <w:spacing w:after="0"/>
        <w:contextualSpacing w:val="0"/>
        <w:rPr>
          <w:rFonts w:ascii="Tahoma" w:hAnsi="Tahoma" w:cs="Tahoma"/>
          <w:szCs w:val="22"/>
          <w:lang w:val="el-GR"/>
        </w:rPr>
      </w:pPr>
      <w:r w:rsidRPr="00C63C41">
        <w:rPr>
          <w:rFonts w:ascii="Tahoma" w:hAnsi="Tahoma" w:cs="Tahoma"/>
          <w:szCs w:val="22"/>
          <w:lang w:val="el-GR"/>
        </w:rPr>
        <w:lastRenderedPageBreak/>
        <w:t>Στρατηγική Χρονισμού των διαφόρων ενεργειών/ δράσεων δημοσιότητας.</w:t>
      </w:r>
    </w:p>
    <w:p w14:paraId="1F5ECDC8" w14:textId="77777777" w:rsidR="00B11AC1" w:rsidRPr="00C63C41" w:rsidRDefault="00B11AC1" w:rsidP="00B11AC1">
      <w:pPr>
        <w:rPr>
          <w:rFonts w:ascii="Tahoma" w:hAnsi="Tahoma" w:cs="Tahoma"/>
          <w:lang w:val="el-GR"/>
        </w:rPr>
      </w:pPr>
      <w:r w:rsidRPr="00C63C41">
        <w:rPr>
          <w:rFonts w:ascii="Tahoma" w:hAnsi="Tahoma" w:cs="Tahoma"/>
          <w:lang w:val="el-GR"/>
        </w:rPr>
        <w:t xml:space="preserve">Επίσης, ενδέχεται να χρειαστεί να μελετηθεί και να προταθεί, με την κατάλληλη τεκμηρίωση, η αντικατάσταση επιλεγμένων προτεινόμενων δράσεων με άλλες τις οποίες θεωρεί αποτελεσματικότερες. </w:t>
      </w:r>
    </w:p>
    <w:p w14:paraId="13093579" w14:textId="77777777" w:rsidR="00B11AC1" w:rsidRPr="00C63C41" w:rsidRDefault="00B11AC1" w:rsidP="00B11AC1">
      <w:pPr>
        <w:pStyle w:val="aff"/>
        <w:numPr>
          <w:ilvl w:val="0"/>
          <w:numId w:val="49"/>
        </w:numPr>
        <w:rPr>
          <w:rFonts w:ascii="Tahoma" w:hAnsi="Tahoma" w:cs="Tahoma"/>
          <w:b/>
          <w:u w:val="single"/>
          <w:lang w:val="el-GR"/>
        </w:rPr>
      </w:pPr>
      <w:r w:rsidRPr="00C63C41">
        <w:rPr>
          <w:rFonts w:ascii="Tahoma" w:hAnsi="Tahoma" w:cs="Tahoma"/>
          <w:b/>
          <w:u w:val="single"/>
          <w:lang w:val="el-GR"/>
        </w:rPr>
        <w:t>Δημιουργία ‘ταυτότητας’ για το κυρίως Έργο «ΣΥΖΕΥΞΙΣ ΙΙ»</w:t>
      </w:r>
    </w:p>
    <w:p w14:paraId="635515D5" w14:textId="77777777" w:rsidR="00B11AC1" w:rsidRPr="00C63C41" w:rsidRDefault="00B11AC1" w:rsidP="00B11AC1">
      <w:pPr>
        <w:rPr>
          <w:rFonts w:ascii="Tahoma" w:hAnsi="Tahoma" w:cs="Tahoma"/>
          <w:lang w:val="el-GR"/>
        </w:rPr>
      </w:pPr>
      <w:r w:rsidRPr="00C63C41">
        <w:rPr>
          <w:rFonts w:ascii="Tahoma" w:hAnsi="Tahoma" w:cs="Tahoma"/>
          <w:lang w:val="el-GR"/>
        </w:rPr>
        <w:t xml:space="preserve">Η δημιουργία ταυτότητας περιλαμβάνει την </w:t>
      </w:r>
      <w:proofErr w:type="spellStart"/>
      <w:r w:rsidRPr="00C63C41">
        <w:rPr>
          <w:rFonts w:ascii="Tahoma" w:hAnsi="Tahoma" w:cs="Tahoma"/>
          <w:lang w:val="el-GR"/>
        </w:rPr>
        <w:t>ονοματοδοσία</w:t>
      </w:r>
      <w:proofErr w:type="spellEnd"/>
      <w:r w:rsidRPr="00C63C41">
        <w:rPr>
          <w:rFonts w:ascii="Tahoma" w:hAnsi="Tahoma" w:cs="Tahoma"/>
          <w:lang w:val="el-GR"/>
        </w:rPr>
        <w:t xml:space="preserve"> (εναλλακτική του ΣΥΖΕΥΞΙΣ ΙΙ) και τη δημιουργία λογοτύπου που θα χαρακτηρίζει το ΣΥΖΕΥΞΙΣ ΙΙ και θα περιλαμβάνεται σε όλα τα έντυπα και υλικά προώθησής του.</w:t>
      </w:r>
    </w:p>
    <w:p w14:paraId="52337308" w14:textId="6D75CBE1" w:rsidR="00B11AC1" w:rsidRDefault="00B11AC1" w:rsidP="00B11AC1">
      <w:pPr>
        <w:rPr>
          <w:rFonts w:ascii="Tahoma" w:hAnsi="Tahoma" w:cs="Tahoma"/>
          <w:lang w:val="el-GR"/>
        </w:rPr>
      </w:pPr>
      <w:r w:rsidRPr="00C63C41">
        <w:rPr>
          <w:rFonts w:ascii="Tahoma" w:hAnsi="Tahoma" w:cs="Tahoma"/>
          <w:lang w:val="el-GR"/>
        </w:rPr>
        <w:t xml:space="preserve">Συστατικό στοιχείο στη δημιουργία ταυτότητας είναι η </w:t>
      </w:r>
      <w:proofErr w:type="spellStart"/>
      <w:r w:rsidRPr="00C63C41">
        <w:rPr>
          <w:rFonts w:ascii="Tahoma" w:hAnsi="Tahoma" w:cs="Tahoma"/>
          <w:lang w:val="el-GR"/>
        </w:rPr>
        <w:t>ονοματοδοσία</w:t>
      </w:r>
      <w:proofErr w:type="spellEnd"/>
      <w:r w:rsidRPr="00C63C41">
        <w:rPr>
          <w:rFonts w:ascii="Tahoma" w:hAnsi="Tahoma" w:cs="Tahoma"/>
          <w:lang w:val="el-GR"/>
        </w:rPr>
        <w:t xml:space="preserve"> του έργου, δηλαδή η καθιέρωση ενός χαρακτηριστικού ονόματος για το ΣΥΖΕΥΞΙΣ ΙΙ το οποίο θα αποδίδει σε μία λέξη ή/ και σύντομη φράση την ουσία και το περιεχόμενο του.</w:t>
      </w:r>
    </w:p>
    <w:p w14:paraId="79C99854" w14:textId="766D8454" w:rsidR="009608CE" w:rsidRPr="00C63C41" w:rsidRDefault="009608CE" w:rsidP="00B11AC1">
      <w:pPr>
        <w:rPr>
          <w:rFonts w:ascii="Tahoma" w:hAnsi="Tahoma" w:cs="Tahoma"/>
          <w:lang w:val="el-GR"/>
        </w:rPr>
      </w:pPr>
      <w:r>
        <w:rPr>
          <w:rFonts w:ascii="Tahoma" w:hAnsi="Tahoma" w:cs="Tahoma"/>
          <w:lang w:val="el-GR"/>
        </w:rPr>
        <w:t>Η δημιουργία ταυτότητας για το ΔΔΤ-ΣΥΖΕΥΞΙΣ ΙΙ θα πρέπει να αντανακλά το χαρακτήρα του έργου «ΣΥΖΕΥΞΙΣ ΙΙ» και να αποσκοπεί στην επίτευξη των στόχων του.</w:t>
      </w:r>
    </w:p>
    <w:p w14:paraId="1AD0CDE7" w14:textId="77777777" w:rsidR="00B11AC1" w:rsidRPr="00C63C41" w:rsidRDefault="00B11AC1" w:rsidP="00B11AC1">
      <w:pPr>
        <w:pStyle w:val="aff"/>
        <w:numPr>
          <w:ilvl w:val="0"/>
          <w:numId w:val="49"/>
        </w:numPr>
        <w:rPr>
          <w:rFonts w:ascii="Tahoma" w:hAnsi="Tahoma" w:cs="Tahoma"/>
          <w:b/>
          <w:u w:val="single"/>
          <w:lang w:val="el-GR"/>
        </w:rPr>
      </w:pPr>
      <w:r w:rsidRPr="00C63C41">
        <w:rPr>
          <w:rFonts w:ascii="Tahoma" w:hAnsi="Tahoma" w:cs="Tahoma"/>
          <w:b/>
          <w:u w:val="single"/>
          <w:lang w:val="el-GR"/>
        </w:rPr>
        <w:t>Αναλυτικό Σχέδιο Ενεργειών/ Δράσεων Πολιτικής Επικοινωνίας και Δημοσιότητας</w:t>
      </w:r>
    </w:p>
    <w:p w14:paraId="5777E225" w14:textId="77777777" w:rsidR="00B11AC1" w:rsidRPr="00C63C41" w:rsidRDefault="00B11AC1" w:rsidP="00B11AC1">
      <w:pPr>
        <w:rPr>
          <w:rFonts w:ascii="Tahoma" w:hAnsi="Tahoma" w:cs="Tahoma"/>
          <w:lang w:val="el-GR"/>
        </w:rPr>
      </w:pPr>
      <w:r w:rsidRPr="00C63C41">
        <w:rPr>
          <w:rFonts w:ascii="Tahoma" w:hAnsi="Tahoma" w:cs="Tahoma"/>
          <w:lang w:val="el-GR"/>
        </w:rPr>
        <w:t>Θα περιλαμβάνει αναλυτικό Χρονοδιάγραμμα υλοποίησης των ενεργειών / δράσεων με αποτύπωση των σχετικών εξαρτήσεων μεταξύ ενεργειών σε κάθε επίπεδο ανάλυσης.</w:t>
      </w:r>
    </w:p>
    <w:p w14:paraId="2D2B8D5E" w14:textId="77777777" w:rsidR="00B11AC1" w:rsidRPr="00C63C41" w:rsidRDefault="00B11AC1" w:rsidP="00B11AC1">
      <w:pPr>
        <w:rPr>
          <w:rFonts w:ascii="Tahoma" w:hAnsi="Tahoma" w:cs="Tahoma"/>
          <w:lang w:val="el-GR"/>
        </w:rPr>
      </w:pPr>
      <w:r w:rsidRPr="00C63C41">
        <w:rPr>
          <w:rFonts w:ascii="Tahoma" w:hAnsi="Tahoma" w:cs="Tahoma"/>
          <w:lang w:val="el-GR"/>
        </w:rPr>
        <w:t xml:space="preserve">Οι επιμέρους προτάσεις θα πρέπει να λαμβάνουν υπόψη τις παράλληλες δράσεις που ο Κύριος του έργου υλοποιεί με σκοπό την επιτυχή υλοποίηση του ΣΥΖΕΥΞΙΣ ΙΙ και να περιλαμβάνουν ενέργειες που τις υποστηρίζουν. </w:t>
      </w:r>
    </w:p>
    <w:p w14:paraId="7ADB2683" w14:textId="77777777" w:rsidR="00B11AC1" w:rsidRPr="00C63C41" w:rsidRDefault="00B11AC1" w:rsidP="00B11AC1">
      <w:pPr>
        <w:rPr>
          <w:rFonts w:ascii="Tahoma" w:hAnsi="Tahoma" w:cs="Tahoma"/>
          <w:lang w:val="el-GR"/>
        </w:rPr>
      </w:pPr>
      <w:r w:rsidRPr="00C63C41">
        <w:rPr>
          <w:rFonts w:ascii="Tahoma" w:hAnsi="Tahoma" w:cs="Tahoma"/>
          <w:lang w:val="el-GR"/>
        </w:rPr>
        <w:t>Κατά την κατάρτιση και υλοποίηση του Αναλυτικού Σχεδίου Ενεργειών / Δράσης, θα πρέπει να τηρηθούν οι παρακάτω προϋποθέσεις:</w:t>
      </w:r>
    </w:p>
    <w:p w14:paraId="446167DA" w14:textId="77777777" w:rsidR="00B11AC1" w:rsidRPr="00C63C41" w:rsidRDefault="00B11AC1" w:rsidP="00B11AC1">
      <w:pPr>
        <w:pStyle w:val="aff"/>
        <w:numPr>
          <w:ilvl w:val="0"/>
          <w:numId w:val="44"/>
        </w:numPr>
        <w:suppressAutoHyphens w:val="0"/>
        <w:spacing w:after="0"/>
        <w:contextualSpacing w:val="0"/>
        <w:rPr>
          <w:rFonts w:ascii="Tahoma" w:hAnsi="Tahoma" w:cs="Tahoma"/>
          <w:szCs w:val="22"/>
          <w:lang w:val="el-GR"/>
        </w:rPr>
      </w:pPr>
      <w:r w:rsidRPr="00C63C41">
        <w:rPr>
          <w:rFonts w:ascii="Tahoma" w:hAnsi="Tahoma" w:cs="Tahoma"/>
          <w:szCs w:val="22"/>
          <w:lang w:val="el-GR"/>
        </w:rPr>
        <w:t>καθαρότητα των στόχων και σαφήνεια του επικοινωνιακού μοντέλου που θα εφαρμοσθεί,</w:t>
      </w:r>
    </w:p>
    <w:p w14:paraId="67D9DE33" w14:textId="77777777" w:rsidR="00B11AC1" w:rsidRPr="00C63C41" w:rsidRDefault="00B11AC1" w:rsidP="00B11AC1">
      <w:pPr>
        <w:pStyle w:val="aff"/>
        <w:numPr>
          <w:ilvl w:val="0"/>
          <w:numId w:val="44"/>
        </w:numPr>
        <w:suppressAutoHyphens w:val="0"/>
        <w:spacing w:after="0"/>
        <w:contextualSpacing w:val="0"/>
        <w:rPr>
          <w:rFonts w:ascii="Tahoma" w:hAnsi="Tahoma" w:cs="Tahoma"/>
          <w:szCs w:val="22"/>
          <w:lang w:val="el-GR"/>
        </w:rPr>
      </w:pPr>
      <w:r w:rsidRPr="00C63C41">
        <w:rPr>
          <w:rFonts w:ascii="Tahoma" w:hAnsi="Tahoma" w:cs="Tahoma"/>
          <w:szCs w:val="22"/>
          <w:lang w:val="el-GR"/>
        </w:rPr>
        <w:t>ομοιογένεια και συνέργεια των προτεινομένων ενεργειών,</w:t>
      </w:r>
    </w:p>
    <w:p w14:paraId="2C2E39B9" w14:textId="77777777" w:rsidR="00B11AC1" w:rsidRPr="00C63C41" w:rsidRDefault="00B11AC1" w:rsidP="00B11AC1">
      <w:pPr>
        <w:pStyle w:val="aff"/>
        <w:numPr>
          <w:ilvl w:val="0"/>
          <w:numId w:val="44"/>
        </w:numPr>
        <w:suppressAutoHyphens w:val="0"/>
        <w:spacing w:after="0"/>
        <w:contextualSpacing w:val="0"/>
        <w:rPr>
          <w:rFonts w:ascii="Tahoma" w:hAnsi="Tahoma" w:cs="Tahoma"/>
          <w:szCs w:val="22"/>
          <w:lang w:val="el-GR"/>
        </w:rPr>
      </w:pPr>
      <w:r w:rsidRPr="00C63C41">
        <w:rPr>
          <w:rFonts w:ascii="Tahoma" w:hAnsi="Tahoma" w:cs="Tahoma"/>
          <w:szCs w:val="22"/>
          <w:lang w:val="el-GR"/>
        </w:rPr>
        <w:t>αξιοποίηση των νέων τεχνολογιών της επικοινωνίας και της πληροφόρησης,</w:t>
      </w:r>
    </w:p>
    <w:p w14:paraId="046936F7" w14:textId="77777777" w:rsidR="00B11AC1" w:rsidRPr="00C63C41" w:rsidRDefault="00B11AC1" w:rsidP="00B11AC1">
      <w:pPr>
        <w:pStyle w:val="aff"/>
        <w:numPr>
          <w:ilvl w:val="0"/>
          <w:numId w:val="44"/>
        </w:numPr>
        <w:suppressAutoHyphens w:val="0"/>
        <w:spacing w:after="0"/>
        <w:contextualSpacing w:val="0"/>
        <w:rPr>
          <w:rFonts w:ascii="Tahoma" w:hAnsi="Tahoma" w:cs="Tahoma"/>
          <w:szCs w:val="22"/>
          <w:lang w:val="el-GR"/>
        </w:rPr>
      </w:pPr>
      <w:r w:rsidRPr="00C63C41">
        <w:rPr>
          <w:rFonts w:ascii="Tahoma" w:hAnsi="Tahoma" w:cs="Tahoma"/>
          <w:szCs w:val="22"/>
          <w:lang w:val="el-GR"/>
        </w:rPr>
        <w:t>αξιοποίηση καλών πρακτικών υλοποίησης παρόμοιων έργων από άλλα Επιχειρησιακά Προγράμματα στην Ελλάδα και σε άλλες χώρες- μέλη της Ευρωπαϊκής ‘Ένωσης.</w:t>
      </w:r>
    </w:p>
    <w:p w14:paraId="536E6384" w14:textId="77777777" w:rsidR="00B11AC1" w:rsidRPr="00C63C41" w:rsidRDefault="00B11AC1" w:rsidP="00B11AC1">
      <w:pPr>
        <w:pStyle w:val="aff"/>
        <w:rPr>
          <w:rFonts w:ascii="Tahoma" w:hAnsi="Tahoma" w:cs="Tahoma"/>
          <w:szCs w:val="22"/>
          <w:lang w:val="el-GR"/>
        </w:rPr>
      </w:pPr>
    </w:p>
    <w:p w14:paraId="4CECAB39" w14:textId="77777777" w:rsidR="00B11AC1" w:rsidRPr="00C63C41" w:rsidRDefault="00B11AC1" w:rsidP="00B11AC1">
      <w:pPr>
        <w:rPr>
          <w:rFonts w:ascii="Tahoma" w:hAnsi="Tahoma" w:cs="Tahoma"/>
          <w:lang w:val="el-GR"/>
        </w:rPr>
      </w:pPr>
      <w:r w:rsidRPr="00C63C41">
        <w:rPr>
          <w:rFonts w:ascii="Tahoma" w:hAnsi="Tahoma" w:cs="Tahoma"/>
          <w:lang w:val="el-GR"/>
        </w:rPr>
        <w:t>Παράλληλα, ο Ανάδοχος θα ολοκληρώσει τη σχεδίαση του απαιτούμενου υλικού / περιεχομένου, το οποίο θα χρησιμοποιηθεί για τις δραστηριότητες που προβλέπει το ως άνω Σχέδιο.</w:t>
      </w:r>
    </w:p>
    <w:p w14:paraId="2E71959B" w14:textId="77777777" w:rsidR="00B11AC1" w:rsidRPr="00C63C41" w:rsidRDefault="00B11AC1" w:rsidP="00B11AC1">
      <w:pPr>
        <w:rPr>
          <w:rFonts w:ascii="Tahoma" w:hAnsi="Tahoma" w:cs="Tahoma"/>
          <w:lang w:val="el-GR"/>
        </w:rPr>
      </w:pPr>
      <w:r w:rsidRPr="00C63C41">
        <w:rPr>
          <w:rFonts w:ascii="Tahoma" w:hAnsi="Tahoma" w:cs="Tahoma"/>
          <w:lang w:val="el-GR"/>
        </w:rPr>
        <w:t xml:space="preserve">Ο Ανάδοχος θα αναλάβει την αναζήτηση / συλλογή / αποδελτίωση / σχεδίαση / δημιουργία του απαραίτητου υλικού, καθώς και τη σύνταξη όλων των σχετικών κειμένων που θα χρησιμοποιηθούν για την ενημέρωση και ευαισθητοποίηση των εμπλεκομένων στο κυρίως Έργο και γενικότερα της κοινής γνώμης. </w:t>
      </w:r>
    </w:p>
    <w:p w14:paraId="5685245D" w14:textId="77777777" w:rsidR="00B11AC1" w:rsidRPr="00C63C41" w:rsidRDefault="00B11AC1" w:rsidP="00B11AC1">
      <w:pPr>
        <w:rPr>
          <w:rFonts w:ascii="Tahoma" w:hAnsi="Tahoma" w:cs="Tahoma"/>
          <w:lang w:val="el-GR"/>
        </w:rPr>
      </w:pPr>
      <w:r w:rsidRPr="00C63C41">
        <w:rPr>
          <w:rFonts w:ascii="Tahoma" w:hAnsi="Tahoma" w:cs="Tahoma"/>
          <w:lang w:val="el-GR"/>
        </w:rPr>
        <w:t>Παράλληλα στο σχέδιο θα περιλαμβάνει:</w:t>
      </w:r>
    </w:p>
    <w:p w14:paraId="4CD0E172" w14:textId="77777777" w:rsidR="00B11AC1" w:rsidRPr="00C63C41" w:rsidRDefault="00B11AC1" w:rsidP="002775BF">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τα κείμενα του ενημερωτικού υλικού (φυλλάδια, αφίσες, δελτία τύπου, κοκ) – ηλεκτρονικό και έντυπο,</w:t>
      </w:r>
    </w:p>
    <w:p w14:paraId="0465AE35" w14:textId="77777777" w:rsidR="00B11AC1" w:rsidRPr="00C63C41" w:rsidRDefault="00B11AC1" w:rsidP="002775BF">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το περιεχόμενο, λογότυπο και εικαστικό μέρος των έντυπων (φυλλάδια, αφίσες, κλπ.) και ηλεκτρονικών μέσων (</w:t>
      </w:r>
      <w:r w:rsidRPr="00CA4D53">
        <w:rPr>
          <w:rFonts w:ascii="Tahoma" w:hAnsi="Tahoma" w:cs="Tahoma"/>
          <w:szCs w:val="22"/>
        </w:rPr>
        <w:t>newsletters</w:t>
      </w:r>
      <w:r w:rsidRPr="00C63C41">
        <w:rPr>
          <w:rFonts w:ascii="Tahoma" w:hAnsi="Tahoma" w:cs="Tahoma"/>
          <w:szCs w:val="22"/>
          <w:lang w:val="el-GR"/>
        </w:rPr>
        <w:t xml:space="preserve">, </w:t>
      </w:r>
      <w:r w:rsidRPr="00CA4D53">
        <w:rPr>
          <w:rFonts w:ascii="Tahoma" w:hAnsi="Tahoma" w:cs="Tahoma"/>
          <w:szCs w:val="22"/>
        </w:rPr>
        <w:t>banners</w:t>
      </w:r>
      <w:r w:rsidRPr="00C63C41">
        <w:rPr>
          <w:rFonts w:ascii="Tahoma" w:hAnsi="Tahoma" w:cs="Tahoma"/>
          <w:szCs w:val="22"/>
          <w:lang w:val="el-GR"/>
        </w:rPr>
        <w:t>, κλπ.) – ηλεκτρονικό και έντυπο,</w:t>
      </w:r>
    </w:p>
    <w:p w14:paraId="4BD8C7EC" w14:textId="77777777" w:rsidR="00B11AC1" w:rsidRPr="00C63C41" w:rsidRDefault="00B11AC1" w:rsidP="002775BF">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 xml:space="preserve">οι καταχωρήσεις στον έντυπο και ηλεκτρονικό τύπο, δελτία τύπου, </w:t>
      </w:r>
      <w:r w:rsidRPr="00CA4D53">
        <w:rPr>
          <w:rFonts w:ascii="Tahoma" w:hAnsi="Tahoma" w:cs="Tahoma"/>
          <w:szCs w:val="22"/>
        </w:rPr>
        <w:t>newsletters</w:t>
      </w:r>
      <w:r w:rsidRPr="00C63C41">
        <w:rPr>
          <w:rFonts w:ascii="Tahoma" w:hAnsi="Tahoma" w:cs="Tahoma"/>
          <w:szCs w:val="22"/>
          <w:lang w:val="el-GR"/>
        </w:rPr>
        <w:t xml:space="preserve"> κοκ,</w:t>
      </w:r>
    </w:p>
    <w:p w14:paraId="567A8A11" w14:textId="77777777" w:rsidR="00B11AC1" w:rsidRPr="00C63C41" w:rsidRDefault="00B11AC1" w:rsidP="002775BF">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 xml:space="preserve">διενέργεια ημερίδων, κατά τις οποίες θα παρουσιαστούν αναλυτικά οι στόχοι, το περιεχόμενο και τα πλεονεκτήματα των προτεινόμενων δράσεων, θα υπάρξει διαβούλευση, συζήτηση και καταγραφή προτάσεων και απόψεων καθώς και επίσημη αναφορά προόδου και πεπραγμένων. </w:t>
      </w:r>
    </w:p>
    <w:p w14:paraId="360F8624" w14:textId="77777777" w:rsidR="00B11AC1" w:rsidRPr="00C63C41" w:rsidRDefault="00B11AC1" w:rsidP="002775BF">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διαμόρφωση στρατηγικής και καταγραφή πεπραγμένων της παρουσίασης του έργου σε ήδη καθιερωμένες εκδηλώσεις</w:t>
      </w:r>
    </w:p>
    <w:p w14:paraId="0C99F65D" w14:textId="77777777" w:rsidR="00B11AC1" w:rsidRPr="00C63C41" w:rsidRDefault="00B11AC1" w:rsidP="002775BF">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διαμόρφωση στρατηγικής για προβολή στα μέσα κοινωνικής δικτύωσης</w:t>
      </w:r>
    </w:p>
    <w:p w14:paraId="098CF4C0" w14:textId="33ECC75E" w:rsidR="00B11AC1" w:rsidRDefault="00B11AC1" w:rsidP="002775BF">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lastRenderedPageBreak/>
        <w:t xml:space="preserve">οποιοδήποτε επιπλέον υλικό επικοινωνίας κριθεί σκόπιμο να παρασχεθεί στα διάφορα επίπεδα ενημέρωσης (πχ. παρουσιάσεις που θα χρησιμοποιηθούν στις ημερίδες και λοιπές εκδηλώσεις, </w:t>
      </w:r>
      <w:r w:rsidRPr="00CA4D53">
        <w:rPr>
          <w:rFonts w:ascii="Tahoma" w:hAnsi="Tahoma" w:cs="Tahoma"/>
          <w:szCs w:val="22"/>
        </w:rPr>
        <w:t>email</w:t>
      </w:r>
      <w:r w:rsidRPr="00C63C41">
        <w:rPr>
          <w:rFonts w:ascii="Tahoma" w:hAnsi="Tahoma" w:cs="Tahoma"/>
          <w:szCs w:val="22"/>
          <w:lang w:val="el-GR"/>
        </w:rPr>
        <w:t>-</w:t>
      </w:r>
      <w:r w:rsidRPr="00CA4D53">
        <w:rPr>
          <w:rFonts w:ascii="Tahoma" w:hAnsi="Tahoma" w:cs="Tahoma"/>
          <w:szCs w:val="22"/>
        </w:rPr>
        <w:t>templates</w:t>
      </w:r>
      <w:r w:rsidRPr="00C63C41">
        <w:rPr>
          <w:rFonts w:ascii="Tahoma" w:hAnsi="Tahoma" w:cs="Tahoma"/>
          <w:szCs w:val="22"/>
          <w:lang w:val="el-GR"/>
        </w:rPr>
        <w:t xml:space="preserve"> / </w:t>
      </w:r>
      <w:r w:rsidRPr="00CA4D53">
        <w:rPr>
          <w:rFonts w:ascii="Tahoma" w:hAnsi="Tahoma" w:cs="Tahoma"/>
          <w:szCs w:val="22"/>
        </w:rPr>
        <w:t>banners</w:t>
      </w:r>
      <w:r w:rsidRPr="00C63C41">
        <w:rPr>
          <w:rFonts w:ascii="Tahoma" w:hAnsi="Tahoma" w:cs="Tahoma"/>
          <w:szCs w:val="22"/>
          <w:lang w:val="el-GR"/>
        </w:rPr>
        <w:t xml:space="preserve"> για διαδικτυακές εκστρατείες, εσωτερική διάχυση γνώσης – πρόγραμμα εκπαίδευσης, κείμενα συνεντεύξεων τύπου, εκπαιδευτικό υλικό, οδηγός εκπαίδευσης κοκ.)</w:t>
      </w:r>
    </w:p>
    <w:p w14:paraId="1DA93B4A" w14:textId="77777777" w:rsidR="009608CE" w:rsidRPr="00C63C41" w:rsidRDefault="009608CE" w:rsidP="002775BF">
      <w:pPr>
        <w:pStyle w:val="aff"/>
        <w:suppressAutoHyphens w:val="0"/>
        <w:spacing w:after="0"/>
        <w:contextualSpacing w:val="0"/>
        <w:jc w:val="left"/>
        <w:rPr>
          <w:rFonts w:ascii="Tahoma" w:hAnsi="Tahoma" w:cs="Tahoma"/>
          <w:szCs w:val="22"/>
          <w:lang w:val="el-GR"/>
        </w:rPr>
      </w:pPr>
    </w:p>
    <w:p w14:paraId="7F962E9B" w14:textId="77777777" w:rsidR="00B11AC1" w:rsidRPr="005837AA" w:rsidRDefault="00B11AC1" w:rsidP="00B11AC1">
      <w:pPr>
        <w:pStyle w:val="aff"/>
        <w:numPr>
          <w:ilvl w:val="0"/>
          <w:numId w:val="49"/>
        </w:numPr>
        <w:rPr>
          <w:rFonts w:ascii="Tahoma" w:hAnsi="Tahoma" w:cs="Tahoma"/>
          <w:b/>
          <w:u w:val="single"/>
          <w:lang w:val="el-GR"/>
        </w:rPr>
      </w:pPr>
      <w:r w:rsidRPr="005837AA">
        <w:rPr>
          <w:rFonts w:ascii="Tahoma" w:hAnsi="Tahoma" w:cs="Tahoma"/>
          <w:b/>
          <w:u w:val="single"/>
          <w:lang w:val="el-GR"/>
        </w:rPr>
        <w:t>Συμμόρφωση με το Γενικό Κανονισμό Προστασίας Προσωπικών Δεδομένων (ΕΕ 2016/679)</w:t>
      </w:r>
    </w:p>
    <w:p w14:paraId="3F86EDBD" w14:textId="77777777" w:rsidR="00B11AC1" w:rsidRPr="00C63C41" w:rsidRDefault="00B11AC1" w:rsidP="00B11AC1">
      <w:pPr>
        <w:rPr>
          <w:rFonts w:ascii="Tahoma" w:hAnsi="Tahoma" w:cs="Tahoma"/>
          <w:szCs w:val="22"/>
          <w:lang w:val="el-GR"/>
        </w:rPr>
      </w:pPr>
      <w:r w:rsidRPr="00C63C41">
        <w:rPr>
          <w:rFonts w:ascii="Tahoma" w:hAnsi="Tahoma" w:cs="Tahoma"/>
          <w:szCs w:val="22"/>
          <w:lang w:val="el-GR"/>
        </w:rPr>
        <w:t xml:space="preserve">Στο πλαίσιο του παραδοτέου Π1 - Σχέδιο Ενεργειών – Στρατηγική Επικοινωνίας – Δημιουργικές προτάσεις ο Ανάδοχος θα εκπονήσει και Μελέτη συμμόρφωσης με το Γενικό Κανονισμό Προστασίας Προσωπικών Δεδομένων, με τις παρακάτω κατ‘ ελάχιστον ενότητες:    </w:t>
      </w:r>
    </w:p>
    <w:p w14:paraId="365B4833" w14:textId="77777777" w:rsidR="00B11AC1" w:rsidRPr="00C63C41" w:rsidRDefault="00B11AC1" w:rsidP="00B11AC1">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Απογραφή των προσωπικών δεδομένων που θα τηρούνται, κατά πεδίο, με αναφορά στη νομική βάση συλλογής τους και τεκμηρίωση της αναγκαιότητας της επεξεργασίας σε σχέση με τον / τους σκοπούς επεξεργασίας, με τελικό αποτέλεσμα την κατάρτιση Αρχείου Επεξεργασίας ανά δραστηριότητα επεξεργασίας για το Φορέα</w:t>
      </w:r>
    </w:p>
    <w:p w14:paraId="66ED8C84" w14:textId="77777777" w:rsidR="00B11AC1" w:rsidRPr="00C63C41" w:rsidRDefault="00B11AC1" w:rsidP="00B11AC1">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Σχεδιασμός των διαδικασιών ανταπόκρισης σε αιτήματα που υποβάλλουν τα υποκείμενα των δεδομένων κατά την άσκηση των δικαιωμάτων τους, όπως αυτά απορρέουν από τον Κανονισμό και το ειδικότερο νομοθετικό πλαίσιο που διέπει τον Φορέα (πληροφόρηση, διαγραφή, διόρθωση, περιορισμός)</w:t>
      </w:r>
    </w:p>
    <w:p w14:paraId="42348270" w14:textId="77777777" w:rsidR="00B11AC1" w:rsidRPr="00C63C41" w:rsidRDefault="00B11AC1" w:rsidP="00B11AC1">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Τεχνικά μέτρα διασφάλισης της ακεραιότητας, διαθεσιμότητας και ασφάλειας του Συστήματος</w:t>
      </w:r>
    </w:p>
    <w:p w14:paraId="737CDE66" w14:textId="77777777" w:rsidR="00B11AC1" w:rsidRPr="00C63C41" w:rsidRDefault="00B11AC1" w:rsidP="00B11AC1">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 xml:space="preserve">Πρόταση για τυχόν ανάγκη κρυπτογράφησης, </w:t>
      </w:r>
      <w:proofErr w:type="spellStart"/>
      <w:r w:rsidRPr="00C63C41">
        <w:rPr>
          <w:rFonts w:ascii="Tahoma" w:hAnsi="Tahoma" w:cs="Tahoma"/>
          <w:szCs w:val="22"/>
          <w:lang w:val="el-GR"/>
        </w:rPr>
        <w:t>ψευδωνυμοποίησης</w:t>
      </w:r>
      <w:proofErr w:type="spellEnd"/>
      <w:r w:rsidRPr="00C63C41">
        <w:rPr>
          <w:rFonts w:ascii="Tahoma" w:hAnsi="Tahoma" w:cs="Tahoma"/>
          <w:szCs w:val="22"/>
          <w:lang w:val="el-GR"/>
        </w:rPr>
        <w:t xml:space="preserve"> και </w:t>
      </w:r>
      <w:proofErr w:type="spellStart"/>
      <w:r w:rsidRPr="00C63C41">
        <w:rPr>
          <w:rFonts w:ascii="Tahoma" w:hAnsi="Tahoma" w:cs="Tahoma"/>
          <w:szCs w:val="22"/>
          <w:lang w:val="el-GR"/>
        </w:rPr>
        <w:t>ανωνυμοποίησης</w:t>
      </w:r>
      <w:proofErr w:type="spellEnd"/>
      <w:r w:rsidRPr="00C63C41">
        <w:rPr>
          <w:rFonts w:ascii="Tahoma" w:hAnsi="Tahoma" w:cs="Tahoma"/>
          <w:szCs w:val="22"/>
          <w:lang w:val="el-GR"/>
        </w:rPr>
        <w:t xml:space="preserve"> των προσωπικών δεδομένων που θα τηρούνται, ανάλογα με τους κινδύνους που τυχόν προκύπτουν για τα</w:t>
      </w:r>
      <w:r w:rsidRPr="00CD3116">
        <w:rPr>
          <w:rFonts w:ascii="Tahoma" w:hAnsi="Tahoma" w:cs="Tahoma"/>
          <w:szCs w:val="22"/>
        </w:rPr>
        <w:t> </w:t>
      </w:r>
      <w:r w:rsidRPr="00C63C41">
        <w:rPr>
          <w:rFonts w:ascii="Tahoma" w:hAnsi="Tahoma" w:cs="Tahoma"/>
          <w:szCs w:val="22"/>
          <w:lang w:val="el-GR"/>
        </w:rPr>
        <w:t xml:space="preserve"> υποκείμενα των δεδομένων</w:t>
      </w:r>
    </w:p>
    <w:p w14:paraId="2246B537" w14:textId="77777777" w:rsidR="00B11AC1" w:rsidRPr="00C63C41" w:rsidRDefault="00B11AC1" w:rsidP="00B11AC1">
      <w:pPr>
        <w:pStyle w:val="aff"/>
        <w:numPr>
          <w:ilvl w:val="0"/>
          <w:numId w:val="48"/>
        </w:numPr>
        <w:suppressAutoHyphens w:val="0"/>
        <w:spacing w:after="0"/>
        <w:contextualSpacing w:val="0"/>
        <w:rPr>
          <w:rFonts w:ascii="Tahoma" w:hAnsi="Tahoma" w:cs="Tahoma"/>
          <w:szCs w:val="22"/>
          <w:lang w:val="el-GR"/>
        </w:rPr>
      </w:pPr>
      <w:r w:rsidRPr="00C63C41">
        <w:rPr>
          <w:rFonts w:ascii="Tahoma" w:hAnsi="Tahoma" w:cs="Tahoma"/>
          <w:szCs w:val="22"/>
          <w:lang w:val="el-GR"/>
        </w:rPr>
        <w:t>Μέτρα εξασφάλισης της ιχνηλασιμότητας σε επίπεδο προσβάσεων και επεξεργασίας προσωπικών δεδομένων (ΕΕ 2016/679)</w:t>
      </w:r>
    </w:p>
    <w:p w14:paraId="0DA2B72E" w14:textId="77777777" w:rsidR="00B11AC1" w:rsidRPr="00C63C41" w:rsidRDefault="00B11AC1" w:rsidP="00B11AC1">
      <w:pPr>
        <w:rPr>
          <w:rFonts w:ascii="Tahoma" w:hAnsi="Tahoma" w:cs="Tahoma"/>
          <w:szCs w:val="22"/>
          <w:lang w:val="el-GR"/>
        </w:rPr>
      </w:pPr>
    </w:p>
    <w:p w14:paraId="365A1C07" w14:textId="77777777" w:rsidR="00B11AC1" w:rsidRPr="00C63C41" w:rsidRDefault="00B11AC1" w:rsidP="00B11AC1">
      <w:pPr>
        <w:rPr>
          <w:rFonts w:ascii="Tahoma" w:hAnsi="Tahoma" w:cs="Tahoma"/>
          <w:lang w:val="el-GR"/>
        </w:rPr>
      </w:pPr>
      <w:r>
        <w:rPr>
          <w:rFonts w:ascii="Tahoma" w:hAnsi="Tahoma" w:cs="Tahoma"/>
          <w:lang w:val="en-US"/>
        </w:rPr>
        <w:t>O</w:t>
      </w:r>
      <w:r w:rsidRPr="00C63C41">
        <w:rPr>
          <w:rFonts w:ascii="Tahoma" w:hAnsi="Tahoma" w:cs="Tahoma"/>
          <w:lang w:val="el-GR"/>
        </w:rPr>
        <w:t xml:space="preserve">ι υποψήφιοι ανάδοχοι θα πρέπει να υποβάλλουν </w:t>
      </w:r>
      <w:r w:rsidRPr="00C63C41">
        <w:rPr>
          <w:rFonts w:ascii="Tahoma" w:hAnsi="Tahoma" w:cs="Tahoma"/>
          <w:b/>
          <w:lang w:val="el-GR"/>
        </w:rPr>
        <w:t>στο πλαίσιο της Τεχνικής Προσφοράς τους</w:t>
      </w:r>
      <w:r w:rsidRPr="00C63C41">
        <w:rPr>
          <w:rFonts w:ascii="Tahoma" w:hAnsi="Tahoma" w:cs="Tahoma"/>
          <w:lang w:val="el-GR"/>
        </w:rPr>
        <w:t xml:space="preserve">, ολοκληρωμένη Μελέτη Επικοινωνιακής Στρατηγικής και Σχεδίου Δράσεων Επικοινωνίας, η οποία θα περιέχει κατ’ ελάχιστον, τα ακόλουθα: </w:t>
      </w:r>
    </w:p>
    <w:p w14:paraId="39F21AD9" w14:textId="77777777" w:rsidR="00B11AC1" w:rsidRPr="00C63C41" w:rsidRDefault="00B11AC1" w:rsidP="00B11AC1">
      <w:pPr>
        <w:pStyle w:val="aff"/>
        <w:numPr>
          <w:ilvl w:val="0"/>
          <w:numId w:val="46"/>
        </w:numPr>
        <w:suppressAutoHyphens w:val="0"/>
        <w:spacing w:after="0"/>
        <w:contextualSpacing w:val="0"/>
        <w:rPr>
          <w:rFonts w:ascii="Tahoma" w:hAnsi="Tahoma" w:cs="Tahoma"/>
          <w:szCs w:val="22"/>
          <w:lang w:val="el-GR"/>
        </w:rPr>
      </w:pPr>
      <w:r w:rsidRPr="00C63C41">
        <w:rPr>
          <w:rFonts w:ascii="Tahoma" w:hAnsi="Tahoma" w:cs="Tahoma"/>
          <w:szCs w:val="22"/>
          <w:lang w:val="el-GR"/>
        </w:rPr>
        <w:t>Προσδιορισμό της επικοινωνιακής στρατηγικής και των επικοινωνιακών στόχων του έργου.</w:t>
      </w:r>
    </w:p>
    <w:p w14:paraId="17FCDCAA" w14:textId="77777777" w:rsidR="00B11AC1" w:rsidRPr="00C63C41" w:rsidRDefault="00B11AC1" w:rsidP="00B11AC1">
      <w:pPr>
        <w:pStyle w:val="aff"/>
        <w:numPr>
          <w:ilvl w:val="0"/>
          <w:numId w:val="46"/>
        </w:numPr>
        <w:suppressAutoHyphens w:val="0"/>
        <w:spacing w:after="0"/>
        <w:contextualSpacing w:val="0"/>
        <w:rPr>
          <w:rFonts w:ascii="Tahoma" w:hAnsi="Tahoma" w:cs="Tahoma"/>
          <w:szCs w:val="22"/>
          <w:lang w:val="el-GR"/>
        </w:rPr>
      </w:pPr>
      <w:r w:rsidRPr="00C63C41">
        <w:rPr>
          <w:rFonts w:ascii="Tahoma" w:hAnsi="Tahoma" w:cs="Tahoma"/>
          <w:szCs w:val="22"/>
          <w:lang w:val="el-GR"/>
        </w:rPr>
        <w:t>Κατάρτιση ενός ολοκληρωμένου και χρονικά κατανεμημένου Πλάνου Μέσων (</w:t>
      </w:r>
      <w:r w:rsidRPr="00CD00D6">
        <w:rPr>
          <w:rFonts w:ascii="Tahoma" w:hAnsi="Tahoma" w:cs="Tahoma"/>
          <w:szCs w:val="22"/>
        </w:rPr>
        <w:t>Media</w:t>
      </w:r>
      <w:r w:rsidRPr="00C63C41">
        <w:rPr>
          <w:rFonts w:ascii="Tahoma" w:hAnsi="Tahoma" w:cs="Tahoma"/>
          <w:szCs w:val="22"/>
          <w:lang w:val="el-GR"/>
        </w:rPr>
        <w:t xml:space="preserve"> </w:t>
      </w:r>
      <w:r w:rsidRPr="00CD00D6">
        <w:rPr>
          <w:rFonts w:ascii="Tahoma" w:hAnsi="Tahoma" w:cs="Tahoma"/>
          <w:szCs w:val="22"/>
        </w:rPr>
        <w:t>Plan</w:t>
      </w:r>
      <w:r w:rsidRPr="00C63C41">
        <w:rPr>
          <w:rFonts w:ascii="Tahoma" w:hAnsi="Tahoma" w:cs="Tahoma"/>
          <w:szCs w:val="22"/>
          <w:lang w:val="el-GR"/>
        </w:rPr>
        <w:t>), που περιλαμβάνει το σύνολο των δράσεων που θα υλοποιηθούν στο πλαίσιο της Συμφωνίας Πλαισίου,  με αιτιολογημένο προσδιορισμό των δράσεων, ή κατηγοριών δράσεων, όσον αφορά στον τόπο και στο χρόνο υλοποίησής τους.</w:t>
      </w:r>
    </w:p>
    <w:p w14:paraId="5AAA1376" w14:textId="77777777" w:rsidR="00B11AC1" w:rsidRPr="00C63C41" w:rsidRDefault="00B11AC1" w:rsidP="00B11AC1">
      <w:pPr>
        <w:pStyle w:val="aff"/>
        <w:numPr>
          <w:ilvl w:val="0"/>
          <w:numId w:val="46"/>
        </w:numPr>
        <w:suppressAutoHyphens w:val="0"/>
        <w:spacing w:after="0"/>
        <w:contextualSpacing w:val="0"/>
        <w:rPr>
          <w:rFonts w:ascii="Tahoma" w:hAnsi="Tahoma" w:cs="Tahoma"/>
          <w:szCs w:val="22"/>
          <w:lang w:val="el-GR"/>
        </w:rPr>
      </w:pPr>
      <w:r w:rsidRPr="00C63C41">
        <w:rPr>
          <w:rFonts w:ascii="Tahoma" w:hAnsi="Tahoma" w:cs="Tahoma"/>
          <w:szCs w:val="22"/>
          <w:lang w:val="el-GR"/>
        </w:rPr>
        <w:t>Προσδιορισμό ενός συστήματος παρακολούθησης και απολογισμού της όλης επικοινωνιακής διαδικασίας. Το σύστημα αυτό θα πρέπει να περιλαμβάνει τις διαδικασίες καταγραφής των στοιχείων που απαιτούνται για την αποτίμηση των ενεργειών δημοσιότητας καθώς και τις διαδικασίες συλλογής και αρχειοθέτησης των αποδεικτικών στοιχείων υλοποίησης των ενεργειών αυτών.</w:t>
      </w:r>
    </w:p>
    <w:p w14:paraId="49B98E6D" w14:textId="77777777" w:rsidR="00B11AC1" w:rsidRDefault="00B11AC1" w:rsidP="00B11AC1">
      <w:pPr>
        <w:pStyle w:val="aff"/>
        <w:numPr>
          <w:ilvl w:val="0"/>
          <w:numId w:val="46"/>
        </w:numPr>
        <w:suppressAutoHyphens w:val="0"/>
        <w:spacing w:after="0"/>
        <w:contextualSpacing w:val="0"/>
        <w:rPr>
          <w:rFonts w:ascii="Tahoma" w:hAnsi="Tahoma" w:cs="Tahoma"/>
          <w:szCs w:val="22"/>
          <w:lang w:val="el-GR"/>
        </w:rPr>
      </w:pPr>
      <w:r w:rsidRPr="00C63C41">
        <w:rPr>
          <w:rFonts w:ascii="Tahoma" w:hAnsi="Tahoma" w:cs="Tahoma"/>
          <w:szCs w:val="22"/>
          <w:lang w:val="el-GR"/>
        </w:rPr>
        <w:t>Περιγραφή της Μεθοδολογίας που θα ακολουθήσει για τη Συμμόρφωση με το Γενικό Κανονισμό Προστασίας Προσωπικών Δεδομένων</w:t>
      </w:r>
    </w:p>
    <w:p w14:paraId="6E99CF66" w14:textId="77777777" w:rsidR="00B11AC1" w:rsidRPr="00C63C41" w:rsidRDefault="00B11AC1" w:rsidP="00B11AC1">
      <w:pPr>
        <w:pStyle w:val="aff"/>
        <w:suppressAutoHyphens w:val="0"/>
        <w:spacing w:after="0"/>
        <w:contextualSpacing w:val="0"/>
        <w:rPr>
          <w:rFonts w:ascii="Tahoma" w:hAnsi="Tahoma" w:cs="Tahoma"/>
          <w:szCs w:val="22"/>
          <w:lang w:val="el-GR"/>
        </w:rPr>
      </w:pPr>
    </w:p>
    <w:p w14:paraId="1DB67A29" w14:textId="324E624C" w:rsidR="00B11AC1" w:rsidRPr="00763311" w:rsidRDefault="00E13EE0" w:rsidP="00B11AC1">
      <w:pPr>
        <w:pStyle w:val="4"/>
        <w:numPr>
          <w:ilvl w:val="2"/>
          <w:numId w:val="16"/>
        </w:numPr>
        <w:tabs>
          <w:tab w:val="left" w:pos="1134"/>
        </w:tabs>
        <w:rPr>
          <w:rFonts w:cs="Tahoma"/>
          <w:szCs w:val="22"/>
          <w:lang w:val="el-GR"/>
        </w:rPr>
      </w:pPr>
      <w:bookmarkStart w:id="96" w:name="_Toc22129689"/>
      <w:bookmarkStart w:id="97" w:name="_Ref23512787"/>
      <w:bookmarkStart w:id="98" w:name="_Ref23515189"/>
      <w:bookmarkStart w:id="99" w:name="_Ref23755329"/>
      <w:bookmarkStart w:id="100" w:name="_Ref23762235"/>
      <w:r>
        <w:rPr>
          <w:rFonts w:cs="Tahoma"/>
          <w:szCs w:val="22"/>
          <w:lang w:val="el-GR"/>
        </w:rPr>
        <w:t xml:space="preserve">Φυσικές </w:t>
      </w:r>
      <w:r w:rsidR="00B11AC1" w:rsidRPr="004449A2">
        <w:rPr>
          <w:rFonts w:cs="Tahoma"/>
          <w:szCs w:val="22"/>
          <w:lang w:val="el-GR"/>
        </w:rPr>
        <w:t xml:space="preserve">Ημερίδες – Διαδικτυακές εκδηλώσεις </w:t>
      </w:r>
      <w:bookmarkEnd w:id="96"/>
      <w:bookmarkEnd w:id="97"/>
      <w:bookmarkEnd w:id="98"/>
      <w:bookmarkEnd w:id="99"/>
      <w:bookmarkEnd w:id="100"/>
    </w:p>
    <w:p w14:paraId="7C794557" w14:textId="77777777" w:rsidR="00B11AC1" w:rsidRPr="005837AA" w:rsidRDefault="00B11AC1" w:rsidP="00B11AC1">
      <w:pPr>
        <w:rPr>
          <w:rFonts w:ascii="Tahoma" w:hAnsi="Tahoma" w:cs="Tahoma"/>
          <w:lang w:val="el-GR"/>
        </w:rPr>
      </w:pPr>
    </w:p>
    <w:p w14:paraId="536621A0" w14:textId="5F0D7D3F" w:rsidR="00B11AC1" w:rsidRDefault="00B11AC1" w:rsidP="00B11AC1">
      <w:pPr>
        <w:rPr>
          <w:rFonts w:ascii="Tahoma" w:hAnsi="Tahoma" w:cs="Tahoma"/>
          <w:szCs w:val="22"/>
          <w:lang w:val="el-GR"/>
        </w:rPr>
      </w:pPr>
      <w:r w:rsidRPr="005837AA">
        <w:rPr>
          <w:rFonts w:ascii="Tahoma" w:hAnsi="Tahoma" w:cs="Tahoma"/>
          <w:szCs w:val="22"/>
          <w:lang w:val="el-GR"/>
        </w:rPr>
        <w:t xml:space="preserve">Με τις ημερίδες </w:t>
      </w:r>
      <w:r>
        <w:rPr>
          <w:rFonts w:ascii="Tahoma" w:hAnsi="Tahoma" w:cs="Tahoma"/>
          <w:szCs w:val="22"/>
          <w:lang w:val="el-GR"/>
        </w:rPr>
        <w:t xml:space="preserve">(φυσικές και </w:t>
      </w:r>
      <w:r w:rsidR="00E13EE0">
        <w:rPr>
          <w:rFonts w:ascii="Tahoma" w:hAnsi="Tahoma" w:cs="Tahoma"/>
          <w:szCs w:val="22"/>
          <w:lang w:val="el-GR"/>
        </w:rPr>
        <w:t>διαδικτυακές</w:t>
      </w:r>
      <w:r>
        <w:rPr>
          <w:rFonts w:ascii="Tahoma" w:hAnsi="Tahoma" w:cs="Tahoma"/>
          <w:szCs w:val="22"/>
          <w:lang w:val="el-GR"/>
        </w:rPr>
        <w:t xml:space="preserve">) </w:t>
      </w:r>
      <w:r w:rsidRPr="005837AA">
        <w:rPr>
          <w:rFonts w:ascii="Tahoma" w:hAnsi="Tahoma" w:cs="Tahoma"/>
          <w:szCs w:val="22"/>
          <w:lang w:val="el-GR"/>
        </w:rPr>
        <w:t xml:space="preserve">δίδεται η δυνατότητα να παρουσιαστεί το </w:t>
      </w:r>
      <w:r w:rsidR="00C11F44">
        <w:rPr>
          <w:rFonts w:ascii="Tahoma" w:hAnsi="Tahoma" w:cs="Tahoma"/>
          <w:szCs w:val="22"/>
          <w:lang w:val="el-GR"/>
        </w:rPr>
        <w:t xml:space="preserve">ΔΔΤ - </w:t>
      </w:r>
      <w:r w:rsidRPr="005837AA">
        <w:rPr>
          <w:rFonts w:ascii="Tahoma" w:hAnsi="Tahoma" w:cs="Tahoma"/>
          <w:szCs w:val="22"/>
          <w:lang w:val="el-GR"/>
        </w:rPr>
        <w:t>ΣΥΖΕΥΞΙΣ ΙΙ μέσα από τοποθετήσεις ειδικών ομιλητών που θα επιλεχθούν και παρουσιάσεις με την χρήση πολυμέσων.</w:t>
      </w:r>
    </w:p>
    <w:p w14:paraId="6FC44809" w14:textId="1DAD1AC2" w:rsidR="00373CB4" w:rsidRPr="005837AA" w:rsidRDefault="00373CB4" w:rsidP="00B11AC1">
      <w:pPr>
        <w:rPr>
          <w:rFonts w:ascii="Tahoma" w:hAnsi="Tahoma" w:cs="Tahoma"/>
          <w:szCs w:val="22"/>
          <w:lang w:val="el-GR"/>
        </w:rPr>
      </w:pPr>
      <w:r>
        <w:rPr>
          <w:rFonts w:ascii="Tahoma" w:hAnsi="Tahoma" w:cs="Tahoma"/>
          <w:szCs w:val="22"/>
          <w:lang w:val="el-GR"/>
        </w:rPr>
        <w:lastRenderedPageBreak/>
        <w:t xml:space="preserve">Θα πραγματοποιηθούν κατ’ ελάχιστον πέντε (5) ψηφιακές και δύο (2) φυσικές ημερίδες με την πρόσκληση κατ’ ελάχιστον </w:t>
      </w:r>
      <w:r w:rsidR="008B3600">
        <w:rPr>
          <w:rFonts w:ascii="Tahoma" w:hAnsi="Tahoma" w:cs="Tahoma"/>
          <w:szCs w:val="22"/>
          <w:lang w:val="el-GR"/>
        </w:rPr>
        <w:t xml:space="preserve">πεντακοσίων </w:t>
      </w:r>
      <w:r>
        <w:rPr>
          <w:rFonts w:ascii="Tahoma" w:hAnsi="Tahoma" w:cs="Tahoma"/>
          <w:szCs w:val="22"/>
          <w:lang w:val="el-GR"/>
        </w:rPr>
        <w:t>(</w:t>
      </w:r>
      <w:r w:rsidR="008B3600">
        <w:rPr>
          <w:rFonts w:ascii="Tahoma" w:hAnsi="Tahoma" w:cs="Tahoma"/>
          <w:szCs w:val="22"/>
          <w:lang w:val="el-GR"/>
        </w:rPr>
        <w:t>5</w:t>
      </w:r>
      <w:r>
        <w:rPr>
          <w:rFonts w:ascii="Tahoma" w:hAnsi="Tahoma" w:cs="Tahoma"/>
          <w:szCs w:val="22"/>
          <w:lang w:val="el-GR"/>
        </w:rPr>
        <w:t xml:space="preserve">00) ατόμων στις ψηφιακές ημερίδες και </w:t>
      </w:r>
      <w:proofErr w:type="spellStart"/>
      <w:r w:rsidR="008B3600">
        <w:rPr>
          <w:rFonts w:ascii="Tahoma" w:hAnsi="Tahoma" w:cs="Tahoma"/>
          <w:szCs w:val="22"/>
          <w:lang w:val="el-GR"/>
        </w:rPr>
        <w:t>εκατόν</w:t>
      </w:r>
      <w:proofErr w:type="spellEnd"/>
      <w:r w:rsidR="008B3600">
        <w:rPr>
          <w:rFonts w:ascii="Tahoma" w:hAnsi="Tahoma" w:cs="Tahoma"/>
          <w:szCs w:val="22"/>
          <w:lang w:val="el-GR"/>
        </w:rPr>
        <w:t xml:space="preserve"> </w:t>
      </w:r>
      <w:r>
        <w:rPr>
          <w:rFonts w:ascii="Tahoma" w:hAnsi="Tahoma" w:cs="Tahoma"/>
          <w:szCs w:val="22"/>
          <w:lang w:val="el-GR"/>
        </w:rPr>
        <w:t>πενήντα (</w:t>
      </w:r>
      <w:r w:rsidR="008B3600">
        <w:rPr>
          <w:rFonts w:ascii="Tahoma" w:hAnsi="Tahoma" w:cs="Tahoma"/>
          <w:szCs w:val="22"/>
          <w:lang w:val="el-GR"/>
        </w:rPr>
        <w:t>1</w:t>
      </w:r>
      <w:r>
        <w:rPr>
          <w:rFonts w:ascii="Tahoma" w:hAnsi="Tahoma" w:cs="Tahoma"/>
          <w:szCs w:val="22"/>
          <w:lang w:val="el-GR"/>
        </w:rPr>
        <w:t xml:space="preserve">50) στις φυσικές. Σε αμφότερες τις κατηγορίες, οι συμμετέχοντες θα λάβουν ψηφιακό ενημερωτικό υλικό, το οποίο θα περιλαμβάνει το πρόγραμμα των ημερίδων, τα βιογραφικά των ομιλητών, τις παρουσιάσεις (εφόσον παρασχεθούν από τους ομιλητές) καθώς και απολογιστικό υλικό.  Ο τόπος διεξαγωγής ή/και η ψηφιακή πλατφόρμα θα επιλεγούν κατά περίπτωση, ανάλογα με το θέμα της εκάστοτε ημερίδας και το εκτιμώμενο πλήθος των </w:t>
      </w:r>
      <w:proofErr w:type="spellStart"/>
      <w:r>
        <w:rPr>
          <w:rFonts w:ascii="Tahoma" w:hAnsi="Tahoma" w:cs="Tahoma"/>
          <w:szCs w:val="22"/>
          <w:lang w:val="el-GR"/>
        </w:rPr>
        <w:t>παρευρισκομένων</w:t>
      </w:r>
      <w:proofErr w:type="spellEnd"/>
      <w:r>
        <w:rPr>
          <w:rFonts w:ascii="Tahoma" w:hAnsi="Tahoma" w:cs="Tahoma"/>
          <w:szCs w:val="22"/>
          <w:lang w:val="el-GR"/>
        </w:rPr>
        <w:t xml:space="preserve">. </w:t>
      </w:r>
    </w:p>
    <w:p w14:paraId="1024DD41" w14:textId="77777777" w:rsidR="00B11AC1" w:rsidRPr="005837AA" w:rsidRDefault="00B11AC1" w:rsidP="00B11AC1">
      <w:pPr>
        <w:rPr>
          <w:rFonts w:ascii="Tahoma" w:hAnsi="Tahoma" w:cs="Tahoma"/>
          <w:szCs w:val="22"/>
          <w:lang w:val="el-GR"/>
        </w:rPr>
      </w:pPr>
      <w:r w:rsidRPr="005837AA">
        <w:rPr>
          <w:rFonts w:ascii="Tahoma" w:hAnsi="Tahoma" w:cs="Tahoma"/>
          <w:szCs w:val="22"/>
          <w:lang w:val="el-GR"/>
        </w:rPr>
        <w:t>Οι ενέργειες που συνθέτουν τη λειτουργική διαδικασία που θα ακολουθηθεί εμφανίζονται στον ακόλουθο πίνακα και με βάση τα στάδια οργάνωσης.</w:t>
      </w:r>
    </w:p>
    <w:p w14:paraId="7148D031" w14:textId="77777777" w:rsidR="00B11AC1" w:rsidRPr="005837AA" w:rsidRDefault="00B11AC1" w:rsidP="00B11AC1">
      <w:pPr>
        <w:rPr>
          <w:rFonts w:ascii="Tahoma" w:hAnsi="Tahoma" w:cs="Tahoma"/>
          <w:sz w:val="20"/>
          <w:szCs w:val="20"/>
          <w:lang w:val="el-GR"/>
        </w:rPr>
      </w:pPr>
    </w:p>
    <w:tbl>
      <w:tblPr>
        <w:tblW w:w="5000" w:type="pct"/>
        <w:jc w:val="center"/>
        <w:tblLayout w:type="fixed"/>
        <w:tblCellMar>
          <w:left w:w="0" w:type="dxa"/>
          <w:right w:w="0" w:type="dxa"/>
        </w:tblCellMar>
        <w:tblLook w:val="0000" w:firstRow="0" w:lastRow="0" w:firstColumn="0" w:lastColumn="0" w:noHBand="0" w:noVBand="0"/>
      </w:tblPr>
      <w:tblGrid>
        <w:gridCol w:w="2354"/>
        <w:gridCol w:w="7274"/>
      </w:tblGrid>
      <w:tr w:rsidR="00B11AC1" w:rsidRPr="00432E20" w14:paraId="26999D3A" w14:textId="77777777" w:rsidTr="00603C42">
        <w:trPr>
          <w:cantSplit/>
          <w:tblHeader/>
          <w:jc w:val="center"/>
        </w:trPr>
        <w:tc>
          <w:tcPr>
            <w:tcW w:w="2358" w:type="dxa"/>
            <w:tcBorders>
              <w:top w:val="single" w:sz="4" w:space="0" w:color="000000"/>
              <w:left w:val="single" w:sz="4" w:space="0" w:color="000000"/>
              <w:bottom w:val="single" w:sz="4" w:space="0" w:color="000000"/>
              <w:right w:val="nil"/>
            </w:tcBorders>
            <w:shd w:val="clear" w:color="auto" w:fill="E0E0E0"/>
            <w:vAlign w:val="center"/>
          </w:tcPr>
          <w:p w14:paraId="1167CFE1" w14:textId="77777777" w:rsidR="00B11AC1" w:rsidRPr="00432E20" w:rsidRDefault="00B11AC1" w:rsidP="00603C42">
            <w:pPr>
              <w:tabs>
                <w:tab w:val="left" w:pos="993"/>
              </w:tabs>
              <w:suppressAutoHyphens w:val="0"/>
              <w:autoSpaceDE w:val="0"/>
              <w:autoSpaceDN w:val="0"/>
              <w:adjustRightInd w:val="0"/>
              <w:spacing w:before="120"/>
              <w:ind w:left="113" w:right="260"/>
              <w:jc w:val="center"/>
              <w:rPr>
                <w:rFonts w:ascii="Tahoma" w:hAnsi="Tahoma" w:cs="Tahoma"/>
                <w:sz w:val="20"/>
                <w:szCs w:val="20"/>
              </w:rPr>
            </w:pPr>
            <w:proofErr w:type="spellStart"/>
            <w:r w:rsidRPr="00432E20">
              <w:rPr>
                <w:rFonts w:ascii="Tahoma" w:hAnsi="Tahoma" w:cs="Tahoma"/>
                <w:sz w:val="20"/>
                <w:szCs w:val="20"/>
              </w:rPr>
              <w:t>Άξονες</w:t>
            </w:r>
            <w:proofErr w:type="spellEnd"/>
            <w:r w:rsidRPr="00432E20">
              <w:rPr>
                <w:rFonts w:ascii="Tahoma" w:hAnsi="Tahoma" w:cs="Tahoma"/>
                <w:sz w:val="20"/>
                <w:szCs w:val="20"/>
              </w:rPr>
              <w:t xml:space="preserve"> </w:t>
            </w:r>
            <w:proofErr w:type="spellStart"/>
            <w:r w:rsidRPr="00432E20">
              <w:rPr>
                <w:rFonts w:ascii="Tahoma" w:hAnsi="Tahoma" w:cs="Tahoma"/>
                <w:sz w:val="20"/>
                <w:szCs w:val="20"/>
              </w:rPr>
              <w:t>δράσης</w:t>
            </w:r>
            <w:proofErr w:type="spellEnd"/>
          </w:p>
        </w:tc>
        <w:tc>
          <w:tcPr>
            <w:tcW w:w="728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69EA9C0" w14:textId="77777777" w:rsidR="00B11AC1" w:rsidRPr="00432E20" w:rsidRDefault="00B11AC1" w:rsidP="00603C42">
            <w:pPr>
              <w:suppressAutoHyphens w:val="0"/>
              <w:autoSpaceDE w:val="0"/>
              <w:autoSpaceDN w:val="0"/>
              <w:adjustRightInd w:val="0"/>
              <w:spacing w:before="120"/>
              <w:ind w:left="360" w:right="177"/>
              <w:jc w:val="center"/>
              <w:rPr>
                <w:rFonts w:ascii="Tahoma" w:hAnsi="Tahoma" w:cs="Tahoma"/>
                <w:sz w:val="20"/>
                <w:szCs w:val="20"/>
              </w:rPr>
            </w:pPr>
            <w:proofErr w:type="spellStart"/>
            <w:r w:rsidRPr="00432E20">
              <w:rPr>
                <w:rFonts w:ascii="Tahoma" w:hAnsi="Tahoma" w:cs="Tahoma"/>
                <w:sz w:val="20"/>
                <w:szCs w:val="20"/>
              </w:rPr>
              <w:t>Ενέργειες</w:t>
            </w:r>
            <w:proofErr w:type="spellEnd"/>
          </w:p>
        </w:tc>
      </w:tr>
      <w:tr w:rsidR="00B11AC1" w:rsidRPr="00F722C0" w14:paraId="309D296D" w14:textId="77777777" w:rsidTr="00603C42">
        <w:trPr>
          <w:cantSplit/>
          <w:jc w:val="center"/>
        </w:trPr>
        <w:tc>
          <w:tcPr>
            <w:tcW w:w="2358" w:type="dxa"/>
            <w:tcBorders>
              <w:top w:val="single" w:sz="4" w:space="0" w:color="000000"/>
              <w:left w:val="single" w:sz="4" w:space="0" w:color="000000"/>
              <w:bottom w:val="single" w:sz="4" w:space="0" w:color="000000"/>
              <w:right w:val="nil"/>
            </w:tcBorders>
          </w:tcPr>
          <w:p w14:paraId="67921438" w14:textId="77777777" w:rsidR="00B11AC1" w:rsidRPr="00F41A71" w:rsidRDefault="00B11AC1" w:rsidP="00603C42">
            <w:pPr>
              <w:suppressAutoHyphens w:val="0"/>
              <w:autoSpaceDE w:val="0"/>
              <w:autoSpaceDN w:val="0"/>
              <w:adjustRightInd w:val="0"/>
              <w:ind w:left="113" w:right="260"/>
              <w:rPr>
                <w:rFonts w:ascii="Tahoma" w:hAnsi="Tahoma" w:cs="Tahoma"/>
                <w:szCs w:val="22"/>
                <w:lang w:val="el-GR"/>
              </w:rPr>
            </w:pPr>
            <w:r w:rsidRPr="00432E20">
              <w:rPr>
                <w:rFonts w:ascii="Tahoma" w:hAnsi="Tahoma" w:cs="Tahoma"/>
                <w:szCs w:val="22"/>
              </w:rPr>
              <w:t>Επ</w:t>
            </w:r>
            <w:proofErr w:type="spellStart"/>
            <w:r w:rsidRPr="00432E20">
              <w:rPr>
                <w:rFonts w:ascii="Tahoma" w:hAnsi="Tahoma" w:cs="Tahoma"/>
                <w:szCs w:val="22"/>
              </w:rPr>
              <w:t>ιλογή</w:t>
            </w:r>
            <w:proofErr w:type="spellEnd"/>
            <w:r w:rsidRPr="00432E20">
              <w:rPr>
                <w:rFonts w:ascii="Tahoma" w:hAnsi="Tahoma" w:cs="Tahoma"/>
                <w:szCs w:val="22"/>
              </w:rPr>
              <w:t xml:space="preserve"> </w:t>
            </w:r>
            <w:proofErr w:type="spellStart"/>
            <w:r w:rsidRPr="00432E20">
              <w:rPr>
                <w:rFonts w:ascii="Tahoma" w:hAnsi="Tahoma" w:cs="Tahoma"/>
                <w:szCs w:val="22"/>
              </w:rPr>
              <w:t>Αίθουσ</w:t>
            </w:r>
            <w:proofErr w:type="spellEnd"/>
            <w:r w:rsidRPr="00432E20">
              <w:rPr>
                <w:rFonts w:ascii="Tahoma" w:hAnsi="Tahoma" w:cs="Tahoma"/>
                <w:szCs w:val="22"/>
              </w:rPr>
              <w:t>ας</w:t>
            </w:r>
            <w:r>
              <w:rPr>
                <w:rFonts w:ascii="Tahoma" w:hAnsi="Tahoma" w:cs="Tahoma"/>
                <w:szCs w:val="22"/>
                <w:lang w:val="el-GR"/>
              </w:rPr>
              <w:t>/Διαδικτυακής Πλατφόρμας</w:t>
            </w:r>
          </w:p>
        </w:tc>
        <w:tc>
          <w:tcPr>
            <w:tcW w:w="7288" w:type="dxa"/>
            <w:tcBorders>
              <w:top w:val="single" w:sz="4" w:space="0" w:color="000000"/>
              <w:left w:val="single" w:sz="4" w:space="0" w:color="000000"/>
              <w:bottom w:val="single" w:sz="4" w:space="0" w:color="000000"/>
              <w:right w:val="single" w:sz="4" w:space="0" w:color="000000"/>
            </w:tcBorders>
          </w:tcPr>
          <w:p w14:paraId="6A1E89E6" w14:textId="77777777" w:rsidR="00B11AC1" w:rsidRPr="00243FC5" w:rsidRDefault="00B11AC1" w:rsidP="00603C42">
            <w:pPr>
              <w:suppressAutoHyphens w:val="0"/>
              <w:autoSpaceDE w:val="0"/>
              <w:autoSpaceDN w:val="0"/>
              <w:adjustRightInd w:val="0"/>
              <w:ind w:left="113" w:right="260"/>
              <w:rPr>
                <w:rFonts w:ascii="Tahoma" w:hAnsi="Tahoma" w:cs="Tahoma"/>
                <w:szCs w:val="22"/>
                <w:lang w:val="el-GR"/>
              </w:rPr>
            </w:pPr>
            <w:r w:rsidRPr="00544514">
              <w:rPr>
                <w:rFonts w:ascii="Tahoma" w:hAnsi="Tahoma" w:cs="Tahoma"/>
                <w:szCs w:val="22"/>
                <w:lang w:val="el-GR"/>
              </w:rPr>
              <w:t>Τηλεφωνική, ψηφιακή και επιτόπια έρευνα</w:t>
            </w:r>
          </w:p>
        </w:tc>
      </w:tr>
      <w:tr w:rsidR="00B11AC1" w:rsidRPr="00F722C0" w14:paraId="6E583ED1" w14:textId="77777777" w:rsidTr="00603C42">
        <w:trPr>
          <w:cantSplit/>
          <w:jc w:val="center"/>
        </w:trPr>
        <w:tc>
          <w:tcPr>
            <w:tcW w:w="2358" w:type="dxa"/>
            <w:tcBorders>
              <w:top w:val="single" w:sz="4" w:space="0" w:color="000000"/>
              <w:left w:val="single" w:sz="4" w:space="0" w:color="000000"/>
              <w:bottom w:val="single" w:sz="4" w:space="0" w:color="000000"/>
              <w:right w:val="nil"/>
            </w:tcBorders>
          </w:tcPr>
          <w:p w14:paraId="184B1184" w14:textId="77777777" w:rsidR="00B11AC1" w:rsidRPr="00432E20" w:rsidRDefault="00B11AC1" w:rsidP="00603C42">
            <w:pPr>
              <w:suppressAutoHyphens w:val="0"/>
              <w:autoSpaceDE w:val="0"/>
              <w:autoSpaceDN w:val="0"/>
              <w:adjustRightInd w:val="0"/>
              <w:ind w:left="113" w:right="260"/>
              <w:rPr>
                <w:rFonts w:ascii="Tahoma" w:hAnsi="Tahoma" w:cs="Tahoma"/>
                <w:szCs w:val="22"/>
              </w:rPr>
            </w:pPr>
            <w:proofErr w:type="spellStart"/>
            <w:r w:rsidRPr="00432E20">
              <w:rPr>
                <w:rFonts w:ascii="Tahoma" w:hAnsi="Tahoma" w:cs="Tahoma"/>
                <w:szCs w:val="22"/>
              </w:rPr>
              <w:t>Συγκρότηση</w:t>
            </w:r>
            <w:proofErr w:type="spellEnd"/>
            <w:r w:rsidRPr="00432E20">
              <w:rPr>
                <w:rFonts w:ascii="Tahoma" w:hAnsi="Tahoma" w:cs="Tahoma"/>
                <w:szCs w:val="22"/>
              </w:rPr>
              <w:t xml:space="preserve"> π</w:t>
            </w:r>
            <w:proofErr w:type="spellStart"/>
            <w:r w:rsidRPr="00432E20">
              <w:rPr>
                <w:rFonts w:ascii="Tahoma" w:hAnsi="Tahoma" w:cs="Tahoma"/>
                <w:szCs w:val="22"/>
              </w:rPr>
              <w:t>άνελ</w:t>
            </w:r>
            <w:proofErr w:type="spellEnd"/>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14:paraId="12EBC368" w14:textId="77777777" w:rsidR="00B11AC1" w:rsidRDefault="00B11AC1" w:rsidP="00603C42">
            <w:pPr>
              <w:suppressAutoHyphens w:val="0"/>
              <w:autoSpaceDE w:val="0"/>
              <w:autoSpaceDN w:val="0"/>
              <w:adjustRightInd w:val="0"/>
              <w:ind w:left="113" w:right="260"/>
              <w:rPr>
                <w:rFonts w:ascii="Tahoma" w:hAnsi="Tahoma" w:cs="Tahoma"/>
                <w:szCs w:val="22"/>
                <w:lang w:val="el-GR"/>
              </w:rPr>
            </w:pPr>
            <w:r w:rsidRPr="00810FBD">
              <w:rPr>
                <w:rFonts w:ascii="Tahoma" w:hAnsi="Tahoma" w:cs="Tahoma"/>
                <w:szCs w:val="22"/>
                <w:lang w:val="el-GR"/>
              </w:rPr>
              <w:t>Επιλογή θεματολογίας συζήτησης</w:t>
            </w:r>
          </w:p>
          <w:p w14:paraId="79B42713" w14:textId="77777777" w:rsidR="00B11AC1" w:rsidRDefault="00B11AC1" w:rsidP="00603C42">
            <w:pPr>
              <w:suppressAutoHyphens w:val="0"/>
              <w:autoSpaceDE w:val="0"/>
              <w:autoSpaceDN w:val="0"/>
              <w:adjustRightInd w:val="0"/>
              <w:ind w:left="113" w:right="260"/>
              <w:rPr>
                <w:rFonts w:ascii="Tahoma" w:hAnsi="Tahoma" w:cs="Tahoma"/>
                <w:szCs w:val="22"/>
                <w:lang w:val="el-GR"/>
              </w:rPr>
            </w:pPr>
            <w:r w:rsidRPr="00810FBD">
              <w:rPr>
                <w:rFonts w:ascii="Tahoma" w:hAnsi="Tahoma" w:cs="Tahoma"/>
                <w:szCs w:val="22"/>
                <w:lang w:val="el-GR"/>
              </w:rPr>
              <w:t>Εύρεση κατάλληλου συντονιστή</w:t>
            </w:r>
          </w:p>
          <w:p w14:paraId="0F4BE9E2" w14:textId="77777777" w:rsidR="00B11AC1" w:rsidRDefault="00B11AC1" w:rsidP="00603C42">
            <w:pPr>
              <w:suppressAutoHyphens w:val="0"/>
              <w:autoSpaceDE w:val="0"/>
              <w:autoSpaceDN w:val="0"/>
              <w:adjustRightInd w:val="0"/>
              <w:ind w:left="113" w:right="260"/>
              <w:rPr>
                <w:rFonts w:ascii="Tahoma" w:hAnsi="Tahoma" w:cs="Tahoma"/>
                <w:szCs w:val="22"/>
                <w:lang w:val="el-GR"/>
              </w:rPr>
            </w:pPr>
            <w:r w:rsidRPr="00810FBD">
              <w:rPr>
                <w:rFonts w:ascii="Tahoma" w:hAnsi="Tahoma" w:cs="Tahoma"/>
                <w:szCs w:val="22"/>
                <w:lang w:val="el-GR"/>
              </w:rPr>
              <w:t>Επιλογή ομιλητών – αλληλογραφία, εναλλακτικές προτάσεις σε περίπτωση αδυναμίας συμμετοχής των αρχικώς προτεινόμενων ομιλητών</w:t>
            </w:r>
          </w:p>
        </w:tc>
      </w:tr>
      <w:tr w:rsidR="00B11AC1" w:rsidRPr="00F722C0" w14:paraId="4C972DB0" w14:textId="77777777" w:rsidTr="00603C42">
        <w:trPr>
          <w:cantSplit/>
          <w:jc w:val="center"/>
        </w:trPr>
        <w:tc>
          <w:tcPr>
            <w:tcW w:w="2358" w:type="dxa"/>
            <w:tcBorders>
              <w:top w:val="single" w:sz="4" w:space="0" w:color="000000"/>
              <w:left w:val="single" w:sz="4" w:space="0" w:color="000000"/>
              <w:bottom w:val="single" w:sz="4" w:space="0" w:color="000000"/>
              <w:right w:val="nil"/>
            </w:tcBorders>
          </w:tcPr>
          <w:p w14:paraId="4A6ECF36" w14:textId="77777777" w:rsidR="00B11AC1" w:rsidRPr="00432E20" w:rsidRDefault="00B11AC1" w:rsidP="00603C42">
            <w:pPr>
              <w:suppressAutoHyphens w:val="0"/>
              <w:autoSpaceDE w:val="0"/>
              <w:autoSpaceDN w:val="0"/>
              <w:adjustRightInd w:val="0"/>
              <w:ind w:left="113" w:right="260"/>
              <w:rPr>
                <w:rFonts w:ascii="Tahoma" w:hAnsi="Tahoma" w:cs="Tahoma"/>
                <w:szCs w:val="22"/>
              </w:rPr>
            </w:pPr>
            <w:proofErr w:type="spellStart"/>
            <w:r w:rsidRPr="00432E20">
              <w:rPr>
                <w:rFonts w:ascii="Tahoma" w:hAnsi="Tahoma" w:cs="Tahoma"/>
                <w:szCs w:val="22"/>
              </w:rPr>
              <w:t>Προσκλήσεις</w:t>
            </w:r>
            <w:proofErr w:type="spellEnd"/>
          </w:p>
        </w:tc>
        <w:tc>
          <w:tcPr>
            <w:tcW w:w="7288" w:type="dxa"/>
            <w:tcBorders>
              <w:top w:val="single" w:sz="4" w:space="0" w:color="000000"/>
              <w:left w:val="single" w:sz="4" w:space="0" w:color="000000"/>
              <w:bottom w:val="single" w:sz="4" w:space="0" w:color="000000"/>
              <w:right w:val="single" w:sz="4" w:space="0" w:color="000000"/>
            </w:tcBorders>
          </w:tcPr>
          <w:p w14:paraId="18102B0D"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 xml:space="preserve">Σύνταξη κειμένου </w:t>
            </w:r>
          </w:p>
          <w:p w14:paraId="3F5062CC"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 xml:space="preserve">Πρόταση </w:t>
            </w:r>
            <w:r w:rsidRPr="00432E20">
              <w:rPr>
                <w:rFonts w:ascii="Tahoma" w:hAnsi="Tahoma" w:cs="Tahoma"/>
                <w:szCs w:val="22"/>
                <w:lang w:val="en-US"/>
              </w:rPr>
              <w:t>layout</w:t>
            </w:r>
            <w:r w:rsidRPr="005837AA">
              <w:rPr>
                <w:rFonts w:ascii="Tahoma" w:hAnsi="Tahoma" w:cs="Tahoma"/>
                <w:szCs w:val="22"/>
                <w:lang w:val="el-GR"/>
              </w:rPr>
              <w:t xml:space="preserve"> (με βάση το δημιουργικό που ενδεχομένως υπάρχει)</w:t>
            </w:r>
          </w:p>
          <w:p w14:paraId="09EAF41E"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 xml:space="preserve">Πλήθος σύμφωνο με τον αριθμό των προσκεκλημένων </w:t>
            </w:r>
            <w:r w:rsidRPr="00432E20">
              <w:rPr>
                <w:rFonts w:ascii="Tahoma" w:hAnsi="Tahoma" w:cs="Tahoma"/>
                <w:szCs w:val="22"/>
                <w:lang w:val="en-US"/>
              </w:rPr>
              <w:t>VIP</w:t>
            </w:r>
          </w:p>
          <w:p w14:paraId="15A3EBBB"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Αποστολή προς επιφανή στελέχη της τοπικής οικονομίας και κοινωνίας και επιλεγμένους ενδιαφερόμενους αποδέκτες, ανάλογα με τη θεματολογία της εκδήλωσης</w:t>
            </w:r>
          </w:p>
        </w:tc>
      </w:tr>
      <w:tr w:rsidR="00B11AC1" w:rsidRPr="00F722C0" w14:paraId="4FFBE65D" w14:textId="77777777" w:rsidTr="00603C42">
        <w:trPr>
          <w:cantSplit/>
          <w:jc w:val="center"/>
        </w:trPr>
        <w:tc>
          <w:tcPr>
            <w:tcW w:w="2358" w:type="dxa"/>
            <w:tcBorders>
              <w:top w:val="single" w:sz="4" w:space="0" w:color="000000"/>
              <w:left w:val="single" w:sz="4" w:space="0" w:color="000000"/>
              <w:bottom w:val="single" w:sz="4" w:space="0" w:color="000000"/>
              <w:right w:val="nil"/>
            </w:tcBorders>
          </w:tcPr>
          <w:p w14:paraId="5EC0A116" w14:textId="77777777" w:rsidR="00B11AC1" w:rsidRPr="00432E20" w:rsidRDefault="00B11AC1" w:rsidP="00603C42">
            <w:pPr>
              <w:suppressAutoHyphens w:val="0"/>
              <w:autoSpaceDE w:val="0"/>
              <w:autoSpaceDN w:val="0"/>
              <w:adjustRightInd w:val="0"/>
              <w:ind w:left="113" w:right="260"/>
              <w:rPr>
                <w:rFonts w:ascii="Tahoma" w:hAnsi="Tahoma" w:cs="Tahoma"/>
                <w:szCs w:val="22"/>
              </w:rPr>
            </w:pPr>
            <w:r w:rsidRPr="00432E20">
              <w:rPr>
                <w:rFonts w:ascii="Tahoma" w:hAnsi="Tahoma" w:cs="Tahoma"/>
                <w:szCs w:val="22"/>
              </w:rPr>
              <w:t>Επ</w:t>
            </w:r>
            <w:proofErr w:type="spellStart"/>
            <w:r w:rsidRPr="00432E20">
              <w:rPr>
                <w:rFonts w:ascii="Tahoma" w:hAnsi="Tahoma" w:cs="Tahoma"/>
                <w:szCs w:val="22"/>
              </w:rPr>
              <w:t>ικοινωνί</w:t>
            </w:r>
            <w:proofErr w:type="spellEnd"/>
            <w:r w:rsidRPr="00432E20">
              <w:rPr>
                <w:rFonts w:ascii="Tahoma" w:hAnsi="Tahoma" w:cs="Tahoma"/>
                <w:szCs w:val="22"/>
              </w:rPr>
              <w:t>α, π</w:t>
            </w:r>
            <w:proofErr w:type="spellStart"/>
            <w:r w:rsidRPr="00432E20">
              <w:rPr>
                <w:rFonts w:ascii="Tahoma" w:hAnsi="Tahoma" w:cs="Tahoma"/>
                <w:szCs w:val="22"/>
              </w:rPr>
              <w:t>ρο</w:t>
            </w:r>
            <w:proofErr w:type="spellEnd"/>
            <w:r w:rsidRPr="00432E20">
              <w:rPr>
                <w:rFonts w:ascii="Tahoma" w:hAnsi="Tahoma" w:cs="Tahoma"/>
                <w:szCs w:val="22"/>
              </w:rPr>
              <w:t xml:space="preserve">βολή </w:t>
            </w:r>
          </w:p>
        </w:tc>
        <w:tc>
          <w:tcPr>
            <w:tcW w:w="7288" w:type="dxa"/>
            <w:tcBorders>
              <w:top w:val="single" w:sz="4" w:space="0" w:color="000000"/>
              <w:left w:val="single" w:sz="4" w:space="0" w:color="000000"/>
              <w:bottom w:val="single" w:sz="4" w:space="0" w:color="000000"/>
              <w:right w:val="single" w:sz="4" w:space="0" w:color="000000"/>
            </w:tcBorders>
          </w:tcPr>
          <w:p w14:paraId="1EF0B544"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Σύνταξη Δελτίου Τύπου</w:t>
            </w:r>
          </w:p>
          <w:p w14:paraId="1366B73D"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 xml:space="preserve">Αποστολή Δελτίου Τύπου και πρόσκλησης στους συντάκτες των εφημερίδων τοπικής κυκλοφορίας </w:t>
            </w:r>
          </w:p>
          <w:p w14:paraId="66906837"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Pr>
                <w:rFonts w:ascii="Tahoma" w:hAnsi="Tahoma" w:cs="Tahoma"/>
                <w:szCs w:val="22"/>
                <w:lang w:val="el-GR"/>
              </w:rPr>
              <w:t>Κ</w:t>
            </w:r>
            <w:r w:rsidRPr="005837AA">
              <w:rPr>
                <w:rFonts w:ascii="Tahoma" w:hAnsi="Tahoma" w:cs="Tahoma"/>
                <w:szCs w:val="22"/>
                <w:lang w:val="el-GR"/>
              </w:rPr>
              <w:t xml:space="preserve">αταχωρήσεις στον τοπικό </w:t>
            </w:r>
            <w:r>
              <w:rPr>
                <w:rFonts w:ascii="Tahoma" w:hAnsi="Tahoma" w:cs="Tahoma"/>
                <w:szCs w:val="22"/>
                <w:lang w:val="el-GR"/>
              </w:rPr>
              <w:t xml:space="preserve">αλλά και πανελλήνιας εμβέλειας </w:t>
            </w:r>
            <w:r w:rsidRPr="005837AA">
              <w:rPr>
                <w:rFonts w:ascii="Tahoma" w:hAnsi="Tahoma" w:cs="Tahoma"/>
                <w:szCs w:val="22"/>
                <w:lang w:val="el-GR"/>
              </w:rPr>
              <w:t xml:space="preserve">Τύπο </w:t>
            </w:r>
          </w:p>
          <w:p w14:paraId="4CFAE3A4"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Επικοινωνία (</w:t>
            </w:r>
            <w:r w:rsidRPr="00432E20">
              <w:rPr>
                <w:rFonts w:ascii="Tahoma" w:hAnsi="Tahoma" w:cs="Tahoma"/>
                <w:szCs w:val="22"/>
              </w:rPr>
              <w:t>follow</w:t>
            </w:r>
            <w:r w:rsidRPr="005837AA">
              <w:rPr>
                <w:rFonts w:ascii="Tahoma" w:hAnsi="Tahoma" w:cs="Tahoma"/>
                <w:szCs w:val="22"/>
                <w:lang w:val="el-GR"/>
              </w:rPr>
              <w:t>-</w:t>
            </w:r>
            <w:r w:rsidRPr="00432E20">
              <w:rPr>
                <w:rFonts w:ascii="Tahoma" w:hAnsi="Tahoma" w:cs="Tahoma"/>
                <w:szCs w:val="22"/>
              </w:rPr>
              <w:t>up</w:t>
            </w:r>
            <w:r w:rsidRPr="005837AA">
              <w:rPr>
                <w:rFonts w:ascii="Tahoma" w:hAnsi="Tahoma" w:cs="Tahoma"/>
                <w:szCs w:val="22"/>
                <w:lang w:val="el-GR"/>
              </w:rPr>
              <w:t xml:space="preserve">) με </w:t>
            </w:r>
            <w:r>
              <w:rPr>
                <w:rFonts w:ascii="Tahoma" w:hAnsi="Tahoma" w:cs="Tahoma"/>
                <w:szCs w:val="22"/>
                <w:lang w:val="el-GR"/>
              </w:rPr>
              <w:t xml:space="preserve">Μέσα Μαζικής Ενημέρωσης </w:t>
            </w:r>
            <w:r w:rsidRPr="005837AA">
              <w:rPr>
                <w:rFonts w:ascii="Tahoma" w:hAnsi="Tahoma" w:cs="Tahoma"/>
                <w:szCs w:val="22"/>
                <w:lang w:val="el-GR"/>
              </w:rPr>
              <w:t xml:space="preserve">για την κάλυψη της εκδήλωσης (στιγμιότυπο) και ανακοίνωση προς αυτούς της διάθεσης συνεντεύξεων </w:t>
            </w:r>
          </w:p>
        </w:tc>
      </w:tr>
      <w:tr w:rsidR="00B11AC1" w:rsidRPr="00F722C0" w14:paraId="2B69CBA2" w14:textId="77777777" w:rsidTr="00603C42">
        <w:trPr>
          <w:cantSplit/>
          <w:trHeight w:val="1516"/>
          <w:jc w:val="center"/>
        </w:trPr>
        <w:tc>
          <w:tcPr>
            <w:tcW w:w="2358" w:type="dxa"/>
            <w:tcBorders>
              <w:top w:val="single" w:sz="4" w:space="0" w:color="000000"/>
              <w:left w:val="single" w:sz="4" w:space="0" w:color="000000"/>
              <w:bottom w:val="single" w:sz="4" w:space="0" w:color="000000"/>
              <w:right w:val="nil"/>
            </w:tcBorders>
          </w:tcPr>
          <w:p w14:paraId="0DC16B2F" w14:textId="77777777" w:rsidR="00B11AC1" w:rsidRPr="00432E20" w:rsidRDefault="00B11AC1" w:rsidP="00603C42">
            <w:pPr>
              <w:suppressAutoHyphens w:val="0"/>
              <w:autoSpaceDE w:val="0"/>
              <w:autoSpaceDN w:val="0"/>
              <w:adjustRightInd w:val="0"/>
              <w:ind w:left="113" w:right="260"/>
              <w:rPr>
                <w:rFonts w:ascii="Tahoma" w:hAnsi="Tahoma" w:cs="Tahoma"/>
                <w:szCs w:val="22"/>
              </w:rPr>
            </w:pPr>
            <w:proofErr w:type="spellStart"/>
            <w:r w:rsidRPr="00432E20">
              <w:rPr>
                <w:rFonts w:ascii="Tahoma" w:hAnsi="Tahoma" w:cs="Tahoma"/>
                <w:szCs w:val="22"/>
              </w:rPr>
              <w:t>Προετοιμ</w:t>
            </w:r>
            <w:proofErr w:type="spellEnd"/>
            <w:r w:rsidRPr="00432E20">
              <w:rPr>
                <w:rFonts w:ascii="Tahoma" w:hAnsi="Tahoma" w:cs="Tahoma"/>
                <w:szCs w:val="22"/>
              </w:rPr>
              <w:t>ασία α</w:t>
            </w:r>
            <w:proofErr w:type="spellStart"/>
            <w:r w:rsidRPr="00432E20">
              <w:rPr>
                <w:rFonts w:ascii="Tahoma" w:hAnsi="Tahoma" w:cs="Tahoma"/>
                <w:szCs w:val="22"/>
              </w:rPr>
              <w:t>ίθουσ</w:t>
            </w:r>
            <w:proofErr w:type="spellEnd"/>
            <w:r w:rsidRPr="00432E20">
              <w:rPr>
                <w:rFonts w:ascii="Tahoma" w:hAnsi="Tahoma" w:cs="Tahoma"/>
                <w:szCs w:val="22"/>
              </w:rPr>
              <w:t>ας</w:t>
            </w:r>
          </w:p>
        </w:tc>
        <w:tc>
          <w:tcPr>
            <w:tcW w:w="7288" w:type="dxa"/>
            <w:tcBorders>
              <w:top w:val="single" w:sz="4" w:space="0" w:color="000000"/>
              <w:left w:val="single" w:sz="4" w:space="0" w:color="000000"/>
              <w:bottom w:val="single" w:sz="4" w:space="0" w:color="000000"/>
              <w:right w:val="single" w:sz="4" w:space="0" w:color="000000"/>
            </w:tcBorders>
          </w:tcPr>
          <w:p w14:paraId="5039A50B"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 xml:space="preserve">Διαμόρφωση αίθουσας (εάν δεν είναι ήδη διαμορφωμένη), όπως καρέκλες, τραπέζια, </w:t>
            </w:r>
            <w:r w:rsidRPr="00432E20">
              <w:rPr>
                <w:rFonts w:ascii="Tahoma" w:hAnsi="Tahoma" w:cs="Tahoma"/>
                <w:szCs w:val="22"/>
              </w:rPr>
              <w:t>VIP</w:t>
            </w:r>
            <w:r w:rsidRPr="005837AA">
              <w:rPr>
                <w:rFonts w:ascii="Tahoma" w:hAnsi="Tahoma" w:cs="Tahoma"/>
                <w:szCs w:val="22"/>
                <w:lang w:val="el-GR"/>
              </w:rPr>
              <w:t xml:space="preserve"> κρατήσεις θέσεων, </w:t>
            </w:r>
            <w:proofErr w:type="spellStart"/>
            <w:r w:rsidRPr="005837AA">
              <w:rPr>
                <w:rFonts w:ascii="Tahoma" w:hAnsi="Tahoma" w:cs="Tahoma"/>
                <w:szCs w:val="22"/>
                <w:lang w:val="el-GR"/>
              </w:rPr>
              <w:t>οπτικο</w:t>
            </w:r>
            <w:proofErr w:type="spellEnd"/>
            <w:r w:rsidRPr="005837AA">
              <w:rPr>
                <w:rFonts w:ascii="Tahoma" w:hAnsi="Tahoma" w:cs="Tahoma"/>
                <w:szCs w:val="22"/>
                <w:lang w:val="el-GR"/>
              </w:rPr>
              <w:t>-ακουστικός εξοπλισμός, λάβαρα κ.ά.)</w:t>
            </w:r>
            <w:r>
              <w:rPr>
                <w:rFonts w:ascii="Tahoma" w:hAnsi="Tahoma" w:cs="Tahoma"/>
                <w:szCs w:val="22"/>
                <w:lang w:val="el-GR"/>
              </w:rPr>
              <w:t xml:space="preserve"> ή επιλογή διαδικτυακής πλατφόρμας και οργάνωσης του σχετικού πλαισίου</w:t>
            </w:r>
          </w:p>
          <w:p w14:paraId="4E7D6EF6"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 xml:space="preserve">Διαμόρφωση πάνελ </w:t>
            </w:r>
          </w:p>
          <w:p w14:paraId="3D16B6A6"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 xml:space="preserve">Ανάρτηση υλικού προβολής (αφίσες, </w:t>
            </w:r>
            <w:r w:rsidRPr="00432E20">
              <w:rPr>
                <w:rFonts w:ascii="Tahoma" w:hAnsi="Tahoma" w:cs="Tahoma"/>
                <w:szCs w:val="22"/>
                <w:lang w:val="en-US"/>
              </w:rPr>
              <w:t>banners</w:t>
            </w:r>
            <w:r w:rsidRPr="005837AA">
              <w:rPr>
                <w:rFonts w:ascii="Tahoma" w:hAnsi="Tahoma" w:cs="Tahoma"/>
                <w:szCs w:val="22"/>
                <w:lang w:val="el-GR"/>
              </w:rPr>
              <w:t>) της εκδήλωσης και εντός του χώρου εφόσον είναι δυνατόν.</w:t>
            </w:r>
          </w:p>
        </w:tc>
      </w:tr>
      <w:tr w:rsidR="00B11AC1" w:rsidRPr="00F722C0" w14:paraId="1BD20A77" w14:textId="77777777" w:rsidTr="00603C42">
        <w:trPr>
          <w:cantSplit/>
          <w:trHeight w:val="70"/>
          <w:jc w:val="center"/>
        </w:trPr>
        <w:tc>
          <w:tcPr>
            <w:tcW w:w="2358" w:type="dxa"/>
            <w:tcBorders>
              <w:top w:val="single" w:sz="4" w:space="0" w:color="000000"/>
              <w:left w:val="single" w:sz="4" w:space="0" w:color="000000"/>
              <w:bottom w:val="single" w:sz="4" w:space="0" w:color="000000"/>
              <w:right w:val="nil"/>
            </w:tcBorders>
          </w:tcPr>
          <w:p w14:paraId="14B5CAB7" w14:textId="77777777" w:rsidR="00B11AC1" w:rsidRPr="00432E20" w:rsidRDefault="00B11AC1" w:rsidP="00603C42">
            <w:pPr>
              <w:suppressAutoHyphens w:val="0"/>
              <w:autoSpaceDE w:val="0"/>
              <w:autoSpaceDN w:val="0"/>
              <w:adjustRightInd w:val="0"/>
              <w:ind w:left="113" w:right="260"/>
              <w:rPr>
                <w:rFonts w:ascii="Tahoma" w:hAnsi="Tahoma" w:cs="Tahoma"/>
                <w:szCs w:val="22"/>
              </w:rPr>
            </w:pPr>
            <w:proofErr w:type="spellStart"/>
            <w:r w:rsidRPr="00432E20">
              <w:rPr>
                <w:rFonts w:ascii="Tahoma" w:hAnsi="Tahoma" w:cs="Tahoma"/>
                <w:szCs w:val="22"/>
              </w:rPr>
              <w:t>Πρόγρ</w:t>
            </w:r>
            <w:proofErr w:type="spellEnd"/>
            <w:r w:rsidRPr="00432E20">
              <w:rPr>
                <w:rFonts w:ascii="Tahoma" w:hAnsi="Tahoma" w:cs="Tahoma"/>
                <w:szCs w:val="22"/>
              </w:rPr>
              <w:t xml:space="preserve">αμμα </w:t>
            </w:r>
            <w:proofErr w:type="spellStart"/>
            <w:r w:rsidRPr="00432E20">
              <w:rPr>
                <w:rFonts w:ascii="Tahoma" w:hAnsi="Tahoma" w:cs="Tahoma"/>
                <w:szCs w:val="22"/>
              </w:rPr>
              <w:t>εκδήλωσης</w:t>
            </w:r>
            <w:proofErr w:type="spellEnd"/>
          </w:p>
        </w:tc>
        <w:tc>
          <w:tcPr>
            <w:tcW w:w="7288" w:type="dxa"/>
            <w:tcBorders>
              <w:top w:val="single" w:sz="4" w:space="0" w:color="000000"/>
              <w:left w:val="single" w:sz="4" w:space="0" w:color="000000"/>
              <w:bottom w:val="single" w:sz="4" w:space="0" w:color="000000"/>
              <w:right w:val="single" w:sz="4" w:space="0" w:color="000000"/>
            </w:tcBorders>
          </w:tcPr>
          <w:p w14:paraId="1D2E7F30"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Τρίπτυχο και άλλο έντυπο υλικό πληροφόρησης</w:t>
            </w:r>
          </w:p>
        </w:tc>
      </w:tr>
      <w:tr w:rsidR="00B11AC1" w:rsidRPr="00432E20" w14:paraId="0BB53A3E" w14:textId="77777777" w:rsidTr="00603C42">
        <w:trPr>
          <w:cantSplit/>
          <w:trHeight w:val="70"/>
          <w:jc w:val="center"/>
        </w:trPr>
        <w:tc>
          <w:tcPr>
            <w:tcW w:w="2358" w:type="dxa"/>
            <w:tcBorders>
              <w:top w:val="single" w:sz="4" w:space="0" w:color="000000"/>
              <w:left w:val="single" w:sz="4" w:space="0" w:color="000000"/>
              <w:bottom w:val="single" w:sz="4" w:space="0" w:color="000000"/>
              <w:right w:val="nil"/>
            </w:tcBorders>
          </w:tcPr>
          <w:p w14:paraId="63E82948" w14:textId="77777777" w:rsidR="00B11AC1" w:rsidRPr="00432E20" w:rsidRDefault="00B11AC1" w:rsidP="00603C42">
            <w:pPr>
              <w:suppressAutoHyphens w:val="0"/>
              <w:autoSpaceDE w:val="0"/>
              <w:autoSpaceDN w:val="0"/>
              <w:adjustRightInd w:val="0"/>
              <w:ind w:left="113" w:right="260"/>
              <w:rPr>
                <w:rFonts w:ascii="Tahoma" w:hAnsi="Tahoma" w:cs="Tahoma"/>
                <w:szCs w:val="22"/>
              </w:rPr>
            </w:pPr>
            <w:proofErr w:type="spellStart"/>
            <w:r w:rsidRPr="00432E20">
              <w:rPr>
                <w:rFonts w:ascii="Tahoma" w:hAnsi="Tahoma" w:cs="Tahoma"/>
                <w:szCs w:val="22"/>
              </w:rPr>
              <w:lastRenderedPageBreak/>
              <w:t>Γρ</w:t>
            </w:r>
            <w:proofErr w:type="spellEnd"/>
            <w:r w:rsidRPr="00432E20">
              <w:rPr>
                <w:rFonts w:ascii="Tahoma" w:hAnsi="Tahoma" w:cs="Tahoma"/>
                <w:szCs w:val="22"/>
              </w:rPr>
              <w:t>αμματειακή υπ</w:t>
            </w:r>
            <w:proofErr w:type="spellStart"/>
            <w:r w:rsidRPr="00432E20">
              <w:rPr>
                <w:rFonts w:ascii="Tahoma" w:hAnsi="Tahoma" w:cs="Tahoma"/>
                <w:szCs w:val="22"/>
              </w:rPr>
              <w:t>οστήριξη</w:t>
            </w:r>
            <w:proofErr w:type="spellEnd"/>
          </w:p>
          <w:p w14:paraId="5C8495E2" w14:textId="77777777" w:rsidR="00B11AC1" w:rsidRPr="00432E20" w:rsidRDefault="00B11AC1" w:rsidP="00603C42">
            <w:pPr>
              <w:suppressAutoHyphens w:val="0"/>
              <w:autoSpaceDE w:val="0"/>
              <w:autoSpaceDN w:val="0"/>
              <w:adjustRightInd w:val="0"/>
              <w:ind w:left="113" w:right="260"/>
              <w:rPr>
                <w:rFonts w:ascii="Tahoma" w:hAnsi="Tahoma" w:cs="Tahoma"/>
                <w:szCs w:val="22"/>
              </w:rPr>
            </w:pPr>
            <w:proofErr w:type="spellStart"/>
            <w:r w:rsidRPr="00432E20">
              <w:rPr>
                <w:rFonts w:ascii="Tahoma" w:hAnsi="Tahoma" w:cs="Tahoma"/>
                <w:szCs w:val="22"/>
              </w:rPr>
              <w:t>Γρ</w:t>
            </w:r>
            <w:proofErr w:type="spellEnd"/>
            <w:r w:rsidRPr="00432E20">
              <w:rPr>
                <w:rFonts w:ascii="Tahoma" w:hAnsi="Tahoma" w:cs="Tahoma"/>
                <w:szCs w:val="22"/>
              </w:rPr>
              <w:t>αφείο π</w:t>
            </w:r>
            <w:proofErr w:type="spellStart"/>
            <w:r w:rsidRPr="00432E20">
              <w:rPr>
                <w:rFonts w:ascii="Tahoma" w:hAnsi="Tahoma" w:cs="Tahoma"/>
                <w:szCs w:val="22"/>
              </w:rPr>
              <w:t>ληροφοριών</w:t>
            </w:r>
            <w:proofErr w:type="spellEnd"/>
          </w:p>
        </w:tc>
        <w:tc>
          <w:tcPr>
            <w:tcW w:w="7288" w:type="dxa"/>
            <w:tcBorders>
              <w:top w:val="single" w:sz="4" w:space="0" w:color="000000"/>
              <w:left w:val="single" w:sz="4" w:space="0" w:color="000000"/>
              <w:bottom w:val="single" w:sz="4" w:space="0" w:color="000000"/>
              <w:right w:val="single" w:sz="4" w:space="0" w:color="000000"/>
            </w:tcBorders>
          </w:tcPr>
          <w:p w14:paraId="6576DA10"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Στο χώρο της εκδήλωσης (</w:t>
            </w:r>
            <w:r w:rsidRPr="00432E20">
              <w:rPr>
                <w:rFonts w:ascii="Tahoma" w:hAnsi="Tahoma" w:cs="Tahoma"/>
                <w:szCs w:val="22"/>
              </w:rPr>
              <w:t>Desk</w:t>
            </w:r>
            <w:r w:rsidRPr="005837AA">
              <w:rPr>
                <w:rFonts w:ascii="Tahoma" w:hAnsi="Tahoma" w:cs="Tahoma"/>
                <w:szCs w:val="22"/>
                <w:lang w:val="el-GR"/>
              </w:rPr>
              <w:t>, υπεύθυνοι αίθουσας, μετακινήσεις ομιλητών)</w:t>
            </w:r>
          </w:p>
          <w:p w14:paraId="1B988549"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Για διανομή δημοσιογραφικού υλικού και συνδρομή σε ενδεχόμενη τηλεοπτική κάλυψη</w:t>
            </w:r>
          </w:p>
          <w:p w14:paraId="453E0375"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Διανομή έντυπου υλικού στους παρευρισκόμενους</w:t>
            </w:r>
          </w:p>
          <w:p w14:paraId="77177358"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Ταξιθεσία</w:t>
            </w:r>
          </w:p>
          <w:p w14:paraId="59B100FC"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Παρακολούθηση των ερωτήσεων του κοινού (με κινητά μικρόφωνα, εάν υπάρχουν)</w:t>
            </w:r>
          </w:p>
          <w:p w14:paraId="767FB3DD" w14:textId="77777777" w:rsidR="00B11AC1" w:rsidRPr="00432E20" w:rsidRDefault="00B11AC1" w:rsidP="00603C42">
            <w:pPr>
              <w:suppressAutoHyphens w:val="0"/>
              <w:autoSpaceDE w:val="0"/>
              <w:autoSpaceDN w:val="0"/>
              <w:adjustRightInd w:val="0"/>
              <w:ind w:left="165" w:right="177"/>
              <w:rPr>
                <w:rFonts w:ascii="Tahoma" w:hAnsi="Tahoma" w:cs="Tahoma"/>
                <w:szCs w:val="22"/>
              </w:rPr>
            </w:pPr>
            <w:r w:rsidRPr="00432E20">
              <w:rPr>
                <w:rFonts w:ascii="Tahoma" w:hAnsi="Tahoma" w:cs="Tahoma"/>
                <w:szCs w:val="22"/>
              </w:rPr>
              <w:t>Υπ</w:t>
            </w:r>
            <w:proofErr w:type="spellStart"/>
            <w:r w:rsidRPr="00432E20">
              <w:rPr>
                <w:rFonts w:ascii="Tahoma" w:hAnsi="Tahoma" w:cs="Tahoma"/>
                <w:szCs w:val="22"/>
              </w:rPr>
              <w:t>ηρεσί</w:t>
            </w:r>
            <w:proofErr w:type="spellEnd"/>
            <w:r w:rsidRPr="00432E20">
              <w:rPr>
                <w:rFonts w:ascii="Tahoma" w:hAnsi="Tahoma" w:cs="Tahoma"/>
                <w:szCs w:val="22"/>
              </w:rPr>
              <w:t>α VIP</w:t>
            </w:r>
          </w:p>
        </w:tc>
      </w:tr>
      <w:tr w:rsidR="00B11AC1" w:rsidRPr="00F722C0" w14:paraId="7DBFD800" w14:textId="77777777" w:rsidTr="00603C42">
        <w:trPr>
          <w:cantSplit/>
          <w:trHeight w:val="70"/>
          <w:jc w:val="center"/>
        </w:trPr>
        <w:tc>
          <w:tcPr>
            <w:tcW w:w="2358" w:type="dxa"/>
            <w:tcBorders>
              <w:top w:val="single" w:sz="4" w:space="0" w:color="000000"/>
              <w:left w:val="single" w:sz="4" w:space="0" w:color="000000"/>
              <w:bottom w:val="single" w:sz="4" w:space="0" w:color="000000"/>
              <w:right w:val="nil"/>
            </w:tcBorders>
          </w:tcPr>
          <w:p w14:paraId="2D9A4DF4" w14:textId="77777777" w:rsidR="00B11AC1" w:rsidRPr="00432E20" w:rsidRDefault="00B11AC1" w:rsidP="00603C42">
            <w:pPr>
              <w:suppressAutoHyphens w:val="0"/>
              <w:autoSpaceDE w:val="0"/>
              <w:autoSpaceDN w:val="0"/>
              <w:adjustRightInd w:val="0"/>
              <w:ind w:left="113" w:right="260"/>
              <w:rPr>
                <w:rFonts w:ascii="Tahoma" w:hAnsi="Tahoma" w:cs="Tahoma"/>
                <w:szCs w:val="22"/>
              </w:rPr>
            </w:pPr>
            <w:proofErr w:type="spellStart"/>
            <w:r w:rsidRPr="00432E20">
              <w:rPr>
                <w:rFonts w:ascii="Tahoma" w:hAnsi="Tahoma" w:cs="Tahoma"/>
                <w:szCs w:val="22"/>
              </w:rPr>
              <w:t>Φωτογρ</w:t>
            </w:r>
            <w:proofErr w:type="spellEnd"/>
            <w:r w:rsidRPr="00432E20">
              <w:rPr>
                <w:rFonts w:ascii="Tahoma" w:hAnsi="Tahoma" w:cs="Tahoma"/>
                <w:szCs w:val="22"/>
              </w:rPr>
              <w:t xml:space="preserve">αφική </w:t>
            </w:r>
            <w:proofErr w:type="spellStart"/>
            <w:r w:rsidRPr="00432E20">
              <w:rPr>
                <w:rFonts w:ascii="Tahoma" w:hAnsi="Tahoma" w:cs="Tahoma"/>
                <w:szCs w:val="22"/>
              </w:rPr>
              <w:t>κάλυψη</w:t>
            </w:r>
            <w:proofErr w:type="spellEnd"/>
            <w:r w:rsidRPr="00432E20">
              <w:rPr>
                <w:rFonts w:ascii="Tahoma" w:hAnsi="Tahoma" w:cs="Tahoma"/>
                <w:szCs w:val="22"/>
              </w:rPr>
              <w:t xml:space="preserve"> / Μα</w:t>
            </w:r>
            <w:proofErr w:type="spellStart"/>
            <w:r w:rsidRPr="00432E20">
              <w:rPr>
                <w:rFonts w:ascii="Tahoma" w:hAnsi="Tahoma" w:cs="Tahoma"/>
                <w:szCs w:val="22"/>
              </w:rPr>
              <w:t>γνητοσκό</w:t>
            </w:r>
            <w:proofErr w:type="spellEnd"/>
            <w:r w:rsidRPr="00432E20">
              <w:rPr>
                <w:rFonts w:ascii="Tahoma" w:hAnsi="Tahoma" w:cs="Tahoma"/>
                <w:szCs w:val="22"/>
              </w:rPr>
              <w:t>πηση</w:t>
            </w:r>
          </w:p>
        </w:tc>
        <w:tc>
          <w:tcPr>
            <w:tcW w:w="7288" w:type="dxa"/>
            <w:tcBorders>
              <w:top w:val="single" w:sz="4" w:space="0" w:color="000000"/>
              <w:left w:val="single" w:sz="4" w:space="0" w:color="000000"/>
              <w:bottom w:val="single" w:sz="4" w:space="0" w:color="000000"/>
              <w:right w:val="single" w:sz="4" w:space="0" w:color="000000"/>
            </w:tcBorders>
          </w:tcPr>
          <w:p w14:paraId="13AD631C" w14:textId="77777777" w:rsidR="00B11AC1" w:rsidRPr="005837AA" w:rsidRDefault="00B11AC1" w:rsidP="00603C42">
            <w:pPr>
              <w:suppressAutoHyphens w:val="0"/>
              <w:autoSpaceDE w:val="0"/>
              <w:autoSpaceDN w:val="0"/>
              <w:adjustRightInd w:val="0"/>
              <w:ind w:left="165" w:right="177"/>
              <w:rPr>
                <w:rFonts w:ascii="Tahoma" w:hAnsi="Tahoma" w:cs="Tahoma"/>
                <w:szCs w:val="22"/>
                <w:highlight w:val="yellow"/>
                <w:lang w:val="el-GR"/>
              </w:rPr>
            </w:pPr>
            <w:r w:rsidRPr="005837AA">
              <w:rPr>
                <w:rFonts w:ascii="Tahoma" w:hAnsi="Tahoma" w:cs="Tahoma"/>
                <w:szCs w:val="22"/>
                <w:lang w:val="el-GR"/>
              </w:rPr>
              <w:t xml:space="preserve">Φωτογραφική κάλυψη των εκδηλώσεων και </w:t>
            </w:r>
            <w:proofErr w:type="spellStart"/>
            <w:r w:rsidRPr="005837AA">
              <w:rPr>
                <w:rFonts w:ascii="Tahoma" w:hAnsi="Tahoma" w:cs="Tahoma"/>
                <w:szCs w:val="22"/>
                <w:lang w:val="el-GR"/>
              </w:rPr>
              <w:t>μαγνητοσκόπιση</w:t>
            </w:r>
            <w:proofErr w:type="spellEnd"/>
            <w:r w:rsidRPr="005837AA">
              <w:rPr>
                <w:rFonts w:ascii="Tahoma" w:hAnsi="Tahoma" w:cs="Tahoma"/>
                <w:szCs w:val="22"/>
                <w:lang w:val="el-GR"/>
              </w:rPr>
              <w:t xml:space="preserve"> και παράδοση του υλικού για μεταγενέστερες χρήσεις σε επιλεγμένες εκδηλώσεις</w:t>
            </w:r>
          </w:p>
        </w:tc>
      </w:tr>
      <w:tr w:rsidR="00B11AC1" w:rsidRPr="00F722C0" w14:paraId="07A4CE46" w14:textId="77777777" w:rsidTr="00603C42">
        <w:trPr>
          <w:cantSplit/>
          <w:trHeight w:val="70"/>
          <w:jc w:val="center"/>
        </w:trPr>
        <w:tc>
          <w:tcPr>
            <w:tcW w:w="2358" w:type="dxa"/>
            <w:tcBorders>
              <w:top w:val="single" w:sz="4" w:space="0" w:color="000000"/>
              <w:left w:val="single" w:sz="4" w:space="0" w:color="000000"/>
              <w:bottom w:val="single" w:sz="4" w:space="0" w:color="000000"/>
              <w:right w:val="nil"/>
            </w:tcBorders>
          </w:tcPr>
          <w:p w14:paraId="43CE65FF" w14:textId="77777777" w:rsidR="00B11AC1" w:rsidRPr="00432E20" w:rsidRDefault="00B11AC1" w:rsidP="00603C42">
            <w:pPr>
              <w:suppressAutoHyphens w:val="0"/>
              <w:autoSpaceDE w:val="0"/>
              <w:autoSpaceDN w:val="0"/>
              <w:adjustRightInd w:val="0"/>
              <w:ind w:left="113" w:right="260"/>
              <w:rPr>
                <w:rFonts w:ascii="Tahoma" w:hAnsi="Tahoma" w:cs="Tahoma"/>
                <w:szCs w:val="22"/>
              </w:rPr>
            </w:pPr>
            <w:proofErr w:type="spellStart"/>
            <w:r w:rsidRPr="00432E20">
              <w:rPr>
                <w:rFonts w:ascii="Tahoma" w:hAnsi="Tahoma" w:cs="Tahoma"/>
                <w:szCs w:val="22"/>
              </w:rPr>
              <w:t>Ενέργειες</w:t>
            </w:r>
            <w:proofErr w:type="spellEnd"/>
            <w:r w:rsidRPr="00432E20">
              <w:rPr>
                <w:rFonts w:ascii="Tahoma" w:hAnsi="Tahoma" w:cs="Tahoma"/>
                <w:szCs w:val="22"/>
              </w:rPr>
              <w:t xml:space="preserve"> </w:t>
            </w:r>
            <w:proofErr w:type="spellStart"/>
            <w:r w:rsidRPr="00432E20">
              <w:rPr>
                <w:rFonts w:ascii="Tahoma" w:hAnsi="Tahoma" w:cs="Tahoma"/>
                <w:szCs w:val="22"/>
              </w:rPr>
              <w:t>Δημοσίων</w:t>
            </w:r>
            <w:proofErr w:type="spellEnd"/>
            <w:r w:rsidRPr="00432E20">
              <w:rPr>
                <w:rFonts w:ascii="Tahoma" w:hAnsi="Tahoma" w:cs="Tahoma"/>
                <w:szCs w:val="22"/>
              </w:rPr>
              <w:t xml:space="preserve"> </w:t>
            </w:r>
            <w:proofErr w:type="spellStart"/>
            <w:r w:rsidRPr="00432E20">
              <w:rPr>
                <w:rFonts w:ascii="Tahoma" w:hAnsi="Tahoma" w:cs="Tahoma"/>
                <w:szCs w:val="22"/>
              </w:rPr>
              <w:t>Σχέσεων</w:t>
            </w:r>
            <w:proofErr w:type="spellEnd"/>
          </w:p>
        </w:tc>
        <w:tc>
          <w:tcPr>
            <w:tcW w:w="7288" w:type="dxa"/>
            <w:tcBorders>
              <w:top w:val="single" w:sz="4" w:space="0" w:color="000000"/>
              <w:left w:val="single" w:sz="4" w:space="0" w:color="000000"/>
              <w:bottom w:val="single" w:sz="4" w:space="0" w:color="000000"/>
              <w:right w:val="single" w:sz="4" w:space="0" w:color="000000"/>
            </w:tcBorders>
          </w:tcPr>
          <w:p w14:paraId="602BB3FD"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Κινήσεις ευχαριστιών προς τους επιφανείς καλεσμένους και τους συμμετέχοντες στο πάνελ (π.χ. ευχαριστήριες επιστολές για τη συμμετοχή τους)</w:t>
            </w:r>
          </w:p>
        </w:tc>
      </w:tr>
      <w:tr w:rsidR="00B11AC1" w:rsidRPr="00F722C0" w14:paraId="1AF89FCB" w14:textId="77777777" w:rsidTr="00603C42">
        <w:trPr>
          <w:cantSplit/>
          <w:trHeight w:val="70"/>
          <w:jc w:val="center"/>
        </w:trPr>
        <w:tc>
          <w:tcPr>
            <w:tcW w:w="2358" w:type="dxa"/>
            <w:tcBorders>
              <w:top w:val="single" w:sz="4" w:space="0" w:color="000000"/>
              <w:left w:val="single" w:sz="4" w:space="0" w:color="000000"/>
              <w:bottom w:val="single" w:sz="4" w:space="0" w:color="000000"/>
              <w:right w:val="nil"/>
            </w:tcBorders>
          </w:tcPr>
          <w:p w14:paraId="588A1358" w14:textId="77777777" w:rsidR="00B11AC1" w:rsidRPr="00432E20" w:rsidRDefault="00B11AC1" w:rsidP="00603C42">
            <w:pPr>
              <w:suppressAutoHyphens w:val="0"/>
              <w:autoSpaceDE w:val="0"/>
              <w:autoSpaceDN w:val="0"/>
              <w:adjustRightInd w:val="0"/>
              <w:ind w:left="113" w:right="260"/>
              <w:rPr>
                <w:rFonts w:ascii="Tahoma" w:hAnsi="Tahoma" w:cs="Tahoma"/>
                <w:szCs w:val="22"/>
              </w:rPr>
            </w:pPr>
            <w:r w:rsidRPr="00432E20">
              <w:rPr>
                <w:rFonts w:ascii="Tahoma" w:hAnsi="Tahoma" w:cs="Tahoma"/>
                <w:szCs w:val="22"/>
              </w:rPr>
              <w:t>Επ</w:t>
            </w:r>
            <w:proofErr w:type="spellStart"/>
            <w:r w:rsidRPr="00432E20">
              <w:rPr>
                <w:rFonts w:ascii="Tahoma" w:hAnsi="Tahoma" w:cs="Tahoma"/>
                <w:szCs w:val="22"/>
              </w:rPr>
              <w:t>ικοινωνί</w:t>
            </w:r>
            <w:proofErr w:type="spellEnd"/>
            <w:r w:rsidRPr="00432E20">
              <w:rPr>
                <w:rFonts w:ascii="Tahoma" w:hAnsi="Tahoma" w:cs="Tahoma"/>
                <w:szCs w:val="22"/>
              </w:rPr>
              <w:t>α</w:t>
            </w:r>
          </w:p>
        </w:tc>
        <w:tc>
          <w:tcPr>
            <w:tcW w:w="7288" w:type="dxa"/>
            <w:tcBorders>
              <w:top w:val="single" w:sz="4" w:space="0" w:color="000000"/>
              <w:left w:val="single" w:sz="4" w:space="0" w:color="000000"/>
              <w:bottom w:val="single" w:sz="4" w:space="0" w:color="000000"/>
              <w:right w:val="single" w:sz="4" w:space="0" w:color="000000"/>
            </w:tcBorders>
          </w:tcPr>
          <w:p w14:paraId="4414EE7C"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 xml:space="preserve">Αποστολή Δελτίων Τύπου με φωτογραφικό υλικό στους εκπροσώπους του Τύπου που παρόλο που εκλήθησαν, δεν </w:t>
            </w:r>
            <w:proofErr w:type="spellStart"/>
            <w:r w:rsidRPr="005837AA">
              <w:rPr>
                <w:rFonts w:ascii="Tahoma" w:hAnsi="Tahoma" w:cs="Tahoma"/>
                <w:szCs w:val="22"/>
                <w:lang w:val="el-GR"/>
              </w:rPr>
              <w:t>παρευρέθησαν</w:t>
            </w:r>
            <w:proofErr w:type="spellEnd"/>
          </w:p>
          <w:p w14:paraId="720DEAE1"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Διάθεση συνεντεύξεων για τον σχολιασμό των αποτελεσμάτων της εκδήλωσης</w:t>
            </w:r>
          </w:p>
        </w:tc>
      </w:tr>
      <w:tr w:rsidR="00B11AC1" w:rsidRPr="00F722C0" w14:paraId="04271815" w14:textId="77777777" w:rsidTr="00603C42">
        <w:trPr>
          <w:cantSplit/>
          <w:trHeight w:val="70"/>
          <w:jc w:val="center"/>
        </w:trPr>
        <w:tc>
          <w:tcPr>
            <w:tcW w:w="2358" w:type="dxa"/>
            <w:tcBorders>
              <w:top w:val="single" w:sz="4" w:space="0" w:color="000000"/>
              <w:left w:val="single" w:sz="4" w:space="0" w:color="000000"/>
              <w:bottom w:val="single" w:sz="4" w:space="0" w:color="000000"/>
              <w:right w:val="nil"/>
            </w:tcBorders>
          </w:tcPr>
          <w:p w14:paraId="4F16F182" w14:textId="77777777" w:rsidR="00B11AC1" w:rsidRPr="00432E20" w:rsidRDefault="00B11AC1" w:rsidP="00603C42">
            <w:pPr>
              <w:suppressAutoHyphens w:val="0"/>
              <w:autoSpaceDE w:val="0"/>
              <w:autoSpaceDN w:val="0"/>
              <w:adjustRightInd w:val="0"/>
              <w:ind w:left="113" w:right="260"/>
              <w:rPr>
                <w:rFonts w:ascii="Tahoma" w:hAnsi="Tahoma" w:cs="Tahoma"/>
                <w:szCs w:val="22"/>
              </w:rPr>
            </w:pPr>
            <w:proofErr w:type="spellStart"/>
            <w:r w:rsidRPr="00432E20">
              <w:rPr>
                <w:rFonts w:ascii="Tahoma" w:hAnsi="Tahoma" w:cs="Tahoma"/>
                <w:szCs w:val="22"/>
              </w:rPr>
              <w:t>Αν</w:t>
            </w:r>
            <w:proofErr w:type="spellEnd"/>
            <w:r w:rsidRPr="00432E20">
              <w:rPr>
                <w:rFonts w:ascii="Tahoma" w:hAnsi="Tahoma" w:cs="Tahoma"/>
                <w:szCs w:val="22"/>
              </w:rPr>
              <w:t>αφορά</w:t>
            </w:r>
          </w:p>
        </w:tc>
        <w:tc>
          <w:tcPr>
            <w:tcW w:w="7288" w:type="dxa"/>
            <w:tcBorders>
              <w:top w:val="single" w:sz="4" w:space="0" w:color="000000"/>
              <w:left w:val="single" w:sz="4" w:space="0" w:color="000000"/>
              <w:bottom w:val="single" w:sz="4" w:space="0" w:color="000000"/>
              <w:right w:val="single" w:sz="4" w:space="0" w:color="000000"/>
            </w:tcBorders>
          </w:tcPr>
          <w:p w14:paraId="3E3BDBFF"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Αποδελτίωση του τοπικού Τύπου για όλες τις φάσεις της εκδήλωσης</w:t>
            </w:r>
          </w:p>
          <w:p w14:paraId="1973A253" w14:textId="77777777" w:rsidR="00B11AC1" w:rsidRPr="005837AA" w:rsidRDefault="00B11AC1" w:rsidP="00603C42">
            <w:pPr>
              <w:suppressAutoHyphens w:val="0"/>
              <w:autoSpaceDE w:val="0"/>
              <w:autoSpaceDN w:val="0"/>
              <w:adjustRightInd w:val="0"/>
              <w:ind w:left="165" w:right="177"/>
              <w:rPr>
                <w:rFonts w:ascii="Tahoma" w:hAnsi="Tahoma" w:cs="Tahoma"/>
                <w:szCs w:val="22"/>
                <w:lang w:val="el-GR"/>
              </w:rPr>
            </w:pPr>
            <w:r w:rsidRPr="005837AA">
              <w:rPr>
                <w:rFonts w:ascii="Tahoma" w:hAnsi="Tahoma" w:cs="Tahoma"/>
                <w:szCs w:val="22"/>
                <w:lang w:val="el-GR"/>
              </w:rPr>
              <w:t>Παράδοση αναλυτικού τεύχους (</w:t>
            </w:r>
            <w:r w:rsidRPr="00432E20">
              <w:rPr>
                <w:rFonts w:ascii="Tahoma" w:hAnsi="Tahoma" w:cs="Tahoma"/>
                <w:szCs w:val="22"/>
              </w:rPr>
              <w:t>report</w:t>
            </w:r>
            <w:r w:rsidRPr="005837AA">
              <w:rPr>
                <w:rFonts w:ascii="Tahoma" w:hAnsi="Tahoma" w:cs="Tahoma"/>
                <w:szCs w:val="22"/>
                <w:lang w:val="el-GR"/>
              </w:rPr>
              <w:t>) για την πραγματοποίηση της εκδήλωσης</w:t>
            </w:r>
          </w:p>
        </w:tc>
      </w:tr>
    </w:tbl>
    <w:p w14:paraId="6AD38D81" w14:textId="77777777" w:rsidR="00B11AC1" w:rsidRPr="005837AA" w:rsidRDefault="00B11AC1" w:rsidP="00B11AC1">
      <w:pPr>
        <w:rPr>
          <w:rFonts w:ascii="Tahoma" w:hAnsi="Tahoma" w:cs="Tahoma"/>
          <w:szCs w:val="22"/>
          <w:lang w:val="el-GR"/>
        </w:rPr>
      </w:pPr>
    </w:p>
    <w:p w14:paraId="50E890B0" w14:textId="77777777" w:rsidR="00B11AC1" w:rsidRPr="005837AA" w:rsidRDefault="00B11AC1" w:rsidP="00B11AC1">
      <w:pPr>
        <w:pStyle w:val="4"/>
        <w:numPr>
          <w:ilvl w:val="2"/>
          <w:numId w:val="16"/>
        </w:numPr>
        <w:tabs>
          <w:tab w:val="left" w:pos="1134"/>
        </w:tabs>
        <w:rPr>
          <w:rFonts w:cs="Tahoma"/>
          <w:szCs w:val="22"/>
          <w:lang w:val="el-GR"/>
        </w:rPr>
      </w:pPr>
      <w:bookmarkStart w:id="101" w:name="_Toc22129690"/>
      <w:bookmarkStart w:id="102" w:name="_Ref23512799"/>
      <w:bookmarkStart w:id="103" w:name="_Ref23515201"/>
      <w:bookmarkStart w:id="104" w:name="_Ref23756416"/>
      <w:bookmarkStart w:id="105" w:name="_Ref23762416"/>
      <w:r w:rsidRPr="005837AA">
        <w:rPr>
          <w:rFonts w:cs="Tahoma"/>
          <w:szCs w:val="22"/>
          <w:lang w:val="el-GR"/>
        </w:rPr>
        <w:t>Προβολή σε Ημερίδες Τρίτων</w:t>
      </w:r>
      <w:bookmarkEnd w:id="101"/>
      <w:bookmarkEnd w:id="102"/>
      <w:bookmarkEnd w:id="103"/>
      <w:bookmarkEnd w:id="104"/>
      <w:bookmarkEnd w:id="105"/>
    </w:p>
    <w:p w14:paraId="05038F7A" w14:textId="2E917C77" w:rsidR="00B11AC1" w:rsidRPr="005837AA" w:rsidRDefault="00B11AC1" w:rsidP="00B11AC1">
      <w:pPr>
        <w:rPr>
          <w:rFonts w:ascii="Tahoma" w:hAnsi="Tahoma" w:cs="Tahoma"/>
          <w:lang w:val="el-GR"/>
        </w:rPr>
      </w:pPr>
      <w:r w:rsidRPr="005837AA">
        <w:rPr>
          <w:rFonts w:ascii="Tahoma" w:hAnsi="Tahoma" w:cs="Tahoma"/>
          <w:lang w:val="el-GR"/>
        </w:rPr>
        <w:t xml:space="preserve">Οι συγκεκριμένες ενέργειες αφορούν στην προβολή του Έργου </w:t>
      </w:r>
      <w:r w:rsidR="00C11F44">
        <w:rPr>
          <w:rFonts w:ascii="Tahoma" w:hAnsi="Tahoma" w:cs="Tahoma"/>
          <w:lang w:val="el-GR"/>
        </w:rPr>
        <w:t>ΔΔ</w:t>
      </w:r>
      <w:r w:rsidR="00F8377C">
        <w:rPr>
          <w:rFonts w:ascii="Tahoma" w:hAnsi="Tahoma" w:cs="Tahoma"/>
          <w:lang w:val="el-GR"/>
        </w:rPr>
        <w:t>Τ</w:t>
      </w:r>
      <w:r w:rsidR="00C11F44">
        <w:rPr>
          <w:rFonts w:ascii="Tahoma" w:hAnsi="Tahoma" w:cs="Tahoma"/>
          <w:lang w:val="el-GR"/>
        </w:rPr>
        <w:t xml:space="preserve"> - </w:t>
      </w:r>
      <w:r w:rsidRPr="005837AA">
        <w:rPr>
          <w:rFonts w:ascii="Tahoma" w:hAnsi="Tahoma" w:cs="Tahoma"/>
          <w:lang w:val="el-GR"/>
        </w:rPr>
        <w:t xml:space="preserve">ΣΥΖΕΥΞΙΣ μέσω εκδηλώσεων – ημερίδων που διοργανώνουν τρίτοι φορείς και έχουν ως σκοπό να αναδείξουν το περιεχόμενο και τις υπηρεσίες του </w:t>
      </w:r>
      <w:r w:rsidR="00057B37">
        <w:rPr>
          <w:rFonts w:ascii="Tahoma" w:hAnsi="Tahoma" w:cs="Tahoma"/>
          <w:lang w:val="el-GR"/>
        </w:rPr>
        <w:t xml:space="preserve">ΔΔΤ - </w:t>
      </w:r>
      <w:r w:rsidRPr="005837AA">
        <w:rPr>
          <w:rFonts w:ascii="Tahoma" w:hAnsi="Tahoma" w:cs="Tahoma"/>
          <w:lang w:val="el-GR"/>
        </w:rPr>
        <w:t xml:space="preserve">ΣΥΖΕΥΞΙΣ ΙΙ, ως επιτομή των Τηλεπικοινωνιακών Υπηρεσιών της Ελληνικής Δημόσιας Διοίκησης, καθώς και ως επιτελικό δομικό στοιχείο της Ψηφιακής της </w:t>
      </w:r>
      <w:proofErr w:type="spellStart"/>
      <w:r w:rsidRPr="005837AA">
        <w:rPr>
          <w:rFonts w:ascii="Tahoma" w:hAnsi="Tahoma" w:cs="Tahoma"/>
          <w:lang w:val="el-GR"/>
        </w:rPr>
        <w:t>στρατηγικής</w:t>
      </w:r>
      <w:r w:rsidR="00057B37">
        <w:rPr>
          <w:rFonts w:ascii="Tahoma" w:hAnsi="Tahoma" w:cs="Tahoma"/>
          <w:lang w:val="el-GR"/>
        </w:rPr>
        <w:t>.</w:t>
      </w:r>
      <w:r w:rsidR="00E45F23">
        <w:rPr>
          <w:rFonts w:ascii="Tahoma" w:hAnsi="Tahoma" w:cs="Tahoma"/>
          <w:lang w:val="el-GR"/>
        </w:rPr>
        <w:t>Οι</w:t>
      </w:r>
      <w:proofErr w:type="spellEnd"/>
      <w:r w:rsidR="00E45F23">
        <w:rPr>
          <w:rFonts w:ascii="Tahoma" w:hAnsi="Tahoma" w:cs="Tahoma"/>
          <w:lang w:val="el-GR"/>
        </w:rPr>
        <w:t xml:space="preserve"> ενέργειες προβλέπουν τη συμμετοχή σε τουλάχιστον πέντε (5) εκδηλώσεις ή και ημερίδες τρίτων φορέων.</w:t>
      </w:r>
    </w:p>
    <w:p w14:paraId="74A3DF22" w14:textId="1DEE9B3A" w:rsidR="00B11AC1" w:rsidRPr="005837AA" w:rsidRDefault="00B11AC1" w:rsidP="00B11AC1">
      <w:pPr>
        <w:rPr>
          <w:rFonts w:ascii="Tahoma" w:hAnsi="Tahoma" w:cs="Tahoma"/>
          <w:lang w:val="el-GR"/>
        </w:rPr>
      </w:pPr>
      <w:r w:rsidRPr="005837AA">
        <w:rPr>
          <w:rFonts w:ascii="Tahoma" w:hAnsi="Tahoma" w:cs="Tahoma"/>
          <w:lang w:val="el-GR"/>
        </w:rPr>
        <w:t>Οι ενέργειες που θα λάβουν χώρα στο πλαίσιο της συγκεκριμένης δράσης</w:t>
      </w:r>
      <w:r w:rsidR="00057B37">
        <w:rPr>
          <w:rFonts w:ascii="Tahoma" w:hAnsi="Tahoma" w:cs="Tahoma"/>
          <w:lang w:val="el-GR"/>
        </w:rPr>
        <w:t xml:space="preserve"> ενδεικτικά</w:t>
      </w:r>
      <w:r w:rsidRPr="005837AA">
        <w:rPr>
          <w:rFonts w:ascii="Tahoma" w:hAnsi="Tahoma" w:cs="Tahoma"/>
          <w:lang w:val="el-GR"/>
        </w:rPr>
        <w:t xml:space="preserve"> αφορούν:</w:t>
      </w:r>
    </w:p>
    <w:p w14:paraId="4DB414CF" w14:textId="21E2DC51" w:rsidR="00B11AC1" w:rsidRPr="005837AA" w:rsidRDefault="00B11AC1" w:rsidP="00B11AC1">
      <w:pPr>
        <w:pStyle w:val="aff"/>
        <w:numPr>
          <w:ilvl w:val="0"/>
          <w:numId w:val="45"/>
        </w:numPr>
        <w:suppressAutoHyphens w:val="0"/>
        <w:spacing w:after="0"/>
        <w:contextualSpacing w:val="0"/>
        <w:jc w:val="left"/>
        <w:rPr>
          <w:rFonts w:ascii="Tahoma" w:hAnsi="Tahoma" w:cs="Tahoma"/>
          <w:szCs w:val="22"/>
          <w:lang w:val="el-GR"/>
        </w:rPr>
      </w:pPr>
      <w:r w:rsidRPr="005837AA">
        <w:rPr>
          <w:rFonts w:ascii="Tahoma" w:hAnsi="Tahoma" w:cs="Tahoma"/>
          <w:szCs w:val="22"/>
          <w:lang w:val="el-GR"/>
        </w:rPr>
        <w:t xml:space="preserve">Την επιλογή των εκδηλώσεων τρίτων στις οποίες </w:t>
      </w:r>
      <w:r w:rsidR="00057B37">
        <w:rPr>
          <w:rFonts w:ascii="Tahoma" w:hAnsi="Tahoma" w:cs="Tahoma"/>
          <w:szCs w:val="22"/>
          <w:lang w:val="el-GR"/>
        </w:rPr>
        <w:t xml:space="preserve">θα </w:t>
      </w:r>
      <w:r w:rsidRPr="005837AA">
        <w:rPr>
          <w:rFonts w:ascii="Tahoma" w:hAnsi="Tahoma" w:cs="Tahoma"/>
          <w:szCs w:val="22"/>
          <w:lang w:val="el-GR"/>
        </w:rPr>
        <w:t>πραγματοποιηθούν οι ενέργειες προβολής και προώθησης</w:t>
      </w:r>
    </w:p>
    <w:p w14:paraId="108F33FA" w14:textId="06C3494C" w:rsidR="00B11AC1" w:rsidRPr="005837AA" w:rsidRDefault="00B11AC1" w:rsidP="00B11AC1">
      <w:pPr>
        <w:pStyle w:val="aff"/>
        <w:numPr>
          <w:ilvl w:val="0"/>
          <w:numId w:val="45"/>
        </w:numPr>
        <w:suppressAutoHyphens w:val="0"/>
        <w:spacing w:after="0"/>
        <w:contextualSpacing w:val="0"/>
        <w:jc w:val="left"/>
        <w:rPr>
          <w:rFonts w:ascii="Tahoma" w:hAnsi="Tahoma" w:cs="Tahoma"/>
          <w:szCs w:val="22"/>
          <w:lang w:val="el-GR"/>
        </w:rPr>
      </w:pPr>
      <w:r w:rsidRPr="005837AA">
        <w:rPr>
          <w:rFonts w:ascii="Tahoma" w:hAnsi="Tahoma" w:cs="Tahoma"/>
          <w:szCs w:val="22"/>
          <w:lang w:val="el-GR"/>
        </w:rPr>
        <w:t>Την επαφή και επικοινωνία με τους αντίστοιχους φορείς διοργάνωσης</w:t>
      </w:r>
      <w:r w:rsidR="00057B37">
        <w:rPr>
          <w:rFonts w:ascii="Tahoma" w:hAnsi="Tahoma" w:cs="Tahoma"/>
          <w:szCs w:val="22"/>
          <w:lang w:val="el-GR"/>
        </w:rPr>
        <w:t xml:space="preserve"> για τη διασφάλιση της έγκρισής τους</w:t>
      </w:r>
    </w:p>
    <w:p w14:paraId="60C9AB13" w14:textId="77777777" w:rsidR="00B11AC1" w:rsidRDefault="00B11AC1" w:rsidP="00B11AC1">
      <w:pPr>
        <w:pStyle w:val="aff"/>
        <w:numPr>
          <w:ilvl w:val="0"/>
          <w:numId w:val="45"/>
        </w:numPr>
        <w:suppressAutoHyphens w:val="0"/>
        <w:spacing w:after="0"/>
        <w:contextualSpacing w:val="0"/>
        <w:jc w:val="left"/>
        <w:rPr>
          <w:rFonts w:ascii="Tahoma" w:hAnsi="Tahoma" w:cs="Tahoma"/>
          <w:szCs w:val="22"/>
        </w:rPr>
      </w:pPr>
      <w:proofErr w:type="spellStart"/>
      <w:r>
        <w:rPr>
          <w:rFonts w:ascii="Tahoma" w:hAnsi="Tahoma" w:cs="Tahoma"/>
          <w:szCs w:val="22"/>
        </w:rPr>
        <w:t>Την</w:t>
      </w:r>
      <w:proofErr w:type="spellEnd"/>
      <w:r>
        <w:rPr>
          <w:rFonts w:ascii="Tahoma" w:hAnsi="Tahoma" w:cs="Tahoma"/>
          <w:szCs w:val="22"/>
        </w:rPr>
        <w:t xml:space="preserve"> επ</w:t>
      </w:r>
      <w:proofErr w:type="spellStart"/>
      <w:r>
        <w:rPr>
          <w:rFonts w:ascii="Tahoma" w:hAnsi="Tahoma" w:cs="Tahoma"/>
          <w:szCs w:val="22"/>
        </w:rPr>
        <w:t>ιλογή</w:t>
      </w:r>
      <w:proofErr w:type="spellEnd"/>
      <w:r>
        <w:rPr>
          <w:rFonts w:ascii="Tahoma" w:hAnsi="Tahoma" w:cs="Tahoma"/>
          <w:szCs w:val="22"/>
        </w:rPr>
        <w:t xml:space="preserve"> </w:t>
      </w:r>
      <w:proofErr w:type="spellStart"/>
      <w:r>
        <w:rPr>
          <w:rFonts w:ascii="Tahoma" w:hAnsi="Tahoma" w:cs="Tahoma"/>
          <w:szCs w:val="22"/>
        </w:rPr>
        <w:t>των</w:t>
      </w:r>
      <w:proofErr w:type="spellEnd"/>
      <w:r>
        <w:rPr>
          <w:rFonts w:ascii="Tahoma" w:hAnsi="Tahoma" w:cs="Tahoma"/>
          <w:szCs w:val="22"/>
        </w:rPr>
        <w:t xml:space="preserve"> </w:t>
      </w:r>
      <w:proofErr w:type="spellStart"/>
      <w:r>
        <w:rPr>
          <w:rFonts w:ascii="Tahoma" w:hAnsi="Tahoma" w:cs="Tahoma"/>
          <w:szCs w:val="22"/>
        </w:rPr>
        <w:t>ομιλητών</w:t>
      </w:r>
      <w:proofErr w:type="spellEnd"/>
    </w:p>
    <w:p w14:paraId="33B4ED04" w14:textId="77777777" w:rsidR="00B11AC1" w:rsidRPr="005837AA" w:rsidRDefault="00B11AC1" w:rsidP="00B11AC1">
      <w:pPr>
        <w:pStyle w:val="aff"/>
        <w:numPr>
          <w:ilvl w:val="0"/>
          <w:numId w:val="45"/>
        </w:numPr>
        <w:suppressAutoHyphens w:val="0"/>
        <w:spacing w:after="0"/>
        <w:contextualSpacing w:val="0"/>
        <w:jc w:val="left"/>
        <w:rPr>
          <w:rFonts w:ascii="Tahoma" w:hAnsi="Tahoma" w:cs="Tahoma"/>
          <w:szCs w:val="22"/>
          <w:lang w:val="el-GR"/>
        </w:rPr>
      </w:pPr>
      <w:r w:rsidRPr="005837AA">
        <w:rPr>
          <w:rFonts w:ascii="Tahoma" w:hAnsi="Tahoma" w:cs="Tahoma"/>
          <w:szCs w:val="22"/>
          <w:lang w:val="el-GR"/>
        </w:rPr>
        <w:t>Την τοποθέτηση υλικού προβολής (αφίσες, λάβαρα, τρίπτυχα, διαφημιστικά)</w:t>
      </w:r>
    </w:p>
    <w:p w14:paraId="3EF5889F" w14:textId="77777777" w:rsidR="00B11AC1" w:rsidRPr="00597193" w:rsidRDefault="00B11AC1" w:rsidP="00B11AC1">
      <w:pPr>
        <w:pStyle w:val="aff"/>
        <w:numPr>
          <w:ilvl w:val="0"/>
          <w:numId w:val="45"/>
        </w:numPr>
        <w:suppressAutoHyphens w:val="0"/>
        <w:spacing w:after="0"/>
        <w:contextualSpacing w:val="0"/>
        <w:jc w:val="left"/>
        <w:rPr>
          <w:rFonts w:ascii="Tahoma" w:hAnsi="Tahoma" w:cs="Tahoma"/>
          <w:szCs w:val="22"/>
        </w:rPr>
      </w:pPr>
      <w:proofErr w:type="spellStart"/>
      <w:r>
        <w:rPr>
          <w:rFonts w:ascii="Tahoma" w:hAnsi="Tahoma" w:cs="Tahoma"/>
          <w:szCs w:val="22"/>
        </w:rPr>
        <w:t>Τη</w:t>
      </w:r>
      <w:proofErr w:type="spellEnd"/>
      <w:r>
        <w:rPr>
          <w:rFonts w:ascii="Tahoma" w:hAnsi="Tahoma" w:cs="Tahoma"/>
          <w:szCs w:val="22"/>
        </w:rPr>
        <w:t xml:space="preserve"> </w:t>
      </w:r>
      <w:proofErr w:type="spellStart"/>
      <w:r>
        <w:rPr>
          <w:rFonts w:ascii="Tahoma" w:hAnsi="Tahoma" w:cs="Tahoma"/>
          <w:szCs w:val="22"/>
        </w:rPr>
        <w:t>διενέργει</w:t>
      </w:r>
      <w:proofErr w:type="spellEnd"/>
      <w:r>
        <w:rPr>
          <w:rFonts w:ascii="Tahoma" w:hAnsi="Tahoma" w:cs="Tahoma"/>
          <w:szCs w:val="22"/>
        </w:rPr>
        <w:t xml:space="preserve">α </w:t>
      </w:r>
      <w:proofErr w:type="spellStart"/>
      <w:r>
        <w:rPr>
          <w:rFonts w:ascii="Tahoma" w:hAnsi="Tahoma" w:cs="Tahoma"/>
          <w:szCs w:val="22"/>
        </w:rPr>
        <w:t>των</w:t>
      </w:r>
      <w:proofErr w:type="spellEnd"/>
      <w:r>
        <w:rPr>
          <w:rFonts w:ascii="Tahoma" w:hAnsi="Tahoma" w:cs="Tahoma"/>
          <w:szCs w:val="22"/>
        </w:rPr>
        <w:t xml:space="preserve"> πα</w:t>
      </w:r>
      <w:proofErr w:type="spellStart"/>
      <w:r>
        <w:rPr>
          <w:rFonts w:ascii="Tahoma" w:hAnsi="Tahoma" w:cs="Tahoma"/>
          <w:szCs w:val="22"/>
        </w:rPr>
        <w:t>ρουσιάσεων</w:t>
      </w:r>
      <w:proofErr w:type="spellEnd"/>
    </w:p>
    <w:p w14:paraId="6C871141" w14:textId="77777777" w:rsidR="00B11AC1" w:rsidRPr="00A41007" w:rsidRDefault="00B11AC1" w:rsidP="00B11AC1">
      <w:pPr>
        <w:widowControl w:val="0"/>
        <w:autoSpaceDE w:val="0"/>
        <w:autoSpaceDN w:val="0"/>
        <w:adjustRightInd w:val="0"/>
        <w:rPr>
          <w:rFonts w:ascii="Tahoma" w:hAnsi="Tahoma" w:cs="Tahoma"/>
          <w:sz w:val="20"/>
          <w:szCs w:val="20"/>
        </w:rPr>
      </w:pPr>
    </w:p>
    <w:p w14:paraId="14ADCE1F" w14:textId="77777777" w:rsidR="00B11AC1" w:rsidRPr="005837AA" w:rsidRDefault="00B11AC1" w:rsidP="00B11AC1">
      <w:pPr>
        <w:pStyle w:val="4"/>
        <w:numPr>
          <w:ilvl w:val="2"/>
          <w:numId w:val="16"/>
        </w:numPr>
        <w:tabs>
          <w:tab w:val="left" w:pos="1134"/>
        </w:tabs>
        <w:rPr>
          <w:rFonts w:cs="Tahoma"/>
          <w:szCs w:val="22"/>
          <w:lang w:val="el-GR"/>
        </w:rPr>
      </w:pPr>
      <w:bookmarkStart w:id="106" w:name="_Toc22129691"/>
      <w:bookmarkStart w:id="107" w:name="_Ref23512814"/>
      <w:bookmarkStart w:id="108" w:name="_Ref23515219"/>
      <w:bookmarkStart w:id="109" w:name="_Ref23756436"/>
      <w:bookmarkStart w:id="110" w:name="_Ref23762267"/>
      <w:r w:rsidRPr="005837AA">
        <w:rPr>
          <w:rFonts w:cs="Tahoma"/>
          <w:szCs w:val="22"/>
          <w:lang w:val="el-GR"/>
        </w:rPr>
        <w:lastRenderedPageBreak/>
        <w:t>Διαφημιστικό Υλικό</w:t>
      </w:r>
      <w:bookmarkEnd w:id="106"/>
      <w:bookmarkEnd w:id="107"/>
      <w:bookmarkEnd w:id="108"/>
      <w:bookmarkEnd w:id="109"/>
      <w:bookmarkEnd w:id="110"/>
    </w:p>
    <w:p w14:paraId="5DECDB4A" w14:textId="74BDEF0E" w:rsidR="00DC3E7F" w:rsidRDefault="00DC3E7F" w:rsidP="00DC3E7F">
      <w:pPr>
        <w:rPr>
          <w:rFonts w:ascii="Tahoma" w:hAnsi="Tahoma" w:cs="Tahoma"/>
          <w:lang w:val="el-GR"/>
        </w:rPr>
      </w:pPr>
      <w:r>
        <w:rPr>
          <w:rFonts w:ascii="Tahoma" w:hAnsi="Tahoma" w:cs="Tahoma"/>
          <w:lang w:val="el-GR"/>
        </w:rPr>
        <w:t>Ο Ανάδοχος θα αναλάβει τη δημιουργία του διαφημιστικού υλικού το οποίο θα περιλαμβάνει:</w:t>
      </w:r>
    </w:p>
    <w:p w14:paraId="52B3F8FB" w14:textId="6A07544B" w:rsidR="000274AD" w:rsidRDefault="000274AD" w:rsidP="001C0C3D">
      <w:pPr>
        <w:pStyle w:val="aff"/>
        <w:numPr>
          <w:ilvl w:val="0"/>
          <w:numId w:val="259"/>
        </w:numPr>
        <w:rPr>
          <w:rFonts w:ascii="Tahoma" w:hAnsi="Tahoma" w:cs="Tahoma"/>
          <w:lang w:val="el-GR"/>
        </w:rPr>
      </w:pPr>
      <w:r w:rsidRPr="002775BF">
        <w:rPr>
          <w:rFonts w:ascii="Tahoma" w:hAnsi="Tahoma" w:cs="Tahoma"/>
          <w:lang w:val="el-GR"/>
        </w:rPr>
        <w:t xml:space="preserve">φυλλάδιο σε ηλεκτρονική μορφή, </w:t>
      </w:r>
    </w:p>
    <w:p w14:paraId="36399FCE" w14:textId="4C8E9825" w:rsidR="000274AD" w:rsidRDefault="000274AD" w:rsidP="001C0C3D">
      <w:pPr>
        <w:pStyle w:val="aff"/>
        <w:numPr>
          <w:ilvl w:val="0"/>
          <w:numId w:val="259"/>
        </w:numPr>
        <w:rPr>
          <w:rFonts w:ascii="Tahoma" w:hAnsi="Tahoma" w:cs="Tahoma"/>
          <w:lang w:val="el-GR"/>
        </w:rPr>
      </w:pPr>
      <w:r>
        <w:rPr>
          <w:rFonts w:ascii="Tahoma" w:hAnsi="Tahoma" w:cs="Tahoma"/>
          <w:lang w:val="el-GR"/>
        </w:rPr>
        <w:t>φυλλάδιο σε έντυπη μορφή (2.000 τεμάχια),</w:t>
      </w:r>
    </w:p>
    <w:p w14:paraId="01760CFC" w14:textId="3C14D853" w:rsidR="000274AD" w:rsidRPr="002775BF" w:rsidRDefault="000274AD" w:rsidP="002775BF">
      <w:pPr>
        <w:pStyle w:val="aff"/>
        <w:numPr>
          <w:ilvl w:val="0"/>
          <w:numId w:val="259"/>
        </w:numPr>
        <w:rPr>
          <w:rFonts w:ascii="Tahoma" w:hAnsi="Tahoma" w:cs="Tahoma"/>
          <w:lang w:val="el-GR"/>
        </w:rPr>
      </w:pPr>
      <w:r>
        <w:rPr>
          <w:rFonts w:ascii="Tahoma" w:hAnsi="Tahoma" w:cs="Tahoma"/>
          <w:lang w:val="el-GR"/>
        </w:rPr>
        <w:t xml:space="preserve">αφίσες / </w:t>
      </w:r>
      <w:r>
        <w:rPr>
          <w:rFonts w:ascii="Tahoma" w:hAnsi="Tahoma" w:cs="Tahoma"/>
          <w:lang w:val="en-US"/>
        </w:rPr>
        <w:t>banners</w:t>
      </w:r>
      <w:r w:rsidRPr="002775BF">
        <w:rPr>
          <w:rFonts w:ascii="Tahoma" w:hAnsi="Tahoma" w:cs="Tahoma"/>
          <w:lang w:val="el-GR"/>
        </w:rPr>
        <w:t xml:space="preserve"> </w:t>
      </w:r>
      <w:r>
        <w:rPr>
          <w:rFonts w:ascii="Tahoma" w:hAnsi="Tahoma" w:cs="Tahoma"/>
          <w:lang w:val="el-GR"/>
        </w:rPr>
        <w:t xml:space="preserve">για τις φυσικές εκδηλώσεις </w:t>
      </w:r>
      <w:r w:rsidRPr="000274AD">
        <w:rPr>
          <w:rFonts w:ascii="Tahoma" w:hAnsi="Tahoma" w:cs="Tahoma"/>
          <w:lang w:val="el-GR"/>
        </w:rPr>
        <w:t>(η διοργάνωση των οποίων προβλέπεται στο πλαίσιο του έργου ή διοργανώνονται από τρίτους)</w:t>
      </w:r>
      <w:r>
        <w:rPr>
          <w:rFonts w:ascii="Tahoma" w:hAnsi="Tahoma" w:cs="Tahoma"/>
          <w:lang w:val="el-GR"/>
        </w:rPr>
        <w:t>.</w:t>
      </w:r>
    </w:p>
    <w:p w14:paraId="236AA2D2" w14:textId="0CBA74F2" w:rsidR="000274AD" w:rsidRDefault="000274AD" w:rsidP="00B11AC1">
      <w:pPr>
        <w:rPr>
          <w:rFonts w:ascii="Tahoma" w:hAnsi="Tahoma" w:cs="Tahoma"/>
          <w:lang w:val="el-GR"/>
        </w:rPr>
      </w:pPr>
      <w:r>
        <w:rPr>
          <w:rFonts w:ascii="Tahoma" w:hAnsi="Tahoma" w:cs="Tahoma"/>
          <w:lang w:val="el-GR"/>
        </w:rPr>
        <w:t>Το ηλεκτρονικό διαφημιστικό υλικό θα διανέμεται από τον Ανάδοχο σε λίστες παραληπτών που θα παρέχονται στον Ανάδοχο από την Αναθέτουσα Αρχή, καθώς και στους συμμετέχοντες των ψηφιακών εκδηλώσεων.</w:t>
      </w:r>
    </w:p>
    <w:p w14:paraId="07B0F3EA" w14:textId="0AA057FD" w:rsidR="000274AD" w:rsidRPr="005837AA" w:rsidRDefault="000274AD" w:rsidP="000274AD">
      <w:pPr>
        <w:rPr>
          <w:rFonts w:ascii="Tahoma" w:hAnsi="Tahoma" w:cs="Tahoma"/>
          <w:lang w:val="el-GR"/>
        </w:rPr>
      </w:pPr>
      <w:r>
        <w:rPr>
          <w:rFonts w:ascii="Tahoma" w:hAnsi="Tahoma" w:cs="Tahoma"/>
          <w:lang w:val="el-GR"/>
        </w:rPr>
        <w:t xml:space="preserve">Το έντυπο διαφημιστικό υλικό θα </w:t>
      </w:r>
      <w:r w:rsidRPr="000274AD">
        <w:rPr>
          <w:rFonts w:ascii="Tahoma" w:hAnsi="Tahoma" w:cs="Tahoma"/>
          <w:lang w:val="el-GR"/>
        </w:rPr>
        <w:t>εκτυπωθεί</w:t>
      </w:r>
      <w:r>
        <w:rPr>
          <w:rFonts w:ascii="Tahoma" w:hAnsi="Tahoma" w:cs="Tahoma"/>
          <w:lang w:val="el-GR"/>
        </w:rPr>
        <w:t xml:space="preserve"> και</w:t>
      </w:r>
      <w:r w:rsidRPr="000274AD">
        <w:rPr>
          <w:rFonts w:ascii="Tahoma" w:hAnsi="Tahoma" w:cs="Tahoma"/>
          <w:lang w:val="el-GR"/>
        </w:rPr>
        <w:t xml:space="preserve"> </w:t>
      </w:r>
      <w:r>
        <w:rPr>
          <w:rFonts w:ascii="Tahoma" w:hAnsi="Tahoma" w:cs="Tahoma"/>
          <w:lang w:val="el-GR"/>
        </w:rPr>
        <w:t xml:space="preserve">διανεμηθεί κατά τη διάρκεια των φυσικών εκδηλώσεων (ημερίδων). </w:t>
      </w:r>
      <w:r w:rsidRPr="005837AA">
        <w:rPr>
          <w:rFonts w:ascii="Tahoma" w:hAnsi="Tahoma" w:cs="Tahoma"/>
          <w:lang w:val="el-GR"/>
        </w:rPr>
        <w:t xml:space="preserve">Στις υποχρεώσεις του Αναδόχου περιλαμβάνεται και η αποστολή του έντυπου υλικού σε </w:t>
      </w:r>
      <w:proofErr w:type="spellStart"/>
      <w:r w:rsidRPr="005837AA">
        <w:rPr>
          <w:rFonts w:ascii="Tahoma" w:hAnsi="Tahoma" w:cs="Tahoma"/>
          <w:lang w:val="el-GR"/>
        </w:rPr>
        <w:t>εκατόν</w:t>
      </w:r>
      <w:proofErr w:type="spellEnd"/>
      <w:r w:rsidRPr="005837AA">
        <w:rPr>
          <w:rFonts w:ascii="Tahoma" w:hAnsi="Tahoma" w:cs="Tahoma"/>
          <w:lang w:val="el-GR"/>
        </w:rPr>
        <w:t xml:space="preserve"> πενήντα (150), κατά μέγιστον, διευθύνσεις εντός της Ελληνικής Επικράτειας που θα του υποδειχθούν από την Αναθέτουσα Αρχή</w:t>
      </w:r>
      <w:r>
        <w:rPr>
          <w:rFonts w:ascii="Tahoma" w:hAnsi="Tahoma" w:cs="Tahoma"/>
          <w:lang w:val="el-GR"/>
        </w:rPr>
        <w:t>.</w:t>
      </w:r>
    </w:p>
    <w:p w14:paraId="10A7CFF6" w14:textId="2A8A086A" w:rsidR="000274AD" w:rsidRDefault="000274AD" w:rsidP="00B11AC1">
      <w:pPr>
        <w:rPr>
          <w:rFonts w:ascii="Tahoma" w:hAnsi="Tahoma" w:cs="Tahoma"/>
          <w:lang w:val="el-GR"/>
        </w:rPr>
      </w:pPr>
    </w:p>
    <w:p w14:paraId="4454CBD9" w14:textId="77777777" w:rsidR="00B11AC1" w:rsidRPr="005837AA" w:rsidRDefault="00B11AC1" w:rsidP="00B11AC1">
      <w:pPr>
        <w:pStyle w:val="4"/>
        <w:numPr>
          <w:ilvl w:val="2"/>
          <w:numId w:val="16"/>
        </w:numPr>
        <w:tabs>
          <w:tab w:val="left" w:pos="1134"/>
        </w:tabs>
        <w:rPr>
          <w:rFonts w:cs="Tahoma"/>
          <w:szCs w:val="22"/>
          <w:lang w:val="el-GR"/>
        </w:rPr>
      </w:pPr>
      <w:bookmarkStart w:id="111" w:name="_Toc22129693"/>
      <w:bookmarkStart w:id="112" w:name="_Ref23512842"/>
      <w:bookmarkStart w:id="113" w:name="_Ref23515249"/>
      <w:bookmarkStart w:id="114" w:name="_Ref23756466"/>
      <w:bookmarkStart w:id="115" w:name="_Ref23762431"/>
      <w:r w:rsidRPr="005837AA">
        <w:rPr>
          <w:rFonts w:cs="Tahoma"/>
          <w:szCs w:val="22"/>
          <w:lang w:val="el-GR"/>
        </w:rPr>
        <w:t>Λειτουργία Γραφείου Τύπου</w:t>
      </w:r>
      <w:bookmarkEnd w:id="111"/>
      <w:bookmarkEnd w:id="112"/>
      <w:bookmarkEnd w:id="113"/>
      <w:bookmarkEnd w:id="114"/>
      <w:bookmarkEnd w:id="115"/>
    </w:p>
    <w:p w14:paraId="041D1C2D" w14:textId="30DFE6A6" w:rsidR="00B11AC1" w:rsidRPr="005837AA" w:rsidRDefault="00B11AC1" w:rsidP="00B11AC1">
      <w:pPr>
        <w:rPr>
          <w:rFonts w:ascii="Tahoma" w:hAnsi="Tahoma" w:cs="Tahoma"/>
          <w:szCs w:val="22"/>
          <w:lang w:val="el-GR"/>
        </w:rPr>
      </w:pPr>
      <w:r w:rsidRPr="005837AA">
        <w:rPr>
          <w:rFonts w:ascii="Tahoma" w:hAnsi="Tahoma" w:cs="Tahoma"/>
          <w:szCs w:val="22"/>
          <w:lang w:val="el-GR"/>
        </w:rPr>
        <w:t>Θα συσταθεί και θα λειτουργήσει, στο μέτρο που υπαγορεύουν οι ανάγκες του έργου κατά την κρίση της αναθέτουσας αρχής, γραφείο τύπου που θα αναλάβει την επικοινωνία μέσω ενεργειών όπως δελτία τύπου, συνεντεύξεις τύπου, αρθρογραφία, καταχωρήσεις για την αναγγελία ημερίδων / παρουσιάσεων, συντονισμός ενεργειών μέσων κοινωνικής δικτύωσης, προβολή σε εκδηλώσεις και ημερίδες τρίτων, συντονισμός ψηφιακών ενεργειών προώθησης (</w:t>
      </w:r>
      <w:r>
        <w:rPr>
          <w:rFonts w:ascii="Tahoma" w:hAnsi="Tahoma" w:cs="Tahoma"/>
          <w:szCs w:val="22"/>
          <w:lang w:val="en-US"/>
        </w:rPr>
        <w:t>digital</w:t>
      </w:r>
      <w:r w:rsidRPr="005837AA">
        <w:rPr>
          <w:rFonts w:ascii="Tahoma" w:hAnsi="Tahoma" w:cs="Tahoma"/>
          <w:szCs w:val="22"/>
          <w:lang w:val="el-GR"/>
        </w:rPr>
        <w:t xml:space="preserve"> </w:t>
      </w:r>
      <w:r>
        <w:rPr>
          <w:rFonts w:ascii="Tahoma" w:hAnsi="Tahoma" w:cs="Tahoma"/>
          <w:szCs w:val="22"/>
          <w:lang w:val="en-US"/>
        </w:rPr>
        <w:t>campaigns</w:t>
      </w:r>
      <w:r w:rsidRPr="005837AA">
        <w:rPr>
          <w:rFonts w:ascii="Tahoma" w:hAnsi="Tahoma" w:cs="Tahoma"/>
          <w:szCs w:val="22"/>
          <w:lang w:val="el-GR"/>
        </w:rPr>
        <w:t>) κτλ.</w:t>
      </w:r>
      <w:r w:rsidR="00500B65">
        <w:rPr>
          <w:rFonts w:ascii="Tahoma" w:hAnsi="Tahoma" w:cs="Tahoma"/>
          <w:szCs w:val="22"/>
          <w:lang w:val="el-GR"/>
        </w:rPr>
        <w:t xml:space="preserve"> </w:t>
      </w:r>
    </w:p>
    <w:p w14:paraId="6BCEA3BE" w14:textId="77777777" w:rsidR="00B11AC1" w:rsidRPr="005837AA" w:rsidRDefault="00B11AC1" w:rsidP="00B11AC1">
      <w:pPr>
        <w:rPr>
          <w:rFonts w:ascii="Tahoma" w:hAnsi="Tahoma" w:cs="Tahoma"/>
          <w:szCs w:val="22"/>
          <w:lang w:val="el-GR"/>
        </w:rPr>
      </w:pPr>
    </w:p>
    <w:p w14:paraId="716C8F1B" w14:textId="77777777" w:rsidR="00B11AC1" w:rsidRPr="005837AA" w:rsidRDefault="00B11AC1" w:rsidP="00B11AC1">
      <w:pPr>
        <w:pStyle w:val="4"/>
        <w:numPr>
          <w:ilvl w:val="2"/>
          <w:numId w:val="16"/>
        </w:numPr>
        <w:tabs>
          <w:tab w:val="left" w:pos="1134"/>
        </w:tabs>
        <w:rPr>
          <w:rFonts w:cs="Tahoma"/>
          <w:szCs w:val="22"/>
          <w:lang w:val="el-GR"/>
        </w:rPr>
      </w:pPr>
      <w:bookmarkStart w:id="116" w:name="_Toc22129694"/>
      <w:bookmarkStart w:id="117" w:name="_Ref23512856"/>
      <w:bookmarkStart w:id="118" w:name="_Ref23515260"/>
      <w:bookmarkStart w:id="119" w:name="_Ref23762583"/>
      <w:r w:rsidRPr="005837AA">
        <w:rPr>
          <w:rFonts w:cs="Tahoma"/>
          <w:szCs w:val="22"/>
          <w:lang w:val="el-GR"/>
        </w:rPr>
        <w:t>Εφαρμογή για κινητές συσκευές</w:t>
      </w:r>
      <w:bookmarkEnd w:id="116"/>
      <w:bookmarkEnd w:id="117"/>
      <w:bookmarkEnd w:id="118"/>
      <w:bookmarkEnd w:id="119"/>
    </w:p>
    <w:p w14:paraId="6CBAEBFA" w14:textId="77777777" w:rsidR="00B11AC1" w:rsidRPr="005837AA" w:rsidRDefault="00B11AC1" w:rsidP="00B11AC1">
      <w:pPr>
        <w:rPr>
          <w:rFonts w:ascii="Tahoma" w:hAnsi="Tahoma" w:cs="Tahoma"/>
          <w:szCs w:val="22"/>
          <w:lang w:val="el-GR"/>
        </w:rPr>
      </w:pPr>
      <w:r w:rsidRPr="005837AA">
        <w:rPr>
          <w:rFonts w:ascii="Tahoma" w:hAnsi="Tahoma" w:cs="Tahoma"/>
          <w:szCs w:val="22"/>
          <w:lang w:val="el-GR"/>
        </w:rPr>
        <w:t>Στο πλαίσιο του Έργου θα αναπτυχθεί εξειδικευμένη εφαρμογή για κινητές συσκευές (</w:t>
      </w:r>
      <w:r>
        <w:rPr>
          <w:rFonts w:ascii="Tahoma" w:hAnsi="Tahoma" w:cs="Tahoma"/>
          <w:szCs w:val="22"/>
          <w:lang w:val="en-US"/>
        </w:rPr>
        <w:t>smartphones</w:t>
      </w:r>
      <w:r w:rsidRPr="005837AA">
        <w:rPr>
          <w:rFonts w:ascii="Tahoma" w:hAnsi="Tahoma" w:cs="Tahoma"/>
          <w:szCs w:val="22"/>
          <w:lang w:val="el-GR"/>
        </w:rPr>
        <w:t>) η ανάκτηση της οποίας θα είναι εφικτή μέσω των πλέον διαδεδομένων ψηφιακών αγορών κινητών συσκευών (</w:t>
      </w:r>
      <w:r>
        <w:rPr>
          <w:rFonts w:ascii="Tahoma" w:hAnsi="Tahoma" w:cs="Tahoma"/>
          <w:szCs w:val="22"/>
          <w:lang w:val="en-US"/>
        </w:rPr>
        <w:t>App</w:t>
      </w:r>
      <w:r w:rsidRPr="005837AA">
        <w:rPr>
          <w:rFonts w:ascii="Tahoma" w:hAnsi="Tahoma" w:cs="Tahoma"/>
          <w:szCs w:val="22"/>
          <w:lang w:val="el-GR"/>
        </w:rPr>
        <w:t xml:space="preserve"> </w:t>
      </w:r>
      <w:r>
        <w:rPr>
          <w:rFonts w:ascii="Tahoma" w:hAnsi="Tahoma" w:cs="Tahoma"/>
          <w:szCs w:val="22"/>
          <w:lang w:val="en-US"/>
        </w:rPr>
        <w:t>Store</w:t>
      </w:r>
      <w:r w:rsidRPr="005837AA">
        <w:rPr>
          <w:rFonts w:ascii="Tahoma" w:hAnsi="Tahoma" w:cs="Tahoma"/>
          <w:szCs w:val="22"/>
          <w:lang w:val="el-GR"/>
        </w:rPr>
        <w:t xml:space="preserve">, </w:t>
      </w:r>
      <w:r>
        <w:rPr>
          <w:rFonts w:ascii="Tahoma" w:hAnsi="Tahoma" w:cs="Tahoma"/>
          <w:szCs w:val="22"/>
          <w:lang w:val="en-US"/>
        </w:rPr>
        <w:t>Google</w:t>
      </w:r>
      <w:r w:rsidRPr="005837AA">
        <w:rPr>
          <w:rFonts w:ascii="Tahoma" w:hAnsi="Tahoma" w:cs="Tahoma"/>
          <w:szCs w:val="22"/>
          <w:lang w:val="el-GR"/>
        </w:rPr>
        <w:t xml:space="preserve"> </w:t>
      </w:r>
      <w:r>
        <w:rPr>
          <w:rFonts w:ascii="Tahoma" w:hAnsi="Tahoma" w:cs="Tahoma"/>
          <w:szCs w:val="22"/>
          <w:lang w:val="en-US"/>
        </w:rPr>
        <w:t>Play</w:t>
      </w:r>
      <w:r w:rsidRPr="005837AA">
        <w:rPr>
          <w:rFonts w:ascii="Tahoma" w:hAnsi="Tahoma" w:cs="Tahoma"/>
          <w:szCs w:val="22"/>
          <w:lang w:val="el-GR"/>
        </w:rPr>
        <w:t>).</w:t>
      </w:r>
    </w:p>
    <w:p w14:paraId="59FBC8AF" w14:textId="0134A610" w:rsidR="00B11AC1" w:rsidRPr="002775BF" w:rsidRDefault="00B11AC1" w:rsidP="002775BF">
      <w:pPr>
        <w:suppressAutoHyphens w:val="0"/>
        <w:spacing w:after="0"/>
        <w:jc w:val="left"/>
        <w:rPr>
          <w:rFonts w:ascii="Tahoma" w:hAnsi="Tahoma" w:cs="Tahoma"/>
          <w:szCs w:val="22"/>
          <w:lang w:val="el-GR"/>
        </w:rPr>
      </w:pPr>
      <w:r w:rsidRPr="002775BF">
        <w:rPr>
          <w:rFonts w:ascii="Tahoma" w:hAnsi="Tahoma" w:cs="Tahoma"/>
          <w:szCs w:val="22"/>
          <w:lang w:val="el-GR"/>
        </w:rPr>
        <w:t>Με την ανάκτηση και εγκατάσταση της εν λόγω εφαρμογής οι συμμετέχοντες στις εκδηλώσεις που προβλέπονται στο πλαίσιο του έργου θα έχουν τη δυνατότητα</w:t>
      </w:r>
      <w:r w:rsidR="00990506">
        <w:rPr>
          <w:rFonts w:ascii="Tahoma" w:hAnsi="Tahoma" w:cs="Tahoma"/>
          <w:szCs w:val="22"/>
          <w:lang w:val="el-GR"/>
        </w:rPr>
        <w:t>, ενδεικτικά</w:t>
      </w:r>
      <w:r w:rsidRPr="002775BF">
        <w:rPr>
          <w:rFonts w:ascii="Tahoma" w:hAnsi="Tahoma" w:cs="Tahoma"/>
          <w:szCs w:val="22"/>
          <w:lang w:val="el-GR"/>
        </w:rPr>
        <w:t>:</w:t>
      </w:r>
    </w:p>
    <w:p w14:paraId="2B4ECCF3" w14:textId="77777777" w:rsidR="00B11AC1" w:rsidRPr="005837AA" w:rsidRDefault="00B11AC1" w:rsidP="00B11AC1">
      <w:pPr>
        <w:pStyle w:val="aff"/>
        <w:numPr>
          <w:ilvl w:val="0"/>
          <w:numId w:val="51"/>
        </w:numPr>
        <w:suppressAutoHyphens w:val="0"/>
        <w:spacing w:after="0"/>
        <w:contextualSpacing w:val="0"/>
        <w:jc w:val="left"/>
        <w:rPr>
          <w:rFonts w:ascii="Tahoma" w:hAnsi="Tahoma" w:cs="Tahoma"/>
          <w:szCs w:val="22"/>
          <w:lang w:val="el-GR"/>
        </w:rPr>
      </w:pPr>
      <w:r w:rsidRPr="005837AA">
        <w:rPr>
          <w:rFonts w:ascii="Tahoma" w:hAnsi="Tahoma" w:cs="Tahoma"/>
          <w:szCs w:val="22"/>
          <w:lang w:val="el-GR"/>
        </w:rPr>
        <w:t>Να λαμβάνουν πληροφορίες για το χρόνο της εκδήλωσης και να λαμβάνουν οδηγίες πλοήγησης προς το χώρο της εκδήλωσης</w:t>
      </w:r>
    </w:p>
    <w:p w14:paraId="091944EC" w14:textId="77777777" w:rsidR="00B11AC1" w:rsidRPr="005837AA" w:rsidRDefault="00B11AC1" w:rsidP="00B11AC1">
      <w:pPr>
        <w:pStyle w:val="aff"/>
        <w:numPr>
          <w:ilvl w:val="0"/>
          <w:numId w:val="51"/>
        </w:numPr>
        <w:suppressAutoHyphens w:val="0"/>
        <w:spacing w:after="0"/>
        <w:contextualSpacing w:val="0"/>
        <w:jc w:val="left"/>
        <w:rPr>
          <w:rFonts w:ascii="Tahoma" w:hAnsi="Tahoma" w:cs="Tahoma"/>
          <w:szCs w:val="22"/>
          <w:lang w:val="el-GR"/>
        </w:rPr>
      </w:pPr>
      <w:r w:rsidRPr="005837AA">
        <w:rPr>
          <w:rFonts w:ascii="Tahoma" w:hAnsi="Tahoma" w:cs="Tahoma"/>
          <w:szCs w:val="22"/>
          <w:lang w:val="el-GR"/>
        </w:rPr>
        <w:t xml:space="preserve">Να κάνουν αίτηση εγγραφής στην εκδήλωση </w:t>
      </w:r>
    </w:p>
    <w:p w14:paraId="2975BF84" w14:textId="77777777" w:rsidR="00B11AC1" w:rsidRPr="005837AA" w:rsidRDefault="00B11AC1" w:rsidP="00B11AC1">
      <w:pPr>
        <w:pStyle w:val="aff"/>
        <w:numPr>
          <w:ilvl w:val="0"/>
          <w:numId w:val="51"/>
        </w:numPr>
        <w:suppressAutoHyphens w:val="0"/>
        <w:spacing w:after="0"/>
        <w:contextualSpacing w:val="0"/>
        <w:jc w:val="left"/>
        <w:rPr>
          <w:rFonts w:ascii="Tahoma" w:hAnsi="Tahoma" w:cs="Tahoma"/>
          <w:szCs w:val="22"/>
          <w:lang w:val="el-GR"/>
        </w:rPr>
      </w:pPr>
      <w:r w:rsidRPr="005837AA">
        <w:rPr>
          <w:rFonts w:ascii="Tahoma" w:hAnsi="Tahoma" w:cs="Tahoma"/>
          <w:szCs w:val="22"/>
          <w:lang w:val="el-GR"/>
        </w:rPr>
        <w:t>Να έχουν πρόσβαση στο πρόγραμμα των εκδηλώσεων και τα βιογραφικά των ομιλητών</w:t>
      </w:r>
    </w:p>
    <w:p w14:paraId="2541041F" w14:textId="77777777" w:rsidR="00B11AC1" w:rsidRPr="005837AA" w:rsidRDefault="00B11AC1" w:rsidP="00B11AC1">
      <w:pPr>
        <w:pStyle w:val="aff"/>
        <w:numPr>
          <w:ilvl w:val="0"/>
          <w:numId w:val="51"/>
        </w:numPr>
        <w:suppressAutoHyphens w:val="0"/>
        <w:spacing w:after="0"/>
        <w:contextualSpacing w:val="0"/>
        <w:jc w:val="left"/>
        <w:rPr>
          <w:rFonts w:ascii="Tahoma" w:hAnsi="Tahoma" w:cs="Tahoma"/>
          <w:szCs w:val="22"/>
          <w:lang w:val="el-GR"/>
        </w:rPr>
      </w:pPr>
      <w:r w:rsidRPr="005837AA">
        <w:rPr>
          <w:rFonts w:ascii="Tahoma" w:hAnsi="Tahoma" w:cs="Tahoma"/>
          <w:szCs w:val="22"/>
          <w:lang w:val="el-GR"/>
        </w:rPr>
        <w:t>Να έχουν πρόσβαση σε Γενικές πληροφορίες που αφορούν την εκδήλωση</w:t>
      </w:r>
    </w:p>
    <w:p w14:paraId="4A47D295" w14:textId="77777777" w:rsidR="00B11AC1" w:rsidRPr="00DC0CE3" w:rsidRDefault="00B11AC1" w:rsidP="00B11AC1">
      <w:pPr>
        <w:pStyle w:val="aff"/>
        <w:numPr>
          <w:ilvl w:val="0"/>
          <w:numId w:val="51"/>
        </w:numPr>
        <w:suppressAutoHyphens w:val="0"/>
        <w:spacing w:after="0"/>
        <w:contextualSpacing w:val="0"/>
        <w:jc w:val="left"/>
        <w:rPr>
          <w:rFonts w:ascii="Tahoma" w:hAnsi="Tahoma" w:cs="Tahoma"/>
          <w:szCs w:val="22"/>
        </w:rPr>
      </w:pPr>
      <w:r w:rsidRPr="00DC0CE3">
        <w:rPr>
          <w:rFonts w:ascii="Tahoma" w:hAnsi="Tahoma" w:cs="Tahoma"/>
          <w:szCs w:val="22"/>
        </w:rPr>
        <w:t>Να λαμβ</w:t>
      </w:r>
      <w:proofErr w:type="spellStart"/>
      <w:r w:rsidRPr="00DC0CE3">
        <w:rPr>
          <w:rFonts w:ascii="Tahoma" w:hAnsi="Tahoma" w:cs="Tahoma"/>
          <w:szCs w:val="22"/>
        </w:rPr>
        <w:t>άνουν</w:t>
      </w:r>
      <w:proofErr w:type="spellEnd"/>
      <w:r w:rsidRPr="00DC0CE3">
        <w:rPr>
          <w:rFonts w:ascii="Tahoma" w:hAnsi="Tahoma" w:cs="Tahoma"/>
          <w:szCs w:val="22"/>
        </w:rPr>
        <w:t xml:space="preserve"> </w:t>
      </w:r>
      <w:proofErr w:type="spellStart"/>
      <w:r w:rsidRPr="00DC0CE3">
        <w:rPr>
          <w:rFonts w:ascii="Tahoma" w:hAnsi="Tahoma" w:cs="Tahoma"/>
          <w:szCs w:val="22"/>
        </w:rPr>
        <w:t>ειδο</w:t>
      </w:r>
      <w:proofErr w:type="spellEnd"/>
      <w:r w:rsidRPr="00DC0CE3">
        <w:rPr>
          <w:rFonts w:ascii="Tahoma" w:hAnsi="Tahoma" w:cs="Tahoma"/>
          <w:szCs w:val="22"/>
        </w:rPr>
        <w:t>ποιήσεις</w:t>
      </w:r>
    </w:p>
    <w:p w14:paraId="4066763F" w14:textId="77777777" w:rsidR="00B11AC1" w:rsidRPr="005837AA" w:rsidRDefault="00B11AC1" w:rsidP="00B11AC1">
      <w:pPr>
        <w:pStyle w:val="aff"/>
        <w:numPr>
          <w:ilvl w:val="0"/>
          <w:numId w:val="51"/>
        </w:numPr>
        <w:suppressAutoHyphens w:val="0"/>
        <w:spacing w:after="0"/>
        <w:contextualSpacing w:val="0"/>
        <w:jc w:val="left"/>
        <w:rPr>
          <w:rFonts w:ascii="Tahoma" w:hAnsi="Tahoma" w:cs="Tahoma"/>
          <w:szCs w:val="22"/>
          <w:lang w:val="el-GR"/>
        </w:rPr>
      </w:pPr>
      <w:r w:rsidRPr="005837AA">
        <w:rPr>
          <w:rFonts w:ascii="Tahoma" w:hAnsi="Tahoma" w:cs="Tahoma"/>
          <w:szCs w:val="22"/>
          <w:lang w:val="el-GR"/>
        </w:rPr>
        <w:t>Να θέτουν ερωτήματα προς τους ομιλητές</w:t>
      </w:r>
    </w:p>
    <w:p w14:paraId="35D319BE" w14:textId="77777777" w:rsidR="00B11AC1" w:rsidRPr="00DC0CE3" w:rsidRDefault="00B11AC1" w:rsidP="00B11AC1">
      <w:pPr>
        <w:pStyle w:val="aff"/>
        <w:numPr>
          <w:ilvl w:val="0"/>
          <w:numId w:val="51"/>
        </w:numPr>
        <w:suppressAutoHyphens w:val="0"/>
        <w:spacing w:after="0"/>
        <w:contextualSpacing w:val="0"/>
        <w:jc w:val="left"/>
        <w:rPr>
          <w:rFonts w:ascii="Tahoma" w:hAnsi="Tahoma" w:cs="Tahoma"/>
          <w:szCs w:val="22"/>
          <w:lang w:val="en-US"/>
        </w:rPr>
      </w:pPr>
      <w:r w:rsidRPr="00DC0CE3">
        <w:rPr>
          <w:rFonts w:ascii="Tahoma" w:hAnsi="Tahoma" w:cs="Tahoma"/>
          <w:szCs w:val="22"/>
        </w:rPr>
        <w:t xml:space="preserve">Να </w:t>
      </w:r>
      <w:proofErr w:type="spellStart"/>
      <w:r w:rsidRPr="00DC0CE3">
        <w:rPr>
          <w:rFonts w:ascii="Tahoma" w:hAnsi="Tahoma" w:cs="Tahoma"/>
          <w:szCs w:val="22"/>
        </w:rPr>
        <w:t>συμμετέχουν</w:t>
      </w:r>
      <w:proofErr w:type="spellEnd"/>
      <w:r w:rsidRPr="00DC0CE3">
        <w:rPr>
          <w:rFonts w:ascii="Tahoma" w:hAnsi="Tahoma" w:cs="Tahoma"/>
          <w:szCs w:val="22"/>
        </w:rPr>
        <w:t xml:space="preserve"> </w:t>
      </w:r>
      <w:proofErr w:type="spellStart"/>
      <w:r w:rsidRPr="00DC0CE3">
        <w:rPr>
          <w:rFonts w:ascii="Tahoma" w:hAnsi="Tahoma" w:cs="Tahoma"/>
          <w:szCs w:val="22"/>
        </w:rPr>
        <w:t>σε</w:t>
      </w:r>
      <w:proofErr w:type="spellEnd"/>
      <w:r w:rsidRPr="00DC0CE3">
        <w:rPr>
          <w:rFonts w:ascii="Tahoma" w:hAnsi="Tahoma" w:cs="Tahoma"/>
          <w:szCs w:val="22"/>
        </w:rPr>
        <w:t xml:space="preserve"> </w:t>
      </w:r>
      <w:r w:rsidRPr="00DC0CE3">
        <w:rPr>
          <w:rFonts w:ascii="Tahoma" w:hAnsi="Tahoma" w:cs="Tahoma"/>
          <w:szCs w:val="22"/>
          <w:lang w:val="en-US"/>
        </w:rPr>
        <w:t>live polls</w:t>
      </w:r>
    </w:p>
    <w:p w14:paraId="7E8F531B" w14:textId="77777777" w:rsidR="00B11AC1" w:rsidRDefault="00B11AC1" w:rsidP="00B11AC1">
      <w:pPr>
        <w:rPr>
          <w:rFonts w:ascii="Tahoma" w:hAnsi="Tahoma" w:cs="Tahoma"/>
          <w:szCs w:val="22"/>
          <w:lang w:val="el-GR"/>
        </w:rPr>
      </w:pPr>
    </w:p>
    <w:p w14:paraId="5B741EC7" w14:textId="525FA950" w:rsidR="00B11AC1" w:rsidRPr="005837AA" w:rsidRDefault="00B11AC1" w:rsidP="00B11AC1">
      <w:pPr>
        <w:pStyle w:val="4"/>
        <w:numPr>
          <w:ilvl w:val="2"/>
          <w:numId w:val="16"/>
        </w:numPr>
        <w:tabs>
          <w:tab w:val="left" w:pos="1134"/>
        </w:tabs>
        <w:rPr>
          <w:rFonts w:cs="Tahoma"/>
          <w:szCs w:val="22"/>
          <w:lang w:val="el-GR"/>
        </w:rPr>
      </w:pPr>
      <w:bookmarkStart w:id="120" w:name="_Toc22129695"/>
      <w:bookmarkStart w:id="121" w:name="_Ref23512913"/>
      <w:bookmarkStart w:id="122" w:name="_Ref23512941"/>
      <w:bookmarkStart w:id="123" w:name="_Ref23515277"/>
      <w:bookmarkStart w:id="124" w:name="_Ref23515294"/>
      <w:bookmarkStart w:id="125" w:name="_Ref23756525"/>
      <w:bookmarkStart w:id="126" w:name="_Ref23756626"/>
      <w:bookmarkStart w:id="127" w:name="_Ref23762510"/>
      <w:bookmarkStart w:id="128" w:name="_Ref23762546"/>
      <w:r w:rsidRPr="005837AA">
        <w:rPr>
          <w:rFonts w:cs="Tahoma"/>
          <w:szCs w:val="22"/>
          <w:lang w:val="el-GR"/>
        </w:rPr>
        <w:t>Δεδομένα Επικοινωνίας – Ψηφιακές Ενέργειες Ενημέρωσης</w:t>
      </w:r>
      <w:bookmarkEnd w:id="120"/>
      <w:bookmarkEnd w:id="121"/>
      <w:bookmarkEnd w:id="122"/>
      <w:bookmarkEnd w:id="123"/>
      <w:bookmarkEnd w:id="124"/>
      <w:bookmarkEnd w:id="125"/>
      <w:bookmarkEnd w:id="126"/>
      <w:bookmarkEnd w:id="127"/>
      <w:bookmarkEnd w:id="128"/>
      <w:r w:rsidRPr="005837AA">
        <w:rPr>
          <w:rFonts w:cs="Tahoma"/>
          <w:szCs w:val="22"/>
          <w:lang w:val="el-GR"/>
        </w:rPr>
        <w:t xml:space="preserve"> </w:t>
      </w:r>
    </w:p>
    <w:p w14:paraId="10CDAEC2" w14:textId="0454462E" w:rsidR="00B11AC1" w:rsidRPr="005837AA" w:rsidRDefault="007E1049" w:rsidP="00B11AC1">
      <w:pPr>
        <w:rPr>
          <w:rFonts w:ascii="Tahoma" w:hAnsi="Tahoma" w:cs="Tahoma"/>
          <w:szCs w:val="22"/>
          <w:lang w:val="el-GR"/>
        </w:rPr>
      </w:pPr>
      <w:r>
        <w:rPr>
          <w:rFonts w:ascii="Tahoma" w:hAnsi="Tahoma" w:cs="Tahoma"/>
          <w:szCs w:val="22"/>
          <w:lang w:val="el-GR"/>
        </w:rPr>
        <w:t>Στο πλαίσιο του Έργου, ο Ανάδοχος θα αναλάβει τη δ</w:t>
      </w:r>
      <w:r w:rsidR="00B11AC1" w:rsidRPr="005837AA">
        <w:rPr>
          <w:rFonts w:ascii="Tahoma" w:hAnsi="Tahoma" w:cs="Tahoma"/>
          <w:szCs w:val="22"/>
          <w:lang w:val="el-GR"/>
        </w:rPr>
        <w:t>ημιουργία, διαχείριση και ενημέρωση δομής δεδομένων επαφών που αφορά τα στελέχη της Δημόσιας Διοίκησης που εμπλέκονται στην υλοποίηση του έργου ΣΥΖΕΥΞΙΣ</w:t>
      </w:r>
      <w:r>
        <w:rPr>
          <w:rFonts w:ascii="Tahoma" w:hAnsi="Tahoma" w:cs="Tahoma"/>
          <w:szCs w:val="22"/>
          <w:lang w:val="el-GR"/>
        </w:rPr>
        <w:t xml:space="preserve"> ΙΙ</w:t>
      </w:r>
      <w:r w:rsidR="00B11AC1" w:rsidRPr="005837AA">
        <w:rPr>
          <w:rFonts w:ascii="Tahoma" w:hAnsi="Tahoma" w:cs="Tahoma"/>
          <w:szCs w:val="22"/>
          <w:lang w:val="el-GR"/>
        </w:rPr>
        <w:t xml:space="preserve">, εφαρμογή η λειτουργικότητα της οποίας εμπίπτει σε αυτές της διαχείρισης «πελατών»  </w:t>
      </w:r>
      <w:r w:rsidR="00B11AC1" w:rsidRPr="005837AA">
        <w:rPr>
          <w:rFonts w:ascii="Tahoma" w:hAnsi="Tahoma" w:cs="Tahoma"/>
          <w:szCs w:val="22"/>
          <w:lang w:val="en-US"/>
        </w:rPr>
        <w:t>CRM</w:t>
      </w:r>
      <w:r w:rsidR="00B11AC1" w:rsidRPr="005837AA">
        <w:rPr>
          <w:rFonts w:ascii="Tahoma" w:hAnsi="Tahoma" w:cs="Tahoma"/>
          <w:szCs w:val="22"/>
          <w:lang w:val="el-GR"/>
        </w:rPr>
        <w:t xml:space="preserve"> (</w:t>
      </w:r>
      <w:r w:rsidR="00B11AC1" w:rsidRPr="005837AA">
        <w:rPr>
          <w:rFonts w:ascii="Tahoma" w:hAnsi="Tahoma" w:cs="Tahoma"/>
          <w:szCs w:val="22"/>
          <w:lang w:val="en-US"/>
        </w:rPr>
        <w:t>Customer</w:t>
      </w:r>
      <w:r w:rsidR="00B11AC1" w:rsidRPr="005837AA">
        <w:rPr>
          <w:rFonts w:ascii="Tahoma" w:hAnsi="Tahoma" w:cs="Tahoma"/>
          <w:szCs w:val="22"/>
          <w:lang w:val="el-GR"/>
        </w:rPr>
        <w:t xml:space="preserve"> </w:t>
      </w:r>
      <w:r w:rsidR="00B11AC1" w:rsidRPr="005837AA">
        <w:rPr>
          <w:rFonts w:ascii="Tahoma" w:hAnsi="Tahoma" w:cs="Tahoma"/>
          <w:szCs w:val="22"/>
          <w:lang w:val="en-US"/>
        </w:rPr>
        <w:t>Relationship</w:t>
      </w:r>
      <w:r w:rsidR="00B11AC1" w:rsidRPr="005837AA">
        <w:rPr>
          <w:rFonts w:ascii="Tahoma" w:hAnsi="Tahoma" w:cs="Tahoma"/>
          <w:szCs w:val="22"/>
          <w:lang w:val="el-GR"/>
        </w:rPr>
        <w:t xml:space="preserve"> </w:t>
      </w:r>
      <w:r w:rsidR="00B11AC1" w:rsidRPr="005837AA">
        <w:rPr>
          <w:rFonts w:ascii="Tahoma" w:hAnsi="Tahoma" w:cs="Tahoma"/>
          <w:szCs w:val="22"/>
          <w:lang w:val="en-US"/>
        </w:rPr>
        <w:t>Management</w:t>
      </w:r>
      <w:r w:rsidR="00B11AC1" w:rsidRPr="005837AA">
        <w:rPr>
          <w:rFonts w:ascii="Tahoma" w:hAnsi="Tahoma" w:cs="Tahoma"/>
          <w:szCs w:val="22"/>
          <w:lang w:val="el-GR"/>
        </w:rPr>
        <w:t>) με την αποθήκευση &amp; τροποποίηση συγκεκριμένων πεδίων όπως όνομα</w:t>
      </w:r>
      <w:r>
        <w:rPr>
          <w:rFonts w:ascii="Tahoma" w:hAnsi="Tahoma" w:cs="Tahoma"/>
          <w:szCs w:val="22"/>
          <w:lang w:val="el-GR"/>
        </w:rPr>
        <w:t xml:space="preserve"> </w:t>
      </w:r>
      <w:r w:rsidR="00B11AC1" w:rsidRPr="005837AA">
        <w:rPr>
          <w:rFonts w:ascii="Tahoma" w:hAnsi="Tahoma" w:cs="Tahoma"/>
          <w:szCs w:val="22"/>
          <w:lang w:val="el-GR"/>
        </w:rPr>
        <w:t>/</w:t>
      </w:r>
      <w:r>
        <w:rPr>
          <w:rFonts w:ascii="Tahoma" w:hAnsi="Tahoma" w:cs="Tahoma"/>
          <w:szCs w:val="22"/>
          <w:lang w:val="el-GR"/>
        </w:rPr>
        <w:t xml:space="preserve"> </w:t>
      </w:r>
      <w:r w:rsidR="00B11AC1" w:rsidRPr="005837AA">
        <w:rPr>
          <w:rFonts w:ascii="Tahoma" w:hAnsi="Tahoma" w:cs="Tahoma"/>
          <w:szCs w:val="22"/>
          <w:lang w:val="el-GR"/>
        </w:rPr>
        <w:t>ρόλος</w:t>
      </w:r>
      <w:r>
        <w:rPr>
          <w:rFonts w:ascii="Tahoma" w:hAnsi="Tahoma" w:cs="Tahoma"/>
          <w:szCs w:val="22"/>
          <w:lang w:val="el-GR"/>
        </w:rPr>
        <w:t xml:space="preserve"> </w:t>
      </w:r>
      <w:r w:rsidR="00B11AC1" w:rsidRPr="005837AA">
        <w:rPr>
          <w:rFonts w:ascii="Tahoma" w:hAnsi="Tahoma" w:cs="Tahoma"/>
          <w:szCs w:val="22"/>
          <w:lang w:val="el-GR"/>
        </w:rPr>
        <w:t>/</w:t>
      </w:r>
      <w:r>
        <w:rPr>
          <w:rFonts w:ascii="Tahoma" w:hAnsi="Tahoma" w:cs="Tahoma"/>
          <w:szCs w:val="22"/>
          <w:lang w:val="el-GR"/>
        </w:rPr>
        <w:t xml:space="preserve"> </w:t>
      </w:r>
      <w:r w:rsidR="00B11AC1" w:rsidRPr="005837AA">
        <w:rPr>
          <w:rFonts w:ascii="Tahoma" w:hAnsi="Tahoma" w:cs="Tahoma"/>
          <w:szCs w:val="22"/>
          <w:lang w:val="el-GR"/>
        </w:rPr>
        <w:t>ονοματεπώνυμο</w:t>
      </w:r>
      <w:r>
        <w:rPr>
          <w:rFonts w:ascii="Tahoma" w:hAnsi="Tahoma" w:cs="Tahoma"/>
          <w:szCs w:val="22"/>
          <w:lang w:val="el-GR"/>
        </w:rPr>
        <w:t xml:space="preserve"> </w:t>
      </w:r>
      <w:r w:rsidR="00B11AC1" w:rsidRPr="005837AA">
        <w:rPr>
          <w:rFonts w:ascii="Tahoma" w:hAnsi="Tahoma" w:cs="Tahoma"/>
          <w:szCs w:val="22"/>
          <w:lang w:val="el-GR"/>
        </w:rPr>
        <w:t>/</w:t>
      </w:r>
      <w:r>
        <w:rPr>
          <w:rFonts w:ascii="Tahoma" w:hAnsi="Tahoma" w:cs="Tahoma"/>
          <w:szCs w:val="22"/>
          <w:lang w:val="el-GR"/>
        </w:rPr>
        <w:t xml:space="preserve"> </w:t>
      </w:r>
      <w:r w:rsidR="00B11AC1" w:rsidRPr="005837AA">
        <w:rPr>
          <w:rFonts w:ascii="Tahoma" w:hAnsi="Tahoma" w:cs="Tahoma"/>
          <w:szCs w:val="22"/>
          <w:lang w:val="el-GR"/>
        </w:rPr>
        <w:t>διεύθυνση</w:t>
      </w:r>
      <w:r>
        <w:rPr>
          <w:rFonts w:ascii="Tahoma" w:hAnsi="Tahoma" w:cs="Tahoma"/>
          <w:szCs w:val="22"/>
          <w:lang w:val="el-GR"/>
        </w:rPr>
        <w:t xml:space="preserve"> </w:t>
      </w:r>
      <w:r w:rsidR="00B11AC1" w:rsidRPr="005837AA">
        <w:rPr>
          <w:rFonts w:ascii="Tahoma" w:hAnsi="Tahoma" w:cs="Tahoma"/>
          <w:szCs w:val="22"/>
          <w:lang w:val="el-GR"/>
        </w:rPr>
        <w:t>/</w:t>
      </w:r>
      <w:r>
        <w:rPr>
          <w:rFonts w:ascii="Tahoma" w:hAnsi="Tahoma" w:cs="Tahoma"/>
          <w:szCs w:val="22"/>
          <w:lang w:val="el-GR"/>
        </w:rPr>
        <w:t xml:space="preserve"> </w:t>
      </w:r>
      <w:r w:rsidR="00B11AC1" w:rsidRPr="005837AA">
        <w:rPr>
          <w:rFonts w:ascii="Tahoma" w:hAnsi="Tahoma" w:cs="Tahoma"/>
          <w:szCs w:val="22"/>
          <w:lang w:val="el-GR"/>
        </w:rPr>
        <w:t>τηλέφωνο</w:t>
      </w:r>
      <w:r>
        <w:rPr>
          <w:rFonts w:ascii="Tahoma" w:hAnsi="Tahoma" w:cs="Tahoma"/>
          <w:szCs w:val="22"/>
          <w:lang w:val="el-GR"/>
        </w:rPr>
        <w:t xml:space="preserve"> </w:t>
      </w:r>
      <w:r w:rsidR="00B11AC1" w:rsidRPr="005837AA">
        <w:rPr>
          <w:rFonts w:ascii="Tahoma" w:hAnsi="Tahoma" w:cs="Tahoma"/>
          <w:szCs w:val="22"/>
          <w:lang w:val="el-GR"/>
        </w:rPr>
        <w:t>/</w:t>
      </w:r>
      <w:r w:rsidR="00B11AC1" w:rsidRPr="005837AA">
        <w:rPr>
          <w:rFonts w:ascii="Tahoma" w:hAnsi="Tahoma" w:cs="Tahoma"/>
          <w:szCs w:val="22"/>
          <w:lang w:val="en-US"/>
        </w:rPr>
        <w:t>email</w:t>
      </w:r>
      <w:r>
        <w:rPr>
          <w:rFonts w:ascii="Tahoma" w:hAnsi="Tahoma" w:cs="Tahoma"/>
          <w:szCs w:val="22"/>
          <w:lang w:val="el-GR"/>
        </w:rPr>
        <w:t xml:space="preserve"> </w:t>
      </w:r>
      <w:r w:rsidR="00B11AC1" w:rsidRPr="005837AA">
        <w:rPr>
          <w:rFonts w:ascii="Tahoma" w:hAnsi="Tahoma" w:cs="Tahoma"/>
          <w:szCs w:val="22"/>
          <w:lang w:val="el-GR"/>
        </w:rPr>
        <w:t>/</w:t>
      </w:r>
      <w:r>
        <w:rPr>
          <w:rFonts w:ascii="Tahoma" w:hAnsi="Tahoma" w:cs="Tahoma"/>
          <w:szCs w:val="22"/>
          <w:lang w:val="el-GR"/>
        </w:rPr>
        <w:t xml:space="preserve"> </w:t>
      </w:r>
      <w:r w:rsidR="00B11AC1" w:rsidRPr="005837AA">
        <w:rPr>
          <w:rFonts w:ascii="Tahoma" w:hAnsi="Tahoma" w:cs="Tahoma"/>
          <w:szCs w:val="22"/>
          <w:lang w:val="el-GR"/>
        </w:rPr>
        <w:t xml:space="preserve">δημόσιος φορέας. </w:t>
      </w:r>
      <w:r w:rsidR="000A561B">
        <w:rPr>
          <w:rFonts w:ascii="Tahoma" w:hAnsi="Tahoma" w:cs="Tahoma"/>
          <w:szCs w:val="22"/>
          <w:lang w:val="el-GR"/>
        </w:rPr>
        <w:t>Τα πρωτογενή δεδομένα θα διατεθούν στον ανάδοχο από την αναθέτουσα αρχή.</w:t>
      </w:r>
    </w:p>
    <w:p w14:paraId="3DB6029F" w14:textId="77777777" w:rsidR="00B11AC1" w:rsidRPr="005837AA" w:rsidRDefault="00B11AC1" w:rsidP="00B11AC1">
      <w:pPr>
        <w:rPr>
          <w:rFonts w:ascii="Tahoma" w:hAnsi="Tahoma" w:cs="Tahoma"/>
          <w:szCs w:val="22"/>
          <w:lang w:val="el-GR"/>
        </w:rPr>
      </w:pPr>
      <w:r w:rsidRPr="005837AA">
        <w:rPr>
          <w:rFonts w:ascii="Tahoma" w:hAnsi="Tahoma" w:cs="Tahoma"/>
          <w:szCs w:val="22"/>
          <w:lang w:val="el-GR"/>
        </w:rPr>
        <w:lastRenderedPageBreak/>
        <w:t xml:space="preserve">Μέσω της συγκεκριμένης εφαρμογής θα πρέπει να δίνεται επιπλέον η δυνατότητα για το Σχεδιασμό την Αποστολή και τη Διαχείριση </w:t>
      </w:r>
      <w:r w:rsidRPr="005837AA">
        <w:rPr>
          <w:rFonts w:ascii="Tahoma" w:hAnsi="Tahoma" w:cs="Tahoma"/>
          <w:szCs w:val="22"/>
          <w:lang w:val="en-US"/>
        </w:rPr>
        <w:t>Email</w:t>
      </w:r>
      <w:r w:rsidRPr="005837AA">
        <w:rPr>
          <w:rFonts w:ascii="Tahoma" w:hAnsi="Tahoma" w:cs="Tahoma"/>
          <w:szCs w:val="22"/>
          <w:lang w:val="el-GR"/>
        </w:rPr>
        <w:t xml:space="preserve"> </w:t>
      </w:r>
      <w:r w:rsidRPr="005837AA">
        <w:rPr>
          <w:rFonts w:ascii="Tahoma" w:hAnsi="Tahoma" w:cs="Tahoma"/>
          <w:szCs w:val="22"/>
        </w:rPr>
        <w:t>Campaigns</w:t>
      </w:r>
      <w:r w:rsidRPr="005837AA">
        <w:rPr>
          <w:rFonts w:ascii="Tahoma" w:hAnsi="Tahoma" w:cs="Tahoma"/>
          <w:szCs w:val="22"/>
          <w:lang w:val="el-GR"/>
        </w:rPr>
        <w:t>, καθώς και τη Διαχείριση Διαδικασιών Αξιολόγησης  που θα μπορούσαν να αξιοποιηθούν για παράδειγμα μετά το πέρας των εργασιών κάποιας ημερίδας.</w:t>
      </w:r>
    </w:p>
    <w:p w14:paraId="0A8F65CE" w14:textId="77777777" w:rsidR="00B11AC1" w:rsidRPr="005837AA" w:rsidRDefault="00B11AC1" w:rsidP="00B11AC1">
      <w:pPr>
        <w:rPr>
          <w:rFonts w:ascii="Tahoma" w:hAnsi="Tahoma" w:cs="Tahoma"/>
          <w:szCs w:val="22"/>
          <w:lang w:val="el-GR"/>
        </w:rPr>
      </w:pPr>
      <w:r w:rsidRPr="005837AA">
        <w:rPr>
          <w:rFonts w:ascii="Tahoma" w:hAnsi="Tahoma" w:cs="Tahoma"/>
          <w:szCs w:val="22"/>
          <w:lang w:val="el-GR"/>
        </w:rPr>
        <w:t xml:space="preserve">Η εφαρμογή θα λειτουργήσει ως στρατηγικό εργαλείο για την ανταπόκριση της  ανά πάσα στιγμή «συμπεριφοράς» της κάθε επαφής, ώστε να γίνεται καλύτερος σχεδιασμός των </w:t>
      </w:r>
      <w:r w:rsidRPr="005837AA">
        <w:rPr>
          <w:rFonts w:ascii="Tahoma" w:hAnsi="Tahoma" w:cs="Tahoma"/>
          <w:szCs w:val="22"/>
        </w:rPr>
        <w:t>email</w:t>
      </w:r>
      <w:r w:rsidRPr="005837AA">
        <w:rPr>
          <w:rFonts w:ascii="Tahoma" w:hAnsi="Tahoma" w:cs="Tahoma"/>
          <w:szCs w:val="22"/>
          <w:lang w:val="el-GR"/>
        </w:rPr>
        <w:t xml:space="preserve"> </w:t>
      </w:r>
      <w:r w:rsidRPr="005837AA">
        <w:rPr>
          <w:rFonts w:ascii="Tahoma" w:hAnsi="Tahoma" w:cs="Tahoma"/>
          <w:szCs w:val="22"/>
        </w:rPr>
        <w:t>campaigns</w:t>
      </w:r>
      <w:r w:rsidRPr="005837AA">
        <w:rPr>
          <w:rFonts w:ascii="Tahoma" w:hAnsi="Tahoma" w:cs="Tahoma"/>
          <w:szCs w:val="22"/>
          <w:lang w:val="el-GR"/>
        </w:rPr>
        <w:t xml:space="preserve"> &amp; </w:t>
      </w:r>
      <w:r w:rsidRPr="005837AA">
        <w:rPr>
          <w:rFonts w:ascii="Tahoma" w:hAnsi="Tahoma" w:cs="Tahoma"/>
          <w:szCs w:val="22"/>
        </w:rPr>
        <w:t>surveys</w:t>
      </w:r>
      <w:r w:rsidRPr="005837AA">
        <w:rPr>
          <w:rFonts w:ascii="Tahoma" w:hAnsi="Tahoma" w:cs="Tahoma"/>
          <w:szCs w:val="22"/>
          <w:lang w:val="el-GR"/>
        </w:rPr>
        <w:t xml:space="preserve">. </w:t>
      </w:r>
    </w:p>
    <w:p w14:paraId="3A4153B9" w14:textId="77777777" w:rsidR="00B11AC1" w:rsidRPr="005837AA" w:rsidRDefault="00B11AC1" w:rsidP="00B11AC1">
      <w:pPr>
        <w:rPr>
          <w:rFonts w:ascii="Tahoma" w:hAnsi="Tahoma" w:cs="Tahoma"/>
          <w:sz w:val="20"/>
          <w:szCs w:val="20"/>
          <w:lang w:val="el-GR"/>
        </w:rPr>
      </w:pPr>
    </w:p>
    <w:p w14:paraId="7735A969" w14:textId="1BA7FA9B" w:rsidR="00B11AC1" w:rsidRPr="005837AA" w:rsidRDefault="00D2583A" w:rsidP="00B11AC1">
      <w:pPr>
        <w:pStyle w:val="4"/>
        <w:numPr>
          <w:ilvl w:val="2"/>
          <w:numId w:val="16"/>
        </w:numPr>
        <w:tabs>
          <w:tab w:val="left" w:pos="1134"/>
        </w:tabs>
        <w:rPr>
          <w:rFonts w:cs="Tahoma"/>
          <w:szCs w:val="22"/>
          <w:lang w:val="el-GR"/>
        </w:rPr>
      </w:pPr>
      <w:bookmarkStart w:id="129" w:name="OLE_LINK1"/>
      <w:bookmarkStart w:id="130" w:name="_Toc22129696"/>
      <w:bookmarkStart w:id="131" w:name="_Ref23512952"/>
      <w:bookmarkStart w:id="132" w:name="_Ref23515309"/>
      <w:bookmarkStart w:id="133" w:name="_Ref23756641"/>
      <w:bookmarkStart w:id="134" w:name="_Ref23762604"/>
      <w:r w:rsidRPr="00D2583A">
        <w:rPr>
          <w:rFonts w:cs="Tahoma"/>
          <w:szCs w:val="22"/>
          <w:lang w:val="el-GR"/>
        </w:rPr>
        <w:t>Ενίσχυση</w:t>
      </w:r>
      <w:r>
        <w:rPr>
          <w:rFonts w:cs="Tahoma"/>
          <w:szCs w:val="22"/>
          <w:lang w:val="el-GR"/>
        </w:rPr>
        <w:t xml:space="preserve"> με υλικό</w:t>
      </w:r>
      <w:r w:rsidRPr="00D2583A">
        <w:rPr>
          <w:rFonts w:cs="Tahoma"/>
          <w:szCs w:val="22"/>
          <w:lang w:val="el-GR"/>
        </w:rPr>
        <w:t xml:space="preserve"> των υφιστάμενων διαδικτυακών τόπων που χρησιμοποιούνται για τις ανάγκες ενημέρωσης - προώθησης – επικοινωνίας του ΔΔΤ - ΣΥΖΕΥΞΙΣ </w:t>
      </w:r>
      <w:bookmarkEnd w:id="129"/>
      <w:r w:rsidRPr="00D2583A">
        <w:rPr>
          <w:rFonts w:cs="Tahoma"/>
          <w:szCs w:val="22"/>
          <w:lang w:val="el-GR"/>
        </w:rPr>
        <w:t>ΙΙ.</w:t>
      </w:r>
      <w:r>
        <w:rPr>
          <w:rFonts w:cs="Tahoma"/>
          <w:szCs w:val="22"/>
          <w:lang w:val="el-GR"/>
        </w:rPr>
        <w:t xml:space="preserve"> </w:t>
      </w:r>
      <w:bookmarkEnd w:id="130"/>
      <w:bookmarkEnd w:id="131"/>
      <w:bookmarkEnd w:id="132"/>
      <w:bookmarkEnd w:id="133"/>
      <w:bookmarkEnd w:id="134"/>
    </w:p>
    <w:p w14:paraId="1132CA91" w14:textId="1A6051D9" w:rsidR="008C193A" w:rsidRDefault="008C193A" w:rsidP="00B11AC1">
      <w:pPr>
        <w:rPr>
          <w:rFonts w:ascii="Tahoma" w:hAnsi="Tahoma" w:cs="Tahoma"/>
          <w:szCs w:val="22"/>
          <w:lang w:val="el-GR"/>
        </w:rPr>
      </w:pPr>
      <w:r w:rsidRPr="008C193A">
        <w:rPr>
          <w:rFonts w:ascii="Tahoma" w:hAnsi="Tahoma" w:cs="Tahoma"/>
          <w:szCs w:val="22"/>
          <w:lang w:val="el-GR"/>
        </w:rPr>
        <w:t>Στα πλαίσια του Έργου ΣΥΖΕΥΞΙΣ ΙΙ, έχει ήδη δημιουργηθεί ιστοσελίδα (</w:t>
      </w:r>
      <w:proofErr w:type="spellStart"/>
      <w:r w:rsidRPr="008C193A">
        <w:rPr>
          <w:rFonts w:ascii="Tahoma" w:hAnsi="Tahoma" w:cs="Tahoma"/>
          <w:szCs w:val="22"/>
          <w:lang w:val="el-GR"/>
        </w:rPr>
        <w:t>landing</w:t>
      </w:r>
      <w:proofErr w:type="spellEnd"/>
      <w:r w:rsidRPr="008C193A">
        <w:rPr>
          <w:rFonts w:ascii="Tahoma" w:hAnsi="Tahoma" w:cs="Tahoma"/>
          <w:szCs w:val="22"/>
          <w:lang w:val="el-GR"/>
        </w:rPr>
        <w:t xml:space="preserve"> </w:t>
      </w:r>
      <w:proofErr w:type="spellStart"/>
      <w:r w:rsidRPr="008C193A">
        <w:rPr>
          <w:rFonts w:ascii="Tahoma" w:hAnsi="Tahoma" w:cs="Tahoma"/>
          <w:szCs w:val="22"/>
          <w:lang w:val="el-GR"/>
        </w:rPr>
        <w:t>page</w:t>
      </w:r>
      <w:proofErr w:type="spellEnd"/>
      <w:r w:rsidRPr="008C193A">
        <w:rPr>
          <w:rFonts w:ascii="Tahoma" w:hAnsi="Tahoma" w:cs="Tahoma"/>
          <w:szCs w:val="22"/>
          <w:lang w:val="el-GR"/>
        </w:rPr>
        <w:t xml:space="preserve">) με ιδία μέσα από την </w:t>
      </w:r>
      <w:proofErr w:type="spellStart"/>
      <w:r w:rsidRPr="008C193A">
        <w:rPr>
          <w:rFonts w:ascii="Tahoma" w:hAnsi="Tahoma" w:cs="Tahoma"/>
          <w:szCs w:val="22"/>
          <w:lang w:val="el-GR"/>
        </w:rPr>
        <w:t>ΚτΠ</w:t>
      </w:r>
      <w:proofErr w:type="spellEnd"/>
      <w:r w:rsidRPr="008C193A">
        <w:rPr>
          <w:rFonts w:ascii="Tahoma" w:hAnsi="Tahoma" w:cs="Tahoma"/>
          <w:szCs w:val="22"/>
          <w:lang w:val="el-GR"/>
        </w:rPr>
        <w:t xml:space="preserve"> ΜΑΕ, η οποία  στοχεύει αφενός στην ενημέρωση των Φορέων της Δημόσιας Διοίκησης και των πολιτών αφετέρου στην αλληλεπίδραση των τελευταίων με τις υπηρεσίες που παρέχονται στο πλαίσιο του παρόντος έργου.</w:t>
      </w:r>
    </w:p>
    <w:p w14:paraId="60B10CBD" w14:textId="4F498445" w:rsidR="00B11AC1" w:rsidRDefault="007E1049" w:rsidP="00B11AC1">
      <w:pPr>
        <w:rPr>
          <w:rFonts w:ascii="Tahoma" w:hAnsi="Tahoma" w:cs="Tahoma"/>
          <w:szCs w:val="22"/>
          <w:lang w:val="el-GR"/>
        </w:rPr>
      </w:pPr>
      <w:r>
        <w:rPr>
          <w:rFonts w:ascii="Tahoma" w:hAnsi="Tahoma" w:cs="Tahoma"/>
          <w:szCs w:val="22"/>
          <w:lang w:val="el-GR"/>
        </w:rPr>
        <w:t>Η συγκεκριμένη ιστοσελίδα, καθώς και άλλες που θα υποδειχθούν στον Ανάδοχο του παρόντος Έργου</w:t>
      </w:r>
      <w:r w:rsidR="008E2F96">
        <w:rPr>
          <w:rFonts w:ascii="Tahoma" w:hAnsi="Tahoma" w:cs="Tahoma"/>
          <w:szCs w:val="22"/>
          <w:lang w:val="el-GR"/>
        </w:rPr>
        <w:t xml:space="preserve"> από την ΚΤΠ ΜΑΕ (π.χ. η κεντρική ιστοσελίδα της </w:t>
      </w:r>
      <w:proofErr w:type="spellStart"/>
      <w:r w:rsidR="008E2F96">
        <w:rPr>
          <w:rFonts w:ascii="Tahoma" w:hAnsi="Tahoma" w:cs="Tahoma"/>
          <w:szCs w:val="22"/>
          <w:lang w:val="el-GR"/>
        </w:rPr>
        <w:t>ΚτΠ</w:t>
      </w:r>
      <w:proofErr w:type="spellEnd"/>
      <w:r w:rsidR="008E2F96">
        <w:rPr>
          <w:rFonts w:ascii="Tahoma" w:hAnsi="Tahoma" w:cs="Tahoma"/>
          <w:szCs w:val="22"/>
          <w:lang w:val="el-GR"/>
        </w:rPr>
        <w:t xml:space="preserve"> ΜΑΕ)</w:t>
      </w:r>
      <w:r>
        <w:rPr>
          <w:rFonts w:ascii="Tahoma" w:hAnsi="Tahoma" w:cs="Tahoma"/>
          <w:szCs w:val="22"/>
          <w:lang w:val="el-GR"/>
        </w:rPr>
        <w:t xml:space="preserve">, </w:t>
      </w:r>
      <w:r w:rsidR="00373CB4" w:rsidRPr="002775BF">
        <w:rPr>
          <w:rFonts w:ascii="Tahoma" w:hAnsi="Tahoma" w:cs="Tahoma"/>
          <w:szCs w:val="22"/>
          <w:lang w:val="el-GR"/>
        </w:rPr>
        <w:t>θα</w:t>
      </w:r>
      <w:r w:rsidR="008E2F96">
        <w:rPr>
          <w:rFonts w:ascii="Tahoma" w:hAnsi="Tahoma" w:cs="Tahoma"/>
          <w:szCs w:val="22"/>
          <w:lang w:val="el-GR"/>
        </w:rPr>
        <w:t xml:space="preserve"> πρέπει να</w:t>
      </w:r>
      <w:r w:rsidR="00373CB4" w:rsidRPr="002775BF">
        <w:rPr>
          <w:rFonts w:ascii="Tahoma" w:hAnsi="Tahoma" w:cs="Tahoma"/>
          <w:szCs w:val="22"/>
          <w:lang w:val="el-GR"/>
        </w:rPr>
        <w:t xml:space="preserve"> ενισχυθούν με επικοινωνιακό υλικό </w:t>
      </w:r>
      <w:r w:rsidR="008E2F96">
        <w:rPr>
          <w:rFonts w:ascii="Tahoma" w:hAnsi="Tahoma" w:cs="Tahoma"/>
          <w:szCs w:val="22"/>
          <w:lang w:val="el-GR"/>
        </w:rPr>
        <w:t>γ</w:t>
      </w:r>
      <w:r w:rsidR="00373CB4" w:rsidRPr="002775BF">
        <w:rPr>
          <w:rFonts w:ascii="Tahoma" w:hAnsi="Tahoma" w:cs="Tahoma"/>
          <w:szCs w:val="22"/>
          <w:lang w:val="el-GR"/>
        </w:rPr>
        <w:t>ια τις κάθε είδους επικοινωνιακές ανάγκες</w:t>
      </w:r>
      <w:r w:rsidR="00AC4028" w:rsidRPr="002775BF">
        <w:rPr>
          <w:rFonts w:ascii="Tahoma" w:hAnsi="Tahoma" w:cs="Tahoma"/>
          <w:szCs w:val="22"/>
          <w:lang w:val="el-GR"/>
        </w:rPr>
        <w:t>, με την παροχή της αντίστοιχης υποστήριξης για την ανάρτηση σε αυτές του σχετικού υλικού δημοσιότητας.</w:t>
      </w:r>
    </w:p>
    <w:p w14:paraId="13137AE6" w14:textId="1A50DAAD" w:rsidR="008E2F96" w:rsidRDefault="008E2F96" w:rsidP="00B11AC1">
      <w:pPr>
        <w:rPr>
          <w:rFonts w:ascii="Tahoma" w:hAnsi="Tahoma" w:cs="Tahoma"/>
          <w:szCs w:val="22"/>
          <w:lang w:val="el-GR"/>
        </w:rPr>
      </w:pPr>
      <w:r>
        <w:rPr>
          <w:rFonts w:ascii="Tahoma" w:hAnsi="Tahoma" w:cs="Tahoma"/>
          <w:szCs w:val="22"/>
          <w:lang w:val="el-GR"/>
        </w:rPr>
        <w:t xml:space="preserve">Στο συγκεκριμένο υλικό θα μπορεί να συμπεριλαμβάνεται και επικοινωνιακό υλικό που θα δημιουργηθεί στο παρόν έργο (βίντεο, παρουσιάσεις, λογότυπα </w:t>
      </w:r>
      <w:proofErr w:type="spellStart"/>
      <w:r>
        <w:rPr>
          <w:rFonts w:ascii="Tahoma" w:hAnsi="Tahoma" w:cs="Tahoma"/>
          <w:szCs w:val="22"/>
          <w:lang w:val="el-GR"/>
        </w:rPr>
        <w:t>κλπ</w:t>
      </w:r>
      <w:proofErr w:type="spellEnd"/>
      <w:r>
        <w:rPr>
          <w:rFonts w:ascii="Tahoma" w:hAnsi="Tahoma" w:cs="Tahoma"/>
          <w:szCs w:val="22"/>
          <w:lang w:val="el-GR"/>
        </w:rPr>
        <w:t>).</w:t>
      </w:r>
    </w:p>
    <w:p w14:paraId="37F4B5CE" w14:textId="239887D0" w:rsidR="008E2F96" w:rsidRPr="008B3600" w:rsidRDefault="008E2F96" w:rsidP="00B11AC1">
      <w:pPr>
        <w:rPr>
          <w:rFonts w:ascii="Tahoma" w:hAnsi="Tahoma" w:cs="Tahoma"/>
          <w:szCs w:val="22"/>
          <w:lang w:val="el-GR"/>
        </w:rPr>
      </w:pPr>
      <w:r>
        <w:rPr>
          <w:rFonts w:ascii="Tahoma" w:hAnsi="Tahoma" w:cs="Tahoma"/>
          <w:szCs w:val="22"/>
          <w:lang w:val="el-GR"/>
        </w:rPr>
        <w:t>Ο Ανάδοχος θα πρέπει να συνεργαστεί σε πολύ στενό επίπεδο με την Αναθέτουσα Αρχή για την οριστικοποίηση του υλικού αυτού.</w:t>
      </w:r>
    </w:p>
    <w:p w14:paraId="4E9B2BE5" w14:textId="77777777" w:rsidR="00B11AC1" w:rsidRPr="002775BF" w:rsidRDefault="00B11AC1" w:rsidP="00B11AC1">
      <w:pPr>
        <w:rPr>
          <w:rFonts w:ascii="Tahoma" w:hAnsi="Tahoma" w:cs="Tahoma"/>
          <w:lang w:val="el-GR"/>
        </w:rPr>
      </w:pPr>
    </w:p>
    <w:p w14:paraId="31EFCD2E" w14:textId="090BDE8F" w:rsidR="00B11AC1" w:rsidRPr="005837AA" w:rsidRDefault="00B11AC1" w:rsidP="00B11AC1">
      <w:pPr>
        <w:pStyle w:val="4"/>
        <w:numPr>
          <w:ilvl w:val="2"/>
          <w:numId w:val="16"/>
        </w:numPr>
        <w:tabs>
          <w:tab w:val="left" w:pos="1134"/>
        </w:tabs>
        <w:rPr>
          <w:rFonts w:cs="Tahoma"/>
          <w:szCs w:val="22"/>
          <w:lang w:val="el-GR"/>
        </w:rPr>
      </w:pPr>
      <w:bookmarkStart w:id="135" w:name="_Toc22129697"/>
      <w:bookmarkStart w:id="136" w:name="_Ref23512966"/>
      <w:bookmarkStart w:id="137" w:name="_Ref23515345"/>
      <w:bookmarkStart w:id="138" w:name="_Ref23756654"/>
      <w:bookmarkStart w:id="139" w:name="_Ref23762626"/>
      <w:r w:rsidRPr="005837AA">
        <w:rPr>
          <w:rFonts w:cs="Tahoma"/>
          <w:szCs w:val="22"/>
          <w:lang w:val="el-GR"/>
        </w:rPr>
        <w:t xml:space="preserve">Προώθηση μέσω διαφημίσεων </w:t>
      </w:r>
      <w:r>
        <w:rPr>
          <w:rFonts w:cs="Tahoma"/>
          <w:szCs w:val="22"/>
          <w:lang w:val="el-GR"/>
        </w:rPr>
        <w:t xml:space="preserve">και αρθρογραφίας </w:t>
      </w:r>
      <w:r w:rsidRPr="005837AA">
        <w:rPr>
          <w:rFonts w:cs="Tahoma"/>
          <w:szCs w:val="22"/>
          <w:lang w:val="el-GR"/>
        </w:rPr>
        <w:t xml:space="preserve">σε επιλεγμένους </w:t>
      </w:r>
      <w:proofErr w:type="spellStart"/>
      <w:r w:rsidRPr="005837AA">
        <w:rPr>
          <w:rFonts w:cs="Tahoma"/>
          <w:szCs w:val="22"/>
          <w:lang w:val="el-GR"/>
        </w:rPr>
        <w:t>ιστοτόπους</w:t>
      </w:r>
      <w:proofErr w:type="spellEnd"/>
      <w:r w:rsidR="003F659B" w:rsidRPr="002775BF">
        <w:rPr>
          <w:rFonts w:cs="Tahoma"/>
          <w:szCs w:val="22"/>
          <w:lang w:val="el-GR"/>
        </w:rPr>
        <w:t xml:space="preserve"> </w:t>
      </w:r>
      <w:r w:rsidR="003F659B">
        <w:rPr>
          <w:rFonts w:cs="Tahoma"/>
          <w:szCs w:val="22"/>
          <w:lang w:val="el-GR"/>
        </w:rPr>
        <w:t>–</w:t>
      </w:r>
      <w:r w:rsidR="003F659B" w:rsidRPr="002775BF">
        <w:rPr>
          <w:rFonts w:cs="Tahoma"/>
          <w:szCs w:val="22"/>
          <w:lang w:val="el-GR"/>
        </w:rPr>
        <w:t xml:space="preserve"> </w:t>
      </w:r>
      <w:r w:rsidR="003F659B">
        <w:rPr>
          <w:rFonts w:cs="Tahoma"/>
          <w:szCs w:val="22"/>
          <w:lang w:val="el-GR"/>
        </w:rPr>
        <w:t>Διαφημιστικές καμπάνιες</w:t>
      </w:r>
      <w:r w:rsidRPr="005837AA">
        <w:rPr>
          <w:rFonts w:cs="Tahoma"/>
          <w:szCs w:val="22"/>
          <w:lang w:val="el-GR"/>
        </w:rPr>
        <w:t>.</w:t>
      </w:r>
      <w:bookmarkEnd w:id="135"/>
      <w:bookmarkEnd w:id="136"/>
      <w:bookmarkEnd w:id="137"/>
      <w:bookmarkEnd w:id="138"/>
      <w:bookmarkEnd w:id="139"/>
    </w:p>
    <w:p w14:paraId="579F2125" w14:textId="6A83551F" w:rsidR="00B11AC1" w:rsidRPr="000A561B" w:rsidRDefault="00B11AC1" w:rsidP="00B11AC1">
      <w:pPr>
        <w:rPr>
          <w:rFonts w:ascii="Tahoma" w:hAnsi="Tahoma" w:cs="Tahoma"/>
          <w:lang w:val="el-GR"/>
        </w:rPr>
      </w:pPr>
      <w:r w:rsidRPr="005837AA">
        <w:rPr>
          <w:rFonts w:ascii="Tahoma" w:hAnsi="Tahoma" w:cs="Tahoma"/>
          <w:lang w:val="el-GR"/>
        </w:rPr>
        <w:t xml:space="preserve">Στο πλαίσιο της εκπόνησης του Σχεδίου Ενεργειών – Στρατηγικής Επικοινωνίας – Δημιουργικών προτάσεων, θα προταθούν – όπως έχει ήδη αναφερθεί, ιστοσελίδες υψηλής </w:t>
      </w:r>
      <w:proofErr w:type="spellStart"/>
      <w:r w:rsidRPr="005837AA">
        <w:rPr>
          <w:rFonts w:ascii="Tahoma" w:hAnsi="Tahoma" w:cs="Tahoma"/>
          <w:lang w:val="el-GR"/>
        </w:rPr>
        <w:t>επισκεψιμότητας</w:t>
      </w:r>
      <w:proofErr w:type="spellEnd"/>
      <w:r w:rsidRPr="005837AA">
        <w:rPr>
          <w:rFonts w:ascii="Tahoma" w:hAnsi="Tahoma" w:cs="Tahoma"/>
          <w:lang w:val="el-GR"/>
        </w:rPr>
        <w:t xml:space="preserve"> και ενδιαφέροντος για τους Δημόσιους Φορείς. Με γνώμονα την ευρύτερη δυνατή ανταπόκριση και προβολή του ΣΥΖΕΥΞΙΣ ΙΙ, οι ιστοσελίδες θα επιλεγούν με γνώμονα το χαρακτήρα τους, την </w:t>
      </w:r>
      <w:proofErr w:type="spellStart"/>
      <w:r w:rsidRPr="005837AA">
        <w:rPr>
          <w:rFonts w:ascii="Tahoma" w:hAnsi="Tahoma" w:cs="Tahoma"/>
          <w:lang w:val="el-GR"/>
        </w:rPr>
        <w:t>επισκεψιμότητά</w:t>
      </w:r>
      <w:proofErr w:type="spellEnd"/>
      <w:r w:rsidRPr="005837AA">
        <w:rPr>
          <w:rFonts w:ascii="Tahoma" w:hAnsi="Tahoma" w:cs="Tahoma"/>
          <w:lang w:val="el-GR"/>
        </w:rPr>
        <w:t xml:space="preserve"> τους και το προφίλ των επισκεπτών τους. Στις ιστοσελίδες που θα επιλεγούν θα τοποθετηθούν διαφημίσεις</w:t>
      </w:r>
      <w:r>
        <w:rPr>
          <w:rFonts w:ascii="Tahoma" w:hAnsi="Tahoma" w:cs="Tahoma"/>
          <w:lang w:val="el-GR"/>
        </w:rPr>
        <w:t xml:space="preserve"> και </w:t>
      </w:r>
      <w:r>
        <w:rPr>
          <w:rFonts w:ascii="Tahoma" w:hAnsi="Tahoma" w:cs="Tahoma"/>
          <w:lang w:val="en-US"/>
        </w:rPr>
        <w:t>native</w:t>
      </w:r>
      <w:r w:rsidRPr="00243FC5">
        <w:rPr>
          <w:rFonts w:ascii="Tahoma" w:hAnsi="Tahoma" w:cs="Tahoma"/>
          <w:lang w:val="el-GR"/>
        </w:rPr>
        <w:t xml:space="preserve"> </w:t>
      </w:r>
      <w:r>
        <w:rPr>
          <w:rFonts w:ascii="Tahoma" w:hAnsi="Tahoma" w:cs="Tahoma"/>
          <w:lang w:val="el-GR"/>
        </w:rPr>
        <w:t>αρθρογραφία</w:t>
      </w:r>
      <w:r w:rsidRPr="005837AA">
        <w:rPr>
          <w:rFonts w:ascii="Tahoma" w:hAnsi="Tahoma" w:cs="Tahoma"/>
          <w:lang w:val="el-GR"/>
        </w:rPr>
        <w:t>.</w:t>
      </w:r>
      <w:r w:rsidR="000A561B">
        <w:rPr>
          <w:rFonts w:ascii="Tahoma" w:hAnsi="Tahoma" w:cs="Tahoma"/>
          <w:lang w:val="el-GR"/>
        </w:rPr>
        <w:t xml:space="preserve"> Κατ’ ελάχιστον θα δημοσιευθούν 12 άρθρα σε επιλεγμένες ιστοσελίδες και θα πραγματοποιηθούν κατ’ ελάχιστον τέσσερις διαφορετικές διαφημιστικές καμπάνιες (</w:t>
      </w:r>
      <w:r w:rsidR="000A561B">
        <w:rPr>
          <w:rFonts w:ascii="Tahoma" w:hAnsi="Tahoma" w:cs="Tahoma"/>
          <w:lang w:val="en-US"/>
        </w:rPr>
        <w:t>Bursts</w:t>
      </w:r>
      <w:r w:rsidR="000A561B" w:rsidRPr="002775BF">
        <w:rPr>
          <w:rFonts w:ascii="Tahoma" w:hAnsi="Tahoma" w:cs="Tahoma"/>
          <w:lang w:val="el-GR"/>
        </w:rPr>
        <w:t>)</w:t>
      </w:r>
      <w:r w:rsidR="000A561B">
        <w:rPr>
          <w:rFonts w:ascii="Tahoma" w:hAnsi="Tahoma" w:cs="Tahoma"/>
          <w:lang w:val="el-GR"/>
        </w:rPr>
        <w:t xml:space="preserve"> κατά τη διάρκεια του έργου.</w:t>
      </w:r>
    </w:p>
    <w:p w14:paraId="0EC77491" w14:textId="77777777" w:rsidR="00B11AC1" w:rsidRPr="005837AA" w:rsidRDefault="00B11AC1" w:rsidP="00B11AC1">
      <w:pPr>
        <w:rPr>
          <w:lang w:val="el-GR"/>
        </w:rPr>
      </w:pPr>
    </w:p>
    <w:p w14:paraId="14CF9647" w14:textId="2A35B3C1" w:rsidR="00B11AC1" w:rsidRPr="005837AA" w:rsidRDefault="00500B65" w:rsidP="00B11AC1">
      <w:pPr>
        <w:pStyle w:val="4"/>
        <w:numPr>
          <w:ilvl w:val="2"/>
          <w:numId w:val="16"/>
        </w:numPr>
        <w:tabs>
          <w:tab w:val="left" w:pos="1134"/>
        </w:tabs>
        <w:rPr>
          <w:rFonts w:cs="Tahoma"/>
          <w:szCs w:val="22"/>
          <w:lang w:val="el-GR"/>
        </w:rPr>
      </w:pPr>
      <w:bookmarkStart w:id="140" w:name="_Toc22129699"/>
      <w:bookmarkStart w:id="141" w:name="_Ref23512020"/>
      <w:bookmarkStart w:id="142" w:name="_Ref23512994"/>
      <w:bookmarkStart w:id="143" w:name="_Ref23515370"/>
      <w:bookmarkStart w:id="144" w:name="_Ref23756681"/>
      <w:bookmarkStart w:id="145" w:name="_Ref23762303"/>
      <w:r>
        <w:rPr>
          <w:rFonts w:cs="Tahoma"/>
          <w:szCs w:val="22"/>
          <w:lang w:val="el-GR"/>
        </w:rPr>
        <w:t xml:space="preserve">Δημιουργία </w:t>
      </w:r>
      <w:r w:rsidR="00B11AC1" w:rsidRPr="005837AA">
        <w:rPr>
          <w:rFonts w:cs="Tahoma"/>
          <w:szCs w:val="22"/>
          <w:lang w:val="el-GR"/>
        </w:rPr>
        <w:t>Βίντεο</w:t>
      </w:r>
      <w:bookmarkEnd w:id="140"/>
      <w:bookmarkEnd w:id="141"/>
      <w:bookmarkEnd w:id="142"/>
      <w:bookmarkEnd w:id="143"/>
      <w:bookmarkEnd w:id="144"/>
      <w:bookmarkEnd w:id="145"/>
    </w:p>
    <w:p w14:paraId="7AC4CCB9" w14:textId="58C527B4" w:rsidR="00B11AC1" w:rsidRPr="005837AA" w:rsidRDefault="00B11AC1" w:rsidP="00B11AC1">
      <w:pPr>
        <w:rPr>
          <w:rFonts w:ascii="Tahoma" w:hAnsi="Tahoma" w:cs="Tahoma"/>
          <w:lang w:val="el-GR"/>
        </w:rPr>
      </w:pPr>
      <w:r w:rsidRPr="005837AA">
        <w:rPr>
          <w:rFonts w:ascii="Tahoma" w:hAnsi="Tahoma" w:cs="Tahoma"/>
          <w:lang w:val="el-GR"/>
        </w:rPr>
        <w:t xml:space="preserve">Για τις ανάγκες του έργου θα δημιουργηθούν </w:t>
      </w:r>
      <w:r w:rsidR="000A561B">
        <w:rPr>
          <w:rFonts w:ascii="Tahoma" w:hAnsi="Tahoma" w:cs="Tahoma"/>
          <w:lang w:val="el-GR"/>
        </w:rPr>
        <w:t xml:space="preserve">τουλάχιστον οκτώ (8) </w:t>
      </w:r>
      <w:r w:rsidRPr="005837AA">
        <w:rPr>
          <w:rFonts w:ascii="Tahoma" w:hAnsi="Tahoma" w:cs="Tahoma"/>
          <w:lang w:val="el-GR"/>
        </w:rPr>
        <w:t>βίντεο</w:t>
      </w:r>
      <w:r w:rsidR="000A561B">
        <w:rPr>
          <w:rFonts w:ascii="Tahoma" w:hAnsi="Tahoma" w:cs="Tahoma"/>
          <w:lang w:val="el-GR"/>
        </w:rPr>
        <w:t xml:space="preserve"> που εντάσσονται στις παρακάτω κατηγορίες</w:t>
      </w:r>
      <w:r w:rsidRPr="005837AA">
        <w:rPr>
          <w:rFonts w:ascii="Tahoma" w:hAnsi="Tahoma" w:cs="Tahoma"/>
          <w:lang w:val="el-GR"/>
        </w:rPr>
        <w:t>:</w:t>
      </w:r>
    </w:p>
    <w:p w14:paraId="6AEED87B" w14:textId="77777777" w:rsidR="00B11AC1" w:rsidRPr="005837AA" w:rsidRDefault="00B11AC1" w:rsidP="00B11AC1">
      <w:pPr>
        <w:pStyle w:val="aff"/>
        <w:numPr>
          <w:ilvl w:val="0"/>
          <w:numId w:val="53"/>
        </w:numPr>
        <w:suppressAutoHyphens w:val="0"/>
        <w:spacing w:after="0"/>
        <w:contextualSpacing w:val="0"/>
        <w:jc w:val="left"/>
        <w:rPr>
          <w:rFonts w:ascii="Tahoma" w:hAnsi="Tahoma" w:cs="Tahoma"/>
          <w:lang w:val="el-GR"/>
        </w:rPr>
      </w:pPr>
      <w:r w:rsidRPr="005837AA">
        <w:rPr>
          <w:rFonts w:ascii="Tahoma" w:hAnsi="Tahoma" w:cs="Tahoma"/>
          <w:lang w:val="el-GR"/>
        </w:rPr>
        <w:t>Βίντεο με συνεντεύξεις 2-3 επιτελικών στελεχών της Δημόσιας Διοίκησης</w:t>
      </w:r>
    </w:p>
    <w:p w14:paraId="67F3C983" w14:textId="1E911AEE" w:rsidR="00B11AC1" w:rsidRPr="005837AA" w:rsidRDefault="00B11AC1" w:rsidP="00B11AC1">
      <w:pPr>
        <w:pStyle w:val="aff"/>
        <w:numPr>
          <w:ilvl w:val="0"/>
          <w:numId w:val="53"/>
        </w:numPr>
        <w:suppressAutoHyphens w:val="0"/>
        <w:spacing w:after="0"/>
        <w:contextualSpacing w:val="0"/>
        <w:jc w:val="left"/>
        <w:rPr>
          <w:rFonts w:ascii="Tahoma" w:hAnsi="Tahoma" w:cs="Tahoma"/>
          <w:lang w:val="el-GR"/>
        </w:rPr>
      </w:pPr>
      <w:r w:rsidRPr="005837AA">
        <w:rPr>
          <w:rFonts w:ascii="Tahoma" w:hAnsi="Tahoma" w:cs="Tahoma"/>
          <w:lang w:val="el-GR"/>
        </w:rPr>
        <w:t xml:space="preserve">Βίντεο με σύντομη περιγραφή του αντικειμένου και των υπηρεσιών του </w:t>
      </w:r>
      <w:r w:rsidR="00F8377C">
        <w:rPr>
          <w:rFonts w:ascii="Tahoma" w:hAnsi="Tahoma" w:cs="Tahoma"/>
          <w:lang w:val="el-GR"/>
        </w:rPr>
        <w:t>ΔΔΤ – ΣΥΖΕΥΞΙΣ ΙΙ</w:t>
      </w:r>
    </w:p>
    <w:p w14:paraId="0E8696E9" w14:textId="31CDF1DE" w:rsidR="00B11AC1" w:rsidRPr="005837AA" w:rsidRDefault="00B11AC1" w:rsidP="00B11AC1">
      <w:pPr>
        <w:pStyle w:val="aff"/>
        <w:numPr>
          <w:ilvl w:val="0"/>
          <w:numId w:val="53"/>
        </w:numPr>
        <w:suppressAutoHyphens w:val="0"/>
        <w:spacing w:after="0"/>
        <w:contextualSpacing w:val="0"/>
        <w:jc w:val="left"/>
        <w:rPr>
          <w:rFonts w:ascii="Tahoma" w:hAnsi="Tahoma" w:cs="Tahoma"/>
          <w:lang w:val="el-GR"/>
        </w:rPr>
      </w:pPr>
      <w:r w:rsidRPr="005837AA">
        <w:rPr>
          <w:rFonts w:ascii="Tahoma" w:hAnsi="Tahoma" w:cs="Tahoma"/>
          <w:lang w:val="el-GR"/>
        </w:rPr>
        <w:t xml:space="preserve">Βίντεο με επιλεγμένα μονταρισμένα στιγμιότυπα  των ημερίδων του </w:t>
      </w:r>
      <w:r w:rsidR="00F8377C">
        <w:rPr>
          <w:rFonts w:ascii="Tahoma" w:hAnsi="Tahoma" w:cs="Tahoma"/>
          <w:lang w:val="el-GR"/>
        </w:rPr>
        <w:t xml:space="preserve">ΔΔΤ - </w:t>
      </w:r>
      <w:r w:rsidRPr="005837AA">
        <w:rPr>
          <w:rFonts w:ascii="Tahoma" w:hAnsi="Tahoma" w:cs="Tahoma"/>
          <w:lang w:val="el-GR"/>
        </w:rPr>
        <w:t>ΣΥΖΕΥΞΙΣ ΙΙ</w:t>
      </w:r>
    </w:p>
    <w:p w14:paraId="60E56CC9" w14:textId="31BB2453" w:rsidR="008B3600" w:rsidRDefault="00B11AC1" w:rsidP="00500B65">
      <w:pPr>
        <w:pStyle w:val="aff"/>
        <w:numPr>
          <w:ilvl w:val="0"/>
          <w:numId w:val="53"/>
        </w:numPr>
        <w:suppressAutoHyphens w:val="0"/>
        <w:spacing w:after="0"/>
        <w:contextualSpacing w:val="0"/>
        <w:jc w:val="left"/>
        <w:rPr>
          <w:rFonts w:ascii="Tahoma" w:hAnsi="Tahoma" w:cs="Tahoma"/>
          <w:lang w:val="el-GR"/>
        </w:rPr>
      </w:pPr>
      <w:r w:rsidRPr="00500B65">
        <w:rPr>
          <w:rFonts w:ascii="Tahoma" w:hAnsi="Tahoma" w:cs="Tahoma"/>
          <w:lang w:val="el-GR"/>
        </w:rPr>
        <w:t>Βίντεο  με επιλεγμένα μονταρισμένα στιγμιότυπα από ημερίδες τρίτω</w:t>
      </w:r>
      <w:r w:rsidR="00500B65" w:rsidRPr="00500B65">
        <w:rPr>
          <w:rFonts w:ascii="Tahoma" w:hAnsi="Tahoma" w:cs="Tahoma"/>
          <w:lang w:val="el-GR"/>
        </w:rPr>
        <w:t>ν</w:t>
      </w:r>
    </w:p>
    <w:p w14:paraId="654B0967" w14:textId="0A6B885E" w:rsidR="00F8377C" w:rsidRDefault="00F8377C" w:rsidP="00533DB8">
      <w:pPr>
        <w:pStyle w:val="4"/>
        <w:numPr>
          <w:ilvl w:val="2"/>
          <w:numId w:val="16"/>
        </w:numPr>
        <w:tabs>
          <w:tab w:val="left" w:pos="1134"/>
        </w:tabs>
        <w:ind w:hanging="645"/>
        <w:rPr>
          <w:rFonts w:cs="Tahoma"/>
          <w:szCs w:val="22"/>
          <w:lang w:val="el-GR"/>
        </w:rPr>
      </w:pPr>
      <w:r w:rsidRPr="00533DB8">
        <w:rPr>
          <w:rFonts w:cs="Tahoma"/>
          <w:szCs w:val="22"/>
          <w:lang w:val="el-GR"/>
        </w:rPr>
        <w:lastRenderedPageBreak/>
        <w:t>Δημιουργία</w:t>
      </w:r>
      <w:r w:rsidRPr="00F8377C">
        <w:rPr>
          <w:rFonts w:cs="Tahoma"/>
          <w:szCs w:val="22"/>
          <w:lang w:val="el-GR"/>
        </w:rPr>
        <w:t xml:space="preserve"> εκπαιδευτικού υλικού για το ΔΔΤ -  ΣΥΖΕΥΞΙΣ ΙΙ και τα οφέλη </w:t>
      </w:r>
      <w:r w:rsidR="007D385E">
        <w:rPr>
          <w:rFonts w:cs="Tahoma"/>
          <w:szCs w:val="22"/>
          <w:lang w:val="el-GR"/>
        </w:rPr>
        <w:t>τους</w:t>
      </w:r>
    </w:p>
    <w:p w14:paraId="34F43B66" w14:textId="5756590E" w:rsidR="007D385E" w:rsidRDefault="007D385E" w:rsidP="00533DB8">
      <w:pPr>
        <w:rPr>
          <w:lang w:val="el-GR"/>
        </w:rPr>
      </w:pPr>
    </w:p>
    <w:p w14:paraId="50E3012B" w14:textId="77777777" w:rsidR="00B869BA" w:rsidRDefault="007D385E" w:rsidP="002775BF">
      <w:pPr>
        <w:rPr>
          <w:rFonts w:ascii="Tahoma" w:hAnsi="Tahoma" w:cs="Tahoma"/>
          <w:lang w:val="el-GR"/>
        </w:rPr>
      </w:pPr>
      <w:r w:rsidRPr="002775BF">
        <w:rPr>
          <w:rFonts w:ascii="Tahoma" w:hAnsi="Tahoma" w:cs="Tahoma"/>
          <w:lang w:val="el-GR"/>
        </w:rPr>
        <w:t xml:space="preserve">Στο πλαίσιο υλοποίησης και λειτουργίας του δικτύου ΣΥΖΕΥΞΙΣ ΙΙ </w:t>
      </w:r>
      <w:r w:rsidRPr="0011318F">
        <w:rPr>
          <w:rFonts w:ascii="Tahoma" w:hAnsi="Tahoma" w:cs="Tahoma"/>
          <w:lang w:val="el-GR"/>
        </w:rPr>
        <w:t xml:space="preserve">κρίνεται ως ύψιστης σημασίας η δημιουργία και συντήρηση του κατάλληλου ανθρώπινου δικτύου υποστήριξης </w:t>
      </w:r>
      <w:r w:rsidR="00B869BA" w:rsidRPr="0011318F">
        <w:rPr>
          <w:rFonts w:ascii="Tahoma" w:hAnsi="Tahoma" w:cs="Tahoma"/>
          <w:lang w:val="el-GR"/>
        </w:rPr>
        <w:t xml:space="preserve">του Έργου μέσω της εκπόνησης </w:t>
      </w:r>
      <w:r w:rsidRPr="0011318F">
        <w:rPr>
          <w:rFonts w:ascii="Tahoma" w:hAnsi="Tahoma" w:cs="Tahoma"/>
          <w:lang w:val="el-GR"/>
        </w:rPr>
        <w:t>κύκλ</w:t>
      </w:r>
      <w:r w:rsidR="00B869BA" w:rsidRPr="0011318F">
        <w:rPr>
          <w:rFonts w:ascii="Tahoma" w:hAnsi="Tahoma" w:cs="Tahoma"/>
          <w:lang w:val="el-GR"/>
        </w:rPr>
        <w:t>ων</w:t>
      </w:r>
      <w:r w:rsidRPr="0011318F">
        <w:rPr>
          <w:rFonts w:ascii="Tahoma" w:hAnsi="Tahoma" w:cs="Tahoma"/>
          <w:lang w:val="el-GR"/>
        </w:rPr>
        <w:t xml:space="preserve"> σεμιναρίων</w:t>
      </w:r>
      <w:r w:rsidR="00B869BA" w:rsidRPr="0011318F">
        <w:rPr>
          <w:rFonts w:ascii="Tahoma" w:hAnsi="Tahoma" w:cs="Tahoma"/>
          <w:lang w:val="el-GR"/>
        </w:rPr>
        <w:t xml:space="preserve"> εκπαίδευσης.</w:t>
      </w:r>
      <w:r w:rsidR="00B869BA">
        <w:rPr>
          <w:rFonts w:ascii="Tahoma" w:hAnsi="Tahoma" w:cs="Tahoma"/>
          <w:lang w:val="el-GR"/>
        </w:rPr>
        <w:t xml:space="preserve"> </w:t>
      </w:r>
    </w:p>
    <w:p w14:paraId="2ECF048A" w14:textId="38172036" w:rsidR="00B869BA" w:rsidRPr="002775BF" w:rsidRDefault="00B869BA" w:rsidP="002775BF">
      <w:pPr>
        <w:rPr>
          <w:rFonts w:ascii="Tahoma" w:hAnsi="Tahoma" w:cs="Tahoma"/>
          <w:lang w:val="el-GR"/>
        </w:rPr>
      </w:pPr>
      <w:r w:rsidRPr="002775BF">
        <w:rPr>
          <w:rFonts w:ascii="Tahoma" w:hAnsi="Tahoma" w:cs="Tahoma"/>
          <w:lang w:val="el-GR"/>
        </w:rPr>
        <w:t xml:space="preserve">Τα εν λόγω σεμινάρια και δράσεις </w:t>
      </w:r>
      <w:r>
        <w:rPr>
          <w:rFonts w:ascii="Tahoma" w:hAnsi="Tahoma" w:cs="Tahoma"/>
          <w:lang w:val="el-GR"/>
        </w:rPr>
        <w:t xml:space="preserve">θα </w:t>
      </w:r>
      <w:r w:rsidRPr="002775BF">
        <w:rPr>
          <w:rFonts w:ascii="Tahoma" w:hAnsi="Tahoma" w:cs="Tahoma"/>
          <w:lang w:val="el-GR"/>
        </w:rPr>
        <w:t>στοχεύ</w:t>
      </w:r>
      <w:r>
        <w:rPr>
          <w:rFonts w:ascii="Tahoma" w:hAnsi="Tahoma" w:cs="Tahoma"/>
          <w:lang w:val="el-GR"/>
        </w:rPr>
        <w:t>σ</w:t>
      </w:r>
      <w:r w:rsidRPr="002775BF">
        <w:rPr>
          <w:rFonts w:ascii="Tahoma" w:hAnsi="Tahoma" w:cs="Tahoma"/>
          <w:lang w:val="el-GR"/>
        </w:rPr>
        <w:t xml:space="preserve">ουν στην διαρκή και περιοδική ενημέρωση και εκπαίδευση όλων των απαραίτητων δομών / στελεχών της Δημόσιας Διοίκησης, προκειμένου μεσοπρόθεσμα, να είναι εφικτή η μέγιστη αξιοποίηση και χρήση τόσο του δικτύου ΣΥΖΕΥΞΙΣ ΙΙ, όσο και των υποστηρικτικών δομών </w:t>
      </w:r>
      <w:r>
        <w:rPr>
          <w:rFonts w:ascii="Tahoma" w:hAnsi="Tahoma" w:cs="Tahoma"/>
          <w:lang w:val="el-GR"/>
        </w:rPr>
        <w:t>αυτού</w:t>
      </w:r>
      <w:r w:rsidRPr="002775BF">
        <w:rPr>
          <w:rFonts w:ascii="Tahoma" w:hAnsi="Tahoma" w:cs="Tahoma"/>
          <w:lang w:val="el-GR"/>
        </w:rPr>
        <w:t>.</w:t>
      </w:r>
    </w:p>
    <w:p w14:paraId="606E5E3A" w14:textId="2BB1AEB8" w:rsidR="00B869BA" w:rsidRPr="002775BF" w:rsidRDefault="00B869BA" w:rsidP="00533DB8">
      <w:pPr>
        <w:rPr>
          <w:rFonts w:ascii="Tahoma" w:hAnsi="Tahoma" w:cs="Tahoma"/>
          <w:lang w:val="el-GR"/>
        </w:rPr>
      </w:pPr>
      <w:r>
        <w:rPr>
          <w:rFonts w:ascii="Tahoma" w:hAnsi="Tahoma" w:cs="Tahoma"/>
          <w:lang w:val="el-GR"/>
        </w:rPr>
        <w:t xml:space="preserve">Ο Ανάδοχος του παρόντος έργου θα </w:t>
      </w:r>
      <w:r w:rsidRPr="00533DB8">
        <w:rPr>
          <w:rFonts w:ascii="Tahoma" w:hAnsi="Tahoma" w:cs="Tahoma"/>
          <w:lang w:val="el-GR"/>
        </w:rPr>
        <w:t xml:space="preserve">αναλάβει </w:t>
      </w:r>
      <w:r w:rsidR="00287428" w:rsidRPr="002775BF">
        <w:rPr>
          <w:rFonts w:ascii="Tahoma" w:hAnsi="Tahoma" w:cs="Tahoma"/>
          <w:lang w:val="el-GR"/>
        </w:rPr>
        <w:t xml:space="preserve">την εκπόνηση υλικού </w:t>
      </w:r>
      <w:r w:rsidRPr="002775BF">
        <w:rPr>
          <w:rFonts w:ascii="Tahoma" w:hAnsi="Tahoma" w:cs="Tahoma"/>
          <w:lang w:val="el-GR"/>
        </w:rPr>
        <w:t xml:space="preserve">της εκπαίδευσης αυτής. </w:t>
      </w:r>
    </w:p>
    <w:p w14:paraId="143A1FEB" w14:textId="12862B97" w:rsidR="00B869BA" w:rsidRPr="002775BF" w:rsidRDefault="00B869BA" w:rsidP="00533DB8">
      <w:pPr>
        <w:rPr>
          <w:rFonts w:ascii="Tahoma" w:hAnsi="Tahoma" w:cs="Tahoma"/>
          <w:lang w:val="el-GR"/>
        </w:rPr>
      </w:pPr>
      <w:r w:rsidRPr="002775BF">
        <w:rPr>
          <w:rFonts w:ascii="Tahoma" w:hAnsi="Tahoma" w:cs="Tahoma"/>
          <w:lang w:val="el-GR"/>
        </w:rPr>
        <w:t xml:space="preserve">Ενδεικτικά περιγράφονται συνοπτικά τύποι σεμιναρίων το υλικό των οποίων θα ζητηθεί να εκπονηθούν από τον Ανάδοχο του παρόντος έργου:  </w:t>
      </w:r>
    </w:p>
    <w:p w14:paraId="68029CFB" w14:textId="77777777" w:rsidR="007D385E" w:rsidRPr="002775BF" w:rsidRDefault="007D385E" w:rsidP="007D385E">
      <w:pPr>
        <w:rPr>
          <w:rFonts w:cs="Tahoma"/>
          <w:sz w:val="20"/>
          <w:lang w:val="el-GR"/>
        </w:rPr>
      </w:pPr>
    </w:p>
    <w:p w14:paraId="474D31B5" w14:textId="550C6C70" w:rsidR="007D385E" w:rsidRPr="002775BF" w:rsidRDefault="007D385E" w:rsidP="007D385E">
      <w:pPr>
        <w:pStyle w:val="aff"/>
        <w:numPr>
          <w:ilvl w:val="0"/>
          <w:numId w:val="275"/>
        </w:numPr>
        <w:pBdr>
          <w:top w:val="single" w:sz="4" w:space="1" w:color="auto"/>
          <w:left w:val="single" w:sz="4" w:space="4" w:color="auto"/>
          <w:bottom w:val="single" w:sz="4" w:space="1" w:color="auto"/>
          <w:right w:val="single" w:sz="4" w:space="4" w:color="auto"/>
        </w:pBdr>
        <w:shd w:val="clear" w:color="auto" w:fill="FFFF00"/>
        <w:suppressAutoHyphens w:val="0"/>
        <w:spacing w:after="200" w:line="276" w:lineRule="auto"/>
        <w:rPr>
          <w:rFonts w:ascii="Tahoma" w:hAnsi="Tahoma" w:cs="Tahoma"/>
          <w:i/>
          <w:sz w:val="20"/>
          <w:szCs w:val="20"/>
          <w:lang w:val="el-GR"/>
        </w:rPr>
      </w:pPr>
      <w:r w:rsidRPr="002775BF">
        <w:rPr>
          <w:rFonts w:ascii="Tahoma" w:hAnsi="Tahoma" w:cs="Tahoma"/>
          <w:sz w:val="20"/>
          <w:szCs w:val="20"/>
          <w:lang w:val="el-GR"/>
        </w:rPr>
        <w:t>Σεμινάρια για το Δίκτυο  ΣΥΖΕΥΞΙΣ ΙΙ σε</w:t>
      </w:r>
      <w:r w:rsidRPr="002775BF">
        <w:rPr>
          <w:rFonts w:ascii="Tahoma" w:hAnsi="Tahoma" w:cs="Tahoma"/>
          <w:b/>
          <w:sz w:val="20"/>
          <w:szCs w:val="20"/>
          <w:lang w:val="el-GR"/>
        </w:rPr>
        <w:t xml:space="preserve"> επιτελικά στελέχη </w:t>
      </w:r>
      <w:r w:rsidRPr="002775BF">
        <w:rPr>
          <w:rFonts w:ascii="Tahoma" w:hAnsi="Tahoma" w:cs="Tahoma"/>
          <w:sz w:val="20"/>
          <w:szCs w:val="20"/>
          <w:lang w:val="el-GR"/>
        </w:rPr>
        <w:t xml:space="preserve">της Δημόσιας Διοίκησης. </w:t>
      </w:r>
    </w:p>
    <w:p w14:paraId="7778D580"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i/>
          <w:sz w:val="20"/>
          <w:szCs w:val="20"/>
          <w:lang w:val="el-GR"/>
        </w:rPr>
      </w:pPr>
    </w:p>
    <w:p w14:paraId="71A38D27"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i/>
          <w:sz w:val="20"/>
          <w:szCs w:val="20"/>
          <w:lang w:val="el-GR"/>
        </w:rPr>
      </w:pPr>
      <w:r w:rsidRPr="002775BF">
        <w:rPr>
          <w:rFonts w:ascii="Tahoma" w:hAnsi="Tahoma" w:cs="Tahoma"/>
          <w:b/>
          <w:i/>
          <w:sz w:val="20"/>
          <w:szCs w:val="20"/>
          <w:lang w:val="el-GR"/>
        </w:rPr>
        <w:t>Στόχος:</w:t>
      </w:r>
      <w:r w:rsidRPr="002775BF">
        <w:rPr>
          <w:rFonts w:ascii="Tahoma" w:hAnsi="Tahoma" w:cs="Tahoma"/>
          <w:i/>
          <w:sz w:val="20"/>
          <w:szCs w:val="20"/>
          <w:lang w:val="el-GR"/>
        </w:rPr>
        <w:t xml:space="preserve"> </w:t>
      </w:r>
      <w:r w:rsidRPr="002775BF">
        <w:rPr>
          <w:rFonts w:ascii="Tahoma" w:hAnsi="Tahoma" w:cs="Tahoma"/>
          <w:sz w:val="20"/>
          <w:szCs w:val="20"/>
          <w:lang w:val="el-GR"/>
        </w:rPr>
        <w:t>η ενημέρωση των Διοικήσεων των Δημοσίων Φορέων για τα οφέλη, τις ευκαιρίες αλλά και τις υποχρεώσεις των Δημοσίων υπηρεσιών αναφορικά με το Δίκτυο ΣΥΖΕΥΞΙΣ ΙΙ και το Ε.ΣΥ.Π.</w:t>
      </w:r>
    </w:p>
    <w:p w14:paraId="2A6B0289"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p>
    <w:p w14:paraId="664D14DD"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r w:rsidRPr="002775BF">
        <w:rPr>
          <w:rFonts w:ascii="Tahoma" w:hAnsi="Tahoma" w:cs="Tahoma"/>
          <w:b/>
          <w:i/>
          <w:sz w:val="20"/>
          <w:szCs w:val="20"/>
          <w:lang w:val="el-GR"/>
        </w:rPr>
        <w:t>Πληθυσμός Στόχος (</w:t>
      </w:r>
      <w:r w:rsidRPr="00F85BB6">
        <w:rPr>
          <w:rFonts w:ascii="Tahoma" w:hAnsi="Tahoma" w:cs="Tahoma"/>
          <w:b/>
          <w:i/>
          <w:sz w:val="20"/>
          <w:szCs w:val="20"/>
        </w:rPr>
        <w:t>target</w:t>
      </w:r>
      <w:r w:rsidRPr="002775BF">
        <w:rPr>
          <w:rFonts w:ascii="Tahoma" w:hAnsi="Tahoma" w:cs="Tahoma"/>
          <w:b/>
          <w:i/>
          <w:sz w:val="20"/>
          <w:szCs w:val="20"/>
          <w:lang w:val="el-GR"/>
        </w:rPr>
        <w:t xml:space="preserve"> </w:t>
      </w:r>
      <w:r w:rsidRPr="00F85BB6">
        <w:rPr>
          <w:rFonts w:ascii="Tahoma" w:hAnsi="Tahoma" w:cs="Tahoma"/>
          <w:b/>
          <w:i/>
          <w:sz w:val="20"/>
          <w:szCs w:val="20"/>
        </w:rPr>
        <w:t>group</w:t>
      </w:r>
      <w:r w:rsidRPr="002775BF">
        <w:rPr>
          <w:rFonts w:ascii="Tahoma" w:hAnsi="Tahoma" w:cs="Tahoma"/>
          <w:b/>
          <w:i/>
          <w:sz w:val="20"/>
          <w:szCs w:val="20"/>
          <w:lang w:val="el-GR"/>
        </w:rPr>
        <w:t xml:space="preserve">): </w:t>
      </w:r>
      <w:r w:rsidRPr="002775BF">
        <w:rPr>
          <w:rFonts w:ascii="Tahoma" w:hAnsi="Tahoma" w:cs="Tahoma"/>
          <w:sz w:val="20"/>
          <w:szCs w:val="20"/>
          <w:lang w:val="el-GR"/>
        </w:rPr>
        <w:t>Διοικήσεις Δημοσίων Φορέων και διευθυντές πληροφορικής , 2000 – 2500 στελέχη</w:t>
      </w:r>
    </w:p>
    <w:p w14:paraId="36264CFC"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b/>
          <w:i/>
          <w:sz w:val="20"/>
          <w:szCs w:val="20"/>
          <w:lang w:val="el-GR"/>
        </w:rPr>
      </w:pPr>
    </w:p>
    <w:p w14:paraId="76642C32" w14:textId="4AC255E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b/>
          <w:i/>
          <w:sz w:val="20"/>
          <w:szCs w:val="20"/>
          <w:lang w:val="el-GR"/>
        </w:rPr>
      </w:pPr>
      <w:r w:rsidRPr="002775BF">
        <w:rPr>
          <w:rFonts w:ascii="Tahoma" w:hAnsi="Tahoma" w:cs="Tahoma"/>
          <w:b/>
          <w:i/>
          <w:sz w:val="20"/>
          <w:szCs w:val="20"/>
          <w:lang w:val="el-GR"/>
        </w:rPr>
        <w:t xml:space="preserve">Εκτίμηση για διάρκεια σεμιναρίων: </w:t>
      </w:r>
      <w:r w:rsidRPr="002775BF">
        <w:rPr>
          <w:rFonts w:ascii="Tahoma" w:hAnsi="Tahoma" w:cs="Tahoma"/>
          <w:sz w:val="20"/>
          <w:szCs w:val="20"/>
          <w:lang w:val="el-GR"/>
        </w:rPr>
        <w:t xml:space="preserve">τριήμερα </w:t>
      </w:r>
      <w:r w:rsidR="00533DB8">
        <w:rPr>
          <w:rFonts w:ascii="Tahoma" w:hAnsi="Tahoma" w:cs="Tahoma"/>
          <w:sz w:val="20"/>
          <w:szCs w:val="20"/>
          <w:lang w:val="el-GR"/>
        </w:rPr>
        <w:t xml:space="preserve">οκτάωρα </w:t>
      </w:r>
      <w:r w:rsidRPr="002775BF">
        <w:rPr>
          <w:rFonts w:ascii="Tahoma" w:hAnsi="Tahoma" w:cs="Tahoma"/>
          <w:sz w:val="20"/>
          <w:szCs w:val="20"/>
          <w:lang w:val="el-GR"/>
        </w:rPr>
        <w:t xml:space="preserve">σεμινάρια </w:t>
      </w:r>
    </w:p>
    <w:p w14:paraId="7C007365" w14:textId="77777777" w:rsidR="007D385E" w:rsidRPr="002775BF" w:rsidRDefault="007D385E" w:rsidP="007D385E">
      <w:pPr>
        <w:pStyle w:val="aff"/>
        <w:rPr>
          <w:rFonts w:ascii="Tahoma" w:hAnsi="Tahoma" w:cs="Tahoma"/>
          <w:sz w:val="20"/>
          <w:szCs w:val="20"/>
          <w:lang w:val="el-GR"/>
        </w:rPr>
      </w:pPr>
    </w:p>
    <w:p w14:paraId="3857E600" w14:textId="77777777" w:rsidR="007D385E" w:rsidRPr="002775BF" w:rsidRDefault="007D385E" w:rsidP="007D385E">
      <w:pPr>
        <w:pStyle w:val="aff"/>
        <w:rPr>
          <w:rFonts w:ascii="Tahoma" w:hAnsi="Tahoma" w:cs="Tahoma"/>
          <w:i/>
          <w:sz w:val="20"/>
          <w:szCs w:val="20"/>
          <w:lang w:val="el-GR"/>
        </w:rPr>
      </w:pPr>
      <w:r w:rsidRPr="002775BF">
        <w:rPr>
          <w:rFonts w:ascii="Tahoma" w:hAnsi="Tahoma" w:cs="Tahoma"/>
          <w:sz w:val="20"/>
          <w:szCs w:val="20"/>
          <w:lang w:val="el-GR"/>
        </w:rPr>
        <w:t xml:space="preserve"> </w:t>
      </w:r>
    </w:p>
    <w:p w14:paraId="1F1F4EAA" w14:textId="77777777" w:rsidR="007D385E" w:rsidRPr="002775BF" w:rsidRDefault="007D385E" w:rsidP="007D385E">
      <w:pPr>
        <w:pStyle w:val="aff"/>
        <w:numPr>
          <w:ilvl w:val="0"/>
          <w:numId w:val="275"/>
        </w:numPr>
        <w:pBdr>
          <w:top w:val="single" w:sz="4" w:space="1" w:color="auto"/>
          <w:left w:val="single" w:sz="4" w:space="4" w:color="auto"/>
          <w:bottom w:val="single" w:sz="4" w:space="1" w:color="auto"/>
          <w:right w:val="single" w:sz="4" w:space="4" w:color="auto"/>
        </w:pBdr>
        <w:shd w:val="clear" w:color="auto" w:fill="FFFF00"/>
        <w:suppressAutoHyphens w:val="0"/>
        <w:spacing w:after="200" w:line="276" w:lineRule="auto"/>
        <w:rPr>
          <w:rFonts w:ascii="Tahoma" w:hAnsi="Tahoma" w:cs="Tahoma"/>
          <w:i/>
          <w:color w:val="FF0000"/>
          <w:sz w:val="20"/>
          <w:szCs w:val="20"/>
          <w:lang w:val="el-GR"/>
        </w:rPr>
      </w:pPr>
      <w:r w:rsidRPr="002775BF">
        <w:rPr>
          <w:rFonts w:ascii="Tahoma" w:hAnsi="Tahoma" w:cs="Tahoma"/>
          <w:sz w:val="20"/>
          <w:szCs w:val="20"/>
          <w:lang w:val="el-GR"/>
        </w:rPr>
        <w:t xml:space="preserve">Σεμινάρια για την πανελλαδική </w:t>
      </w:r>
      <w:r w:rsidRPr="002775BF">
        <w:rPr>
          <w:rFonts w:ascii="Tahoma" w:hAnsi="Tahoma" w:cs="Tahoma"/>
          <w:b/>
          <w:sz w:val="20"/>
          <w:szCs w:val="20"/>
          <w:lang w:val="el-GR"/>
        </w:rPr>
        <w:t>ομάδα συντονιστών / εμψυχωτών</w:t>
      </w:r>
      <w:r w:rsidRPr="002775BF">
        <w:rPr>
          <w:rFonts w:ascii="Tahoma" w:hAnsi="Tahoma" w:cs="Tahoma"/>
          <w:sz w:val="20"/>
          <w:szCs w:val="20"/>
          <w:lang w:val="el-GR"/>
        </w:rPr>
        <w:t xml:space="preserve"> του ΣΥΖΕΥΞΙΣ ΙΙ </w:t>
      </w:r>
    </w:p>
    <w:p w14:paraId="0F19A03C"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r w:rsidRPr="002775BF">
        <w:rPr>
          <w:rFonts w:ascii="Tahoma" w:hAnsi="Tahoma" w:cs="Tahoma"/>
          <w:b/>
          <w:i/>
          <w:sz w:val="20"/>
          <w:szCs w:val="20"/>
          <w:lang w:val="el-GR"/>
        </w:rPr>
        <w:t>Στόχος:</w:t>
      </w:r>
      <w:r w:rsidRPr="002775BF">
        <w:rPr>
          <w:rFonts w:ascii="Tahoma" w:hAnsi="Tahoma" w:cs="Tahoma"/>
          <w:i/>
          <w:sz w:val="20"/>
          <w:szCs w:val="20"/>
          <w:lang w:val="el-GR"/>
        </w:rPr>
        <w:t xml:space="preserve"> </w:t>
      </w:r>
      <w:r w:rsidRPr="002775BF">
        <w:rPr>
          <w:rFonts w:ascii="Tahoma" w:hAnsi="Tahoma" w:cs="Tahoma"/>
          <w:sz w:val="20"/>
          <w:szCs w:val="20"/>
          <w:lang w:val="el-GR"/>
        </w:rPr>
        <w:t>η εκπαίδευση πανελλαδικής ομάδας συντονιστών / εμψυχωτών του Δικτύου ΣΥΖΕΥΞΙΣ ΙΙ</w:t>
      </w:r>
      <w:r w:rsidRPr="002775BF">
        <w:rPr>
          <w:rFonts w:ascii="Tahoma" w:hAnsi="Tahoma" w:cs="Tahoma"/>
          <w:b/>
          <w:sz w:val="20"/>
          <w:szCs w:val="20"/>
          <w:lang w:val="el-GR"/>
        </w:rPr>
        <w:t xml:space="preserve"> </w:t>
      </w:r>
      <w:r w:rsidRPr="002775BF">
        <w:rPr>
          <w:rFonts w:ascii="Tahoma" w:hAnsi="Tahoma" w:cs="Tahoma"/>
          <w:sz w:val="20"/>
          <w:szCs w:val="20"/>
          <w:lang w:val="el-GR"/>
        </w:rPr>
        <w:t xml:space="preserve"> η οποία θα μεριμνά για την Ενημέρωση, Ευαισθητοποίηση, εκπαίδευση και επί τόπου υποστήριξη των ενταγμένων στο δίκτυο  φορέων και για την καλύτερη αξιοποίηση των υπηρεσιών του δικτύου</w:t>
      </w:r>
    </w:p>
    <w:p w14:paraId="6524D46B"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p>
    <w:p w14:paraId="50F5F6AB"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r w:rsidRPr="002775BF">
        <w:rPr>
          <w:rFonts w:ascii="Tahoma" w:hAnsi="Tahoma" w:cs="Tahoma"/>
          <w:b/>
          <w:i/>
          <w:sz w:val="20"/>
          <w:szCs w:val="20"/>
          <w:lang w:val="el-GR"/>
        </w:rPr>
        <w:t>Πληθυσμός Στόχος (</w:t>
      </w:r>
      <w:r w:rsidRPr="00F85BB6">
        <w:rPr>
          <w:rFonts w:ascii="Tahoma" w:hAnsi="Tahoma" w:cs="Tahoma"/>
          <w:b/>
          <w:i/>
          <w:sz w:val="20"/>
          <w:szCs w:val="20"/>
        </w:rPr>
        <w:t>target</w:t>
      </w:r>
      <w:r w:rsidRPr="002775BF">
        <w:rPr>
          <w:rFonts w:ascii="Tahoma" w:hAnsi="Tahoma" w:cs="Tahoma"/>
          <w:b/>
          <w:i/>
          <w:sz w:val="20"/>
          <w:szCs w:val="20"/>
          <w:lang w:val="el-GR"/>
        </w:rPr>
        <w:t xml:space="preserve"> </w:t>
      </w:r>
      <w:r w:rsidRPr="00F85BB6">
        <w:rPr>
          <w:rFonts w:ascii="Tahoma" w:hAnsi="Tahoma" w:cs="Tahoma"/>
          <w:b/>
          <w:i/>
          <w:sz w:val="20"/>
          <w:szCs w:val="20"/>
        </w:rPr>
        <w:t>group</w:t>
      </w:r>
      <w:r w:rsidRPr="002775BF">
        <w:rPr>
          <w:rFonts w:ascii="Tahoma" w:hAnsi="Tahoma" w:cs="Tahoma"/>
          <w:b/>
          <w:i/>
          <w:sz w:val="20"/>
          <w:szCs w:val="20"/>
          <w:lang w:val="el-GR"/>
        </w:rPr>
        <w:t xml:space="preserve">): </w:t>
      </w:r>
      <w:r w:rsidRPr="002775BF">
        <w:rPr>
          <w:rFonts w:ascii="Tahoma" w:hAnsi="Tahoma" w:cs="Tahoma"/>
          <w:sz w:val="20"/>
          <w:szCs w:val="20"/>
          <w:lang w:val="el-GR"/>
        </w:rPr>
        <w:t>Ομάδα Συντονιστών / εμψυχωτών Δικτύου ΣΥΖΕΥΞΙΣ ΙΙ , 100 στελέχη</w:t>
      </w:r>
    </w:p>
    <w:p w14:paraId="0704EA3F"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b/>
          <w:i/>
          <w:sz w:val="20"/>
          <w:szCs w:val="20"/>
          <w:lang w:val="el-GR"/>
        </w:rPr>
      </w:pPr>
    </w:p>
    <w:p w14:paraId="629B2A7B" w14:textId="25C048B8"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r w:rsidRPr="002775BF">
        <w:rPr>
          <w:rFonts w:ascii="Tahoma" w:hAnsi="Tahoma" w:cs="Tahoma"/>
          <w:b/>
          <w:i/>
          <w:sz w:val="20"/>
          <w:szCs w:val="20"/>
          <w:lang w:val="el-GR"/>
        </w:rPr>
        <w:t xml:space="preserve">Εκτίμηση για διάρκεια σεμιναρίων: </w:t>
      </w:r>
      <w:r w:rsidR="00533DB8">
        <w:rPr>
          <w:rFonts w:ascii="Tahoma" w:hAnsi="Tahoma" w:cs="Tahoma"/>
          <w:sz w:val="20"/>
          <w:szCs w:val="20"/>
          <w:lang w:val="el-GR"/>
        </w:rPr>
        <w:t>π</w:t>
      </w:r>
      <w:r w:rsidRPr="002775BF">
        <w:rPr>
          <w:rFonts w:ascii="Tahoma" w:hAnsi="Tahoma" w:cs="Tahoma"/>
          <w:sz w:val="20"/>
          <w:szCs w:val="20"/>
          <w:lang w:val="el-GR"/>
        </w:rPr>
        <w:t>ενθήμερα</w:t>
      </w:r>
      <w:r w:rsidR="00533DB8">
        <w:rPr>
          <w:rFonts w:ascii="Tahoma" w:hAnsi="Tahoma" w:cs="Tahoma"/>
          <w:sz w:val="20"/>
          <w:szCs w:val="20"/>
          <w:lang w:val="el-GR"/>
        </w:rPr>
        <w:t xml:space="preserve"> οκτάωρα </w:t>
      </w:r>
      <w:r w:rsidRPr="002775BF">
        <w:rPr>
          <w:rFonts w:ascii="Tahoma" w:hAnsi="Tahoma" w:cs="Tahoma"/>
          <w:sz w:val="20"/>
          <w:szCs w:val="20"/>
          <w:lang w:val="el-GR"/>
        </w:rPr>
        <w:t>σεμινάρια</w:t>
      </w:r>
    </w:p>
    <w:p w14:paraId="75B9A857"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b/>
          <w:i/>
          <w:sz w:val="20"/>
          <w:szCs w:val="20"/>
          <w:lang w:val="el-GR"/>
        </w:rPr>
      </w:pPr>
    </w:p>
    <w:p w14:paraId="6E7C14E1" w14:textId="77777777" w:rsidR="007D385E" w:rsidRPr="002775BF" w:rsidRDefault="007D385E" w:rsidP="007D385E">
      <w:pPr>
        <w:pStyle w:val="aff"/>
        <w:shd w:val="clear" w:color="auto" w:fill="FFFFFF"/>
        <w:ind w:left="567"/>
        <w:rPr>
          <w:rFonts w:ascii="Tahoma" w:hAnsi="Tahoma" w:cs="Tahoma"/>
          <w:sz w:val="20"/>
          <w:szCs w:val="20"/>
          <w:lang w:val="el-GR"/>
        </w:rPr>
      </w:pPr>
    </w:p>
    <w:p w14:paraId="2939DE92" w14:textId="77777777" w:rsidR="007D385E" w:rsidRPr="002775BF" w:rsidRDefault="007D385E" w:rsidP="007D385E">
      <w:pPr>
        <w:pStyle w:val="aff"/>
        <w:shd w:val="clear" w:color="auto" w:fill="FFFFFF"/>
        <w:ind w:left="567"/>
        <w:rPr>
          <w:rFonts w:ascii="Tahoma" w:hAnsi="Tahoma" w:cs="Tahoma"/>
          <w:sz w:val="20"/>
          <w:szCs w:val="20"/>
          <w:lang w:val="el-GR"/>
        </w:rPr>
      </w:pPr>
    </w:p>
    <w:p w14:paraId="2C1C50FF" w14:textId="77777777" w:rsidR="007D385E" w:rsidRPr="002775BF" w:rsidRDefault="007D385E" w:rsidP="007D385E">
      <w:pPr>
        <w:pStyle w:val="aff"/>
        <w:numPr>
          <w:ilvl w:val="0"/>
          <w:numId w:val="275"/>
        </w:numPr>
        <w:pBdr>
          <w:top w:val="single" w:sz="4" w:space="1" w:color="auto"/>
          <w:left w:val="single" w:sz="4" w:space="4" w:color="auto"/>
          <w:bottom w:val="single" w:sz="4" w:space="1" w:color="auto"/>
          <w:right w:val="single" w:sz="4" w:space="4" w:color="auto"/>
        </w:pBdr>
        <w:shd w:val="clear" w:color="auto" w:fill="FFFF00"/>
        <w:suppressAutoHyphens w:val="0"/>
        <w:spacing w:after="200" w:line="276" w:lineRule="auto"/>
        <w:rPr>
          <w:rFonts w:ascii="Tahoma" w:hAnsi="Tahoma" w:cs="Tahoma"/>
          <w:sz w:val="20"/>
          <w:szCs w:val="20"/>
          <w:lang w:val="el-GR"/>
        </w:rPr>
      </w:pPr>
      <w:r w:rsidRPr="002775BF">
        <w:rPr>
          <w:rFonts w:ascii="Tahoma" w:hAnsi="Tahoma" w:cs="Tahoma"/>
          <w:sz w:val="20"/>
          <w:szCs w:val="20"/>
          <w:lang w:val="el-GR"/>
        </w:rPr>
        <w:t xml:space="preserve">Σεμινάρια για τις διαδικασίες μετάπτωσης φορέων στο Δίκτυο ΣΥΖΕΥΞΙΣ ΙΙ </w:t>
      </w:r>
    </w:p>
    <w:p w14:paraId="555C04D4"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r w:rsidRPr="002775BF">
        <w:rPr>
          <w:rFonts w:ascii="Tahoma" w:hAnsi="Tahoma" w:cs="Tahoma"/>
          <w:b/>
          <w:i/>
          <w:sz w:val="20"/>
          <w:szCs w:val="20"/>
          <w:lang w:val="el-GR"/>
        </w:rPr>
        <w:t>Στόχος:</w:t>
      </w:r>
      <w:r w:rsidRPr="002775BF">
        <w:rPr>
          <w:rFonts w:ascii="Tahoma" w:hAnsi="Tahoma" w:cs="Tahoma"/>
          <w:i/>
          <w:sz w:val="20"/>
          <w:szCs w:val="20"/>
          <w:lang w:val="el-GR"/>
        </w:rPr>
        <w:t xml:space="preserve"> </w:t>
      </w:r>
      <w:r w:rsidRPr="002775BF">
        <w:rPr>
          <w:rFonts w:ascii="Tahoma" w:hAnsi="Tahoma" w:cs="Tahoma"/>
          <w:sz w:val="20"/>
          <w:szCs w:val="20"/>
          <w:lang w:val="el-GR"/>
        </w:rPr>
        <w:t xml:space="preserve">η εκπαίδευση υπευθύνων κτηρίων (κατά κανόνα στελέχη τμημάτων πληροφορικής και μηχανοργάνωσης) που θα ενταχθούν στο Δίκτυο ΣΥΖΕΥΞΙΣ ΙΙ για την μετάπτωση των πάσης φύσης υπηρεσιών που θα προσφέρει το δίκτυο (πρόσβαση, τηλεφωνία, εφαρμογές, </w:t>
      </w:r>
      <w:r w:rsidRPr="00F85BB6">
        <w:rPr>
          <w:rFonts w:ascii="Tahoma" w:hAnsi="Tahoma" w:cs="Tahoma"/>
          <w:sz w:val="20"/>
          <w:szCs w:val="20"/>
          <w:lang w:val="en-US"/>
        </w:rPr>
        <w:t>emails</w:t>
      </w:r>
      <w:r w:rsidRPr="002775BF">
        <w:rPr>
          <w:rFonts w:ascii="Tahoma" w:hAnsi="Tahoma" w:cs="Tahoma"/>
          <w:sz w:val="20"/>
          <w:szCs w:val="20"/>
          <w:lang w:val="el-GR"/>
        </w:rPr>
        <w:t>, νέες υπηρεσίες)</w:t>
      </w:r>
      <w:r w:rsidRPr="002775BF">
        <w:rPr>
          <w:rFonts w:ascii="Tahoma" w:hAnsi="Tahoma" w:cs="Tahoma"/>
          <w:b/>
          <w:sz w:val="20"/>
          <w:szCs w:val="20"/>
          <w:lang w:val="el-GR"/>
        </w:rPr>
        <w:t xml:space="preserve"> </w:t>
      </w:r>
    </w:p>
    <w:p w14:paraId="463209B7"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p>
    <w:p w14:paraId="08AB7D03"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r w:rsidRPr="002775BF">
        <w:rPr>
          <w:rFonts w:ascii="Tahoma" w:hAnsi="Tahoma" w:cs="Tahoma"/>
          <w:b/>
          <w:i/>
          <w:sz w:val="20"/>
          <w:szCs w:val="20"/>
          <w:lang w:val="el-GR"/>
        </w:rPr>
        <w:t>Πληθυσμός Στόχος (</w:t>
      </w:r>
      <w:r w:rsidRPr="00F85BB6">
        <w:rPr>
          <w:rFonts w:ascii="Tahoma" w:hAnsi="Tahoma" w:cs="Tahoma"/>
          <w:b/>
          <w:i/>
          <w:sz w:val="20"/>
          <w:szCs w:val="20"/>
        </w:rPr>
        <w:t>target</w:t>
      </w:r>
      <w:r w:rsidRPr="002775BF">
        <w:rPr>
          <w:rFonts w:ascii="Tahoma" w:hAnsi="Tahoma" w:cs="Tahoma"/>
          <w:b/>
          <w:i/>
          <w:sz w:val="20"/>
          <w:szCs w:val="20"/>
          <w:lang w:val="el-GR"/>
        </w:rPr>
        <w:t xml:space="preserve"> </w:t>
      </w:r>
      <w:r w:rsidRPr="00F85BB6">
        <w:rPr>
          <w:rFonts w:ascii="Tahoma" w:hAnsi="Tahoma" w:cs="Tahoma"/>
          <w:b/>
          <w:i/>
          <w:sz w:val="20"/>
          <w:szCs w:val="20"/>
        </w:rPr>
        <w:t>group</w:t>
      </w:r>
      <w:r w:rsidRPr="002775BF">
        <w:rPr>
          <w:rFonts w:ascii="Tahoma" w:hAnsi="Tahoma" w:cs="Tahoma"/>
          <w:b/>
          <w:i/>
          <w:sz w:val="20"/>
          <w:szCs w:val="20"/>
          <w:lang w:val="el-GR"/>
        </w:rPr>
        <w:t xml:space="preserve">): </w:t>
      </w:r>
      <w:r w:rsidRPr="002775BF">
        <w:rPr>
          <w:rFonts w:ascii="Tahoma" w:hAnsi="Tahoma" w:cs="Tahoma"/>
          <w:sz w:val="20"/>
          <w:szCs w:val="20"/>
          <w:lang w:val="el-GR"/>
        </w:rPr>
        <w:t>Υπεύθυνοι κτηρίων ΣΥΖΕΥΞΙΣ ΙΙ , 10.000 – 12.000  στελέχη</w:t>
      </w:r>
    </w:p>
    <w:p w14:paraId="35E7932A"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b/>
          <w:i/>
          <w:sz w:val="20"/>
          <w:szCs w:val="20"/>
          <w:lang w:val="el-GR"/>
        </w:rPr>
      </w:pPr>
    </w:p>
    <w:p w14:paraId="10057925" w14:textId="7B9A4754"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b/>
          <w:i/>
          <w:sz w:val="20"/>
          <w:szCs w:val="20"/>
          <w:lang w:val="el-GR"/>
        </w:rPr>
      </w:pPr>
      <w:r w:rsidRPr="002775BF">
        <w:rPr>
          <w:rFonts w:ascii="Tahoma" w:hAnsi="Tahoma" w:cs="Tahoma"/>
          <w:b/>
          <w:i/>
          <w:sz w:val="20"/>
          <w:szCs w:val="20"/>
          <w:lang w:val="el-GR"/>
        </w:rPr>
        <w:t xml:space="preserve">Εκτίμηση για διάρκεια σεμιναρίων: </w:t>
      </w:r>
      <w:r w:rsidRPr="002775BF">
        <w:rPr>
          <w:rFonts w:ascii="Tahoma" w:hAnsi="Tahoma" w:cs="Tahoma"/>
          <w:sz w:val="20"/>
          <w:szCs w:val="20"/>
          <w:lang w:val="el-GR"/>
        </w:rPr>
        <w:t>τριήμερα</w:t>
      </w:r>
      <w:r w:rsidR="00533DB8">
        <w:rPr>
          <w:rFonts w:ascii="Tahoma" w:hAnsi="Tahoma" w:cs="Tahoma"/>
          <w:sz w:val="20"/>
          <w:szCs w:val="20"/>
          <w:lang w:val="el-GR"/>
        </w:rPr>
        <w:t xml:space="preserve"> οκτάωρα</w:t>
      </w:r>
      <w:r w:rsidRPr="002775BF">
        <w:rPr>
          <w:rFonts w:ascii="Tahoma" w:hAnsi="Tahoma" w:cs="Tahoma"/>
          <w:sz w:val="20"/>
          <w:szCs w:val="20"/>
          <w:lang w:val="el-GR"/>
        </w:rPr>
        <w:t xml:space="preserve"> σεμινάρια </w:t>
      </w:r>
    </w:p>
    <w:p w14:paraId="3D052D79" w14:textId="77777777" w:rsidR="007D385E" w:rsidRPr="002775BF" w:rsidRDefault="007D385E" w:rsidP="007D385E">
      <w:pPr>
        <w:pStyle w:val="aff"/>
        <w:rPr>
          <w:rFonts w:ascii="Tahoma" w:hAnsi="Tahoma" w:cs="Tahoma"/>
          <w:sz w:val="20"/>
          <w:szCs w:val="20"/>
          <w:lang w:val="el-GR"/>
        </w:rPr>
      </w:pPr>
    </w:p>
    <w:p w14:paraId="0AAE5B2B" w14:textId="77777777" w:rsidR="007D385E" w:rsidRPr="002775BF" w:rsidRDefault="007D385E" w:rsidP="007D385E">
      <w:pPr>
        <w:pStyle w:val="aff"/>
        <w:rPr>
          <w:rFonts w:ascii="Tahoma" w:hAnsi="Tahoma" w:cs="Tahoma"/>
          <w:sz w:val="20"/>
          <w:szCs w:val="20"/>
          <w:lang w:val="el-GR"/>
        </w:rPr>
      </w:pPr>
    </w:p>
    <w:p w14:paraId="5DEC3CC9" w14:textId="77777777" w:rsidR="007D385E" w:rsidRPr="00F85BB6" w:rsidRDefault="007D385E" w:rsidP="007D385E">
      <w:pPr>
        <w:pStyle w:val="aff"/>
        <w:numPr>
          <w:ilvl w:val="0"/>
          <w:numId w:val="275"/>
        </w:numPr>
        <w:pBdr>
          <w:top w:val="single" w:sz="4" w:space="1" w:color="auto"/>
          <w:left w:val="single" w:sz="4" w:space="4" w:color="auto"/>
          <w:bottom w:val="single" w:sz="4" w:space="1" w:color="auto"/>
          <w:right w:val="single" w:sz="4" w:space="4" w:color="auto"/>
        </w:pBdr>
        <w:shd w:val="clear" w:color="auto" w:fill="FFFF00"/>
        <w:suppressAutoHyphens w:val="0"/>
        <w:spacing w:after="200" w:line="276" w:lineRule="auto"/>
        <w:rPr>
          <w:rFonts w:ascii="Tahoma" w:hAnsi="Tahoma" w:cs="Tahoma"/>
          <w:sz w:val="20"/>
          <w:szCs w:val="20"/>
        </w:rPr>
      </w:pPr>
      <w:proofErr w:type="spellStart"/>
      <w:r w:rsidRPr="00F85BB6">
        <w:rPr>
          <w:rFonts w:ascii="Tahoma" w:hAnsi="Tahoma" w:cs="Tahoma"/>
          <w:b/>
          <w:sz w:val="20"/>
          <w:szCs w:val="20"/>
        </w:rPr>
        <w:t>Τεχνικά</w:t>
      </w:r>
      <w:proofErr w:type="spellEnd"/>
      <w:r w:rsidRPr="00F85BB6">
        <w:rPr>
          <w:rFonts w:ascii="Tahoma" w:hAnsi="Tahoma" w:cs="Tahoma"/>
          <w:b/>
          <w:sz w:val="20"/>
          <w:szCs w:val="20"/>
        </w:rPr>
        <w:t xml:space="preserve"> </w:t>
      </w:r>
      <w:proofErr w:type="spellStart"/>
      <w:r w:rsidRPr="00F85BB6">
        <w:rPr>
          <w:rFonts w:ascii="Tahoma" w:hAnsi="Tahoma" w:cs="Tahoma"/>
          <w:b/>
          <w:sz w:val="20"/>
          <w:szCs w:val="20"/>
        </w:rPr>
        <w:t>σεμινάρι</w:t>
      </w:r>
      <w:proofErr w:type="spellEnd"/>
      <w:r w:rsidRPr="00F85BB6">
        <w:rPr>
          <w:rFonts w:ascii="Tahoma" w:hAnsi="Tahoma" w:cs="Tahoma"/>
          <w:b/>
          <w:sz w:val="20"/>
          <w:szCs w:val="20"/>
        </w:rPr>
        <w:t>α</w:t>
      </w:r>
      <w:r w:rsidRPr="00F85BB6">
        <w:rPr>
          <w:rFonts w:ascii="Tahoma" w:hAnsi="Tahoma" w:cs="Tahoma"/>
          <w:sz w:val="20"/>
          <w:szCs w:val="20"/>
        </w:rPr>
        <w:t xml:space="preserve"> ΣΥΖΕΥΞΙΣ ΙΙ </w:t>
      </w:r>
    </w:p>
    <w:p w14:paraId="4AE4E5C0"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r w:rsidRPr="002775BF">
        <w:rPr>
          <w:rFonts w:ascii="Tahoma" w:hAnsi="Tahoma" w:cs="Tahoma"/>
          <w:b/>
          <w:i/>
          <w:sz w:val="20"/>
          <w:szCs w:val="20"/>
          <w:lang w:val="el-GR"/>
        </w:rPr>
        <w:lastRenderedPageBreak/>
        <w:t>Στόχος:</w:t>
      </w:r>
      <w:r w:rsidRPr="002775BF">
        <w:rPr>
          <w:rFonts w:ascii="Tahoma" w:hAnsi="Tahoma" w:cs="Tahoma"/>
          <w:i/>
          <w:sz w:val="20"/>
          <w:szCs w:val="20"/>
          <w:lang w:val="el-GR"/>
        </w:rPr>
        <w:t xml:space="preserve"> </w:t>
      </w:r>
      <w:r w:rsidRPr="002775BF">
        <w:rPr>
          <w:rFonts w:ascii="Tahoma" w:hAnsi="Tahoma" w:cs="Tahoma"/>
          <w:sz w:val="20"/>
          <w:szCs w:val="20"/>
          <w:lang w:val="el-GR"/>
        </w:rPr>
        <w:t xml:space="preserve">η εκπαίδευση υπευθύνων κτηρίων (κατά κανόνα στελέχη τμημάτων πληροφορικής και μηχανοργάνωσης) που θα ενταχθούν στο Δίκτυο ΣΥΖΕΥΞΙΣ ΙΙ για τις υπηρεσίες και τις τεχνολογίες που θα προσφέρει το δίκτυο και τις ευκαιρίες αξιοποίησής τους </w:t>
      </w:r>
    </w:p>
    <w:p w14:paraId="4A4EE4D2"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p>
    <w:p w14:paraId="4FAD1F9C"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r w:rsidRPr="002775BF">
        <w:rPr>
          <w:rFonts w:ascii="Tahoma" w:hAnsi="Tahoma" w:cs="Tahoma"/>
          <w:b/>
          <w:i/>
          <w:sz w:val="20"/>
          <w:szCs w:val="20"/>
          <w:lang w:val="el-GR"/>
        </w:rPr>
        <w:t>Πληθυσμός Στόχος (</w:t>
      </w:r>
      <w:r w:rsidRPr="00F85BB6">
        <w:rPr>
          <w:rFonts w:ascii="Tahoma" w:hAnsi="Tahoma" w:cs="Tahoma"/>
          <w:b/>
          <w:i/>
          <w:sz w:val="20"/>
          <w:szCs w:val="20"/>
        </w:rPr>
        <w:t>target</w:t>
      </w:r>
      <w:r w:rsidRPr="002775BF">
        <w:rPr>
          <w:rFonts w:ascii="Tahoma" w:hAnsi="Tahoma" w:cs="Tahoma"/>
          <w:b/>
          <w:i/>
          <w:sz w:val="20"/>
          <w:szCs w:val="20"/>
          <w:lang w:val="el-GR"/>
        </w:rPr>
        <w:t xml:space="preserve"> </w:t>
      </w:r>
      <w:r w:rsidRPr="00F85BB6">
        <w:rPr>
          <w:rFonts w:ascii="Tahoma" w:hAnsi="Tahoma" w:cs="Tahoma"/>
          <w:b/>
          <w:i/>
          <w:sz w:val="20"/>
          <w:szCs w:val="20"/>
        </w:rPr>
        <w:t>group</w:t>
      </w:r>
      <w:r w:rsidRPr="002775BF">
        <w:rPr>
          <w:rFonts w:ascii="Tahoma" w:hAnsi="Tahoma" w:cs="Tahoma"/>
          <w:b/>
          <w:i/>
          <w:sz w:val="20"/>
          <w:szCs w:val="20"/>
          <w:lang w:val="el-GR"/>
        </w:rPr>
        <w:t xml:space="preserve">): </w:t>
      </w:r>
      <w:r w:rsidRPr="002775BF">
        <w:rPr>
          <w:rFonts w:ascii="Tahoma" w:hAnsi="Tahoma" w:cs="Tahoma"/>
          <w:sz w:val="20"/>
          <w:szCs w:val="20"/>
          <w:lang w:val="el-GR"/>
        </w:rPr>
        <w:t>Υπεύθυνοι κτηρίων ΣΥΖΕΥΞΙΣ ΙΙ , 10.000 – 12.000  στελέχη</w:t>
      </w:r>
    </w:p>
    <w:p w14:paraId="3FA27CE9"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sz w:val="20"/>
          <w:szCs w:val="20"/>
          <w:lang w:val="el-GR"/>
        </w:rPr>
      </w:pPr>
    </w:p>
    <w:p w14:paraId="579EDD4C" w14:textId="77777777" w:rsidR="007D385E" w:rsidRPr="002775BF" w:rsidRDefault="007D385E" w:rsidP="007D385E">
      <w:pPr>
        <w:pStyle w:val="aff"/>
        <w:pBdr>
          <w:top w:val="single" w:sz="4" w:space="1" w:color="auto"/>
          <w:left w:val="single" w:sz="4" w:space="4" w:color="auto"/>
          <w:bottom w:val="single" w:sz="4" w:space="1" w:color="auto"/>
          <w:right w:val="single" w:sz="4" w:space="4" w:color="auto"/>
        </w:pBdr>
        <w:rPr>
          <w:rFonts w:ascii="Tahoma" w:hAnsi="Tahoma" w:cs="Tahoma"/>
          <w:b/>
          <w:i/>
          <w:sz w:val="20"/>
          <w:szCs w:val="20"/>
          <w:lang w:val="el-GR"/>
        </w:rPr>
      </w:pPr>
      <w:r w:rsidRPr="002775BF">
        <w:rPr>
          <w:rFonts w:ascii="Tahoma" w:hAnsi="Tahoma" w:cs="Tahoma"/>
          <w:b/>
          <w:i/>
          <w:sz w:val="20"/>
          <w:szCs w:val="20"/>
          <w:lang w:val="el-GR"/>
        </w:rPr>
        <w:t xml:space="preserve">Εκτίμηση για πλήθος και διάρκεια σεμιναρίων: </w:t>
      </w:r>
    </w:p>
    <w:p w14:paraId="049C809C" w14:textId="43E1974F" w:rsidR="007D385E" w:rsidRPr="002775BF" w:rsidRDefault="007D385E" w:rsidP="007D385E">
      <w:pPr>
        <w:pStyle w:val="aff"/>
        <w:numPr>
          <w:ilvl w:val="0"/>
          <w:numId w:val="276"/>
        </w:numPr>
        <w:pBdr>
          <w:top w:val="single" w:sz="4" w:space="1" w:color="auto"/>
          <w:left w:val="single" w:sz="4" w:space="4" w:color="auto"/>
          <w:bottom w:val="single" w:sz="4" w:space="1" w:color="auto"/>
          <w:right w:val="single" w:sz="4" w:space="4" w:color="auto"/>
        </w:pBdr>
        <w:suppressAutoHyphens w:val="0"/>
        <w:spacing w:after="200" w:line="276" w:lineRule="auto"/>
        <w:rPr>
          <w:rFonts w:ascii="Tahoma" w:hAnsi="Tahoma" w:cs="Tahoma"/>
          <w:sz w:val="20"/>
          <w:szCs w:val="20"/>
          <w:lang w:val="el-GR"/>
        </w:rPr>
      </w:pPr>
      <w:r w:rsidRPr="002775BF">
        <w:rPr>
          <w:rFonts w:ascii="Tahoma" w:hAnsi="Tahoma" w:cs="Tahoma"/>
          <w:sz w:val="20"/>
          <w:szCs w:val="20"/>
          <w:lang w:val="el-GR"/>
        </w:rPr>
        <w:t xml:space="preserve">Τεχνολογίες σχεδιασμού δικτύων γενικά τεχνολογίες ΣΥΖΕΥΞΙΣ ΙΙ - πενθήμερα σεμινάρια </w:t>
      </w:r>
    </w:p>
    <w:p w14:paraId="02FE858A" w14:textId="4EB96691" w:rsidR="007D385E" w:rsidRPr="002775BF" w:rsidRDefault="007D385E" w:rsidP="007D385E">
      <w:pPr>
        <w:pStyle w:val="aff"/>
        <w:numPr>
          <w:ilvl w:val="0"/>
          <w:numId w:val="276"/>
        </w:numPr>
        <w:pBdr>
          <w:top w:val="single" w:sz="4" w:space="1" w:color="auto"/>
          <w:left w:val="single" w:sz="4" w:space="4" w:color="auto"/>
          <w:bottom w:val="single" w:sz="4" w:space="1" w:color="auto"/>
          <w:right w:val="single" w:sz="4" w:space="4" w:color="auto"/>
        </w:pBdr>
        <w:suppressAutoHyphens w:val="0"/>
        <w:spacing w:after="200" w:line="276" w:lineRule="auto"/>
        <w:rPr>
          <w:rFonts w:ascii="Tahoma" w:hAnsi="Tahoma" w:cs="Tahoma"/>
          <w:sz w:val="20"/>
          <w:szCs w:val="20"/>
          <w:lang w:val="el-GR"/>
        </w:rPr>
      </w:pPr>
      <w:r w:rsidRPr="002775BF">
        <w:rPr>
          <w:rFonts w:ascii="Tahoma" w:hAnsi="Tahoma" w:cs="Tahoma"/>
          <w:sz w:val="20"/>
          <w:szCs w:val="20"/>
          <w:lang w:val="el-GR"/>
        </w:rPr>
        <w:t>Ασφάλεια στο ΣΥΖΕΥΞΙΣ ΙΙ  - τριήμερα σεμινάρια</w:t>
      </w:r>
    </w:p>
    <w:p w14:paraId="7955C0B1" w14:textId="37E9374B" w:rsidR="007D385E" w:rsidRPr="002775BF" w:rsidRDefault="007D385E" w:rsidP="007D385E">
      <w:pPr>
        <w:pStyle w:val="aff"/>
        <w:numPr>
          <w:ilvl w:val="0"/>
          <w:numId w:val="276"/>
        </w:numPr>
        <w:pBdr>
          <w:top w:val="single" w:sz="4" w:space="1" w:color="auto"/>
          <w:left w:val="single" w:sz="4" w:space="4" w:color="auto"/>
          <w:bottom w:val="single" w:sz="4" w:space="1" w:color="auto"/>
          <w:right w:val="single" w:sz="4" w:space="4" w:color="auto"/>
        </w:pBdr>
        <w:suppressAutoHyphens w:val="0"/>
        <w:spacing w:after="200" w:line="276" w:lineRule="auto"/>
        <w:rPr>
          <w:rFonts w:ascii="Tahoma" w:hAnsi="Tahoma" w:cs="Tahoma"/>
          <w:sz w:val="20"/>
          <w:szCs w:val="20"/>
          <w:lang w:val="el-GR"/>
        </w:rPr>
      </w:pPr>
      <w:r w:rsidRPr="002775BF">
        <w:rPr>
          <w:rFonts w:ascii="Tahoma" w:hAnsi="Tahoma" w:cs="Tahoma"/>
          <w:sz w:val="20"/>
          <w:szCs w:val="20"/>
          <w:lang w:val="el-GR"/>
        </w:rPr>
        <w:t xml:space="preserve">Τηλεφωνία δικτύου - τριήμερα σεμινάρια </w:t>
      </w:r>
    </w:p>
    <w:p w14:paraId="69CE4408" w14:textId="0F5B916C" w:rsidR="007D385E" w:rsidRPr="002775BF" w:rsidRDefault="007D385E" w:rsidP="007D385E">
      <w:pPr>
        <w:pStyle w:val="aff"/>
        <w:numPr>
          <w:ilvl w:val="0"/>
          <w:numId w:val="276"/>
        </w:numPr>
        <w:pBdr>
          <w:top w:val="single" w:sz="4" w:space="1" w:color="auto"/>
          <w:left w:val="single" w:sz="4" w:space="4" w:color="auto"/>
          <w:bottom w:val="single" w:sz="4" w:space="1" w:color="auto"/>
          <w:right w:val="single" w:sz="4" w:space="4" w:color="auto"/>
        </w:pBdr>
        <w:suppressAutoHyphens w:val="0"/>
        <w:spacing w:after="200" w:line="276" w:lineRule="auto"/>
        <w:rPr>
          <w:rFonts w:ascii="Tahoma" w:hAnsi="Tahoma" w:cs="Tahoma"/>
          <w:sz w:val="20"/>
          <w:szCs w:val="20"/>
          <w:lang w:val="el-GR"/>
        </w:rPr>
      </w:pPr>
      <w:r w:rsidRPr="002775BF">
        <w:rPr>
          <w:rFonts w:ascii="Tahoma" w:hAnsi="Tahoma" w:cs="Tahoma"/>
          <w:sz w:val="20"/>
          <w:szCs w:val="20"/>
          <w:lang w:val="el-GR"/>
        </w:rPr>
        <w:t xml:space="preserve">Υπηρεσίες </w:t>
      </w:r>
      <w:proofErr w:type="spellStart"/>
      <w:r w:rsidRPr="002775BF">
        <w:rPr>
          <w:rFonts w:ascii="Tahoma" w:hAnsi="Tahoma" w:cs="Tahoma"/>
          <w:sz w:val="20"/>
          <w:szCs w:val="20"/>
          <w:lang w:val="el-GR"/>
        </w:rPr>
        <w:t>τηλεσυνεργασίας</w:t>
      </w:r>
      <w:proofErr w:type="spellEnd"/>
      <w:r w:rsidRPr="002775BF">
        <w:rPr>
          <w:rFonts w:ascii="Tahoma" w:hAnsi="Tahoma" w:cs="Tahoma"/>
          <w:sz w:val="20"/>
          <w:szCs w:val="20"/>
          <w:lang w:val="el-GR"/>
        </w:rPr>
        <w:t xml:space="preserve"> (</w:t>
      </w:r>
      <w:r w:rsidRPr="00F85BB6">
        <w:rPr>
          <w:rFonts w:ascii="Tahoma" w:hAnsi="Tahoma" w:cs="Tahoma"/>
          <w:sz w:val="20"/>
          <w:szCs w:val="20"/>
          <w:lang w:val="en-US"/>
        </w:rPr>
        <w:t>Unified</w:t>
      </w:r>
      <w:r w:rsidRPr="002775BF">
        <w:rPr>
          <w:rFonts w:ascii="Tahoma" w:hAnsi="Tahoma" w:cs="Tahoma"/>
          <w:sz w:val="20"/>
          <w:szCs w:val="20"/>
          <w:lang w:val="el-GR"/>
        </w:rPr>
        <w:t xml:space="preserve"> </w:t>
      </w:r>
      <w:r w:rsidRPr="00F85BB6">
        <w:rPr>
          <w:rFonts w:ascii="Tahoma" w:hAnsi="Tahoma" w:cs="Tahoma"/>
          <w:sz w:val="20"/>
          <w:szCs w:val="20"/>
          <w:lang w:val="en-US"/>
        </w:rPr>
        <w:t>communications</w:t>
      </w:r>
      <w:r w:rsidRPr="002775BF">
        <w:rPr>
          <w:rFonts w:ascii="Tahoma" w:hAnsi="Tahoma" w:cs="Tahoma"/>
          <w:sz w:val="20"/>
          <w:szCs w:val="20"/>
          <w:lang w:val="el-GR"/>
        </w:rPr>
        <w:t xml:space="preserve">) - </w:t>
      </w:r>
      <w:r w:rsidR="00533DB8">
        <w:rPr>
          <w:rFonts w:ascii="Tahoma" w:hAnsi="Tahoma" w:cs="Tahoma"/>
          <w:sz w:val="20"/>
          <w:szCs w:val="20"/>
          <w:lang w:val="el-GR"/>
        </w:rPr>
        <w:t>τ</w:t>
      </w:r>
      <w:r w:rsidRPr="002775BF">
        <w:rPr>
          <w:rFonts w:ascii="Tahoma" w:hAnsi="Tahoma" w:cs="Tahoma"/>
          <w:sz w:val="20"/>
          <w:szCs w:val="20"/>
          <w:lang w:val="el-GR"/>
        </w:rPr>
        <w:t xml:space="preserve">ριήμερα σεμινάρια </w:t>
      </w:r>
    </w:p>
    <w:p w14:paraId="2914CFE2" w14:textId="7F86D363" w:rsidR="007D385E" w:rsidRPr="002775BF" w:rsidRDefault="007D385E" w:rsidP="007D385E">
      <w:pPr>
        <w:pStyle w:val="aff"/>
        <w:numPr>
          <w:ilvl w:val="0"/>
          <w:numId w:val="276"/>
        </w:numPr>
        <w:pBdr>
          <w:top w:val="single" w:sz="4" w:space="1" w:color="auto"/>
          <w:left w:val="single" w:sz="4" w:space="4" w:color="auto"/>
          <w:bottom w:val="single" w:sz="4" w:space="1" w:color="auto"/>
          <w:right w:val="single" w:sz="4" w:space="4" w:color="auto"/>
        </w:pBdr>
        <w:suppressAutoHyphens w:val="0"/>
        <w:spacing w:after="200" w:line="276" w:lineRule="auto"/>
        <w:rPr>
          <w:rFonts w:ascii="Tahoma" w:hAnsi="Tahoma" w:cs="Tahoma"/>
          <w:sz w:val="20"/>
          <w:szCs w:val="20"/>
          <w:lang w:val="el-GR"/>
        </w:rPr>
      </w:pPr>
      <w:r w:rsidRPr="00F85BB6">
        <w:rPr>
          <w:rFonts w:ascii="Tahoma" w:hAnsi="Tahoma" w:cs="Tahoma"/>
          <w:sz w:val="20"/>
          <w:szCs w:val="20"/>
          <w:lang w:val="en-US"/>
        </w:rPr>
        <w:t>SLA</w:t>
      </w:r>
      <w:r w:rsidRPr="002775BF">
        <w:rPr>
          <w:rFonts w:ascii="Tahoma" w:hAnsi="Tahoma" w:cs="Tahoma"/>
          <w:sz w:val="20"/>
          <w:szCs w:val="20"/>
          <w:lang w:val="el-GR"/>
        </w:rPr>
        <w:t xml:space="preserve"> φορέων και παρακολούθηση δικτύου ανά φορέα και </w:t>
      </w:r>
      <w:proofErr w:type="spellStart"/>
      <w:r w:rsidRPr="002775BF">
        <w:rPr>
          <w:rFonts w:ascii="Tahoma" w:hAnsi="Tahoma" w:cs="Tahoma"/>
          <w:sz w:val="20"/>
          <w:szCs w:val="20"/>
          <w:lang w:val="el-GR"/>
        </w:rPr>
        <w:t>διεπαφή</w:t>
      </w:r>
      <w:proofErr w:type="spellEnd"/>
      <w:r w:rsidRPr="002775BF">
        <w:rPr>
          <w:rFonts w:ascii="Tahoma" w:hAnsi="Tahoma" w:cs="Tahoma"/>
          <w:sz w:val="20"/>
          <w:szCs w:val="20"/>
          <w:lang w:val="el-GR"/>
        </w:rPr>
        <w:t xml:space="preserve"> με το </w:t>
      </w:r>
      <w:r w:rsidRPr="00F85BB6">
        <w:rPr>
          <w:rFonts w:ascii="Tahoma" w:hAnsi="Tahoma" w:cs="Tahoma"/>
          <w:sz w:val="20"/>
          <w:szCs w:val="20"/>
          <w:lang w:val="en-US"/>
        </w:rPr>
        <w:t>helpdesk</w:t>
      </w:r>
      <w:r w:rsidRPr="002775BF">
        <w:rPr>
          <w:rFonts w:ascii="Tahoma" w:hAnsi="Tahoma" w:cs="Tahoma"/>
          <w:sz w:val="20"/>
          <w:szCs w:val="20"/>
          <w:lang w:val="el-GR"/>
        </w:rPr>
        <w:t xml:space="preserve"> - </w:t>
      </w:r>
      <w:r w:rsidR="00533DB8">
        <w:rPr>
          <w:rFonts w:ascii="Tahoma" w:hAnsi="Tahoma" w:cs="Tahoma"/>
          <w:sz w:val="20"/>
          <w:szCs w:val="20"/>
          <w:lang w:val="el-GR"/>
        </w:rPr>
        <w:t>τ</w:t>
      </w:r>
      <w:r w:rsidRPr="002775BF">
        <w:rPr>
          <w:rFonts w:ascii="Tahoma" w:hAnsi="Tahoma" w:cs="Tahoma"/>
          <w:sz w:val="20"/>
          <w:szCs w:val="20"/>
          <w:lang w:val="el-GR"/>
        </w:rPr>
        <w:t>ριήμερα σεμινάρια</w:t>
      </w:r>
    </w:p>
    <w:p w14:paraId="1E77D6F0" w14:textId="15BF5F18" w:rsidR="007D385E" w:rsidRPr="002775BF" w:rsidRDefault="007D385E" w:rsidP="007D385E">
      <w:pPr>
        <w:pStyle w:val="aff"/>
        <w:numPr>
          <w:ilvl w:val="0"/>
          <w:numId w:val="276"/>
        </w:numPr>
        <w:pBdr>
          <w:top w:val="single" w:sz="4" w:space="1" w:color="auto"/>
          <w:left w:val="single" w:sz="4" w:space="4" w:color="auto"/>
          <w:bottom w:val="single" w:sz="4" w:space="1" w:color="auto"/>
          <w:right w:val="single" w:sz="4" w:space="4" w:color="auto"/>
        </w:pBdr>
        <w:suppressAutoHyphens w:val="0"/>
        <w:spacing w:after="200" w:line="276" w:lineRule="auto"/>
        <w:rPr>
          <w:rFonts w:ascii="Tahoma" w:hAnsi="Tahoma" w:cs="Tahoma"/>
          <w:sz w:val="20"/>
          <w:szCs w:val="20"/>
          <w:lang w:val="el-GR"/>
        </w:rPr>
      </w:pPr>
      <w:r w:rsidRPr="002775BF">
        <w:rPr>
          <w:rFonts w:ascii="Tahoma" w:hAnsi="Tahoma" w:cs="Tahoma"/>
          <w:sz w:val="20"/>
          <w:szCs w:val="20"/>
          <w:lang w:val="el-GR"/>
        </w:rPr>
        <w:t>Ι</w:t>
      </w:r>
      <w:r w:rsidRPr="00F85BB6">
        <w:rPr>
          <w:rFonts w:ascii="Tahoma" w:hAnsi="Tahoma" w:cs="Tahoma"/>
          <w:sz w:val="20"/>
          <w:szCs w:val="20"/>
          <w:lang w:val="en-US"/>
        </w:rPr>
        <w:t>SP</w:t>
      </w:r>
      <w:r w:rsidRPr="002775BF">
        <w:rPr>
          <w:rFonts w:ascii="Tahoma" w:hAnsi="Tahoma" w:cs="Tahoma"/>
          <w:sz w:val="20"/>
          <w:szCs w:val="20"/>
          <w:lang w:val="el-GR"/>
        </w:rPr>
        <w:t xml:space="preserve"> </w:t>
      </w:r>
      <w:r w:rsidRPr="00F85BB6">
        <w:rPr>
          <w:rFonts w:ascii="Tahoma" w:hAnsi="Tahoma" w:cs="Tahoma"/>
          <w:sz w:val="20"/>
          <w:szCs w:val="20"/>
          <w:lang w:val="en-US"/>
        </w:rPr>
        <w:t>Services</w:t>
      </w:r>
      <w:r w:rsidRPr="002775BF">
        <w:rPr>
          <w:rFonts w:ascii="Tahoma" w:hAnsi="Tahoma" w:cs="Tahoma"/>
          <w:sz w:val="20"/>
          <w:szCs w:val="20"/>
          <w:lang w:val="el-GR"/>
        </w:rPr>
        <w:t xml:space="preserve"> – σεμινάρια για διαδικασίες καταλόγων, </w:t>
      </w:r>
      <w:r w:rsidRPr="00F85BB6">
        <w:rPr>
          <w:rFonts w:ascii="Tahoma" w:hAnsi="Tahoma" w:cs="Tahoma"/>
          <w:sz w:val="20"/>
          <w:szCs w:val="20"/>
          <w:lang w:val="en-US"/>
        </w:rPr>
        <w:t>DNS</w:t>
      </w:r>
      <w:r w:rsidRPr="002775BF">
        <w:rPr>
          <w:rFonts w:ascii="Tahoma" w:hAnsi="Tahoma" w:cs="Tahoma"/>
          <w:sz w:val="20"/>
          <w:szCs w:val="20"/>
          <w:lang w:val="el-GR"/>
        </w:rPr>
        <w:t xml:space="preserve">, </w:t>
      </w:r>
      <w:r w:rsidRPr="00F85BB6">
        <w:rPr>
          <w:rFonts w:ascii="Tahoma" w:hAnsi="Tahoma" w:cs="Tahoma"/>
          <w:sz w:val="20"/>
          <w:szCs w:val="20"/>
          <w:lang w:val="en-US"/>
        </w:rPr>
        <w:t>mail</w:t>
      </w:r>
      <w:r w:rsidRPr="002775BF">
        <w:rPr>
          <w:rFonts w:ascii="Tahoma" w:hAnsi="Tahoma" w:cs="Tahoma"/>
          <w:sz w:val="20"/>
          <w:szCs w:val="20"/>
          <w:lang w:val="el-GR"/>
        </w:rPr>
        <w:t xml:space="preserve">, </w:t>
      </w:r>
      <w:r w:rsidRPr="00F85BB6">
        <w:rPr>
          <w:rFonts w:ascii="Tahoma" w:hAnsi="Tahoma" w:cs="Tahoma"/>
          <w:sz w:val="20"/>
          <w:szCs w:val="20"/>
          <w:lang w:val="en-US"/>
        </w:rPr>
        <w:t>web</w:t>
      </w:r>
      <w:r w:rsidRPr="002775BF">
        <w:rPr>
          <w:rFonts w:ascii="Tahoma" w:hAnsi="Tahoma" w:cs="Tahoma"/>
          <w:sz w:val="20"/>
          <w:szCs w:val="20"/>
          <w:lang w:val="el-GR"/>
        </w:rPr>
        <w:t xml:space="preserve"> </w:t>
      </w:r>
      <w:r w:rsidRPr="00F85BB6">
        <w:rPr>
          <w:rFonts w:ascii="Tahoma" w:hAnsi="Tahoma" w:cs="Tahoma"/>
          <w:sz w:val="20"/>
          <w:szCs w:val="20"/>
          <w:lang w:val="en-US"/>
        </w:rPr>
        <w:t>hosting</w:t>
      </w:r>
      <w:r w:rsidRPr="002775BF">
        <w:rPr>
          <w:rFonts w:ascii="Tahoma" w:hAnsi="Tahoma" w:cs="Tahoma"/>
          <w:sz w:val="20"/>
          <w:szCs w:val="20"/>
          <w:lang w:val="el-GR"/>
        </w:rPr>
        <w:t xml:space="preserve"> </w:t>
      </w:r>
      <w:proofErr w:type="spellStart"/>
      <w:r w:rsidRPr="002775BF">
        <w:rPr>
          <w:rFonts w:ascii="Tahoma" w:hAnsi="Tahoma" w:cs="Tahoma"/>
          <w:sz w:val="20"/>
          <w:szCs w:val="20"/>
          <w:lang w:val="el-GR"/>
        </w:rPr>
        <w:t>κ.λ.π</w:t>
      </w:r>
      <w:proofErr w:type="spellEnd"/>
      <w:r w:rsidRPr="002775BF">
        <w:rPr>
          <w:rFonts w:ascii="Tahoma" w:hAnsi="Tahoma" w:cs="Tahoma"/>
          <w:sz w:val="20"/>
          <w:szCs w:val="20"/>
          <w:lang w:val="el-GR"/>
        </w:rPr>
        <w:t xml:space="preserve">. - τριήμερα σεμινάρια </w:t>
      </w:r>
    </w:p>
    <w:p w14:paraId="396301D2" w14:textId="09C29AC1" w:rsidR="007D385E" w:rsidRDefault="00FB41F3" w:rsidP="00533DB8">
      <w:pPr>
        <w:rPr>
          <w:rFonts w:ascii="Tahoma" w:hAnsi="Tahoma" w:cs="Tahoma"/>
          <w:lang w:val="el-GR"/>
        </w:rPr>
      </w:pPr>
      <w:r>
        <w:rPr>
          <w:rFonts w:ascii="Tahoma" w:hAnsi="Tahoma" w:cs="Tahoma"/>
          <w:lang w:val="el-GR"/>
        </w:rPr>
        <w:t>Το υλικό μπορεί να περιλαμβάνει εκπαιδευτικό υλικό, παρουσιάσεις, βίντεο κλπ.</w:t>
      </w:r>
    </w:p>
    <w:p w14:paraId="7183112B" w14:textId="77777777" w:rsidR="007D385E" w:rsidRPr="002775BF" w:rsidRDefault="007D385E" w:rsidP="002775BF">
      <w:pPr>
        <w:rPr>
          <w:rFonts w:ascii="Tahoma" w:hAnsi="Tahoma" w:cs="Tahoma"/>
          <w:lang w:val="el-GR"/>
        </w:rPr>
      </w:pPr>
    </w:p>
    <w:p w14:paraId="6C67038C" w14:textId="427FD031" w:rsidR="00817BB3" w:rsidRDefault="00287428" w:rsidP="001C0C3D">
      <w:pPr>
        <w:pStyle w:val="4"/>
        <w:numPr>
          <w:ilvl w:val="2"/>
          <w:numId w:val="16"/>
        </w:numPr>
        <w:tabs>
          <w:tab w:val="left" w:pos="1134"/>
        </w:tabs>
        <w:rPr>
          <w:rFonts w:cs="Tahoma"/>
          <w:szCs w:val="22"/>
          <w:lang w:val="el-GR"/>
        </w:rPr>
      </w:pPr>
      <w:r>
        <w:rPr>
          <w:rFonts w:cs="Tahoma"/>
          <w:szCs w:val="22"/>
          <w:lang w:val="el-GR"/>
        </w:rPr>
        <w:t xml:space="preserve">Συμμετοχή σε Κοινωνικά </w:t>
      </w:r>
      <w:r w:rsidR="003C6926">
        <w:rPr>
          <w:rFonts w:cs="Tahoma"/>
          <w:szCs w:val="22"/>
          <w:lang w:val="el-GR"/>
        </w:rPr>
        <w:t>Δίκτυα</w:t>
      </w:r>
      <w:r>
        <w:rPr>
          <w:rFonts w:cs="Tahoma"/>
          <w:szCs w:val="22"/>
          <w:lang w:val="el-GR"/>
        </w:rPr>
        <w:t>(</w:t>
      </w:r>
      <w:r>
        <w:rPr>
          <w:rFonts w:cs="Tahoma"/>
          <w:szCs w:val="22"/>
          <w:lang w:val="en-US"/>
        </w:rPr>
        <w:t>Social</w:t>
      </w:r>
      <w:r w:rsidRPr="002775BF">
        <w:rPr>
          <w:rFonts w:cs="Tahoma"/>
          <w:szCs w:val="22"/>
          <w:lang w:val="el-GR"/>
        </w:rPr>
        <w:t xml:space="preserve"> </w:t>
      </w:r>
      <w:r>
        <w:rPr>
          <w:rFonts w:cs="Tahoma"/>
          <w:szCs w:val="22"/>
          <w:lang w:val="en-US"/>
        </w:rPr>
        <w:t>Media</w:t>
      </w:r>
      <w:r w:rsidRPr="002775BF">
        <w:rPr>
          <w:rFonts w:cs="Tahoma"/>
          <w:szCs w:val="22"/>
          <w:lang w:val="el-GR"/>
        </w:rPr>
        <w:t xml:space="preserve">) </w:t>
      </w:r>
    </w:p>
    <w:p w14:paraId="763B2F27" w14:textId="5A145802" w:rsidR="0011318F" w:rsidRDefault="0011318F" w:rsidP="00E91346">
      <w:pPr>
        <w:rPr>
          <w:rFonts w:ascii="Tahoma" w:hAnsi="Tahoma" w:cs="Tahoma"/>
          <w:lang w:val="el-GR"/>
        </w:rPr>
      </w:pPr>
      <w:r w:rsidRPr="002775BF">
        <w:rPr>
          <w:rFonts w:ascii="Tahoma" w:hAnsi="Tahoma" w:cs="Tahoma"/>
          <w:lang w:val="el-GR"/>
        </w:rPr>
        <w:t xml:space="preserve">Στο </w:t>
      </w:r>
      <w:r>
        <w:rPr>
          <w:rFonts w:ascii="Tahoma" w:hAnsi="Tahoma" w:cs="Tahoma"/>
          <w:lang w:val="el-GR"/>
        </w:rPr>
        <w:t>πλαίσιο του παρόντος έργου ο Ανάδοχος θα αναλάβει την π</w:t>
      </w:r>
      <w:r w:rsidR="00A01DF8" w:rsidRPr="002775BF">
        <w:rPr>
          <w:rFonts w:ascii="Tahoma" w:hAnsi="Tahoma" w:cs="Tahoma"/>
          <w:lang w:val="el-GR"/>
        </w:rPr>
        <w:t>αραγωγή περιεχομένου για ανάρτηση σε κοινωνικά δίκτυα (</w:t>
      </w:r>
      <w:proofErr w:type="spellStart"/>
      <w:r w:rsidR="00A01DF8" w:rsidRPr="002775BF">
        <w:rPr>
          <w:rFonts w:ascii="Tahoma" w:hAnsi="Tahoma" w:cs="Tahoma"/>
          <w:lang w:val="el-GR"/>
        </w:rPr>
        <w:t>κατ΄ελάχιστον</w:t>
      </w:r>
      <w:proofErr w:type="spellEnd"/>
      <w:r w:rsidR="00A01DF8" w:rsidRPr="002775BF">
        <w:rPr>
          <w:rFonts w:ascii="Tahoma" w:hAnsi="Tahoma" w:cs="Tahoma"/>
          <w:lang w:val="el-GR"/>
        </w:rPr>
        <w:t xml:space="preserve"> </w:t>
      </w:r>
      <w:r w:rsidR="00A01DF8" w:rsidRPr="002775BF">
        <w:rPr>
          <w:rFonts w:ascii="Tahoma" w:hAnsi="Tahoma" w:cs="Tahoma"/>
          <w:lang w:val="en-US"/>
        </w:rPr>
        <w:t>Facebook</w:t>
      </w:r>
      <w:r w:rsidR="00A01DF8" w:rsidRPr="002775BF">
        <w:rPr>
          <w:rFonts w:ascii="Tahoma" w:hAnsi="Tahoma" w:cs="Tahoma"/>
          <w:lang w:val="el-GR"/>
        </w:rPr>
        <w:t xml:space="preserve"> και </w:t>
      </w:r>
      <w:r w:rsidR="00A01DF8" w:rsidRPr="002775BF">
        <w:rPr>
          <w:rFonts w:ascii="Tahoma" w:hAnsi="Tahoma" w:cs="Tahoma"/>
          <w:lang w:val="en-US"/>
        </w:rPr>
        <w:t>LinkedIn</w:t>
      </w:r>
      <w:r w:rsidR="00A01DF8" w:rsidRPr="002775BF">
        <w:rPr>
          <w:rFonts w:ascii="Tahoma" w:hAnsi="Tahoma" w:cs="Tahoma"/>
          <w:lang w:val="el-GR"/>
        </w:rPr>
        <w:t xml:space="preserve">), αξιοποιώντας τους υπάρχοντες λογαριασμούς </w:t>
      </w:r>
      <w:r>
        <w:rPr>
          <w:rFonts w:ascii="Tahoma" w:hAnsi="Tahoma" w:cs="Tahoma"/>
          <w:lang w:val="el-GR"/>
        </w:rPr>
        <w:t>της Κοινωνίας της Πληροφορίας ΜΑΕ</w:t>
      </w:r>
      <w:r w:rsidR="00A01DF8" w:rsidRPr="002775BF">
        <w:rPr>
          <w:rFonts w:ascii="Tahoma" w:hAnsi="Tahoma" w:cs="Tahoma"/>
          <w:lang w:val="el-GR"/>
        </w:rPr>
        <w:t xml:space="preserve"> ή λογαριασμούς που θα δημιουργηθούν στη συνέχεια από τον ανάδοχο. </w:t>
      </w:r>
    </w:p>
    <w:p w14:paraId="28338670" w14:textId="505574A6" w:rsidR="00287428" w:rsidRPr="002775BF" w:rsidRDefault="0011318F" w:rsidP="00E91346">
      <w:pPr>
        <w:rPr>
          <w:rFonts w:ascii="Tahoma" w:hAnsi="Tahoma" w:cs="Tahoma"/>
          <w:lang w:val="el-GR"/>
        </w:rPr>
      </w:pPr>
      <w:r>
        <w:rPr>
          <w:rFonts w:ascii="Tahoma" w:hAnsi="Tahoma" w:cs="Tahoma"/>
          <w:lang w:val="el-GR"/>
        </w:rPr>
        <w:t>Ο Ανάδοχος θα πρέπει να προχωράει στη δ</w:t>
      </w:r>
      <w:r w:rsidR="00A01DF8" w:rsidRPr="002775BF">
        <w:rPr>
          <w:rFonts w:ascii="Tahoma" w:hAnsi="Tahoma" w:cs="Tahoma"/>
          <w:lang w:val="el-GR"/>
        </w:rPr>
        <w:t xml:space="preserve">ημιουργία και ανάρτηση </w:t>
      </w:r>
      <w:proofErr w:type="spellStart"/>
      <w:r w:rsidR="00A01DF8" w:rsidRPr="002775BF">
        <w:rPr>
          <w:rFonts w:ascii="Tahoma" w:hAnsi="Tahoma" w:cs="Tahoma"/>
          <w:lang w:val="el-GR"/>
        </w:rPr>
        <w:t>κατ΄ελαχιστον</w:t>
      </w:r>
      <w:proofErr w:type="spellEnd"/>
      <w:r w:rsidR="00A01DF8" w:rsidRPr="002775BF">
        <w:rPr>
          <w:rFonts w:ascii="Tahoma" w:hAnsi="Tahoma" w:cs="Tahoma"/>
          <w:lang w:val="el-GR"/>
        </w:rPr>
        <w:t xml:space="preserve">  μίας ανάρτησης εβδομαδιαίως ανά κοινωνικό δίκτυο</w:t>
      </w:r>
      <w:r>
        <w:rPr>
          <w:rFonts w:ascii="Tahoma" w:hAnsi="Tahoma" w:cs="Tahoma"/>
          <w:lang w:val="el-GR"/>
        </w:rPr>
        <w:t xml:space="preserve"> και συνολικά εκατό (100) αναρτήσεων </w:t>
      </w:r>
      <w:proofErr w:type="spellStart"/>
      <w:r>
        <w:rPr>
          <w:rFonts w:ascii="Tahoma" w:hAnsi="Tahoma" w:cs="Tahoma"/>
          <w:lang w:val="el-GR"/>
        </w:rPr>
        <w:t>καθόλη</w:t>
      </w:r>
      <w:proofErr w:type="spellEnd"/>
      <w:r>
        <w:rPr>
          <w:rFonts w:ascii="Tahoma" w:hAnsi="Tahoma" w:cs="Tahoma"/>
          <w:lang w:val="el-GR"/>
        </w:rPr>
        <w:t xml:space="preserve"> τη διάρκεια του έργου</w:t>
      </w:r>
      <w:r w:rsidR="00A01DF8" w:rsidRPr="002775BF">
        <w:rPr>
          <w:rFonts w:ascii="Tahoma" w:hAnsi="Tahoma" w:cs="Tahoma"/>
          <w:lang w:val="el-GR"/>
        </w:rPr>
        <w:t xml:space="preserve">, </w:t>
      </w:r>
      <w:r>
        <w:rPr>
          <w:rFonts w:ascii="Tahoma" w:hAnsi="Tahoma" w:cs="Tahoma"/>
          <w:lang w:val="el-GR"/>
        </w:rPr>
        <w:t xml:space="preserve">και θα αναλάβει και τη </w:t>
      </w:r>
      <w:r w:rsidR="00A01DF8" w:rsidRPr="002775BF">
        <w:rPr>
          <w:rFonts w:ascii="Tahoma" w:hAnsi="Tahoma" w:cs="Tahoma"/>
          <w:lang w:val="el-GR"/>
        </w:rPr>
        <w:t>διαχείριση κοινότητας (</w:t>
      </w:r>
      <w:r w:rsidR="00A01DF8" w:rsidRPr="002775BF">
        <w:rPr>
          <w:rFonts w:ascii="Tahoma" w:hAnsi="Tahoma" w:cs="Tahoma"/>
          <w:lang w:val="en-US"/>
        </w:rPr>
        <w:t>community</w:t>
      </w:r>
      <w:r w:rsidR="00A01DF8" w:rsidRPr="002775BF">
        <w:rPr>
          <w:rFonts w:ascii="Tahoma" w:hAnsi="Tahoma" w:cs="Tahoma"/>
          <w:lang w:val="el-GR"/>
        </w:rPr>
        <w:t xml:space="preserve"> </w:t>
      </w:r>
      <w:r w:rsidR="00A01DF8" w:rsidRPr="002775BF">
        <w:rPr>
          <w:rFonts w:ascii="Tahoma" w:hAnsi="Tahoma" w:cs="Tahoma"/>
          <w:lang w:val="en-US"/>
        </w:rPr>
        <w:t>management</w:t>
      </w:r>
      <w:r w:rsidR="00A01DF8" w:rsidRPr="002775BF">
        <w:rPr>
          <w:rFonts w:ascii="Tahoma" w:hAnsi="Tahoma" w:cs="Tahoma"/>
          <w:lang w:val="el-GR"/>
        </w:rPr>
        <w:t>) και απάντηση σε ερωτήσεις/μηνύματα των επισκεπτών</w:t>
      </w:r>
      <w:r>
        <w:rPr>
          <w:rFonts w:ascii="Tahoma" w:hAnsi="Tahoma" w:cs="Tahoma"/>
          <w:lang w:val="el-GR"/>
        </w:rPr>
        <w:t>, εφόσον αυτού του ζητηθεί</w:t>
      </w:r>
      <w:r w:rsidR="00A01DF8" w:rsidRPr="002775BF">
        <w:rPr>
          <w:rFonts w:ascii="Tahoma" w:hAnsi="Tahoma" w:cs="Tahoma"/>
          <w:lang w:val="el-GR"/>
        </w:rPr>
        <w:t xml:space="preserve">. </w:t>
      </w:r>
    </w:p>
    <w:p w14:paraId="7B766BBB" w14:textId="77777777" w:rsidR="00F8377C" w:rsidRPr="00F8377C" w:rsidRDefault="00F8377C" w:rsidP="00F8377C">
      <w:pPr>
        <w:rPr>
          <w:lang w:val="el-GR"/>
        </w:rPr>
      </w:pPr>
    </w:p>
    <w:p w14:paraId="764FB804" w14:textId="7F46F032" w:rsidR="00C259B9" w:rsidRDefault="00C259B9" w:rsidP="002775BF">
      <w:pPr>
        <w:pStyle w:val="4"/>
        <w:numPr>
          <w:ilvl w:val="1"/>
          <w:numId w:val="16"/>
        </w:numPr>
        <w:tabs>
          <w:tab w:val="left" w:pos="1134"/>
        </w:tabs>
        <w:rPr>
          <w:rFonts w:cs="Tahoma"/>
          <w:szCs w:val="22"/>
          <w:lang w:val="el-GR"/>
        </w:rPr>
      </w:pPr>
      <w:r w:rsidRPr="0025369E">
        <w:rPr>
          <w:rFonts w:cs="Tahoma"/>
          <w:szCs w:val="22"/>
          <w:lang w:val="el-GR"/>
        </w:rPr>
        <w:t>Μεθοδολογία Υλοποίησης</w:t>
      </w:r>
    </w:p>
    <w:p w14:paraId="1D87EE79" w14:textId="6FE9B153" w:rsidR="00C259B9" w:rsidRPr="00422580" w:rsidRDefault="00C259B9" w:rsidP="002775BF">
      <w:pPr>
        <w:pStyle w:val="4"/>
        <w:numPr>
          <w:ilvl w:val="2"/>
          <w:numId w:val="16"/>
        </w:numPr>
        <w:tabs>
          <w:tab w:val="left" w:pos="1134"/>
        </w:tabs>
        <w:rPr>
          <w:rFonts w:cs="Tahoma"/>
          <w:szCs w:val="22"/>
          <w:lang w:val="el-GR"/>
        </w:rPr>
      </w:pPr>
      <w:bookmarkStart w:id="146" w:name="_Ref23515459"/>
      <w:r w:rsidRPr="00422580">
        <w:rPr>
          <w:rFonts w:cs="Tahoma"/>
          <w:szCs w:val="22"/>
          <w:lang w:val="el-GR"/>
        </w:rPr>
        <w:t xml:space="preserve">Χρονοδιάγραμμα </w:t>
      </w:r>
      <w:bookmarkEnd w:id="146"/>
    </w:p>
    <w:p w14:paraId="02D46BCE" w14:textId="7A96C87A" w:rsidR="00C259B9" w:rsidRPr="00422580" w:rsidRDefault="00C259B9" w:rsidP="00C259B9">
      <w:pPr>
        <w:rPr>
          <w:rFonts w:ascii="Tahoma" w:hAnsi="Tahoma" w:cs="Tahoma"/>
          <w:lang w:val="el-GR"/>
        </w:rPr>
      </w:pPr>
      <w:r w:rsidRPr="00422580">
        <w:rPr>
          <w:rFonts w:ascii="Tahoma" w:hAnsi="Tahoma" w:cs="Tahoma"/>
          <w:lang w:val="el-GR"/>
        </w:rPr>
        <w:t xml:space="preserve">Η μέγιστη συνολική διάρκεια του έργου είναι </w:t>
      </w:r>
      <w:r w:rsidR="00B11AC1" w:rsidRPr="00B24B41">
        <w:rPr>
          <w:rFonts w:ascii="Tahoma" w:hAnsi="Tahoma" w:cs="Tahoma"/>
          <w:b/>
          <w:bCs/>
          <w:lang w:val="el-GR"/>
        </w:rPr>
        <w:t>Δώδεκα</w:t>
      </w:r>
      <w:r w:rsidR="00B11AC1">
        <w:rPr>
          <w:rFonts w:ascii="Tahoma" w:hAnsi="Tahoma" w:cs="Tahoma"/>
          <w:lang w:val="el-GR"/>
        </w:rPr>
        <w:t xml:space="preserve"> </w:t>
      </w:r>
      <w:r>
        <w:rPr>
          <w:rFonts w:ascii="Tahoma" w:hAnsi="Tahoma" w:cs="Tahoma"/>
          <w:lang w:val="el-GR"/>
        </w:rPr>
        <w:t>(</w:t>
      </w:r>
      <w:r w:rsidR="00B11AC1">
        <w:rPr>
          <w:rFonts w:ascii="Tahoma" w:hAnsi="Tahoma" w:cs="Tahoma"/>
          <w:b/>
          <w:bCs/>
          <w:lang w:val="el-GR"/>
        </w:rPr>
        <w:t>1</w:t>
      </w:r>
      <w:r>
        <w:rPr>
          <w:rFonts w:ascii="Tahoma" w:hAnsi="Tahoma" w:cs="Tahoma"/>
          <w:b/>
          <w:bCs/>
          <w:lang w:val="el-GR"/>
        </w:rPr>
        <w:t>2)</w:t>
      </w:r>
      <w:r w:rsidRPr="00422580">
        <w:rPr>
          <w:rFonts w:ascii="Tahoma" w:hAnsi="Tahoma" w:cs="Tahoma"/>
          <w:b/>
          <w:bCs/>
          <w:lang w:val="el-GR"/>
        </w:rPr>
        <w:t xml:space="preserve"> μήνες </w:t>
      </w:r>
      <w:r w:rsidRPr="00422580">
        <w:rPr>
          <w:rFonts w:ascii="Tahoma" w:hAnsi="Tahoma" w:cs="Tahoma"/>
          <w:lang w:val="el-GR"/>
        </w:rPr>
        <w:t>από την ημερομηνία υπογραφής της Σύμβασης (χωρίς να λαμβάνονται υπόψη όλες οι ενδιάμεσες παραλαβές των φάσεων).</w:t>
      </w:r>
    </w:p>
    <w:p w14:paraId="2A387B21" w14:textId="77777777" w:rsidR="00C259B9" w:rsidRPr="00422580" w:rsidRDefault="00C259B9" w:rsidP="00C259B9">
      <w:pPr>
        <w:rPr>
          <w:rFonts w:ascii="Tahoma" w:hAnsi="Tahoma" w:cs="Tahoma"/>
          <w:lang w:val="el-GR"/>
        </w:rPr>
      </w:pPr>
      <w:r w:rsidRPr="00422580">
        <w:rPr>
          <w:rFonts w:ascii="Tahoma" w:hAnsi="Tahoma" w:cs="Tahoma"/>
          <w:lang w:val="el-GR"/>
        </w:rPr>
        <w:t>Η παροχή των επιμέρους εργασιών από τον Ανάδοχο είναι δυνατόν να μεταβάλλεται χρονικά, μετά από κοινή συμφωνία, και υπό την προϋπόθεση ότι δεν μεταβάλλεται το συνολικό χρονοδιάγραμμα του Έργου.</w:t>
      </w:r>
    </w:p>
    <w:p w14:paraId="53D86ACB" w14:textId="77777777" w:rsidR="00C259B9" w:rsidRPr="00422580" w:rsidRDefault="00C259B9" w:rsidP="00C259B9">
      <w:pPr>
        <w:rPr>
          <w:rFonts w:ascii="Tahoma" w:hAnsi="Tahoma" w:cs="Tahoma"/>
          <w:lang w:val="el-GR"/>
        </w:rPr>
      </w:pPr>
      <w:r w:rsidRPr="00422580">
        <w:rPr>
          <w:rFonts w:ascii="Tahoma" w:hAnsi="Tahoma" w:cs="Tahoma"/>
          <w:lang w:val="el-GR"/>
        </w:rPr>
        <w:t>Η Αναθέτουσα Αρχή διατηρεί το δικαίωμα μονομερούς μετάθεσης του χρονοδιαγράμματος του Έργου ή των επί μέρους προβλεπόμενων χρονικών σημείων ή δράσεων του χρονοδιαγράμματος, εάν κρίνει ότι αυτό επιβάλλεται, για συνολικό χρονικό διάστημα τριάντα (30) ημερών. Στις περιπτώσεις αυτές ενημερώνει εγκαίρως τον Ανάδοχο για τη διαφοροποίηση του χρονοδιαγράμματος ως προς τη συγκεκριμένη δράση.</w:t>
      </w:r>
    </w:p>
    <w:p w14:paraId="3085DB5E" w14:textId="77777777" w:rsidR="00C259B9" w:rsidRPr="00422580" w:rsidRDefault="00C259B9" w:rsidP="00C259B9">
      <w:pPr>
        <w:rPr>
          <w:rFonts w:ascii="Tahoma" w:hAnsi="Tahoma" w:cs="Tahoma"/>
          <w:lang w:val="el-GR"/>
        </w:rPr>
      </w:pPr>
      <w:r w:rsidRPr="00422580">
        <w:rPr>
          <w:rFonts w:ascii="Tahoma" w:hAnsi="Tahoma" w:cs="Tahoma"/>
          <w:lang w:val="el-GR"/>
        </w:rPr>
        <w:t xml:space="preserve">Ο Ανάδοχος δικαιούται να ζητήσει μετάθεση της προθεσμίας εκτέλεσης του Έργου ή επιμέρους εργασιών του στην περίπτωση που η εκτέλεση της σύμβασης ή επιμέρους δραστηριοτήτων της καθυστερεί ή πρόκειται να καθυστερήσει για λόγους που δεν ανάγονται σε περιοχές ευθύνης του ή για λόγους ανωτέρας βίας. Στην περίπτωση αυτή ο Ανάδοχος συνυποβάλλει πλήρη και λεπτομερή στοιχεία για την τεκμηρίωση του αιτήματός του και το αίτημα εξετάζεται από την Αναθέτουσα Αρχή, </w:t>
      </w:r>
      <w:r w:rsidRPr="00422580">
        <w:rPr>
          <w:rFonts w:ascii="Tahoma" w:hAnsi="Tahoma" w:cs="Tahoma"/>
          <w:lang w:val="el-GR"/>
        </w:rPr>
        <w:lastRenderedPageBreak/>
        <w:t>η οποία αποφασίζει αν δικαιολογείται να δοθεί μετάθεση και πόση είτε για το μέλλον είτε με αναδρομική ισχύ και ειδοποιεί σχετικά εγγράφως τον Ανάδοχο.</w:t>
      </w:r>
    </w:p>
    <w:p w14:paraId="1A3D7506" w14:textId="6F675996" w:rsidR="00C259B9" w:rsidRDefault="00C259B9" w:rsidP="00C259B9">
      <w:pPr>
        <w:rPr>
          <w:rFonts w:ascii="Tahoma" w:hAnsi="Tahoma" w:cs="Tahoma"/>
          <w:szCs w:val="22"/>
          <w:lang w:val="el-GR"/>
        </w:rPr>
      </w:pPr>
      <w:r w:rsidRPr="00422580">
        <w:rPr>
          <w:rFonts w:ascii="Tahoma" w:hAnsi="Tahoma" w:cs="Tahoma"/>
          <w:szCs w:val="22"/>
          <w:lang w:val="el-GR"/>
        </w:rPr>
        <w:t>Συνοπτικά το χρονοδιάγραμμα έχει ως εξής: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8"/>
        <w:gridCol w:w="1820"/>
        <w:gridCol w:w="4200"/>
      </w:tblGrid>
      <w:tr w:rsidR="00B11AC1" w:rsidRPr="005C7471" w14:paraId="0C9BA3DD" w14:textId="77777777" w:rsidTr="00603C42">
        <w:trPr>
          <w:cantSplit/>
          <w:trHeight w:val="397"/>
          <w:tblHeader/>
          <w:jc w:val="center"/>
        </w:trPr>
        <w:tc>
          <w:tcPr>
            <w:tcW w:w="1874" w:type="pct"/>
            <w:shd w:val="clear" w:color="auto" w:fill="E6E6E6"/>
            <w:vAlign w:val="center"/>
          </w:tcPr>
          <w:p w14:paraId="704D161F" w14:textId="77777777" w:rsidR="00B11AC1" w:rsidRPr="005C7471" w:rsidRDefault="00B11AC1" w:rsidP="00603C42">
            <w:pPr>
              <w:pStyle w:val="Tabletext"/>
              <w:jc w:val="center"/>
              <w:rPr>
                <w:rFonts w:cs="Tahoma"/>
                <w:b/>
                <w:sz w:val="22"/>
                <w:szCs w:val="22"/>
              </w:rPr>
            </w:pPr>
            <w:r w:rsidRPr="005C7471">
              <w:rPr>
                <w:rFonts w:cs="Tahoma"/>
                <w:b/>
                <w:sz w:val="22"/>
                <w:szCs w:val="22"/>
              </w:rPr>
              <w:t>Φάση</w:t>
            </w:r>
          </w:p>
        </w:tc>
        <w:tc>
          <w:tcPr>
            <w:tcW w:w="945" w:type="pct"/>
            <w:shd w:val="clear" w:color="auto" w:fill="E6E6E6"/>
            <w:vAlign w:val="center"/>
          </w:tcPr>
          <w:p w14:paraId="58568F4F" w14:textId="77777777" w:rsidR="00B11AC1" w:rsidRPr="005C7471" w:rsidRDefault="00B11AC1" w:rsidP="00603C42">
            <w:pPr>
              <w:pStyle w:val="Tabletext"/>
              <w:jc w:val="center"/>
              <w:rPr>
                <w:rFonts w:cs="Tahoma"/>
                <w:b/>
                <w:sz w:val="22"/>
                <w:szCs w:val="22"/>
              </w:rPr>
            </w:pPr>
            <w:r w:rsidRPr="005C7471">
              <w:rPr>
                <w:rFonts w:cs="Tahoma"/>
                <w:b/>
                <w:sz w:val="22"/>
                <w:szCs w:val="22"/>
              </w:rPr>
              <w:t>Διάρκεια υλοποίησης φάσης</w:t>
            </w:r>
          </w:p>
        </w:tc>
        <w:tc>
          <w:tcPr>
            <w:tcW w:w="2181" w:type="pct"/>
            <w:shd w:val="clear" w:color="auto" w:fill="E6E6E6"/>
            <w:vAlign w:val="center"/>
          </w:tcPr>
          <w:p w14:paraId="0BC4A0D8" w14:textId="77777777" w:rsidR="00B11AC1" w:rsidRPr="005C7471" w:rsidRDefault="00B11AC1" w:rsidP="00603C42">
            <w:pPr>
              <w:pStyle w:val="Tabletext"/>
              <w:jc w:val="center"/>
              <w:rPr>
                <w:rFonts w:cs="Tahoma"/>
                <w:b/>
                <w:sz w:val="22"/>
                <w:szCs w:val="22"/>
              </w:rPr>
            </w:pPr>
            <w:r w:rsidRPr="005C7471">
              <w:rPr>
                <w:rFonts w:cs="Tahoma"/>
                <w:b/>
                <w:sz w:val="22"/>
                <w:szCs w:val="22"/>
              </w:rPr>
              <w:t xml:space="preserve">Προϋπόθεση έναρξης </w:t>
            </w:r>
          </w:p>
        </w:tc>
      </w:tr>
      <w:tr w:rsidR="00B11AC1" w:rsidRPr="00F722C0" w14:paraId="51AC720B" w14:textId="77777777" w:rsidTr="00603C42">
        <w:trPr>
          <w:cantSplit/>
          <w:trHeight w:val="789"/>
          <w:jc w:val="center"/>
        </w:trPr>
        <w:tc>
          <w:tcPr>
            <w:tcW w:w="1874" w:type="pct"/>
            <w:vAlign w:val="center"/>
          </w:tcPr>
          <w:p w14:paraId="7404F229" w14:textId="77777777" w:rsidR="00B11AC1" w:rsidRPr="00544514" w:rsidRDefault="00B11AC1" w:rsidP="00603C42">
            <w:pPr>
              <w:pStyle w:val="Tabletext"/>
              <w:rPr>
                <w:rFonts w:cs="Tahoma"/>
                <w:b/>
                <w:bCs/>
                <w:sz w:val="22"/>
                <w:szCs w:val="22"/>
              </w:rPr>
            </w:pPr>
            <w:r w:rsidRPr="00544514">
              <w:rPr>
                <w:rFonts w:cs="Tahoma"/>
                <w:b/>
                <w:bCs/>
                <w:sz w:val="22"/>
                <w:szCs w:val="22"/>
              </w:rPr>
              <w:t>ΦΑΣΗ-1: Κατάρτιση Σχεδίου Ενεργειών - Μελέτης Επικοινωνιακής Στρατηγικής και Προτάσεων Δημιουργικού</w:t>
            </w:r>
          </w:p>
        </w:tc>
        <w:tc>
          <w:tcPr>
            <w:tcW w:w="945" w:type="pct"/>
            <w:vAlign w:val="center"/>
          </w:tcPr>
          <w:p w14:paraId="7CCAF5FE" w14:textId="77777777" w:rsidR="00B11AC1" w:rsidRPr="005C7471" w:rsidRDefault="00B11AC1" w:rsidP="00603C42">
            <w:pPr>
              <w:pStyle w:val="Tabletext"/>
              <w:jc w:val="center"/>
              <w:rPr>
                <w:rFonts w:cs="Tahoma"/>
                <w:sz w:val="22"/>
                <w:szCs w:val="22"/>
              </w:rPr>
            </w:pPr>
            <w:r w:rsidRPr="005C7471">
              <w:rPr>
                <w:rFonts w:cs="Tahoma"/>
                <w:sz w:val="22"/>
                <w:szCs w:val="22"/>
              </w:rPr>
              <w:t>2 μήνες</w:t>
            </w:r>
          </w:p>
        </w:tc>
        <w:tc>
          <w:tcPr>
            <w:tcW w:w="2181" w:type="pct"/>
            <w:vAlign w:val="center"/>
          </w:tcPr>
          <w:p w14:paraId="114C0F15" w14:textId="77777777" w:rsidR="00B11AC1" w:rsidRPr="005C7471" w:rsidRDefault="00B11AC1" w:rsidP="00603C42">
            <w:pPr>
              <w:pStyle w:val="Tabletext"/>
              <w:ind w:left="72"/>
              <w:rPr>
                <w:rFonts w:cs="Tahoma"/>
                <w:sz w:val="22"/>
                <w:szCs w:val="22"/>
              </w:rPr>
            </w:pPr>
            <w:r w:rsidRPr="005C7471">
              <w:rPr>
                <w:rFonts w:cs="Tahoma"/>
                <w:sz w:val="22"/>
                <w:szCs w:val="22"/>
              </w:rPr>
              <w:t xml:space="preserve">Έναρξη με την υπογραφή </w:t>
            </w:r>
            <w:r>
              <w:rPr>
                <w:rFonts w:cs="Tahoma"/>
                <w:sz w:val="22"/>
                <w:szCs w:val="22"/>
              </w:rPr>
              <w:t xml:space="preserve">της </w:t>
            </w:r>
            <w:r w:rsidRPr="005C7471">
              <w:rPr>
                <w:rFonts w:cs="Tahoma"/>
                <w:sz w:val="22"/>
                <w:szCs w:val="22"/>
              </w:rPr>
              <w:t>Σύμβασης</w:t>
            </w:r>
          </w:p>
        </w:tc>
      </w:tr>
      <w:tr w:rsidR="00B11AC1" w:rsidRPr="00F722C0" w14:paraId="00C07E68" w14:textId="77777777" w:rsidTr="00603C42">
        <w:trPr>
          <w:cantSplit/>
          <w:trHeight w:val="720"/>
          <w:jc w:val="center"/>
        </w:trPr>
        <w:tc>
          <w:tcPr>
            <w:tcW w:w="1874" w:type="pct"/>
            <w:vAlign w:val="center"/>
          </w:tcPr>
          <w:p w14:paraId="36B0FB09" w14:textId="77777777" w:rsidR="00B11AC1" w:rsidRPr="00544514" w:rsidRDefault="00B11AC1" w:rsidP="00603C42">
            <w:pPr>
              <w:pStyle w:val="Tabletext"/>
              <w:rPr>
                <w:rFonts w:cs="Tahoma"/>
                <w:b/>
                <w:bCs/>
                <w:sz w:val="22"/>
                <w:szCs w:val="22"/>
              </w:rPr>
            </w:pPr>
            <w:r w:rsidRPr="00544514">
              <w:rPr>
                <w:rFonts w:cs="Tahoma"/>
                <w:b/>
                <w:bCs/>
                <w:sz w:val="22"/>
                <w:szCs w:val="22"/>
              </w:rPr>
              <w:t>ΦΑΣΗ-2: Εξειδίκευση – ενεργοποίηση - εφαρμογή δράσεων</w:t>
            </w:r>
          </w:p>
        </w:tc>
        <w:tc>
          <w:tcPr>
            <w:tcW w:w="945" w:type="pct"/>
            <w:vAlign w:val="center"/>
          </w:tcPr>
          <w:p w14:paraId="3E9B4663" w14:textId="77777777" w:rsidR="00B11AC1" w:rsidRPr="005C7471" w:rsidRDefault="00B11AC1" w:rsidP="00603C42">
            <w:pPr>
              <w:pStyle w:val="Tabletext"/>
              <w:jc w:val="center"/>
              <w:rPr>
                <w:rFonts w:cs="Tahoma"/>
                <w:sz w:val="22"/>
                <w:szCs w:val="22"/>
              </w:rPr>
            </w:pPr>
            <w:r>
              <w:rPr>
                <w:rFonts w:cs="Tahoma"/>
                <w:sz w:val="22"/>
                <w:szCs w:val="22"/>
                <w:lang w:val="en-US"/>
              </w:rPr>
              <w:t>8</w:t>
            </w:r>
            <w:r w:rsidRPr="005C7471">
              <w:rPr>
                <w:rFonts w:cs="Tahoma"/>
                <w:sz w:val="22"/>
                <w:szCs w:val="22"/>
              </w:rPr>
              <w:t xml:space="preserve"> μήνες</w:t>
            </w:r>
          </w:p>
        </w:tc>
        <w:tc>
          <w:tcPr>
            <w:tcW w:w="2181" w:type="pct"/>
            <w:vAlign w:val="center"/>
          </w:tcPr>
          <w:p w14:paraId="65E80DB1" w14:textId="77777777" w:rsidR="00B11AC1" w:rsidRPr="005C7471" w:rsidRDefault="00B11AC1" w:rsidP="00603C42">
            <w:pPr>
              <w:pStyle w:val="Tabletext"/>
              <w:rPr>
                <w:rFonts w:cs="Tahoma"/>
                <w:bCs/>
                <w:sz w:val="22"/>
                <w:szCs w:val="22"/>
              </w:rPr>
            </w:pPr>
            <w:r w:rsidRPr="005C7471">
              <w:rPr>
                <w:rFonts w:cs="Tahoma"/>
                <w:bCs/>
                <w:sz w:val="22"/>
                <w:szCs w:val="22"/>
              </w:rPr>
              <w:t>Έναρξη με την παραλαβή της Φάσης 1</w:t>
            </w:r>
          </w:p>
        </w:tc>
      </w:tr>
      <w:tr w:rsidR="00B11AC1" w:rsidRPr="00F722C0" w14:paraId="166F796F" w14:textId="77777777" w:rsidTr="00603C42">
        <w:trPr>
          <w:cantSplit/>
          <w:trHeight w:val="720"/>
          <w:jc w:val="center"/>
        </w:trPr>
        <w:tc>
          <w:tcPr>
            <w:tcW w:w="1874" w:type="pct"/>
            <w:vAlign w:val="center"/>
          </w:tcPr>
          <w:p w14:paraId="5CA41B1F" w14:textId="77777777" w:rsidR="00B11AC1" w:rsidRPr="00544514" w:rsidRDefault="00B11AC1" w:rsidP="00603C42">
            <w:pPr>
              <w:pStyle w:val="Tabletext"/>
              <w:rPr>
                <w:rFonts w:cs="Tahoma"/>
                <w:b/>
                <w:bCs/>
                <w:sz w:val="22"/>
                <w:szCs w:val="22"/>
              </w:rPr>
            </w:pPr>
            <w:r w:rsidRPr="00544514">
              <w:rPr>
                <w:rFonts w:cs="Tahoma"/>
                <w:b/>
                <w:bCs/>
                <w:sz w:val="22"/>
                <w:szCs w:val="22"/>
              </w:rPr>
              <w:t>ΦΑΣΗ-3: Διάδοση των επιτευχθέντων αποτελεσμάτων και ωφελειών, ανάδειξη καλών πρακτικών</w:t>
            </w:r>
          </w:p>
        </w:tc>
        <w:tc>
          <w:tcPr>
            <w:tcW w:w="945" w:type="pct"/>
            <w:vAlign w:val="center"/>
          </w:tcPr>
          <w:p w14:paraId="1EB16508" w14:textId="77777777" w:rsidR="00B11AC1" w:rsidRPr="005C7471" w:rsidRDefault="00B11AC1" w:rsidP="00603C42">
            <w:pPr>
              <w:pStyle w:val="Tabletext"/>
              <w:jc w:val="center"/>
              <w:rPr>
                <w:rFonts w:cs="Tahoma"/>
                <w:sz w:val="22"/>
                <w:szCs w:val="22"/>
              </w:rPr>
            </w:pPr>
            <w:r w:rsidRPr="005C7471">
              <w:rPr>
                <w:rFonts w:cs="Tahoma"/>
                <w:sz w:val="22"/>
                <w:szCs w:val="22"/>
              </w:rPr>
              <w:t>2 μήνες</w:t>
            </w:r>
          </w:p>
        </w:tc>
        <w:tc>
          <w:tcPr>
            <w:tcW w:w="2181" w:type="pct"/>
            <w:vAlign w:val="center"/>
          </w:tcPr>
          <w:p w14:paraId="167DA58C" w14:textId="24372816" w:rsidR="00B11AC1" w:rsidRPr="005C7471" w:rsidRDefault="00102A35" w:rsidP="00603C42">
            <w:pPr>
              <w:pStyle w:val="Tabletext"/>
              <w:ind w:left="72"/>
              <w:rPr>
                <w:rFonts w:cs="Tahoma"/>
                <w:sz w:val="22"/>
                <w:szCs w:val="22"/>
              </w:rPr>
            </w:pPr>
            <w:r w:rsidRPr="005C7471">
              <w:rPr>
                <w:rFonts w:cs="Tahoma"/>
                <w:bCs/>
                <w:sz w:val="22"/>
                <w:szCs w:val="22"/>
              </w:rPr>
              <w:t xml:space="preserve">Έναρξη με την παραλαβή της Φάσης </w:t>
            </w:r>
            <w:r>
              <w:rPr>
                <w:rFonts w:cs="Tahoma"/>
                <w:bCs/>
                <w:sz w:val="22"/>
                <w:szCs w:val="22"/>
              </w:rPr>
              <w:t>2</w:t>
            </w:r>
          </w:p>
        </w:tc>
      </w:tr>
    </w:tbl>
    <w:p w14:paraId="27FC4CA3" w14:textId="77777777" w:rsidR="00C259B9" w:rsidRPr="00422580" w:rsidRDefault="00C259B9" w:rsidP="00C259B9">
      <w:pPr>
        <w:rPr>
          <w:rFonts w:ascii="Tahoma" w:hAnsi="Tahoma" w:cs="Tahoma"/>
          <w:b/>
          <w:lang w:val="el-GR"/>
        </w:rPr>
      </w:pPr>
    </w:p>
    <w:p w14:paraId="1A6FDD37" w14:textId="4762E80E" w:rsidR="00C259B9" w:rsidRDefault="00C259B9" w:rsidP="002775BF">
      <w:pPr>
        <w:pStyle w:val="4"/>
        <w:numPr>
          <w:ilvl w:val="2"/>
          <w:numId w:val="16"/>
        </w:numPr>
        <w:tabs>
          <w:tab w:val="left" w:pos="1134"/>
        </w:tabs>
        <w:rPr>
          <w:rFonts w:cs="Tahoma"/>
          <w:szCs w:val="22"/>
          <w:lang w:val="el-GR"/>
        </w:rPr>
      </w:pPr>
      <w:r w:rsidRPr="00AE25F4">
        <w:rPr>
          <w:rFonts w:cs="Tahoma"/>
          <w:szCs w:val="22"/>
          <w:lang w:val="el-GR"/>
        </w:rPr>
        <w:t xml:space="preserve">Φάσεις </w:t>
      </w:r>
      <w:r>
        <w:rPr>
          <w:rFonts w:cs="Tahoma"/>
          <w:szCs w:val="22"/>
          <w:lang w:val="el-GR"/>
        </w:rPr>
        <w:t>–</w:t>
      </w:r>
      <w:r w:rsidRPr="00AE25F4">
        <w:rPr>
          <w:rFonts w:cs="Tahoma"/>
          <w:szCs w:val="22"/>
          <w:lang w:val="el-GR"/>
        </w:rPr>
        <w:t xml:space="preserve"> Παραδοτέα</w:t>
      </w:r>
    </w:p>
    <w:p w14:paraId="5D0843EA" w14:textId="77777777" w:rsidR="00C259B9" w:rsidRPr="00422580" w:rsidRDefault="00C259B9" w:rsidP="00C259B9">
      <w:pPr>
        <w:rPr>
          <w:rFonts w:ascii="Tahoma" w:hAnsi="Tahoma" w:cs="Tahoma"/>
          <w:color w:val="000000" w:themeColor="text1"/>
          <w:lang w:val="el-GR"/>
        </w:rPr>
      </w:pPr>
      <w:r w:rsidRPr="00422580">
        <w:rPr>
          <w:rFonts w:ascii="Tahoma" w:hAnsi="Tahoma" w:cs="Tahoma"/>
          <w:color w:val="000000" w:themeColor="text1"/>
          <w:lang w:val="el-GR"/>
        </w:rPr>
        <w:t>Τα παραδοτέα ανά φάση έχουν ως εξής:</w:t>
      </w:r>
    </w:p>
    <w:p w14:paraId="6C2FFFCA" w14:textId="77777777" w:rsidR="00B11AC1" w:rsidRPr="00693156" w:rsidRDefault="00B11AC1" w:rsidP="002775BF">
      <w:pPr>
        <w:pStyle w:val="4"/>
        <w:numPr>
          <w:ilvl w:val="3"/>
          <w:numId w:val="16"/>
        </w:numPr>
        <w:tabs>
          <w:tab w:val="left" w:pos="1134"/>
        </w:tabs>
        <w:rPr>
          <w:rFonts w:cs="Tahoma"/>
          <w:lang w:val="el-GR"/>
        </w:rPr>
      </w:pPr>
      <w:bookmarkStart w:id="147" w:name="_Toc22129702"/>
      <w:r w:rsidRPr="00693156">
        <w:rPr>
          <w:rFonts w:cs="Tahoma"/>
          <w:lang w:val="el-GR"/>
        </w:rPr>
        <w:t xml:space="preserve">ΦΑΣΗ-1: </w:t>
      </w:r>
      <w:r w:rsidRPr="00693156">
        <w:rPr>
          <w:rFonts w:cs="Tahoma"/>
          <w:szCs w:val="22"/>
          <w:lang w:val="el-GR"/>
        </w:rPr>
        <w:t>Κατάρτιση</w:t>
      </w:r>
      <w:r w:rsidRPr="00693156">
        <w:rPr>
          <w:rFonts w:cs="Tahoma"/>
          <w:lang w:val="el-GR"/>
        </w:rPr>
        <w:t xml:space="preserve"> Σχεδίου Ενεργειών - Μελέτης Επικοινωνιακής Στρατηγικής και Προτάσεων Δημιουργικού.</w:t>
      </w:r>
      <w:bookmarkEnd w:id="147"/>
    </w:p>
    <w:p w14:paraId="0874DBDA" w14:textId="50E549A8" w:rsidR="00B11AC1" w:rsidRPr="00693156" w:rsidRDefault="00B11AC1" w:rsidP="00B11AC1">
      <w:pPr>
        <w:spacing w:before="120" w:after="60"/>
        <w:rPr>
          <w:rFonts w:ascii="Tahoma" w:hAnsi="Tahoma" w:cs="Tahoma"/>
          <w:szCs w:val="22"/>
          <w:lang w:val="el-GR"/>
        </w:rPr>
      </w:pPr>
      <w:r w:rsidRPr="00693156">
        <w:rPr>
          <w:rFonts w:ascii="Tahoma" w:hAnsi="Tahoma" w:cs="Tahoma"/>
          <w:szCs w:val="22"/>
          <w:lang w:val="el-GR"/>
        </w:rPr>
        <w:t xml:space="preserve">Η Φάση 1 </w:t>
      </w:r>
      <w:r>
        <w:rPr>
          <w:rFonts w:ascii="Tahoma" w:hAnsi="Tahoma" w:cs="Tahoma"/>
          <w:szCs w:val="22"/>
          <w:lang w:val="el-GR"/>
        </w:rPr>
        <w:t>αρχίζει</w:t>
      </w:r>
      <w:r w:rsidRPr="00693156">
        <w:rPr>
          <w:rFonts w:ascii="Tahoma" w:hAnsi="Tahoma" w:cs="Tahoma"/>
          <w:szCs w:val="22"/>
          <w:lang w:val="el-GR"/>
        </w:rPr>
        <w:t xml:space="preserve"> με την υπογραφή της Σύμβασης του έργου και έχει μέγιστη διάρκεια δύο (2) μήνες, ενώ η ολοκλήρωση της αποτελεί προϋπόθεση της </w:t>
      </w:r>
      <w:r w:rsidR="00761985">
        <w:rPr>
          <w:rFonts w:ascii="Tahoma" w:hAnsi="Tahoma" w:cs="Tahoma"/>
          <w:szCs w:val="22"/>
          <w:lang w:val="el-GR"/>
        </w:rPr>
        <w:t xml:space="preserve">έναρξης της Φάσης 2 </w:t>
      </w:r>
      <w:r w:rsidRPr="00693156">
        <w:rPr>
          <w:rFonts w:ascii="Tahoma" w:hAnsi="Tahoma" w:cs="Tahoma"/>
          <w:szCs w:val="22"/>
          <w:lang w:val="el-GR"/>
        </w:rPr>
        <w:t>του έργου. Κατά την φάση αυτή θα γίνει η κατάρτιση του Σχεδίου Δράσεων Επικοινωνίας και η προετοιμασία για την διεξαγωγή του.</w:t>
      </w:r>
    </w:p>
    <w:p w14:paraId="0622EA3A" w14:textId="77777777" w:rsidR="00B11AC1" w:rsidRPr="00693156" w:rsidRDefault="00B11AC1" w:rsidP="00B11AC1">
      <w:pPr>
        <w:spacing w:before="120" w:after="60"/>
        <w:rPr>
          <w:rFonts w:ascii="Tahoma" w:hAnsi="Tahoma" w:cs="Tahoma"/>
          <w:szCs w:val="22"/>
          <w:lang w:val="el-GR"/>
        </w:rPr>
      </w:pPr>
      <w:r w:rsidRPr="00693156">
        <w:rPr>
          <w:rFonts w:ascii="Tahoma" w:hAnsi="Tahoma" w:cs="Tahoma"/>
          <w:szCs w:val="22"/>
          <w:lang w:val="el-GR"/>
        </w:rPr>
        <w:t xml:space="preserve">Στο πλαίσιο της φάσης αυτής, ο Ανάδοχος θα εκπονήσει αναλυτικό Σχέδιο Ενεργειών / Δράσεων Πολιτικής Επικοινωνίας και Δημοσιότητας του ΣΥΖΕΥΞΙΣ ΙΙ με εναλλακτικές προτάσεις, υπό το πρίσμα μιας ενιαίας και συνολικής προωθητικής και ενημερωτικής καμπάνιας. </w:t>
      </w:r>
    </w:p>
    <w:p w14:paraId="0480771C" w14:textId="77777777" w:rsidR="00B11AC1" w:rsidRPr="00346761" w:rsidRDefault="00B11AC1" w:rsidP="00B11AC1">
      <w:pPr>
        <w:spacing w:before="120" w:after="60"/>
        <w:rPr>
          <w:rFonts w:ascii="Tahoma" w:hAnsi="Tahoma" w:cs="Tahoma"/>
          <w:b/>
          <w:szCs w:val="22"/>
        </w:rPr>
      </w:pPr>
      <w:r w:rsidRPr="00693156">
        <w:rPr>
          <w:rFonts w:ascii="Tahoma" w:eastAsia="Tahoma" w:hAnsi="Tahoma" w:cs="Tahoma"/>
          <w:szCs w:val="22"/>
          <w:u w:val="single"/>
          <w:lang w:val="el-GR"/>
        </w:rPr>
        <w:t xml:space="preserve"> </w:t>
      </w:r>
      <w:r w:rsidRPr="00346761">
        <w:rPr>
          <w:rFonts w:ascii="Tahoma" w:eastAsia="Tahoma" w:hAnsi="Tahoma" w:cs="Tahoma"/>
          <w:szCs w:val="22"/>
          <w:u w:val="single"/>
        </w:rPr>
        <w:t>‘</w:t>
      </w:r>
      <w:r w:rsidRPr="00346761">
        <w:rPr>
          <w:rFonts w:ascii="Tahoma" w:hAnsi="Tahoma" w:cs="Tahoma"/>
          <w:szCs w:val="22"/>
          <w:u w:val="single"/>
        </w:rPr>
        <w:t xml:space="preserve">ΑΝΑΜΕΝΟΜΕΝΑ ΠΑΡΑΔΟΤΕΑ’ / ΑΠΟΤΕΛΕΣΜΑΤΑ ΦΑΣΗΣ: </w:t>
      </w:r>
    </w:p>
    <w:tbl>
      <w:tblPr>
        <w:tblW w:w="5000" w:type="pct"/>
        <w:jc w:val="center"/>
        <w:tblLayout w:type="fixed"/>
        <w:tblLook w:val="0000" w:firstRow="0" w:lastRow="0" w:firstColumn="0" w:lastColumn="0" w:noHBand="0" w:noVBand="0"/>
      </w:tblPr>
      <w:tblGrid>
        <w:gridCol w:w="3580"/>
        <w:gridCol w:w="6048"/>
      </w:tblGrid>
      <w:tr w:rsidR="00B11AC1" w:rsidRPr="00346761" w14:paraId="52B15A1C" w14:textId="77777777" w:rsidTr="00603C42">
        <w:trPr>
          <w:cantSplit/>
          <w:trHeight w:val="113"/>
          <w:tblHeader/>
          <w:jc w:val="center"/>
        </w:trPr>
        <w:tc>
          <w:tcPr>
            <w:tcW w:w="9669" w:type="dxa"/>
            <w:gridSpan w:val="2"/>
            <w:tcBorders>
              <w:top w:val="single" w:sz="4" w:space="0" w:color="000000"/>
              <w:left w:val="single" w:sz="4" w:space="0" w:color="000000"/>
              <w:bottom w:val="single" w:sz="4" w:space="0" w:color="000000"/>
              <w:right w:val="single" w:sz="4" w:space="0" w:color="000000"/>
            </w:tcBorders>
            <w:shd w:val="clear" w:color="auto" w:fill="E6E6E6"/>
          </w:tcPr>
          <w:p w14:paraId="4F661DF3" w14:textId="77777777" w:rsidR="00B11AC1" w:rsidRPr="00346761" w:rsidRDefault="00B11AC1" w:rsidP="00603C42">
            <w:pPr>
              <w:jc w:val="left"/>
              <w:rPr>
                <w:rFonts w:ascii="Tahoma" w:hAnsi="Tahoma" w:cs="Tahoma"/>
                <w:szCs w:val="22"/>
              </w:rPr>
            </w:pPr>
            <w:r w:rsidRPr="00346761">
              <w:rPr>
                <w:rFonts w:ascii="Tahoma" w:hAnsi="Tahoma" w:cs="Tahoma"/>
                <w:szCs w:val="22"/>
              </w:rPr>
              <w:t>Παρα</w:t>
            </w:r>
            <w:proofErr w:type="spellStart"/>
            <w:r w:rsidRPr="00346761">
              <w:rPr>
                <w:rFonts w:ascii="Tahoma" w:hAnsi="Tahoma" w:cs="Tahoma"/>
                <w:szCs w:val="22"/>
              </w:rPr>
              <w:t>δοτέ</w:t>
            </w:r>
            <w:proofErr w:type="spellEnd"/>
            <w:r w:rsidRPr="00346761">
              <w:rPr>
                <w:rFonts w:ascii="Tahoma" w:hAnsi="Tahoma" w:cs="Tahoma"/>
                <w:szCs w:val="22"/>
              </w:rPr>
              <w:t>α (</w:t>
            </w:r>
            <w:proofErr w:type="spellStart"/>
            <w:r w:rsidRPr="00346761">
              <w:rPr>
                <w:rFonts w:ascii="Tahoma" w:hAnsi="Tahoma" w:cs="Tahoma"/>
                <w:szCs w:val="22"/>
              </w:rPr>
              <w:t>ελάχιστ</w:t>
            </w:r>
            <w:proofErr w:type="spellEnd"/>
            <w:r w:rsidRPr="00346761">
              <w:rPr>
                <w:rFonts w:ascii="Tahoma" w:hAnsi="Tahoma" w:cs="Tahoma"/>
                <w:szCs w:val="22"/>
              </w:rPr>
              <w:t>α):</w:t>
            </w:r>
          </w:p>
        </w:tc>
      </w:tr>
      <w:tr w:rsidR="00B11AC1" w:rsidRPr="00346761" w14:paraId="434A7AD1" w14:textId="77777777" w:rsidTr="00603C42">
        <w:trPr>
          <w:cantSplit/>
          <w:trHeight w:val="390"/>
          <w:tblHeader/>
          <w:jc w:val="center"/>
        </w:trPr>
        <w:tc>
          <w:tcPr>
            <w:tcW w:w="3595" w:type="dxa"/>
            <w:tcBorders>
              <w:top w:val="single" w:sz="4" w:space="0" w:color="000000"/>
              <w:left w:val="single" w:sz="4" w:space="0" w:color="000000"/>
              <w:bottom w:val="single" w:sz="4" w:space="0" w:color="000000"/>
            </w:tcBorders>
            <w:shd w:val="clear" w:color="auto" w:fill="E6E6E6"/>
          </w:tcPr>
          <w:p w14:paraId="2B11D926" w14:textId="77777777" w:rsidR="00B11AC1" w:rsidRPr="00346761" w:rsidRDefault="00B11AC1" w:rsidP="00603C42">
            <w:pPr>
              <w:pStyle w:val="Tabletext"/>
              <w:rPr>
                <w:rFonts w:cs="Tahoma"/>
                <w:sz w:val="22"/>
                <w:szCs w:val="22"/>
              </w:rPr>
            </w:pPr>
            <w:r w:rsidRPr="00346761">
              <w:rPr>
                <w:rFonts w:cs="Tahoma"/>
                <w:sz w:val="22"/>
                <w:szCs w:val="22"/>
              </w:rPr>
              <w:t>Τίτλος Παραδοτέου</w:t>
            </w:r>
          </w:p>
        </w:tc>
        <w:tc>
          <w:tcPr>
            <w:tcW w:w="6074" w:type="dxa"/>
            <w:tcBorders>
              <w:top w:val="single" w:sz="4" w:space="0" w:color="000000"/>
              <w:left w:val="single" w:sz="4" w:space="0" w:color="000000"/>
              <w:bottom w:val="single" w:sz="4" w:space="0" w:color="000000"/>
              <w:right w:val="single" w:sz="4" w:space="0" w:color="000000"/>
            </w:tcBorders>
            <w:shd w:val="clear" w:color="auto" w:fill="E6E6E6"/>
          </w:tcPr>
          <w:p w14:paraId="66C4478A" w14:textId="77777777" w:rsidR="00B11AC1" w:rsidRPr="00346761" w:rsidRDefault="00B11AC1" w:rsidP="00603C42">
            <w:pPr>
              <w:pStyle w:val="Tabletext"/>
              <w:rPr>
                <w:rFonts w:cs="Tahoma"/>
                <w:sz w:val="22"/>
                <w:szCs w:val="22"/>
              </w:rPr>
            </w:pPr>
            <w:r w:rsidRPr="00346761">
              <w:rPr>
                <w:rFonts w:cs="Tahoma"/>
                <w:sz w:val="22"/>
                <w:szCs w:val="22"/>
              </w:rPr>
              <w:t xml:space="preserve">Περιγραφή Παραδοτέου </w:t>
            </w:r>
          </w:p>
        </w:tc>
      </w:tr>
      <w:tr w:rsidR="00B11AC1" w:rsidRPr="00F722C0" w14:paraId="433D68B0" w14:textId="77777777" w:rsidTr="00603C42">
        <w:trPr>
          <w:cantSplit/>
          <w:trHeight w:val="390"/>
          <w:jc w:val="center"/>
        </w:trPr>
        <w:tc>
          <w:tcPr>
            <w:tcW w:w="3595" w:type="dxa"/>
            <w:tcBorders>
              <w:top w:val="single" w:sz="4" w:space="0" w:color="000000"/>
              <w:left w:val="single" w:sz="4" w:space="0" w:color="000000"/>
              <w:bottom w:val="single" w:sz="4" w:space="0" w:color="000000"/>
            </w:tcBorders>
            <w:shd w:val="clear" w:color="auto" w:fill="auto"/>
          </w:tcPr>
          <w:p w14:paraId="0754AE0E" w14:textId="77777777" w:rsidR="00B11AC1" w:rsidRPr="00346761" w:rsidRDefault="00B11AC1" w:rsidP="00603C42">
            <w:pPr>
              <w:pStyle w:val="Tabletext"/>
              <w:numPr>
                <w:ilvl w:val="0"/>
                <w:numId w:val="54"/>
              </w:numPr>
              <w:suppressAutoHyphens/>
              <w:spacing w:after="0"/>
              <w:rPr>
                <w:rFonts w:cs="Tahoma"/>
                <w:sz w:val="22"/>
                <w:szCs w:val="22"/>
              </w:rPr>
            </w:pPr>
            <w:bookmarkStart w:id="148" w:name="_Ref369101035"/>
            <w:r w:rsidRPr="00346761">
              <w:rPr>
                <w:rFonts w:cs="Tahoma"/>
                <w:sz w:val="22"/>
                <w:szCs w:val="22"/>
              </w:rPr>
              <w:t>Μελέτη Επικοινωνιακής Στρατηγικής</w:t>
            </w:r>
            <w:bookmarkEnd w:id="148"/>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14:paraId="56A612E5" w14:textId="77777777" w:rsidR="00B11AC1" w:rsidRPr="00693156" w:rsidRDefault="00B11AC1" w:rsidP="00603C42">
            <w:pPr>
              <w:spacing w:after="60"/>
              <w:jc w:val="left"/>
              <w:rPr>
                <w:rFonts w:ascii="Tahoma" w:hAnsi="Tahoma" w:cs="Tahoma"/>
                <w:szCs w:val="22"/>
                <w:lang w:val="el-GR"/>
              </w:rPr>
            </w:pPr>
            <w:r w:rsidRPr="00693156">
              <w:rPr>
                <w:rFonts w:ascii="Tahoma" w:hAnsi="Tahoma" w:cs="Tahoma"/>
                <w:szCs w:val="22"/>
                <w:lang w:val="el-GR"/>
              </w:rPr>
              <w:t xml:space="preserve">Στο πλαίσιο του Συγκεκριμένου Παραδοτέου θα τεκμηριωθεί η Επικοινωνιακή Στρατηγική του Έργου, με βάση τη </w:t>
            </w:r>
            <w:proofErr w:type="spellStart"/>
            <w:r w:rsidRPr="00693156">
              <w:rPr>
                <w:rFonts w:ascii="Tahoma" w:hAnsi="Tahoma" w:cs="Tahoma"/>
                <w:szCs w:val="22"/>
                <w:lang w:val="el-GR"/>
              </w:rPr>
              <w:t>στοχοθεσία</w:t>
            </w:r>
            <w:proofErr w:type="spellEnd"/>
            <w:r w:rsidRPr="00693156">
              <w:rPr>
                <w:rFonts w:ascii="Tahoma" w:hAnsi="Tahoma" w:cs="Tahoma"/>
                <w:szCs w:val="22"/>
                <w:lang w:val="el-GR"/>
              </w:rPr>
              <w:t xml:space="preserve"> του Έργου καθώς και τις προτεινόμενες Δράσεις.</w:t>
            </w:r>
          </w:p>
          <w:p w14:paraId="3C2FC3CB" w14:textId="77777777" w:rsidR="00B11AC1" w:rsidRPr="00693156" w:rsidRDefault="00B11AC1" w:rsidP="00603C42">
            <w:pPr>
              <w:spacing w:after="60"/>
              <w:jc w:val="left"/>
              <w:rPr>
                <w:rFonts w:ascii="Tahoma" w:hAnsi="Tahoma" w:cs="Tahoma"/>
                <w:szCs w:val="22"/>
                <w:lang w:val="el-GR"/>
              </w:rPr>
            </w:pPr>
            <w:r w:rsidRPr="00693156">
              <w:rPr>
                <w:rFonts w:ascii="Tahoma" w:hAnsi="Tahoma" w:cs="Tahoma"/>
                <w:szCs w:val="22"/>
                <w:lang w:val="el-GR"/>
              </w:rPr>
              <w:t>Η στρατηγική θα πρέπει να εξειδικευθεί όσον περαιτέρω όσον αφορά τις επιμέρους υπηρεσίες του «ΣΥΖΕΥΞΙΣ ΙΙ».</w:t>
            </w:r>
          </w:p>
        </w:tc>
      </w:tr>
      <w:tr w:rsidR="00B11AC1" w:rsidRPr="00F722C0" w14:paraId="2FFEC375" w14:textId="77777777" w:rsidTr="00603C42">
        <w:trPr>
          <w:cantSplit/>
          <w:trHeight w:val="390"/>
          <w:jc w:val="center"/>
        </w:trPr>
        <w:tc>
          <w:tcPr>
            <w:tcW w:w="3595" w:type="dxa"/>
            <w:tcBorders>
              <w:top w:val="single" w:sz="4" w:space="0" w:color="000000"/>
              <w:left w:val="single" w:sz="4" w:space="0" w:color="000000"/>
              <w:bottom w:val="single" w:sz="4" w:space="0" w:color="000000"/>
            </w:tcBorders>
            <w:shd w:val="clear" w:color="auto" w:fill="auto"/>
          </w:tcPr>
          <w:p w14:paraId="6518149D" w14:textId="71D12CFB" w:rsidR="00B11AC1" w:rsidRPr="00346761" w:rsidRDefault="00B11AC1" w:rsidP="00603C42">
            <w:pPr>
              <w:pStyle w:val="Tabletext"/>
              <w:numPr>
                <w:ilvl w:val="0"/>
                <w:numId w:val="54"/>
              </w:numPr>
              <w:suppressAutoHyphens/>
              <w:spacing w:after="0"/>
              <w:rPr>
                <w:rFonts w:cs="Tahoma"/>
                <w:sz w:val="22"/>
                <w:szCs w:val="22"/>
              </w:rPr>
            </w:pPr>
            <w:r>
              <w:rPr>
                <w:rFonts w:cs="Tahoma"/>
                <w:sz w:val="22"/>
                <w:szCs w:val="22"/>
              </w:rPr>
              <w:lastRenderedPageBreak/>
              <w:t>Σχέδια</w:t>
            </w:r>
            <w:r w:rsidRPr="00216060">
              <w:rPr>
                <w:rFonts w:cs="Tahoma"/>
                <w:sz w:val="22"/>
                <w:szCs w:val="22"/>
              </w:rPr>
              <w:t xml:space="preserve"> </w:t>
            </w:r>
            <w:r>
              <w:rPr>
                <w:rFonts w:cs="Tahoma"/>
                <w:sz w:val="22"/>
                <w:szCs w:val="22"/>
              </w:rPr>
              <w:t xml:space="preserve">και προτάσεις των </w:t>
            </w:r>
            <w:r w:rsidRPr="00216060">
              <w:rPr>
                <w:rFonts w:cs="Tahoma"/>
                <w:sz w:val="22"/>
                <w:szCs w:val="22"/>
              </w:rPr>
              <w:t>Δράσεων Επικοινωνίας</w:t>
            </w:r>
            <w:r>
              <w:rPr>
                <w:rFonts w:cs="Tahoma"/>
                <w:sz w:val="22"/>
                <w:szCs w:val="22"/>
              </w:rPr>
              <w:t xml:space="preserve"> και προβολής, όπως αυτές περιγράφονται στις παραγράφους </w:t>
            </w:r>
            <w:r>
              <w:rPr>
                <w:rFonts w:cs="Tahoma"/>
                <w:sz w:val="22"/>
                <w:szCs w:val="22"/>
              </w:rPr>
              <w:fldChar w:fldCharType="begin"/>
            </w:r>
            <w:r>
              <w:rPr>
                <w:rFonts w:cs="Tahoma"/>
                <w:sz w:val="22"/>
                <w:szCs w:val="22"/>
              </w:rPr>
              <w:instrText xml:space="preserve"> REF _Ref23511988 \r \h </w:instrText>
            </w:r>
            <w:r>
              <w:rPr>
                <w:rFonts w:cs="Tahoma"/>
                <w:sz w:val="22"/>
                <w:szCs w:val="22"/>
              </w:rPr>
            </w:r>
            <w:r>
              <w:rPr>
                <w:rFonts w:cs="Tahoma"/>
                <w:sz w:val="22"/>
                <w:szCs w:val="22"/>
              </w:rPr>
              <w:fldChar w:fldCharType="separate"/>
            </w:r>
            <w:r w:rsidR="004715F1">
              <w:rPr>
                <w:rFonts w:cs="Tahoma"/>
                <w:sz w:val="22"/>
                <w:szCs w:val="22"/>
              </w:rPr>
              <w:t>1.3.1</w:t>
            </w:r>
            <w:r>
              <w:rPr>
                <w:rFonts w:cs="Tahoma"/>
                <w:sz w:val="22"/>
                <w:szCs w:val="22"/>
              </w:rPr>
              <w:fldChar w:fldCharType="end"/>
            </w:r>
            <w:r>
              <w:rPr>
                <w:rFonts w:cs="Tahoma"/>
                <w:sz w:val="22"/>
                <w:szCs w:val="22"/>
              </w:rPr>
              <w:t xml:space="preserve">– </w:t>
            </w:r>
            <w:r>
              <w:rPr>
                <w:rFonts w:cs="Tahoma"/>
                <w:sz w:val="22"/>
                <w:szCs w:val="22"/>
              </w:rPr>
              <w:fldChar w:fldCharType="begin"/>
            </w:r>
            <w:r>
              <w:rPr>
                <w:rFonts w:cs="Tahoma"/>
                <w:sz w:val="22"/>
                <w:szCs w:val="22"/>
              </w:rPr>
              <w:instrText xml:space="preserve"> REF _Ref23512020 \r \h </w:instrText>
            </w:r>
            <w:r>
              <w:rPr>
                <w:rFonts w:cs="Tahoma"/>
                <w:sz w:val="22"/>
                <w:szCs w:val="22"/>
              </w:rPr>
            </w:r>
            <w:r>
              <w:rPr>
                <w:rFonts w:cs="Tahoma"/>
                <w:sz w:val="22"/>
                <w:szCs w:val="22"/>
              </w:rPr>
              <w:fldChar w:fldCharType="separate"/>
            </w:r>
            <w:r w:rsidR="004715F1">
              <w:rPr>
                <w:rFonts w:cs="Tahoma"/>
                <w:sz w:val="22"/>
                <w:szCs w:val="22"/>
              </w:rPr>
              <w:t>1.3.10</w:t>
            </w:r>
            <w:r>
              <w:rPr>
                <w:rFonts w:cs="Tahoma"/>
                <w:sz w:val="22"/>
                <w:szCs w:val="22"/>
              </w:rPr>
              <w:fldChar w:fldCharType="end"/>
            </w:r>
            <w:r w:rsidRPr="00216060">
              <w:rPr>
                <w:rFonts w:cs="Tahoma"/>
                <w:sz w:val="22"/>
                <w:szCs w:val="22"/>
              </w:rPr>
              <w:t>)</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14:paraId="67DBBCB3" w14:textId="4DD03884" w:rsidR="00B11AC1" w:rsidRPr="00693156" w:rsidRDefault="00B11AC1" w:rsidP="00603C42">
            <w:pPr>
              <w:spacing w:after="0"/>
              <w:jc w:val="left"/>
              <w:rPr>
                <w:rFonts w:ascii="Tahoma" w:hAnsi="Tahoma" w:cs="Tahoma"/>
                <w:szCs w:val="22"/>
                <w:lang w:val="el-GR"/>
              </w:rPr>
            </w:pPr>
            <w:r w:rsidRPr="00693156">
              <w:rPr>
                <w:rFonts w:ascii="Tahoma" w:hAnsi="Tahoma" w:cs="Tahoma"/>
                <w:szCs w:val="22"/>
                <w:lang w:val="el-GR"/>
              </w:rPr>
              <w:t xml:space="preserve">Στο πλαίσιο του Συγκεκριμένου Παραδοτέου θα αναπτυχθεί διεξοδικά η πρόταση του Αναδόχου για κάθε μια από τις δράσεις, ενέργειες, εφαρμογές και Υπηρεσίες που περιγράφονται στις παραγράφους </w:t>
            </w:r>
            <w:r w:rsidRPr="00693156">
              <w:rPr>
                <w:rFonts w:ascii="Tahoma" w:hAnsi="Tahoma" w:cs="Tahoma"/>
                <w:szCs w:val="22"/>
              </w:rPr>
              <w:fldChar w:fldCharType="begin"/>
            </w:r>
            <w:r w:rsidRPr="00693156">
              <w:rPr>
                <w:rFonts w:ascii="Tahoma" w:hAnsi="Tahoma" w:cs="Tahoma"/>
                <w:szCs w:val="22"/>
                <w:lang w:val="el-GR"/>
              </w:rPr>
              <w:instrText xml:space="preserve"> </w:instrText>
            </w:r>
            <w:r w:rsidRPr="00693156">
              <w:rPr>
                <w:rFonts w:ascii="Tahoma" w:hAnsi="Tahoma" w:cs="Tahoma"/>
                <w:szCs w:val="22"/>
              </w:rPr>
              <w:instrText>REF</w:instrText>
            </w:r>
            <w:r w:rsidRPr="00693156">
              <w:rPr>
                <w:rFonts w:ascii="Tahoma" w:hAnsi="Tahoma" w:cs="Tahoma"/>
                <w:szCs w:val="22"/>
                <w:lang w:val="el-GR"/>
              </w:rPr>
              <w:instrText xml:space="preserve"> _</w:instrText>
            </w:r>
            <w:r w:rsidRPr="00693156">
              <w:rPr>
                <w:rFonts w:ascii="Tahoma" w:hAnsi="Tahoma" w:cs="Tahoma"/>
                <w:szCs w:val="22"/>
              </w:rPr>
              <w:instrText>Ref</w:instrText>
            </w:r>
            <w:r w:rsidRPr="00693156">
              <w:rPr>
                <w:rFonts w:ascii="Tahoma" w:hAnsi="Tahoma" w:cs="Tahoma"/>
                <w:szCs w:val="22"/>
                <w:lang w:val="el-GR"/>
              </w:rPr>
              <w:instrText>23511988 \</w:instrText>
            </w:r>
            <w:r w:rsidRPr="00693156">
              <w:rPr>
                <w:rFonts w:ascii="Tahoma" w:hAnsi="Tahoma" w:cs="Tahoma"/>
                <w:szCs w:val="22"/>
              </w:rPr>
              <w:instrText>r</w:instrText>
            </w:r>
            <w:r w:rsidRPr="00693156">
              <w:rPr>
                <w:rFonts w:ascii="Tahoma" w:hAnsi="Tahoma" w:cs="Tahoma"/>
                <w:szCs w:val="22"/>
                <w:lang w:val="el-GR"/>
              </w:rPr>
              <w:instrText xml:space="preserve"> \</w:instrText>
            </w:r>
            <w:r w:rsidRPr="00693156">
              <w:rPr>
                <w:rFonts w:ascii="Tahoma" w:hAnsi="Tahoma" w:cs="Tahoma"/>
                <w:szCs w:val="22"/>
              </w:rPr>
              <w:instrText>h</w:instrText>
            </w:r>
            <w:r w:rsidRPr="00693156">
              <w:rPr>
                <w:rFonts w:ascii="Tahoma" w:hAnsi="Tahoma" w:cs="Tahoma"/>
                <w:szCs w:val="22"/>
                <w:lang w:val="el-GR"/>
              </w:rPr>
              <w:instrText xml:space="preserve"> </w:instrText>
            </w:r>
            <w:r w:rsidRPr="00693156">
              <w:rPr>
                <w:rFonts w:ascii="Tahoma" w:hAnsi="Tahoma" w:cs="Tahoma"/>
                <w:szCs w:val="22"/>
              </w:rPr>
            </w:r>
            <w:r w:rsidRPr="00693156">
              <w:rPr>
                <w:rFonts w:ascii="Tahoma" w:hAnsi="Tahoma" w:cs="Tahoma"/>
                <w:szCs w:val="22"/>
              </w:rPr>
              <w:fldChar w:fldCharType="separate"/>
            </w:r>
            <w:r w:rsidR="004715F1" w:rsidRPr="004715F1">
              <w:rPr>
                <w:rFonts w:ascii="Tahoma" w:hAnsi="Tahoma" w:cs="Tahoma"/>
                <w:szCs w:val="22"/>
                <w:lang w:val="el-GR"/>
              </w:rPr>
              <w:t>1.3.1</w:t>
            </w:r>
            <w:r w:rsidRPr="00693156">
              <w:rPr>
                <w:rFonts w:ascii="Tahoma" w:hAnsi="Tahoma" w:cs="Tahoma"/>
                <w:szCs w:val="22"/>
                <w:lang w:val="el-GR"/>
              </w:rPr>
              <w:fldChar w:fldCharType="end"/>
            </w:r>
            <w:r w:rsidRPr="00693156">
              <w:rPr>
                <w:rFonts w:ascii="Tahoma" w:hAnsi="Tahoma" w:cs="Tahoma"/>
                <w:szCs w:val="22"/>
                <w:lang w:val="el-GR"/>
              </w:rPr>
              <w:t xml:space="preserve">– </w:t>
            </w:r>
            <w:r w:rsidRPr="00693156">
              <w:rPr>
                <w:rFonts w:ascii="Tahoma" w:hAnsi="Tahoma" w:cs="Tahoma"/>
                <w:szCs w:val="22"/>
              </w:rPr>
              <w:fldChar w:fldCharType="begin"/>
            </w:r>
            <w:r w:rsidRPr="00693156">
              <w:rPr>
                <w:rFonts w:ascii="Tahoma" w:hAnsi="Tahoma" w:cs="Tahoma"/>
                <w:szCs w:val="22"/>
                <w:lang w:val="el-GR"/>
              </w:rPr>
              <w:instrText xml:space="preserve"> </w:instrText>
            </w:r>
            <w:r w:rsidRPr="00693156">
              <w:rPr>
                <w:rFonts w:ascii="Tahoma" w:hAnsi="Tahoma" w:cs="Tahoma"/>
                <w:szCs w:val="22"/>
              </w:rPr>
              <w:instrText>REF</w:instrText>
            </w:r>
            <w:r w:rsidRPr="00693156">
              <w:rPr>
                <w:rFonts w:ascii="Tahoma" w:hAnsi="Tahoma" w:cs="Tahoma"/>
                <w:szCs w:val="22"/>
                <w:lang w:val="el-GR"/>
              </w:rPr>
              <w:instrText xml:space="preserve"> _</w:instrText>
            </w:r>
            <w:r w:rsidRPr="00693156">
              <w:rPr>
                <w:rFonts w:ascii="Tahoma" w:hAnsi="Tahoma" w:cs="Tahoma"/>
                <w:szCs w:val="22"/>
              </w:rPr>
              <w:instrText>Ref</w:instrText>
            </w:r>
            <w:r w:rsidRPr="00693156">
              <w:rPr>
                <w:rFonts w:ascii="Tahoma" w:hAnsi="Tahoma" w:cs="Tahoma"/>
                <w:szCs w:val="22"/>
                <w:lang w:val="el-GR"/>
              </w:rPr>
              <w:instrText>23512020 \</w:instrText>
            </w:r>
            <w:r w:rsidRPr="00693156">
              <w:rPr>
                <w:rFonts w:ascii="Tahoma" w:hAnsi="Tahoma" w:cs="Tahoma"/>
                <w:szCs w:val="22"/>
              </w:rPr>
              <w:instrText>r</w:instrText>
            </w:r>
            <w:r w:rsidRPr="00693156">
              <w:rPr>
                <w:rFonts w:ascii="Tahoma" w:hAnsi="Tahoma" w:cs="Tahoma"/>
                <w:szCs w:val="22"/>
                <w:lang w:val="el-GR"/>
              </w:rPr>
              <w:instrText xml:space="preserve"> \</w:instrText>
            </w:r>
            <w:r w:rsidRPr="00693156">
              <w:rPr>
                <w:rFonts w:ascii="Tahoma" w:hAnsi="Tahoma" w:cs="Tahoma"/>
                <w:szCs w:val="22"/>
              </w:rPr>
              <w:instrText>h</w:instrText>
            </w:r>
            <w:r w:rsidRPr="00693156">
              <w:rPr>
                <w:rFonts w:ascii="Tahoma" w:hAnsi="Tahoma" w:cs="Tahoma"/>
                <w:szCs w:val="22"/>
                <w:lang w:val="el-GR"/>
              </w:rPr>
              <w:instrText xml:space="preserve"> </w:instrText>
            </w:r>
            <w:r w:rsidRPr="00693156">
              <w:rPr>
                <w:rFonts w:ascii="Tahoma" w:hAnsi="Tahoma" w:cs="Tahoma"/>
                <w:szCs w:val="22"/>
              </w:rPr>
            </w:r>
            <w:r w:rsidRPr="00693156">
              <w:rPr>
                <w:rFonts w:ascii="Tahoma" w:hAnsi="Tahoma" w:cs="Tahoma"/>
                <w:szCs w:val="22"/>
              </w:rPr>
              <w:fldChar w:fldCharType="separate"/>
            </w:r>
            <w:r w:rsidR="004715F1" w:rsidRPr="004715F1">
              <w:rPr>
                <w:rFonts w:ascii="Tahoma" w:hAnsi="Tahoma" w:cs="Tahoma"/>
                <w:szCs w:val="22"/>
                <w:lang w:val="el-GR"/>
              </w:rPr>
              <w:t>1.3.10</w:t>
            </w:r>
            <w:r w:rsidRPr="00693156">
              <w:rPr>
                <w:rFonts w:ascii="Tahoma" w:hAnsi="Tahoma" w:cs="Tahoma"/>
                <w:szCs w:val="22"/>
                <w:lang w:val="el-GR"/>
              </w:rPr>
              <w:fldChar w:fldCharType="end"/>
            </w:r>
            <w:r w:rsidR="00333FDC" w:rsidRPr="002775BF">
              <w:rPr>
                <w:rFonts w:ascii="Tahoma" w:hAnsi="Tahoma" w:cs="Tahoma"/>
                <w:szCs w:val="22"/>
                <w:lang w:val="el-GR"/>
              </w:rPr>
              <w:t>2</w:t>
            </w:r>
            <w:r w:rsidRPr="00693156">
              <w:rPr>
                <w:rFonts w:ascii="Tahoma" w:hAnsi="Tahoma" w:cs="Tahoma"/>
                <w:szCs w:val="22"/>
                <w:lang w:val="el-GR"/>
              </w:rPr>
              <w:t>.</w:t>
            </w:r>
          </w:p>
          <w:p w14:paraId="73E30DEB" w14:textId="77777777" w:rsidR="00B11AC1" w:rsidRPr="00693156" w:rsidRDefault="00B11AC1" w:rsidP="00603C42">
            <w:pPr>
              <w:spacing w:after="0"/>
              <w:jc w:val="left"/>
              <w:rPr>
                <w:rFonts w:ascii="Tahoma" w:hAnsi="Tahoma" w:cs="Tahoma"/>
                <w:szCs w:val="22"/>
                <w:lang w:val="el-GR"/>
              </w:rPr>
            </w:pPr>
            <w:r w:rsidRPr="00693156">
              <w:rPr>
                <w:rFonts w:ascii="Tahoma" w:hAnsi="Tahoma" w:cs="Tahoma"/>
                <w:szCs w:val="22"/>
                <w:lang w:val="el-GR"/>
              </w:rPr>
              <w:t xml:space="preserve">Για κάθε μια από τις παραπάνω δράσεις, ενέργειες, εφαρμογές και Υπηρεσίες θα πρέπει τουλάχιστον να </w:t>
            </w:r>
            <w:proofErr w:type="spellStart"/>
            <w:r w:rsidRPr="00693156">
              <w:rPr>
                <w:rFonts w:ascii="Tahoma" w:hAnsi="Tahoma" w:cs="Tahoma"/>
                <w:szCs w:val="22"/>
                <w:lang w:val="el-GR"/>
              </w:rPr>
              <w:t>περιγραφούν</w:t>
            </w:r>
            <w:proofErr w:type="spellEnd"/>
            <w:r w:rsidRPr="00693156">
              <w:rPr>
                <w:rFonts w:ascii="Tahoma" w:hAnsi="Tahoma" w:cs="Tahoma"/>
                <w:szCs w:val="22"/>
                <w:lang w:val="el-GR"/>
              </w:rPr>
              <w:t>:</w:t>
            </w:r>
          </w:p>
          <w:p w14:paraId="6899E9FA" w14:textId="77777777" w:rsidR="00B11AC1" w:rsidRPr="00AD5B12" w:rsidRDefault="00B11AC1" w:rsidP="00603C42">
            <w:pPr>
              <w:pStyle w:val="aff"/>
              <w:numPr>
                <w:ilvl w:val="0"/>
                <w:numId w:val="55"/>
              </w:numPr>
              <w:suppressAutoHyphens w:val="0"/>
              <w:spacing w:after="0"/>
              <w:contextualSpacing w:val="0"/>
              <w:jc w:val="left"/>
              <w:rPr>
                <w:rFonts w:ascii="Tahoma" w:hAnsi="Tahoma" w:cs="Tahoma"/>
                <w:szCs w:val="22"/>
              </w:rPr>
            </w:pPr>
            <w:r w:rsidRPr="00AD5B12">
              <w:rPr>
                <w:rFonts w:ascii="Tahoma" w:hAnsi="Tahoma" w:cs="Tahoma"/>
                <w:szCs w:val="22"/>
              </w:rPr>
              <w:t xml:space="preserve">Η </w:t>
            </w:r>
            <w:proofErr w:type="spellStart"/>
            <w:r w:rsidRPr="00AD5B12">
              <w:rPr>
                <w:rFonts w:ascii="Tahoma" w:hAnsi="Tahoma" w:cs="Tahoma"/>
                <w:szCs w:val="22"/>
              </w:rPr>
              <w:t>σχεδι</w:t>
            </w:r>
            <w:proofErr w:type="spellEnd"/>
            <w:r w:rsidRPr="00AD5B12">
              <w:rPr>
                <w:rFonts w:ascii="Tahoma" w:hAnsi="Tahoma" w:cs="Tahoma"/>
                <w:szCs w:val="22"/>
              </w:rPr>
              <w:t>αστική π</w:t>
            </w:r>
            <w:proofErr w:type="spellStart"/>
            <w:r w:rsidRPr="00AD5B12">
              <w:rPr>
                <w:rFonts w:ascii="Tahoma" w:hAnsi="Tahoma" w:cs="Tahoma"/>
                <w:szCs w:val="22"/>
              </w:rPr>
              <w:t>ροσέγγιση</w:t>
            </w:r>
            <w:proofErr w:type="spellEnd"/>
            <w:r w:rsidRPr="00AD5B12">
              <w:rPr>
                <w:rFonts w:ascii="Tahoma" w:hAnsi="Tahoma" w:cs="Tahoma"/>
                <w:szCs w:val="22"/>
              </w:rPr>
              <w:t xml:space="preserve"> </w:t>
            </w:r>
          </w:p>
          <w:p w14:paraId="73B21487" w14:textId="77777777" w:rsidR="00B11AC1" w:rsidRPr="00693156" w:rsidRDefault="00B11AC1" w:rsidP="00603C42">
            <w:pPr>
              <w:pStyle w:val="aff"/>
              <w:numPr>
                <w:ilvl w:val="0"/>
                <w:numId w:val="55"/>
              </w:numPr>
              <w:suppressAutoHyphens w:val="0"/>
              <w:spacing w:after="0"/>
              <w:contextualSpacing w:val="0"/>
              <w:jc w:val="left"/>
              <w:rPr>
                <w:rFonts w:ascii="Tahoma" w:hAnsi="Tahoma" w:cs="Tahoma"/>
                <w:szCs w:val="22"/>
                <w:lang w:val="el-GR"/>
              </w:rPr>
            </w:pPr>
            <w:r w:rsidRPr="00693156">
              <w:rPr>
                <w:rFonts w:ascii="Tahoma" w:hAnsi="Tahoma" w:cs="Tahoma"/>
                <w:szCs w:val="22"/>
                <w:lang w:val="el-GR"/>
              </w:rPr>
              <w:t>Η συμβολή στην υλοποίηση της Επικοινωνιακής Στρατηγικής</w:t>
            </w:r>
          </w:p>
          <w:p w14:paraId="11CA70CA" w14:textId="77777777" w:rsidR="00B11AC1" w:rsidRPr="00693156" w:rsidRDefault="00B11AC1" w:rsidP="00603C42">
            <w:pPr>
              <w:pStyle w:val="aff"/>
              <w:numPr>
                <w:ilvl w:val="0"/>
                <w:numId w:val="55"/>
              </w:numPr>
              <w:suppressAutoHyphens w:val="0"/>
              <w:spacing w:after="0"/>
              <w:contextualSpacing w:val="0"/>
              <w:jc w:val="left"/>
              <w:rPr>
                <w:rFonts w:ascii="Tahoma" w:hAnsi="Tahoma" w:cs="Tahoma"/>
                <w:szCs w:val="22"/>
                <w:lang w:val="el-GR"/>
              </w:rPr>
            </w:pPr>
            <w:r w:rsidRPr="00693156">
              <w:rPr>
                <w:rFonts w:ascii="Tahoma" w:hAnsi="Tahoma" w:cs="Tahoma"/>
                <w:szCs w:val="22"/>
                <w:lang w:val="el-GR"/>
              </w:rPr>
              <w:t>Οι επιμέρους ενέργειες που θα αναληφθούν για την υλοποίηση</w:t>
            </w:r>
          </w:p>
        </w:tc>
      </w:tr>
      <w:tr w:rsidR="00B11AC1" w:rsidRPr="00F722C0" w14:paraId="66113BD7" w14:textId="77777777" w:rsidTr="00603C42">
        <w:trPr>
          <w:cantSplit/>
          <w:trHeight w:val="390"/>
          <w:jc w:val="center"/>
        </w:trPr>
        <w:tc>
          <w:tcPr>
            <w:tcW w:w="3595" w:type="dxa"/>
            <w:tcBorders>
              <w:top w:val="single" w:sz="4" w:space="0" w:color="000000"/>
              <w:left w:val="single" w:sz="4" w:space="0" w:color="000000"/>
              <w:bottom w:val="single" w:sz="4" w:space="0" w:color="000000"/>
            </w:tcBorders>
            <w:shd w:val="clear" w:color="auto" w:fill="auto"/>
          </w:tcPr>
          <w:p w14:paraId="55B4E32E" w14:textId="49FCECA8" w:rsidR="00B11AC1" w:rsidRPr="00346761" w:rsidRDefault="00D26655" w:rsidP="00603C42">
            <w:pPr>
              <w:pStyle w:val="Tabletext"/>
              <w:numPr>
                <w:ilvl w:val="0"/>
                <w:numId w:val="54"/>
              </w:numPr>
              <w:suppressAutoHyphens/>
              <w:spacing w:after="0"/>
              <w:rPr>
                <w:rFonts w:cs="Tahoma"/>
                <w:sz w:val="22"/>
                <w:szCs w:val="22"/>
              </w:rPr>
            </w:pPr>
            <w:bookmarkStart w:id="149" w:name="_Ref369683287"/>
            <w:r>
              <w:rPr>
                <w:rFonts w:cs="Tahoma"/>
                <w:sz w:val="22"/>
                <w:szCs w:val="22"/>
              </w:rPr>
              <w:t>Σχέδια για υ</w:t>
            </w:r>
            <w:r w:rsidR="00B11AC1" w:rsidRPr="00346761">
              <w:rPr>
                <w:rFonts w:cs="Tahoma"/>
                <w:sz w:val="22"/>
                <w:szCs w:val="22"/>
              </w:rPr>
              <w:t>λικό ενημέρωσης, παρουσιάσεων, δημοσιεύσεις, κοκ.</w:t>
            </w:r>
            <w:bookmarkEnd w:id="149"/>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14:paraId="177C4C7B" w14:textId="77777777" w:rsidR="00B11AC1" w:rsidRPr="00693156" w:rsidRDefault="00B11AC1" w:rsidP="00603C42">
            <w:pPr>
              <w:spacing w:after="0"/>
              <w:jc w:val="left"/>
              <w:rPr>
                <w:rFonts w:ascii="Tahoma" w:hAnsi="Tahoma" w:cs="Tahoma"/>
                <w:szCs w:val="22"/>
                <w:lang w:val="el-GR"/>
              </w:rPr>
            </w:pPr>
            <w:r w:rsidRPr="00693156">
              <w:rPr>
                <w:rFonts w:ascii="Tahoma" w:hAnsi="Tahoma" w:cs="Tahoma"/>
                <w:szCs w:val="22"/>
                <w:lang w:val="el-GR"/>
              </w:rPr>
              <w:t>Στο πλαίσιο του Συγκεκριμένου Παραδοτέου θα παρουσιαστεί η δημιουργική πρόταση του Αναδόχου όσον αφορά το Υλικό ενημέρωσης που προτείνεται στο πλαίσιο του Έργου</w:t>
            </w:r>
          </w:p>
        </w:tc>
      </w:tr>
    </w:tbl>
    <w:p w14:paraId="7F41441F" w14:textId="77777777" w:rsidR="00B11AC1" w:rsidRPr="00693156" w:rsidRDefault="00B11AC1" w:rsidP="00B11AC1">
      <w:pPr>
        <w:rPr>
          <w:lang w:val="el-GR"/>
        </w:rPr>
      </w:pPr>
    </w:p>
    <w:p w14:paraId="05DF4D68" w14:textId="77777777" w:rsidR="00B11AC1" w:rsidRPr="00B11AC1" w:rsidRDefault="00B11AC1" w:rsidP="002775BF">
      <w:pPr>
        <w:pStyle w:val="4"/>
        <w:numPr>
          <w:ilvl w:val="3"/>
          <w:numId w:val="16"/>
        </w:numPr>
        <w:tabs>
          <w:tab w:val="left" w:pos="1134"/>
        </w:tabs>
        <w:rPr>
          <w:rFonts w:cs="Tahoma"/>
          <w:lang w:val="el-GR"/>
        </w:rPr>
      </w:pPr>
      <w:bookmarkStart w:id="150" w:name="_Toc22129703"/>
      <w:r w:rsidRPr="00B11AC1">
        <w:rPr>
          <w:rFonts w:cs="Tahoma"/>
          <w:lang w:val="el-GR"/>
        </w:rPr>
        <w:t>ΦΑΣΗ-2: Εξειδίκευση – ενεργοποίηση - εφαρμογή δράσεων</w:t>
      </w:r>
      <w:bookmarkEnd w:id="150"/>
    </w:p>
    <w:p w14:paraId="2BFDFD4E" w14:textId="77777777" w:rsidR="00761985" w:rsidRDefault="00B11AC1" w:rsidP="00B11AC1">
      <w:pPr>
        <w:spacing w:before="120" w:after="60"/>
        <w:rPr>
          <w:rFonts w:ascii="Tahoma" w:hAnsi="Tahoma" w:cs="Tahoma"/>
          <w:szCs w:val="22"/>
          <w:lang w:val="el-GR"/>
        </w:rPr>
      </w:pPr>
      <w:r w:rsidRPr="00BB171A">
        <w:rPr>
          <w:rFonts w:ascii="Tahoma" w:hAnsi="Tahoma" w:cs="Tahoma"/>
          <w:szCs w:val="22"/>
          <w:lang w:val="el-GR"/>
        </w:rPr>
        <w:t xml:space="preserve">Κατά τη διάρκεια της συγκεκριμένης Φάσης θα </w:t>
      </w:r>
      <w:r>
        <w:rPr>
          <w:rFonts w:ascii="Tahoma" w:hAnsi="Tahoma" w:cs="Tahoma"/>
          <w:szCs w:val="22"/>
          <w:lang w:val="el-GR"/>
        </w:rPr>
        <w:t>διεξαχθούν οι δράσεις</w:t>
      </w:r>
      <w:r w:rsidRPr="00BB171A">
        <w:rPr>
          <w:rFonts w:ascii="Tahoma" w:hAnsi="Tahoma" w:cs="Tahoma"/>
          <w:szCs w:val="22"/>
          <w:lang w:val="el-GR"/>
        </w:rPr>
        <w:t xml:space="preserve"> που έχουν προγραμματιστεί βάσει του Επικοινωνιακού Σχεδίου. </w:t>
      </w:r>
      <w:r w:rsidR="00761985" w:rsidRPr="00761985">
        <w:rPr>
          <w:rFonts w:ascii="Tahoma" w:hAnsi="Tahoma" w:cs="Tahoma"/>
          <w:szCs w:val="22"/>
          <w:lang w:val="el-GR"/>
        </w:rPr>
        <w:t>Προϋπόθεση για την έναρξη της Φάσης 2 αποτελεί η οριστική παραλαβή των παραδοτέων της Φάσης 1.</w:t>
      </w:r>
    </w:p>
    <w:p w14:paraId="62A930DF" w14:textId="02FC816E" w:rsidR="00B11AC1" w:rsidRPr="00BB171A" w:rsidRDefault="00B11AC1" w:rsidP="00B11AC1">
      <w:pPr>
        <w:spacing w:before="120" w:after="60"/>
        <w:rPr>
          <w:rFonts w:ascii="Tahoma" w:hAnsi="Tahoma" w:cs="Tahoma"/>
          <w:szCs w:val="22"/>
          <w:lang w:val="el-GR"/>
        </w:rPr>
      </w:pPr>
      <w:r>
        <w:rPr>
          <w:rFonts w:ascii="Tahoma" w:hAnsi="Tahoma" w:cs="Tahoma"/>
          <w:szCs w:val="22"/>
          <w:lang w:val="el-GR"/>
        </w:rPr>
        <w:t xml:space="preserve">Περιλαμβάνονται σε αυτές </w:t>
      </w:r>
      <w:r w:rsidR="00603C42">
        <w:rPr>
          <w:rFonts w:ascii="Tahoma" w:hAnsi="Tahoma" w:cs="Tahoma"/>
          <w:szCs w:val="22"/>
          <w:lang w:val="el-GR"/>
        </w:rPr>
        <w:t>η</w:t>
      </w:r>
      <w:r w:rsidRPr="00BB171A">
        <w:rPr>
          <w:rFonts w:ascii="Tahoma" w:hAnsi="Tahoma" w:cs="Tahoma"/>
          <w:szCs w:val="22"/>
          <w:lang w:val="el-GR"/>
        </w:rPr>
        <w:t xml:space="preserve"> ενημέρωση, ενθάρρυνση της όλης προσπάθειας που γίνεται στο πλαίσιο του ΣΥΖΕΥΞΙΣ ΙΙ, συντήρηση κλίματος συνεργασίας και διάθεσης για ενεργοποίηση και συμμετοχή στην εθνική προσπάθεια, επιβράβευση.</w:t>
      </w:r>
      <w:r w:rsidR="00603C42">
        <w:rPr>
          <w:rFonts w:ascii="Tahoma" w:hAnsi="Tahoma" w:cs="Tahoma"/>
          <w:szCs w:val="22"/>
          <w:lang w:val="el-GR"/>
        </w:rPr>
        <w:t xml:space="preserve"> Όλα τα παραπάνω θα πρέπει να σχετίζονται άμεσα με τα ως άνω διαμορφωμένα παραδοτέα, εξασφαλίζοντας συνοχή και συνέργεια των εργασιών.</w:t>
      </w:r>
    </w:p>
    <w:p w14:paraId="0FC4CDA8" w14:textId="77777777" w:rsidR="00B11AC1" w:rsidRPr="00BB171A" w:rsidRDefault="00B11AC1" w:rsidP="00B11AC1">
      <w:pPr>
        <w:spacing w:before="120" w:after="60"/>
        <w:rPr>
          <w:rFonts w:ascii="Tahoma" w:hAnsi="Tahoma" w:cs="Tahoma"/>
          <w:szCs w:val="22"/>
          <w:lang w:val="el-GR"/>
        </w:rPr>
      </w:pPr>
      <w:r w:rsidRPr="00BB171A">
        <w:rPr>
          <w:rFonts w:ascii="Tahoma" w:hAnsi="Tahoma" w:cs="Tahoma"/>
          <w:szCs w:val="22"/>
          <w:lang w:val="el-GR"/>
        </w:rPr>
        <w:t xml:space="preserve">Ο ανάδοχος οφείλει να: </w:t>
      </w:r>
    </w:p>
    <w:p w14:paraId="0C125610"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υλοποιήσει τη στρατηγική επικοινωνίας του Προγράμματος</w:t>
      </w:r>
    </w:p>
    <w:p w14:paraId="367C67D9"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συντάσσει, αποστέλλει και να προωθεί (</w:t>
      </w:r>
      <w:r w:rsidRPr="00BB171A">
        <w:rPr>
          <w:rFonts w:ascii="Tahoma" w:hAnsi="Tahoma" w:cs="Tahoma"/>
          <w:szCs w:val="22"/>
        </w:rPr>
        <w:t>follow</w:t>
      </w:r>
      <w:r w:rsidRPr="00BB171A">
        <w:rPr>
          <w:rFonts w:ascii="Tahoma" w:hAnsi="Tahoma" w:cs="Tahoma"/>
          <w:szCs w:val="22"/>
          <w:lang w:val="el-GR"/>
        </w:rPr>
        <w:t xml:space="preserve"> </w:t>
      </w:r>
      <w:r w:rsidRPr="00BB171A">
        <w:rPr>
          <w:rFonts w:ascii="Tahoma" w:hAnsi="Tahoma" w:cs="Tahoma"/>
          <w:szCs w:val="22"/>
        </w:rPr>
        <w:t>up</w:t>
      </w:r>
      <w:r w:rsidRPr="00BB171A">
        <w:rPr>
          <w:rFonts w:ascii="Tahoma" w:hAnsi="Tahoma" w:cs="Tahoma"/>
          <w:szCs w:val="22"/>
          <w:lang w:val="el-GR"/>
        </w:rPr>
        <w:t>) Δελτία Τύπου και δημοσιογραφικό – ενημερωτικό υλικό σε Μαζικά Μέσα Ενημέρωσης.</w:t>
      </w:r>
    </w:p>
    <w:p w14:paraId="5DA8C6F9"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καλύπτει δημοσιογραφικά κάθε γεγονός (ημερίδα, συνέδριο, ενημερωτικές συναντήσεις) με άμεση συγγραφή και αποστολή δελτίων Τύπου, προ της εκδήλωσης (αναγγελία) και μετά από αυτήν.</w:t>
      </w:r>
    </w:p>
    <w:p w14:paraId="2EE621D0"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παρακολουθεί καθημερινά τα δημοσιεύματα που αφορούν στις ενέργειες των εμπλεκόμενων φορέων στο Πρόγραμμα και να αποστέλλει μηνιαία αναφορά (</w:t>
      </w:r>
      <w:r w:rsidRPr="00BB171A">
        <w:rPr>
          <w:rFonts w:ascii="Tahoma" w:hAnsi="Tahoma" w:cs="Tahoma"/>
          <w:szCs w:val="22"/>
        </w:rPr>
        <w:t>report</w:t>
      </w:r>
      <w:r w:rsidRPr="00BB171A">
        <w:rPr>
          <w:rFonts w:ascii="Tahoma" w:hAnsi="Tahoma" w:cs="Tahoma"/>
          <w:szCs w:val="22"/>
          <w:lang w:val="el-GR"/>
        </w:rPr>
        <w:t xml:space="preserve">) με όλα τα δημοσιεύματα στην Αναθέτουσα Αρχή.  </w:t>
      </w:r>
    </w:p>
    <w:p w14:paraId="4DABFCDB"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ελέγχει την αποδελτίωση Τύπου, ώστε να επισημαίνει ανάγκες άμεσης αντίδρασης ή άμεσης ενημέρωσης των υπευθύνων του Προγράμματος.</w:t>
      </w:r>
    </w:p>
    <w:p w14:paraId="5A1044A9"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Οργανώνει τις προωθητικές ενέργειες (ημερίδες &amp; μέσα κοινωνικής δικτύωσης)</w:t>
      </w:r>
    </w:p>
    <w:p w14:paraId="3D26DED6"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Παρακολουθεί την αποτελεσματικότητα των διαφημιστικών καταχωρίσεων σε επιλεγμένες ιστοσελίδες</w:t>
      </w:r>
    </w:p>
    <w:p w14:paraId="173F909C"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 xml:space="preserve">Πραγματοποιεί </w:t>
      </w:r>
      <w:proofErr w:type="spellStart"/>
      <w:r w:rsidRPr="00BB171A">
        <w:rPr>
          <w:rFonts w:ascii="Tahoma" w:hAnsi="Tahoma" w:cs="Tahoma"/>
          <w:szCs w:val="22"/>
          <w:lang w:val="el-GR"/>
        </w:rPr>
        <w:t>στοχευμένες</w:t>
      </w:r>
      <w:proofErr w:type="spellEnd"/>
      <w:r w:rsidRPr="00BB171A">
        <w:rPr>
          <w:rFonts w:ascii="Tahoma" w:hAnsi="Tahoma" w:cs="Tahoma"/>
          <w:szCs w:val="22"/>
          <w:lang w:val="el-GR"/>
        </w:rPr>
        <w:t xml:space="preserve"> διαφημιστικές ψηφιακές εκστρατείες (</w:t>
      </w:r>
      <w:r w:rsidRPr="00BB171A">
        <w:rPr>
          <w:rFonts w:ascii="Tahoma" w:hAnsi="Tahoma" w:cs="Tahoma"/>
          <w:szCs w:val="22"/>
          <w:lang w:val="en-US"/>
        </w:rPr>
        <w:t>digital</w:t>
      </w:r>
      <w:r w:rsidRPr="00BB171A">
        <w:rPr>
          <w:rFonts w:ascii="Tahoma" w:hAnsi="Tahoma" w:cs="Tahoma"/>
          <w:szCs w:val="22"/>
          <w:lang w:val="el-GR"/>
        </w:rPr>
        <w:t xml:space="preserve"> </w:t>
      </w:r>
      <w:r w:rsidRPr="00BB171A">
        <w:rPr>
          <w:rFonts w:ascii="Tahoma" w:hAnsi="Tahoma" w:cs="Tahoma"/>
          <w:szCs w:val="22"/>
          <w:lang w:val="en-US"/>
        </w:rPr>
        <w:t>campaigns</w:t>
      </w:r>
      <w:r w:rsidRPr="00BB171A">
        <w:rPr>
          <w:rFonts w:ascii="Tahoma" w:hAnsi="Tahoma" w:cs="Tahoma"/>
          <w:szCs w:val="22"/>
          <w:lang w:val="el-GR"/>
        </w:rPr>
        <w:t>).</w:t>
      </w:r>
    </w:p>
    <w:p w14:paraId="7C9B747B"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Επιμελείται και εκτυπώνει το προωθητικό / διαφημιστικό υλικό.</w:t>
      </w:r>
    </w:p>
    <w:p w14:paraId="72D07B48" w14:textId="77777777" w:rsidR="00B11AC1" w:rsidRPr="00BB171A" w:rsidRDefault="00B11AC1" w:rsidP="00B11AC1">
      <w:pPr>
        <w:pStyle w:val="aff"/>
        <w:numPr>
          <w:ilvl w:val="0"/>
          <w:numId w:val="56"/>
        </w:numPr>
        <w:spacing w:before="120" w:after="60"/>
        <w:rPr>
          <w:rFonts w:ascii="Tahoma" w:hAnsi="Tahoma" w:cs="Tahoma"/>
          <w:szCs w:val="22"/>
          <w:lang w:val="el-GR"/>
        </w:rPr>
      </w:pPr>
      <w:r w:rsidRPr="00BB171A">
        <w:rPr>
          <w:rFonts w:ascii="Tahoma" w:hAnsi="Tahoma" w:cs="Tahoma"/>
          <w:szCs w:val="22"/>
          <w:lang w:val="el-GR"/>
        </w:rPr>
        <w:t>Αναπτύσσει τα υλικό των βίντεο</w:t>
      </w:r>
    </w:p>
    <w:p w14:paraId="431668E0" w14:textId="77777777" w:rsidR="00B11AC1" w:rsidRPr="00BB171A" w:rsidRDefault="00B11AC1" w:rsidP="00B11AC1">
      <w:pPr>
        <w:spacing w:before="120" w:after="60"/>
        <w:rPr>
          <w:rFonts w:ascii="Tahoma" w:hAnsi="Tahoma" w:cs="Tahoma"/>
          <w:szCs w:val="22"/>
          <w:lang w:val="el-GR"/>
        </w:rPr>
      </w:pPr>
    </w:p>
    <w:p w14:paraId="4DC22C9F" w14:textId="77777777" w:rsidR="00B11AC1" w:rsidRPr="00BB171A" w:rsidRDefault="00B11AC1" w:rsidP="00B11AC1">
      <w:pPr>
        <w:spacing w:before="120" w:after="60"/>
        <w:rPr>
          <w:rFonts w:ascii="Tahoma" w:hAnsi="Tahoma" w:cs="Tahoma"/>
          <w:b/>
          <w:szCs w:val="22"/>
          <w:lang w:val="el-GR"/>
        </w:rPr>
      </w:pPr>
      <w:r w:rsidRPr="00BB171A">
        <w:rPr>
          <w:rFonts w:ascii="Tahoma" w:eastAsia="Tahoma" w:hAnsi="Tahoma" w:cs="Tahoma"/>
          <w:szCs w:val="22"/>
          <w:u w:val="single"/>
          <w:lang w:val="el-GR"/>
        </w:rPr>
        <w:lastRenderedPageBreak/>
        <w:t>‘</w:t>
      </w:r>
      <w:r w:rsidRPr="00BB171A">
        <w:rPr>
          <w:rFonts w:ascii="Tahoma" w:hAnsi="Tahoma" w:cs="Tahoma"/>
          <w:szCs w:val="22"/>
          <w:u w:val="single"/>
          <w:lang w:val="el-GR"/>
        </w:rPr>
        <w:t xml:space="preserve">ΑΝΑΜΕΝΟΜΕΝΑ ΠΑΡΑΔΟΤΕΑ’ / ΑΠΟΤΕΛΕΣΜΑΤΑ ΦΑΣΗΣ: </w:t>
      </w:r>
    </w:p>
    <w:tbl>
      <w:tblPr>
        <w:tblW w:w="5003" w:type="pct"/>
        <w:jc w:val="center"/>
        <w:tblLayout w:type="fixed"/>
        <w:tblLook w:val="0000" w:firstRow="0" w:lastRow="0" w:firstColumn="0" w:lastColumn="0" w:noHBand="0" w:noVBand="0"/>
      </w:tblPr>
      <w:tblGrid>
        <w:gridCol w:w="3165"/>
        <w:gridCol w:w="6469"/>
      </w:tblGrid>
      <w:tr w:rsidR="00B11AC1" w:rsidRPr="00AD5B12" w14:paraId="23F2F7AE" w14:textId="77777777" w:rsidTr="002775BF">
        <w:trPr>
          <w:cantSplit/>
          <w:trHeight w:val="113"/>
          <w:tblHeader/>
          <w:jc w:val="center"/>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E6E6E6"/>
          </w:tcPr>
          <w:p w14:paraId="2D36A209" w14:textId="77777777" w:rsidR="00B11AC1" w:rsidRPr="00AD5B12" w:rsidRDefault="00B11AC1" w:rsidP="00603C42">
            <w:pPr>
              <w:jc w:val="left"/>
              <w:rPr>
                <w:rFonts w:ascii="Tahoma" w:hAnsi="Tahoma" w:cs="Tahoma"/>
                <w:szCs w:val="22"/>
              </w:rPr>
            </w:pPr>
            <w:r w:rsidRPr="00AD5B12">
              <w:rPr>
                <w:rFonts w:ascii="Tahoma" w:hAnsi="Tahoma" w:cs="Tahoma"/>
                <w:szCs w:val="22"/>
              </w:rPr>
              <w:t>Παρα</w:t>
            </w:r>
            <w:proofErr w:type="spellStart"/>
            <w:r w:rsidRPr="00AD5B12">
              <w:rPr>
                <w:rFonts w:ascii="Tahoma" w:hAnsi="Tahoma" w:cs="Tahoma"/>
                <w:szCs w:val="22"/>
              </w:rPr>
              <w:t>δοτέ</w:t>
            </w:r>
            <w:proofErr w:type="spellEnd"/>
            <w:r w:rsidRPr="00AD5B12">
              <w:rPr>
                <w:rFonts w:ascii="Tahoma" w:hAnsi="Tahoma" w:cs="Tahoma"/>
                <w:szCs w:val="22"/>
              </w:rPr>
              <w:t>α (</w:t>
            </w:r>
            <w:proofErr w:type="spellStart"/>
            <w:r w:rsidRPr="00AD5B12">
              <w:rPr>
                <w:rFonts w:ascii="Tahoma" w:hAnsi="Tahoma" w:cs="Tahoma"/>
                <w:szCs w:val="22"/>
              </w:rPr>
              <w:t>ελάχιστ</w:t>
            </w:r>
            <w:proofErr w:type="spellEnd"/>
            <w:r w:rsidRPr="00AD5B12">
              <w:rPr>
                <w:rFonts w:ascii="Tahoma" w:hAnsi="Tahoma" w:cs="Tahoma"/>
                <w:szCs w:val="22"/>
              </w:rPr>
              <w:t>α):</w:t>
            </w:r>
          </w:p>
        </w:tc>
      </w:tr>
      <w:tr w:rsidR="00B11AC1" w:rsidRPr="00AD5B12" w14:paraId="64FFC1BB" w14:textId="77777777" w:rsidTr="002775BF">
        <w:trPr>
          <w:cantSplit/>
          <w:trHeight w:val="390"/>
          <w:tblHeader/>
          <w:jc w:val="center"/>
        </w:trPr>
        <w:tc>
          <w:tcPr>
            <w:tcW w:w="3165" w:type="dxa"/>
            <w:tcBorders>
              <w:top w:val="single" w:sz="4" w:space="0" w:color="000000"/>
              <w:left w:val="single" w:sz="4" w:space="0" w:color="000000"/>
              <w:bottom w:val="single" w:sz="4" w:space="0" w:color="000000"/>
            </w:tcBorders>
            <w:shd w:val="clear" w:color="auto" w:fill="E6E6E6"/>
          </w:tcPr>
          <w:p w14:paraId="3B14A1D5" w14:textId="77777777" w:rsidR="00B11AC1" w:rsidRPr="00AD5B12" w:rsidRDefault="00B11AC1" w:rsidP="00603C42">
            <w:pPr>
              <w:pStyle w:val="Tabletext"/>
              <w:rPr>
                <w:rFonts w:cs="Tahoma"/>
                <w:sz w:val="22"/>
                <w:szCs w:val="22"/>
              </w:rPr>
            </w:pPr>
            <w:r w:rsidRPr="00AD5B12">
              <w:rPr>
                <w:rFonts w:cs="Tahoma"/>
                <w:sz w:val="22"/>
                <w:szCs w:val="22"/>
              </w:rPr>
              <w:t>Τίτλος Παραδοτέου</w:t>
            </w:r>
          </w:p>
        </w:tc>
        <w:tc>
          <w:tcPr>
            <w:tcW w:w="6469" w:type="dxa"/>
            <w:tcBorders>
              <w:top w:val="single" w:sz="4" w:space="0" w:color="000000"/>
              <w:left w:val="single" w:sz="4" w:space="0" w:color="000000"/>
              <w:bottom w:val="single" w:sz="4" w:space="0" w:color="000000"/>
              <w:right w:val="single" w:sz="4" w:space="0" w:color="000000"/>
            </w:tcBorders>
            <w:shd w:val="clear" w:color="auto" w:fill="E6E6E6"/>
          </w:tcPr>
          <w:p w14:paraId="21913721" w14:textId="77777777" w:rsidR="00B11AC1" w:rsidRPr="00AD5B12" w:rsidRDefault="00B11AC1" w:rsidP="00603C42">
            <w:pPr>
              <w:pStyle w:val="Tabletext"/>
              <w:rPr>
                <w:rFonts w:cs="Tahoma"/>
                <w:sz w:val="22"/>
                <w:szCs w:val="22"/>
              </w:rPr>
            </w:pPr>
            <w:r w:rsidRPr="00AD5B12">
              <w:rPr>
                <w:rFonts w:cs="Tahoma"/>
                <w:sz w:val="22"/>
                <w:szCs w:val="22"/>
              </w:rPr>
              <w:t xml:space="preserve">Περιγραφή Παραδοτέου </w:t>
            </w:r>
          </w:p>
        </w:tc>
      </w:tr>
      <w:tr w:rsidR="00B11AC1" w:rsidRPr="00F722C0" w14:paraId="73B0632E"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2DD7AB07" w14:textId="65F6A880" w:rsidR="00B11AC1" w:rsidRPr="00AD5B12" w:rsidRDefault="00603C42" w:rsidP="00603C42">
            <w:pPr>
              <w:pStyle w:val="Tabletext"/>
              <w:numPr>
                <w:ilvl w:val="0"/>
                <w:numId w:val="54"/>
              </w:numPr>
              <w:suppressAutoHyphens/>
              <w:spacing w:after="0"/>
              <w:rPr>
                <w:rFonts w:cs="Tahoma"/>
                <w:sz w:val="22"/>
                <w:szCs w:val="22"/>
              </w:rPr>
            </w:pPr>
            <w:r w:rsidRPr="00603C42">
              <w:rPr>
                <w:rFonts w:cs="Tahoma"/>
                <w:sz w:val="22"/>
                <w:szCs w:val="22"/>
              </w:rPr>
              <w:tab/>
            </w:r>
            <w:r w:rsidR="00333FDC">
              <w:rPr>
                <w:rFonts w:cs="Tahoma"/>
                <w:sz w:val="22"/>
                <w:szCs w:val="22"/>
              </w:rPr>
              <w:t xml:space="preserve">Φυσικές </w:t>
            </w:r>
            <w:r w:rsidRPr="00603C42">
              <w:rPr>
                <w:rFonts w:cs="Tahoma"/>
                <w:sz w:val="22"/>
                <w:szCs w:val="22"/>
              </w:rPr>
              <w:t>Ημερίδες - Διαδικτυακές εκδηλώσεις</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45C8E8AF" w14:textId="67C12250" w:rsidR="00B11AC1" w:rsidRPr="00BB171A" w:rsidRDefault="00B11AC1" w:rsidP="00603C42">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Pr>
                <w:rFonts w:ascii="Tahoma" w:hAnsi="Tahoma" w:cs="Tahoma"/>
                <w:szCs w:val="22"/>
                <w:lang w:val="el-GR"/>
              </w:rPr>
              <w:fldChar w:fldCharType="begin"/>
            </w:r>
            <w:r>
              <w:rPr>
                <w:rFonts w:ascii="Tahoma" w:hAnsi="Tahoma" w:cs="Tahoma"/>
                <w:szCs w:val="22"/>
                <w:lang w:val="el-GR"/>
              </w:rPr>
              <w:instrText xml:space="preserve"> REF _Ref23512787 \r \h </w:instrText>
            </w:r>
            <w:r>
              <w:rPr>
                <w:rFonts w:ascii="Tahoma" w:hAnsi="Tahoma" w:cs="Tahoma"/>
                <w:szCs w:val="22"/>
                <w:lang w:val="el-GR"/>
              </w:rPr>
            </w:r>
            <w:r>
              <w:rPr>
                <w:rFonts w:ascii="Tahoma" w:hAnsi="Tahoma" w:cs="Tahoma"/>
                <w:szCs w:val="22"/>
                <w:lang w:val="el-GR"/>
              </w:rPr>
              <w:fldChar w:fldCharType="separate"/>
            </w:r>
            <w:r w:rsidR="004715F1">
              <w:rPr>
                <w:rFonts w:ascii="Tahoma" w:hAnsi="Tahoma" w:cs="Tahoma"/>
                <w:szCs w:val="22"/>
                <w:lang w:val="el-GR"/>
              </w:rPr>
              <w:t>1.3.2</w:t>
            </w:r>
            <w:r>
              <w:rPr>
                <w:rFonts w:ascii="Tahoma" w:hAnsi="Tahoma" w:cs="Tahoma"/>
                <w:szCs w:val="22"/>
                <w:lang w:val="el-GR"/>
              </w:rPr>
              <w:fldChar w:fldCharType="end"/>
            </w:r>
            <w:r w:rsidRPr="00BB171A">
              <w:rPr>
                <w:rFonts w:ascii="Tahoma" w:hAnsi="Tahoma" w:cs="Tahoma"/>
                <w:szCs w:val="22"/>
                <w:lang w:val="el-GR"/>
              </w:rPr>
              <w:t xml:space="preserve">. Στο πλαίσιο του συγκεκριμένου παραδοτέου θα πραγματοποιηθούν οι εκδηλώσεις – ημερίδες που προβλέπονται στο πλαίσιο του Έργου </w:t>
            </w:r>
          </w:p>
        </w:tc>
      </w:tr>
      <w:tr w:rsidR="00B11AC1" w:rsidRPr="00F722C0" w14:paraId="2CAAC882"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7C68B4B1" w14:textId="77777777" w:rsidR="00B11AC1" w:rsidRPr="00AD5B12" w:rsidRDefault="00B11AC1" w:rsidP="00603C42">
            <w:pPr>
              <w:pStyle w:val="Tabletext"/>
              <w:numPr>
                <w:ilvl w:val="0"/>
                <w:numId w:val="54"/>
              </w:numPr>
              <w:suppressAutoHyphens/>
              <w:spacing w:after="0"/>
              <w:rPr>
                <w:rFonts w:cs="Tahoma"/>
                <w:sz w:val="22"/>
                <w:szCs w:val="22"/>
              </w:rPr>
            </w:pPr>
            <w:r>
              <w:rPr>
                <w:rFonts w:cs="Tahoma"/>
                <w:sz w:val="22"/>
                <w:szCs w:val="22"/>
              </w:rPr>
              <w:t>Προβολή σε Ημερίδες Τρίτων</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57E8E8DB" w14:textId="1290A7B9" w:rsidR="00B11AC1" w:rsidRPr="00BB171A" w:rsidRDefault="00B11AC1" w:rsidP="00603C42">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Pr>
                <w:rFonts w:ascii="Tahoma" w:hAnsi="Tahoma" w:cs="Tahoma"/>
                <w:szCs w:val="22"/>
                <w:lang w:val="el-GR"/>
              </w:rPr>
              <w:fldChar w:fldCharType="begin"/>
            </w:r>
            <w:r>
              <w:rPr>
                <w:rFonts w:ascii="Tahoma" w:hAnsi="Tahoma" w:cs="Tahoma"/>
                <w:szCs w:val="22"/>
                <w:lang w:val="el-GR"/>
              </w:rPr>
              <w:instrText xml:space="preserve"> REF _Ref23512799 \r \h </w:instrText>
            </w:r>
            <w:r>
              <w:rPr>
                <w:rFonts w:ascii="Tahoma" w:hAnsi="Tahoma" w:cs="Tahoma"/>
                <w:szCs w:val="22"/>
                <w:lang w:val="el-GR"/>
              </w:rPr>
            </w:r>
            <w:r>
              <w:rPr>
                <w:rFonts w:ascii="Tahoma" w:hAnsi="Tahoma" w:cs="Tahoma"/>
                <w:szCs w:val="22"/>
                <w:lang w:val="el-GR"/>
              </w:rPr>
              <w:fldChar w:fldCharType="separate"/>
            </w:r>
            <w:r w:rsidR="004715F1">
              <w:rPr>
                <w:rFonts w:ascii="Tahoma" w:hAnsi="Tahoma" w:cs="Tahoma"/>
                <w:szCs w:val="22"/>
                <w:lang w:val="el-GR"/>
              </w:rPr>
              <w:t>1.3.3</w:t>
            </w:r>
            <w:r>
              <w:rPr>
                <w:rFonts w:ascii="Tahoma" w:hAnsi="Tahoma" w:cs="Tahoma"/>
                <w:szCs w:val="22"/>
                <w:lang w:val="el-GR"/>
              </w:rPr>
              <w:fldChar w:fldCharType="end"/>
            </w:r>
            <w:r w:rsidRPr="00BB171A">
              <w:rPr>
                <w:rFonts w:ascii="Tahoma" w:hAnsi="Tahoma" w:cs="Tahoma"/>
                <w:szCs w:val="22"/>
                <w:lang w:val="el-GR"/>
              </w:rPr>
              <w:t>. Στο πλαίσιο του συγκεκριμένου παραδοτέου θα πραγματοποιηθούν οι ενέργειες προβολής στις ημερίδες τρίτων που προβλέπονται στο πλαίσιο του Έργου</w:t>
            </w:r>
          </w:p>
        </w:tc>
      </w:tr>
      <w:tr w:rsidR="00B11AC1" w:rsidRPr="00F722C0" w14:paraId="3E230B11"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520AAF6F" w14:textId="77777777" w:rsidR="00B11AC1" w:rsidRPr="00AD5B12" w:rsidRDefault="00B11AC1" w:rsidP="00603C42">
            <w:pPr>
              <w:pStyle w:val="Tabletext"/>
              <w:numPr>
                <w:ilvl w:val="0"/>
                <w:numId w:val="54"/>
              </w:numPr>
              <w:suppressAutoHyphens/>
              <w:spacing w:after="0"/>
              <w:rPr>
                <w:rFonts w:cs="Tahoma"/>
                <w:sz w:val="22"/>
                <w:szCs w:val="22"/>
              </w:rPr>
            </w:pPr>
            <w:r>
              <w:rPr>
                <w:rFonts w:cs="Tahoma"/>
                <w:sz w:val="22"/>
                <w:szCs w:val="22"/>
              </w:rPr>
              <w:t>Διαφημιστικό Υλικό</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7EF91D8C" w14:textId="741ABF72" w:rsidR="00B11AC1" w:rsidRPr="00BB171A" w:rsidRDefault="00B11AC1" w:rsidP="00603C42">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Pr>
                <w:rFonts w:ascii="Tahoma" w:hAnsi="Tahoma" w:cs="Tahoma"/>
                <w:szCs w:val="22"/>
                <w:lang w:val="el-GR"/>
              </w:rPr>
              <w:fldChar w:fldCharType="begin"/>
            </w:r>
            <w:r>
              <w:rPr>
                <w:rFonts w:ascii="Tahoma" w:hAnsi="Tahoma" w:cs="Tahoma"/>
                <w:szCs w:val="22"/>
                <w:lang w:val="el-GR"/>
              </w:rPr>
              <w:instrText xml:space="preserve"> REF _Ref23512814 \r \h </w:instrText>
            </w:r>
            <w:r>
              <w:rPr>
                <w:rFonts w:ascii="Tahoma" w:hAnsi="Tahoma" w:cs="Tahoma"/>
                <w:szCs w:val="22"/>
                <w:lang w:val="el-GR"/>
              </w:rPr>
            </w:r>
            <w:r>
              <w:rPr>
                <w:rFonts w:ascii="Tahoma" w:hAnsi="Tahoma" w:cs="Tahoma"/>
                <w:szCs w:val="22"/>
                <w:lang w:val="el-GR"/>
              </w:rPr>
              <w:fldChar w:fldCharType="separate"/>
            </w:r>
            <w:r w:rsidR="004715F1">
              <w:rPr>
                <w:rFonts w:ascii="Tahoma" w:hAnsi="Tahoma" w:cs="Tahoma"/>
                <w:szCs w:val="22"/>
                <w:lang w:val="el-GR"/>
              </w:rPr>
              <w:t>1.3.4</w:t>
            </w:r>
            <w:r>
              <w:rPr>
                <w:rFonts w:ascii="Tahoma" w:hAnsi="Tahoma" w:cs="Tahoma"/>
                <w:szCs w:val="22"/>
                <w:lang w:val="el-GR"/>
              </w:rPr>
              <w:fldChar w:fldCharType="end"/>
            </w:r>
            <w:r w:rsidRPr="00BB171A">
              <w:rPr>
                <w:rFonts w:ascii="Tahoma" w:hAnsi="Tahoma" w:cs="Tahoma"/>
                <w:szCs w:val="22"/>
                <w:lang w:val="el-GR"/>
              </w:rPr>
              <w:t>. Στο πλαίσιο του συγκεκριμένου παραδοτέου προβλέπεται η ανάπτυξη του Διαφημιστικού υλικού που προβλέπεται στο πλαίσιο του έργου</w:t>
            </w:r>
          </w:p>
        </w:tc>
      </w:tr>
      <w:tr w:rsidR="00B11AC1" w:rsidRPr="00F722C0" w14:paraId="3BC3ED5F"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1CE8A555" w14:textId="77777777" w:rsidR="00B11AC1" w:rsidRPr="00C72B21" w:rsidRDefault="00B11AC1" w:rsidP="00603C42">
            <w:pPr>
              <w:pStyle w:val="Tabletext"/>
              <w:numPr>
                <w:ilvl w:val="0"/>
                <w:numId w:val="54"/>
              </w:numPr>
              <w:suppressAutoHyphens/>
              <w:spacing w:after="0"/>
              <w:rPr>
                <w:rFonts w:cs="Tahoma"/>
                <w:sz w:val="22"/>
                <w:szCs w:val="22"/>
              </w:rPr>
            </w:pPr>
            <w:r>
              <w:rPr>
                <w:rFonts w:cs="Tahoma"/>
                <w:sz w:val="22"/>
                <w:szCs w:val="22"/>
              </w:rPr>
              <w:t>Λειτουργία Γραφείου Τύπου</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241B6FBE" w14:textId="53D466EC" w:rsidR="00B11AC1" w:rsidRPr="00BB171A" w:rsidRDefault="00B11AC1" w:rsidP="00603C42">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Pr>
                <w:rFonts w:ascii="Tahoma" w:hAnsi="Tahoma" w:cs="Tahoma"/>
                <w:szCs w:val="22"/>
                <w:lang w:val="el-GR"/>
              </w:rPr>
              <w:fldChar w:fldCharType="begin"/>
            </w:r>
            <w:r>
              <w:rPr>
                <w:rFonts w:ascii="Tahoma" w:hAnsi="Tahoma" w:cs="Tahoma"/>
                <w:szCs w:val="22"/>
                <w:lang w:val="el-GR"/>
              </w:rPr>
              <w:instrText xml:space="preserve"> REF _Ref23512842 \r \h </w:instrText>
            </w:r>
            <w:r>
              <w:rPr>
                <w:rFonts w:ascii="Tahoma" w:hAnsi="Tahoma" w:cs="Tahoma"/>
                <w:szCs w:val="22"/>
                <w:lang w:val="el-GR"/>
              </w:rPr>
            </w:r>
            <w:r>
              <w:rPr>
                <w:rFonts w:ascii="Tahoma" w:hAnsi="Tahoma" w:cs="Tahoma"/>
                <w:szCs w:val="22"/>
                <w:lang w:val="el-GR"/>
              </w:rPr>
              <w:fldChar w:fldCharType="separate"/>
            </w:r>
            <w:r w:rsidR="004715F1">
              <w:rPr>
                <w:rFonts w:ascii="Tahoma" w:hAnsi="Tahoma" w:cs="Tahoma"/>
                <w:szCs w:val="22"/>
                <w:lang w:val="el-GR"/>
              </w:rPr>
              <w:t>1.3.5</w:t>
            </w:r>
            <w:r>
              <w:rPr>
                <w:rFonts w:ascii="Tahoma" w:hAnsi="Tahoma" w:cs="Tahoma"/>
                <w:szCs w:val="22"/>
                <w:lang w:val="el-GR"/>
              </w:rPr>
              <w:fldChar w:fldCharType="end"/>
            </w:r>
            <w:r w:rsidRPr="00BB171A">
              <w:rPr>
                <w:rFonts w:ascii="Tahoma" w:hAnsi="Tahoma" w:cs="Tahoma"/>
                <w:szCs w:val="22"/>
                <w:lang w:val="el-GR"/>
              </w:rPr>
              <w:t>. Στο πλαίσιο του συγκεκριμένου παραδοτέου προβλέπεται η ίδρυση και λειτουργία του Γραφείου Τύπου που προβλέπεται στο πλαίσιο του Έργου.</w:t>
            </w:r>
          </w:p>
        </w:tc>
      </w:tr>
      <w:tr w:rsidR="00B11AC1" w:rsidRPr="00F722C0" w14:paraId="2369D790"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04E89756" w14:textId="77777777" w:rsidR="00B11AC1" w:rsidRPr="00C72B21" w:rsidRDefault="00B11AC1" w:rsidP="00603C42">
            <w:pPr>
              <w:pStyle w:val="Tabletext"/>
              <w:numPr>
                <w:ilvl w:val="0"/>
                <w:numId w:val="54"/>
              </w:numPr>
              <w:suppressAutoHyphens/>
              <w:spacing w:after="0"/>
              <w:rPr>
                <w:rFonts w:cs="Tahoma"/>
                <w:sz w:val="22"/>
                <w:szCs w:val="22"/>
              </w:rPr>
            </w:pPr>
            <w:r>
              <w:rPr>
                <w:rFonts w:cs="Tahoma"/>
                <w:sz w:val="22"/>
                <w:szCs w:val="22"/>
              </w:rPr>
              <w:t>Εφαρμογή για κινητές Συσκευές</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6A02614E" w14:textId="607837D6" w:rsidR="00B11AC1" w:rsidRPr="00BB171A" w:rsidRDefault="00B11AC1" w:rsidP="00603C42">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Pr>
                <w:rFonts w:ascii="Tahoma" w:hAnsi="Tahoma" w:cs="Tahoma"/>
                <w:szCs w:val="22"/>
                <w:lang w:val="el-GR"/>
              </w:rPr>
              <w:fldChar w:fldCharType="begin"/>
            </w:r>
            <w:r>
              <w:rPr>
                <w:rFonts w:ascii="Tahoma" w:hAnsi="Tahoma" w:cs="Tahoma"/>
                <w:szCs w:val="22"/>
                <w:lang w:val="el-GR"/>
              </w:rPr>
              <w:instrText xml:space="preserve"> REF _Ref23512856 \r \h </w:instrText>
            </w:r>
            <w:r>
              <w:rPr>
                <w:rFonts w:ascii="Tahoma" w:hAnsi="Tahoma" w:cs="Tahoma"/>
                <w:szCs w:val="22"/>
                <w:lang w:val="el-GR"/>
              </w:rPr>
            </w:r>
            <w:r>
              <w:rPr>
                <w:rFonts w:ascii="Tahoma" w:hAnsi="Tahoma" w:cs="Tahoma"/>
                <w:szCs w:val="22"/>
                <w:lang w:val="el-GR"/>
              </w:rPr>
              <w:fldChar w:fldCharType="separate"/>
            </w:r>
            <w:r w:rsidR="004715F1">
              <w:rPr>
                <w:rFonts w:ascii="Tahoma" w:hAnsi="Tahoma" w:cs="Tahoma"/>
                <w:szCs w:val="22"/>
                <w:lang w:val="el-GR"/>
              </w:rPr>
              <w:t>1.3.6</w:t>
            </w:r>
            <w:r>
              <w:rPr>
                <w:rFonts w:ascii="Tahoma" w:hAnsi="Tahoma" w:cs="Tahoma"/>
                <w:szCs w:val="22"/>
                <w:lang w:val="el-GR"/>
              </w:rPr>
              <w:fldChar w:fldCharType="end"/>
            </w:r>
            <w:r w:rsidR="00603C42">
              <w:rPr>
                <w:rFonts w:ascii="Tahoma" w:hAnsi="Tahoma" w:cs="Tahoma"/>
                <w:szCs w:val="22"/>
                <w:lang w:val="el-GR"/>
              </w:rPr>
              <w:t>6</w:t>
            </w:r>
            <w:r w:rsidRPr="00BB171A">
              <w:rPr>
                <w:rFonts w:ascii="Tahoma" w:hAnsi="Tahoma" w:cs="Tahoma"/>
                <w:szCs w:val="22"/>
                <w:lang w:val="el-GR"/>
              </w:rPr>
              <w:t>. Στο πλαίσιο του συγκεκριμένου παραδοτέου προβλέπεται η ανάπτυξη της εφαρμογής για κινητές συσκευές που προβλέπεται να υποστηρίξει τη διενέργεια των εκδηλώσεων του Έργου.</w:t>
            </w:r>
          </w:p>
        </w:tc>
      </w:tr>
      <w:tr w:rsidR="00B11AC1" w:rsidRPr="00F722C0" w14:paraId="4B71B182"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79C01849" w14:textId="53D24CA3" w:rsidR="00B11AC1" w:rsidRPr="00C72B21" w:rsidRDefault="00603C42" w:rsidP="00603C42">
            <w:pPr>
              <w:pStyle w:val="Tabletext"/>
              <w:numPr>
                <w:ilvl w:val="0"/>
                <w:numId w:val="54"/>
              </w:numPr>
              <w:suppressAutoHyphens/>
              <w:spacing w:after="0"/>
              <w:rPr>
                <w:rFonts w:cs="Tahoma"/>
                <w:sz w:val="22"/>
                <w:szCs w:val="22"/>
              </w:rPr>
            </w:pPr>
            <w:r w:rsidRPr="00603C42">
              <w:rPr>
                <w:rFonts w:cs="Tahoma"/>
                <w:sz w:val="22"/>
                <w:szCs w:val="22"/>
              </w:rPr>
              <w:t>Δεδομένα Επικοινωνίας – Ψηφιακές Ενέργειες Ενημέρωσης</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597097F0" w14:textId="322B9C10" w:rsidR="00B11AC1" w:rsidRPr="00BB171A" w:rsidRDefault="00B11AC1" w:rsidP="00603C42">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Pr>
                <w:rFonts w:ascii="Tahoma" w:hAnsi="Tahoma" w:cs="Tahoma"/>
                <w:szCs w:val="22"/>
                <w:lang w:val="el-GR"/>
              </w:rPr>
              <w:fldChar w:fldCharType="begin"/>
            </w:r>
            <w:r>
              <w:rPr>
                <w:rFonts w:ascii="Tahoma" w:hAnsi="Tahoma" w:cs="Tahoma"/>
                <w:szCs w:val="22"/>
                <w:lang w:val="el-GR"/>
              </w:rPr>
              <w:instrText xml:space="preserve"> REF _Ref23512913 \r \h </w:instrText>
            </w:r>
            <w:r>
              <w:rPr>
                <w:rFonts w:ascii="Tahoma" w:hAnsi="Tahoma" w:cs="Tahoma"/>
                <w:szCs w:val="22"/>
                <w:lang w:val="el-GR"/>
              </w:rPr>
            </w:r>
            <w:r>
              <w:rPr>
                <w:rFonts w:ascii="Tahoma" w:hAnsi="Tahoma" w:cs="Tahoma"/>
                <w:szCs w:val="22"/>
                <w:lang w:val="el-GR"/>
              </w:rPr>
              <w:fldChar w:fldCharType="separate"/>
            </w:r>
            <w:r w:rsidR="004715F1">
              <w:rPr>
                <w:rFonts w:ascii="Tahoma" w:hAnsi="Tahoma" w:cs="Tahoma"/>
                <w:szCs w:val="22"/>
                <w:lang w:val="el-GR"/>
              </w:rPr>
              <w:t>1.3.7</w:t>
            </w:r>
            <w:r>
              <w:rPr>
                <w:rFonts w:ascii="Tahoma" w:hAnsi="Tahoma" w:cs="Tahoma"/>
                <w:szCs w:val="22"/>
                <w:lang w:val="el-GR"/>
              </w:rPr>
              <w:fldChar w:fldCharType="end"/>
            </w:r>
            <w:r w:rsidR="00603C42">
              <w:rPr>
                <w:rFonts w:ascii="Tahoma" w:hAnsi="Tahoma" w:cs="Tahoma"/>
                <w:szCs w:val="22"/>
                <w:lang w:val="el-GR"/>
              </w:rPr>
              <w:t>7</w:t>
            </w:r>
            <w:r w:rsidRPr="00BB171A">
              <w:rPr>
                <w:rFonts w:ascii="Tahoma" w:hAnsi="Tahoma" w:cs="Tahoma"/>
                <w:szCs w:val="22"/>
                <w:lang w:val="el-GR"/>
              </w:rPr>
              <w:t>. Στο πλαίσιο του συγκεκριμένου παραδοτέου προβλέπεται η ανάπτυξη της Δομής Στοιχείων Επικοινωνίας των Στελεχών των Φορέων ΣΥΖΕΥΞΙΣ ΙΙ  που προβλέπεται να υποστηρίξει τη διενέργεια των ψηφιακών εκστρατειών επικοινωνίας του Έργου.</w:t>
            </w:r>
          </w:p>
        </w:tc>
      </w:tr>
      <w:tr w:rsidR="00B11AC1" w:rsidRPr="00F722C0" w14:paraId="7C537653"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3D46D37E" w14:textId="5EB37132" w:rsidR="00B11AC1" w:rsidRDefault="00603C42" w:rsidP="00603C42">
            <w:pPr>
              <w:pStyle w:val="Tabletext"/>
              <w:numPr>
                <w:ilvl w:val="0"/>
                <w:numId w:val="54"/>
              </w:numPr>
              <w:suppressAutoHyphens/>
              <w:spacing w:after="0"/>
              <w:rPr>
                <w:rFonts w:cs="Tahoma"/>
                <w:sz w:val="22"/>
                <w:szCs w:val="22"/>
              </w:rPr>
            </w:pPr>
            <w:r w:rsidRPr="00603C42">
              <w:rPr>
                <w:rFonts w:cs="Tahoma"/>
                <w:sz w:val="22"/>
                <w:szCs w:val="22"/>
              </w:rPr>
              <w:t xml:space="preserve">Προώθηση μέσω διαφημίσεων και αρθρογραφίας σε επιλεγμένους </w:t>
            </w:r>
            <w:proofErr w:type="spellStart"/>
            <w:r w:rsidRPr="00603C42">
              <w:rPr>
                <w:rFonts w:cs="Tahoma"/>
                <w:sz w:val="22"/>
                <w:szCs w:val="22"/>
              </w:rPr>
              <w:t>ιστοτόπους</w:t>
            </w:r>
            <w:proofErr w:type="spellEnd"/>
            <w:r w:rsidRPr="00603C42">
              <w:rPr>
                <w:rFonts w:cs="Tahoma"/>
                <w:sz w:val="22"/>
                <w:szCs w:val="22"/>
              </w:rPr>
              <w:t xml:space="preserve"> – Διαφημιστικές καμπάνιες</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612C4BAF" w14:textId="2BAD0BC6" w:rsidR="00B11AC1" w:rsidRPr="00BB171A" w:rsidRDefault="00B11AC1" w:rsidP="00603C42">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Pr>
                <w:rFonts w:ascii="Tahoma" w:hAnsi="Tahoma" w:cs="Tahoma"/>
                <w:szCs w:val="22"/>
                <w:lang w:val="el-GR"/>
              </w:rPr>
              <w:fldChar w:fldCharType="begin"/>
            </w:r>
            <w:r>
              <w:rPr>
                <w:rFonts w:ascii="Tahoma" w:hAnsi="Tahoma" w:cs="Tahoma"/>
                <w:szCs w:val="22"/>
                <w:lang w:val="el-GR"/>
              </w:rPr>
              <w:instrText xml:space="preserve"> REF _Ref23512941 \r \h </w:instrText>
            </w:r>
            <w:r>
              <w:rPr>
                <w:rFonts w:ascii="Tahoma" w:hAnsi="Tahoma" w:cs="Tahoma"/>
                <w:szCs w:val="22"/>
                <w:lang w:val="el-GR"/>
              </w:rPr>
            </w:r>
            <w:r>
              <w:rPr>
                <w:rFonts w:ascii="Tahoma" w:hAnsi="Tahoma" w:cs="Tahoma"/>
                <w:szCs w:val="22"/>
                <w:lang w:val="el-GR"/>
              </w:rPr>
              <w:fldChar w:fldCharType="separate"/>
            </w:r>
            <w:r w:rsidR="004715F1">
              <w:rPr>
                <w:rFonts w:ascii="Tahoma" w:hAnsi="Tahoma" w:cs="Tahoma"/>
                <w:szCs w:val="22"/>
                <w:lang w:val="el-GR"/>
              </w:rPr>
              <w:t>1.3.7</w:t>
            </w:r>
            <w:r>
              <w:rPr>
                <w:rFonts w:ascii="Tahoma" w:hAnsi="Tahoma" w:cs="Tahoma"/>
                <w:szCs w:val="22"/>
                <w:lang w:val="el-GR"/>
              </w:rPr>
              <w:fldChar w:fldCharType="end"/>
            </w:r>
            <w:r w:rsidRPr="00BB171A">
              <w:rPr>
                <w:rFonts w:ascii="Tahoma" w:hAnsi="Tahoma" w:cs="Tahoma"/>
                <w:szCs w:val="22"/>
                <w:lang w:val="el-GR"/>
              </w:rPr>
              <w:t>. Στο πλαίσιο του συγκεκριμένου παραδοτέου προβλέπεται η διενέργεια ψηφιακών εκστρατειών (</w:t>
            </w:r>
            <w:r>
              <w:rPr>
                <w:rFonts w:ascii="Tahoma" w:hAnsi="Tahoma" w:cs="Tahoma"/>
                <w:szCs w:val="22"/>
                <w:lang w:val="en-US"/>
              </w:rPr>
              <w:t>digital</w:t>
            </w:r>
            <w:r w:rsidRPr="00BB171A">
              <w:rPr>
                <w:rFonts w:ascii="Tahoma" w:hAnsi="Tahoma" w:cs="Tahoma"/>
                <w:szCs w:val="22"/>
                <w:lang w:val="el-GR"/>
              </w:rPr>
              <w:t xml:space="preserve"> </w:t>
            </w:r>
            <w:r>
              <w:rPr>
                <w:rFonts w:ascii="Tahoma" w:hAnsi="Tahoma" w:cs="Tahoma"/>
                <w:szCs w:val="22"/>
                <w:lang w:val="en-US"/>
              </w:rPr>
              <w:t>campaigns</w:t>
            </w:r>
            <w:r w:rsidRPr="00BB171A">
              <w:rPr>
                <w:rFonts w:ascii="Tahoma" w:hAnsi="Tahoma" w:cs="Tahoma"/>
                <w:szCs w:val="22"/>
                <w:lang w:val="el-GR"/>
              </w:rPr>
              <w:t>) οι οποίες αφορούν στις επαφές (</w:t>
            </w:r>
            <w:r>
              <w:rPr>
                <w:rFonts w:ascii="Tahoma" w:hAnsi="Tahoma" w:cs="Tahoma"/>
                <w:szCs w:val="22"/>
                <w:lang w:val="en-US"/>
              </w:rPr>
              <w:t>contacts</w:t>
            </w:r>
            <w:r w:rsidRPr="00BB171A">
              <w:rPr>
                <w:rFonts w:ascii="Tahoma" w:hAnsi="Tahoma" w:cs="Tahoma"/>
                <w:szCs w:val="22"/>
                <w:lang w:val="el-GR"/>
              </w:rPr>
              <w:t>), η συλλογή των οποίων προβλέπεται στο πλαίσιο του Π10.</w:t>
            </w:r>
          </w:p>
        </w:tc>
      </w:tr>
      <w:tr w:rsidR="00B11AC1" w:rsidRPr="00F722C0" w14:paraId="2C475DB2"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3A74509A" w14:textId="250A872C" w:rsidR="00B11AC1" w:rsidRDefault="00333F9A" w:rsidP="00333F9A">
            <w:pPr>
              <w:pStyle w:val="Tabletext"/>
              <w:numPr>
                <w:ilvl w:val="0"/>
                <w:numId w:val="54"/>
              </w:numPr>
              <w:suppressAutoHyphens/>
              <w:spacing w:after="0"/>
              <w:rPr>
                <w:rFonts w:cs="Tahoma"/>
                <w:sz w:val="22"/>
                <w:szCs w:val="22"/>
              </w:rPr>
            </w:pPr>
            <w:r w:rsidRPr="00333F9A">
              <w:rPr>
                <w:rFonts w:cs="Tahoma"/>
                <w:sz w:val="22"/>
                <w:szCs w:val="22"/>
              </w:rPr>
              <w:tab/>
              <w:t>Ενίσχυση με υλικό των υφιστάμενων διαδικτυακών τόπων που χρησιμοποιούνται για τις ανάγκες ενημέρωσης - προώθησης – επικοινωνίας του ΔΔΤ - ΣΥΖΕΥΞΙΣ ΙΙ</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1B44F2B3" w14:textId="0A1DCDD4" w:rsidR="00B11AC1" w:rsidRPr="00BB171A" w:rsidRDefault="00B11AC1" w:rsidP="00333F9A">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sidR="00333F9A">
              <w:rPr>
                <w:rFonts w:ascii="Tahoma" w:hAnsi="Tahoma" w:cs="Tahoma"/>
                <w:szCs w:val="22"/>
                <w:lang w:val="el-GR"/>
              </w:rPr>
              <w:fldChar w:fldCharType="begin"/>
            </w:r>
            <w:r w:rsidR="00333F9A">
              <w:rPr>
                <w:rFonts w:ascii="Tahoma" w:hAnsi="Tahoma" w:cs="Tahoma"/>
                <w:szCs w:val="22"/>
                <w:lang w:val="el-GR"/>
              </w:rPr>
              <w:instrText xml:space="preserve"> REF _Ref23512952 \r \h </w:instrText>
            </w:r>
            <w:r w:rsidR="00333F9A">
              <w:rPr>
                <w:rFonts w:ascii="Tahoma" w:hAnsi="Tahoma" w:cs="Tahoma"/>
                <w:szCs w:val="22"/>
                <w:lang w:val="el-GR"/>
              </w:rPr>
            </w:r>
            <w:r w:rsidR="00333F9A">
              <w:rPr>
                <w:rFonts w:ascii="Tahoma" w:hAnsi="Tahoma" w:cs="Tahoma"/>
                <w:szCs w:val="22"/>
                <w:lang w:val="el-GR"/>
              </w:rPr>
              <w:fldChar w:fldCharType="separate"/>
            </w:r>
            <w:r w:rsidR="004715F1">
              <w:rPr>
                <w:rFonts w:ascii="Tahoma" w:hAnsi="Tahoma" w:cs="Tahoma"/>
                <w:szCs w:val="22"/>
                <w:lang w:val="el-GR"/>
              </w:rPr>
              <w:t>1.3.8</w:t>
            </w:r>
            <w:r w:rsidR="00333F9A">
              <w:rPr>
                <w:rFonts w:ascii="Tahoma" w:hAnsi="Tahoma" w:cs="Tahoma"/>
                <w:szCs w:val="22"/>
                <w:lang w:val="el-GR"/>
              </w:rPr>
              <w:fldChar w:fldCharType="end"/>
            </w:r>
            <w:r w:rsidRPr="00BB171A">
              <w:rPr>
                <w:rFonts w:ascii="Tahoma" w:hAnsi="Tahoma" w:cs="Tahoma"/>
                <w:szCs w:val="22"/>
                <w:lang w:val="el-GR"/>
              </w:rPr>
              <w:t xml:space="preserve">. Στο πλαίσιο του συγκεκριμένου παραδοτέου προβλέπεται η </w:t>
            </w:r>
            <w:r w:rsidR="00333F9A">
              <w:rPr>
                <w:rFonts w:ascii="Tahoma" w:hAnsi="Tahoma" w:cs="Tahoma"/>
                <w:szCs w:val="22"/>
                <w:lang w:val="el-GR"/>
              </w:rPr>
              <w:t xml:space="preserve">ενίσχυση με υλικό των </w:t>
            </w:r>
            <w:r w:rsidR="00333F9A" w:rsidRPr="00333F9A">
              <w:rPr>
                <w:rFonts w:ascii="Tahoma" w:hAnsi="Tahoma" w:cs="Tahoma"/>
                <w:szCs w:val="22"/>
                <w:lang w:val="el-GR"/>
              </w:rPr>
              <w:t xml:space="preserve">υφιστάμενων διαδικτυακών τόπων που χρησιμοποιούνται για τις ανάγκες ενημέρωσης - προώθησης – επικοινωνίας του ΔΔΤ - ΣΥΖΕΥΞΙΣ </w:t>
            </w:r>
            <w:r w:rsidR="00333F9A">
              <w:rPr>
                <w:rFonts w:ascii="Tahoma" w:hAnsi="Tahoma" w:cs="Tahoma"/>
                <w:szCs w:val="22"/>
                <w:lang w:val="el-GR"/>
              </w:rPr>
              <w:t xml:space="preserve">ΙΙ </w:t>
            </w:r>
          </w:p>
        </w:tc>
      </w:tr>
      <w:tr w:rsidR="00B11AC1" w:rsidRPr="00F722C0" w14:paraId="4D425B68"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339EFCE0" w14:textId="77777777" w:rsidR="00B11AC1" w:rsidRPr="00C72B21" w:rsidRDefault="00B11AC1" w:rsidP="00603C42">
            <w:pPr>
              <w:pStyle w:val="Tabletext"/>
              <w:numPr>
                <w:ilvl w:val="0"/>
                <w:numId w:val="54"/>
              </w:numPr>
              <w:suppressAutoHyphens/>
              <w:spacing w:after="0"/>
              <w:rPr>
                <w:rFonts w:cs="Tahoma"/>
                <w:sz w:val="22"/>
                <w:szCs w:val="22"/>
              </w:rPr>
            </w:pPr>
            <w:r>
              <w:rPr>
                <w:rFonts w:cs="Tahoma"/>
                <w:sz w:val="22"/>
                <w:szCs w:val="22"/>
              </w:rPr>
              <w:t xml:space="preserve">Προώθηση μέσω διαφημίσεων σε επιλεγμένους </w:t>
            </w:r>
            <w:proofErr w:type="spellStart"/>
            <w:r>
              <w:rPr>
                <w:rFonts w:cs="Tahoma"/>
                <w:sz w:val="22"/>
                <w:szCs w:val="22"/>
              </w:rPr>
              <w:t>ιστοτόπους</w:t>
            </w:r>
            <w:proofErr w:type="spellEnd"/>
            <w:r w:rsidRPr="00C72B21">
              <w:rPr>
                <w:rFonts w:cs="Tahoma"/>
                <w:sz w:val="22"/>
                <w:szCs w:val="22"/>
              </w:rPr>
              <w:t xml:space="preserve"> </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7557DA83" w14:textId="799F7764" w:rsidR="00B11AC1" w:rsidRPr="00BB171A" w:rsidRDefault="00B11AC1" w:rsidP="00333F9A">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sidR="00333F9A">
              <w:rPr>
                <w:rFonts w:ascii="Tahoma" w:hAnsi="Tahoma" w:cs="Tahoma"/>
                <w:szCs w:val="22"/>
                <w:lang w:val="el-GR"/>
              </w:rPr>
              <w:fldChar w:fldCharType="begin"/>
            </w:r>
            <w:r w:rsidR="00333F9A">
              <w:rPr>
                <w:rFonts w:ascii="Tahoma" w:hAnsi="Tahoma" w:cs="Tahoma"/>
                <w:szCs w:val="22"/>
                <w:lang w:val="el-GR"/>
              </w:rPr>
              <w:instrText xml:space="preserve"> REF _Ref23512966 \r \h </w:instrText>
            </w:r>
            <w:r w:rsidR="00333F9A">
              <w:rPr>
                <w:rFonts w:ascii="Tahoma" w:hAnsi="Tahoma" w:cs="Tahoma"/>
                <w:szCs w:val="22"/>
                <w:lang w:val="el-GR"/>
              </w:rPr>
            </w:r>
            <w:r w:rsidR="00333F9A">
              <w:rPr>
                <w:rFonts w:ascii="Tahoma" w:hAnsi="Tahoma" w:cs="Tahoma"/>
                <w:szCs w:val="22"/>
                <w:lang w:val="el-GR"/>
              </w:rPr>
              <w:fldChar w:fldCharType="separate"/>
            </w:r>
            <w:r w:rsidR="004715F1">
              <w:rPr>
                <w:rFonts w:ascii="Tahoma" w:hAnsi="Tahoma" w:cs="Tahoma"/>
                <w:szCs w:val="22"/>
                <w:lang w:val="el-GR"/>
              </w:rPr>
              <w:t>1.3.9</w:t>
            </w:r>
            <w:r w:rsidR="00333F9A">
              <w:rPr>
                <w:rFonts w:ascii="Tahoma" w:hAnsi="Tahoma" w:cs="Tahoma"/>
                <w:szCs w:val="22"/>
                <w:lang w:val="el-GR"/>
              </w:rPr>
              <w:fldChar w:fldCharType="end"/>
            </w:r>
            <w:r w:rsidRPr="00BB171A">
              <w:rPr>
                <w:rFonts w:ascii="Tahoma" w:hAnsi="Tahoma" w:cs="Tahoma"/>
                <w:szCs w:val="22"/>
                <w:lang w:val="el-GR"/>
              </w:rPr>
              <w:t xml:space="preserve">. Στο πλαίσιο του συγκεκριμένου παραδοτέου προβλέπονται οι ενέργειες προώθησης μέσω της καταχώρισης σε επιλεγμένους </w:t>
            </w:r>
            <w:proofErr w:type="spellStart"/>
            <w:r w:rsidRPr="00BB171A">
              <w:rPr>
                <w:rFonts w:ascii="Tahoma" w:hAnsi="Tahoma" w:cs="Tahoma"/>
                <w:szCs w:val="22"/>
                <w:lang w:val="el-GR"/>
              </w:rPr>
              <w:t>ιστοτόπους</w:t>
            </w:r>
            <w:proofErr w:type="spellEnd"/>
            <w:r w:rsidRPr="00BB171A">
              <w:rPr>
                <w:rFonts w:ascii="Tahoma" w:hAnsi="Tahoma" w:cs="Tahoma"/>
                <w:szCs w:val="22"/>
                <w:lang w:val="el-GR"/>
              </w:rPr>
              <w:t>.</w:t>
            </w:r>
          </w:p>
        </w:tc>
      </w:tr>
      <w:tr w:rsidR="00B11AC1" w:rsidRPr="00F722C0" w14:paraId="40C3BFEC"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7319D601" w14:textId="27FD6045" w:rsidR="00B11AC1" w:rsidRDefault="00333F9A" w:rsidP="00333F9A">
            <w:pPr>
              <w:pStyle w:val="Tabletext"/>
              <w:numPr>
                <w:ilvl w:val="0"/>
                <w:numId w:val="54"/>
              </w:numPr>
              <w:suppressAutoHyphens/>
              <w:spacing w:after="0"/>
              <w:rPr>
                <w:rFonts w:cs="Tahoma"/>
                <w:sz w:val="22"/>
                <w:szCs w:val="22"/>
              </w:rPr>
            </w:pPr>
            <w:r w:rsidRPr="00333F9A">
              <w:rPr>
                <w:rFonts w:cs="Tahoma"/>
                <w:sz w:val="22"/>
                <w:szCs w:val="22"/>
              </w:rPr>
              <w:lastRenderedPageBreak/>
              <w:t>Δημιουργία Βίντεο</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4133E9E3" w14:textId="1AB55155" w:rsidR="00B11AC1" w:rsidRPr="00BB171A" w:rsidRDefault="00B11AC1" w:rsidP="00333F9A">
            <w:pPr>
              <w:spacing w:after="60"/>
              <w:jc w:val="left"/>
              <w:rPr>
                <w:rFonts w:ascii="Tahoma" w:hAnsi="Tahoma" w:cs="Tahoma"/>
                <w:szCs w:val="22"/>
                <w:lang w:val="el-GR"/>
              </w:rPr>
            </w:pPr>
            <w:r w:rsidRPr="00BB171A">
              <w:rPr>
                <w:rFonts w:ascii="Tahoma" w:hAnsi="Tahoma" w:cs="Tahoma"/>
                <w:szCs w:val="22"/>
                <w:lang w:val="el-GR"/>
              </w:rPr>
              <w:t xml:space="preserve">Σύμφωνα με τις απαιτήσεις τις παραγράφου </w:t>
            </w:r>
            <w:r w:rsidR="00333F9A">
              <w:rPr>
                <w:rFonts w:ascii="Tahoma" w:hAnsi="Tahoma" w:cs="Tahoma"/>
                <w:szCs w:val="22"/>
                <w:lang w:val="el-GR"/>
              </w:rPr>
              <w:fldChar w:fldCharType="begin"/>
            </w:r>
            <w:r w:rsidR="00333F9A">
              <w:rPr>
                <w:rFonts w:ascii="Tahoma" w:hAnsi="Tahoma" w:cs="Tahoma"/>
                <w:szCs w:val="22"/>
                <w:lang w:val="el-GR"/>
              </w:rPr>
              <w:instrText xml:space="preserve"> REF _Ref23512994 \r \h </w:instrText>
            </w:r>
            <w:r w:rsidR="00333FDC">
              <w:rPr>
                <w:rFonts w:ascii="Tahoma" w:hAnsi="Tahoma" w:cs="Tahoma"/>
                <w:szCs w:val="22"/>
                <w:lang w:val="el-GR"/>
              </w:rPr>
              <w:instrText xml:space="preserve"> \* MERGEFORMAT </w:instrText>
            </w:r>
            <w:r w:rsidR="00333F9A">
              <w:rPr>
                <w:rFonts w:ascii="Tahoma" w:hAnsi="Tahoma" w:cs="Tahoma"/>
                <w:szCs w:val="22"/>
                <w:lang w:val="el-GR"/>
              </w:rPr>
            </w:r>
            <w:r w:rsidR="00333F9A">
              <w:rPr>
                <w:rFonts w:ascii="Tahoma" w:hAnsi="Tahoma" w:cs="Tahoma"/>
                <w:szCs w:val="22"/>
                <w:lang w:val="el-GR"/>
              </w:rPr>
              <w:fldChar w:fldCharType="separate"/>
            </w:r>
            <w:r w:rsidR="004715F1">
              <w:rPr>
                <w:rFonts w:ascii="Tahoma" w:hAnsi="Tahoma" w:cs="Tahoma"/>
                <w:szCs w:val="22"/>
                <w:lang w:val="el-GR"/>
              </w:rPr>
              <w:t>1.3.10</w:t>
            </w:r>
            <w:r w:rsidR="00333F9A">
              <w:rPr>
                <w:rFonts w:ascii="Tahoma" w:hAnsi="Tahoma" w:cs="Tahoma"/>
                <w:szCs w:val="22"/>
                <w:lang w:val="el-GR"/>
              </w:rPr>
              <w:fldChar w:fldCharType="end"/>
            </w:r>
            <w:r w:rsidRPr="00BB171A">
              <w:rPr>
                <w:rFonts w:ascii="Tahoma" w:hAnsi="Tahoma" w:cs="Tahoma"/>
                <w:szCs w:val="22"/>
                <w:lang w:val="el-GR"/>
              </w:rPr>
              <w:t>. Στο πλαίσιο του συγκεκριμένου παραδοτέου προβλέπεται η ανάπτυξη των βίντεο που προβλέπονται στο πλαίσιο του Έργου.</w:t>
            </w:r>
          </w:p>
        </w:tc>
      </w:tr>
      <w:tr w:rsidR="008B3600" w:rsidRPr="00F722C0" w14:paraId="58C0C744"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6B708EDC" w14:textId="57E522C0" w:rsidR="00333F9A" w:rsidRPr="00333F9A" w:rsidRDefault="00333F9A" w:rsidP="00333F9A">
            <w:pPr>
              <w:pStyle w:val="Tabletext"/>
              <w:numPr>
                <w:ilvl w:val="0"/>
                <w:numId w:val="54"/>
              </w:numPr>
              <w:suppressAutoHyphens/>
              <w:spacing w:after="0"/>
              <w:rPr>
                <w:rFonts w:cs="Tahoma"/>
                <w:sz w:val="22"/>
                <w:szCs w:val="22"/>
              </w:rPr>
            </w:pPr>
            <w:r w:rsidRPr="00333F9A">
              <w:rPr>
                <w:rFonts w:cs="Tahoma"/>
                <w:sz w:val="22"/>
                <w:szCs w:val="22"/>
              </w:rPr>
              <w:t>Δημιουργία εκπαιδευτικού υλικού για το ΔΔΤ -  ΣΥΖΕΥΞΙΣ ΙΙ και τα οφέλη του</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58256DC1" w14:textId="31B71674" w:rsidR="00333F9A" w:rsidRPr="00BB171A" w:rsidRDefault="00333F9A" w:rsidP="00333F9A">
            <w:pPr>
              <w:spacing w:after="60"/>
              <w:jc w:val="left"/>
              <w:rPr>
                <w:rFonts w:ascii="Tahoma" w:hAnsi="Tahoma" w:cs="Tahoma"/>
                <w:szCs w:val="22"/>
                <w:lang w:val="el-GR"/>
              </w:rPr>
            </w:pPr>
            <w:r w:rsidRPr="00333F9A">
              <w:rPr>
                <w:rFonts w:ascii="Tahoma" w:hAnsi="Tahoma" w:cs="Tahoma"/>
                <w:szCs w:val="22"/>
                <w:lang w:val="el-GR"/>
              </w:rPr>
              <w:t xml:space="preserve">Σύμφωνα με τις απαιτήσεις της παραγράφου 1.3.11. </w:t>
            </w:r>
            <w:r>
              <w:rPr>
                <w:rFonts w:ascii="Tahoma" w:hAnsi="Tahoma" w:cs="Tahoma"/>
                <w:szCs w:val="22"/>
                <w:lang w:val="el-GR"/>
              </w:rPr>
              <w:t xml:space="preserve"> προβλέπεται η δημιουργία εκπαιδευτικού υλικού που μπορεί να αξιοποιηθεί στο πλαίσιο εκπαιδευτικών σεμιναρίων</w:t>
            </w:r>
          </w:p>
        </w:tc>
      </w:tr>
      <w:tr w:rsidR="008B3600" w:rsidRPr="00F722C0" w14:paraId="27BC423D" w14:textId="77777777" w:rsidTr="002775BF">
        <w:trPr>
          <w:cantSplit/>
          <w:trHeight w:val="390"/>
          <w:jc w:val="center"/>
        </w:trPr>
        <w:tc>
          <w:tcPr>
            <w:tcW w:w="3165" w:type="dxa"/>
            <w:tcBorders>
              <w:top w:val="single" w:sz="4" w:space="0" w:color="000000"/>
              <w:left w:val="single" w:sz="4" w:space="0" w:color="000000"/>
              <w:bottom w:val="single" w:sz="4" w:space="0" w:color="000000"/>
            </w:tcBorders>
            <w:shd w:val="clear" w:color="auto" w:fill="auto"/>
          </w:tcPr>
          <w:p w14:paraId="4B9D0827" w14:textId="71140255" w:rsidR="00333F9A" w:rsidRPr="00333F9A" w:rsidRDefault="00333F9A" w:rsidP="00333F9A">
            <w:pPr>
              <w:pStyle w:val="Tabletext"/>
              <w:numPr>
                <w:ilvl w:val="0"/>
                <w:numId w:val="54"/>
              </w:numPr>
              <w:suppressAutoHyphens/>
              <w:spacing w:after="0"/>
              <w:rPr>
                <w:rFonts w:cs="Tahoma"/>
                <w:sz w:val="22"/>
                <w:szCs w:val="22"/>
              </w:rPr>
            </w:pPr>
            <w:r w:rsidRPr="00333F9A">
              <w:rPr>
                <w:rFonts w:cs="Tahoma"/>
                <w:sz w:val="22"/>
                <w:szCs w:val="22"/>
              </w:rPr>
              <w:t xml:space="preserve">Συμμετοχή σε Κοινωνικά Δίκτυα (Social </w:t>
            </w:r>
            <w:proofErr w:type="spellStart"/>
            <w:r w:rsidRPr="00333F9A">
              <w:rPr>
                <w:rFonts w:cs="Tahoma"/>
                <w:sz w:val="22"/>
                <w:szCs w:val="22"/>
              </w:rPr>
              <w:t>Media</w:t>
            </w:r>
            <w:proofErr w:type="spellEnd"/>
            <w:r w:rsidRPr="00333F9A">
              <w:rPr>
                <w:rFonts w:cs="Tahoma"/>
                <w:sz w:val="22"/>
                <w:szCs w:val="22"/>
              </w:rPr>
              <w:t>)</w:t>
            </w:r>
          </w:p>
        </w:tc>
        <w:tc>
          <w:tcPr>
            <w:tcW w:w="6469" w:type="dxa"/>
            <w:tcBorders>
              <w:top w:val="single" w:sz="4" w:space="0" w:color="000000"/>
              <w:left w:val="single" w:sz="4" w:space="0" w:color="000000"/>
              <w:bottom w:val="single" w:sz="4" w:space="0" w:color="000000"/>
              <w:right w:val="single" w:sz="4" w:space="0" w:color="000000"/>
            </w:tcBorders>
            <w:shd w:val="clear" w:color="auto" w:fill="auto"/>
          </w:tcPr>
          <w:p w14:paraId="624E9A88" w14:textId="75D1C931" w:rsidR="00333F9A" w:rsidRPr="00333F9A" w:rsidRDefault="00333F9A" w:rsidP="00333F9A">
            <w:pPr>
              <w:spacing w:after="60"/>
              <w:jc w:val="left"/>
              <w:rPr>
                <w:rFonts w:ascii="Tahoma" w:hAnsi="Tahoma" w:cs="Tahoma"/>
                <w:szCs w:val="22"/>
                <w:lang w:val="el-GR"/>
              </w:rPr>
            </w:pPr>
            <w:r w:rsidRPr="00333F9A">
              <w:rPr>
                <w:rFonts w:ascii="Tahoma" w:hAnsi="Tahoma" w:cs="Tahoma"/>
                <w:szCs w:val="22"/>
                <w:lang w:val="el-GR"/>
              </w:rPr>
              <w:t xml:space="preserve">Σύμφωνα με τις απαιτήσεις τις παραγράφου 1.3.12. </w:t>
            </w:r>
            <w:r>
              <w:rPr>
                <w:rFonts w:ascii="Tahoma" w:hAnsi="Tahoma" w:cs="Tahoma"/>
                <w:szCs w:val="22"/>
                <w:lang w:val="el-GR"/>
              </w:rPr>
              <w:t>προβλέπεται η παραγωγή και επιμέλεια περιεχομένου για χρήση σε κοινωνικά δίκτυα</w:t>
            </w:r>
          </w:p>
        </w:tc>
      </w:tr>
    </w:tbl>
    <w:p w14:paraId="4A0E2DB3" w14:textId="77777777" w:rsidR="00B11AC1" w:rsidRPr="00BB171A" w:rsidRDefault="00B11AC1" w:rsidP="00B11AC1">
      <w:pPr>
        <w:rPr>
          <w:rFonts w:ascii="Tahoma" w:hAnsi="Tahoma" w:cs="Tahoma"/>
          <w:szCs w:val="22"/>
          <w:lang w:val="el-GR"/>
        </w:rPr>
      </w:pPr>
    </w:p>
    <w:p w14:paraId="1CFC0CC3" w14:textId="77777777" w:rsidR="00B11AC1" w:rsidRPr="00B11AC1" w:rsidRDefault="00B11AC1" w:rsidP="002775BF">
      <w:pPr>
        <w:pStyle w:val="4"/>
        <w:numPr>
          <w:ilvl w:val="3"/>
          <w:numId w:val="16"/>
        </w:numPr>
        <w:tabs>
          <w:tab w:val="left" w:pos="1134"/>
        </w:tabs>
        <w:rPr>
          <w:rFonts w:cs="Tahoma"/>
          <w:lang w:val="el-GR"/>
        </w:rPr>
      </w:pPr>
      <w:bookmarkStart w:id="151" w:name="_Toc22129704"/>
      <w:bookmarkStart w:id="152" w:name="_Ref23515405"/>
      <w:bookmarkStart w:id="153" w:name="_Ref23756826"/>
      <w:r w:rsidRPr="00B11AC1">
        <w:rPr>
          <w:rFonts w:cs="Tahoma"/>
          <w:lang w:val="el-GR"/>
        </w:rPr>
        <w:t>ΦΑΣΗ 3: Διάδοση των επιτευχθέντων αποτελεσμάτων και ωφελειών, ανάδειξη καλών πρακτικών</w:t>
      </w:r>
      <w:bookmarkEnd w:id="151"/>
      <w:bookmarkEnd w:id="152"/>
      <w:bookmarkEnd w:id="153"/>
    </w:p>
    <w:p w14:paraId="0C825B6D" w14:textId="77777777" w:rsidR="00B11AC1" w:rsidRPr="00076FC2" w:rsidRDefault="00B11AC1" w:rsidP="00B11AC1">
      <w:pPr>
        <w:spacing w:before="120" w:after="60"/>
        <w:rPr>
          <w:rFonts w:ascii="Tahoma" w:hAnsi="Tahoma" w:cs="Tahoma"/>
          <w:szCs w:val="22"/>
          <w:u w:val="single"/>
          <w:lang w:val="el-GR"/>
        </w:rPr>
      </w:pPr>
      <w:r w:rsidRPr="00076FC2">
        <w:rPr>
          <w:rFonts w:ascii="Tahoma" w:hAnsi="Tahoma" w:cs="Tahoma"/>
          <w:szCs w:val="22"/>
          <w:u w:val="single"/>
          <w:lang w:val="el-GR"/>
        </w:rPr>
        <w:t>ΑΝΤΙΚΕΙΜΕΝΟ / ΠΕΡΙΕΧΟΜΕΝΟ ΦΑΣΗΣ:</w:t>
      </w:r>
    </w:p>
    <w:p w14:paraId="7FFA1C1E" w14:textId="77777777" w:rsidR="00B11AC1" w:rsidRPr="00076FC2" w:rsidRDefault="00B11AC1" w:rsidP="00B11AC1">
      <w:pPr>
        <w:spacing w:before="120" w:after="60"/>
        <w:rPr>
          <w:rFonts w:ascii="Tahoma" w:hAnsi="Tahoma" w:cs="Tahoma"/>
          <w:szCs w:val="22"/>
          <w:lang w:val="el-GR"/>
        </w:rPr>
      </w:pPr>
      <w:r w:rsidRPr="00076FC2">
        <w:rPr>
          <w:rFonts w:ascii="Tahoma" w:hAnsi="Tahoma" w:cs="Tahoma"/>
          <w:szCs w:val="22"/>
          <w:lang w:val="el-GR"/>
        </w:rPr>
        <w:t>Ο ανάδοχος θα καταγράψει σε έκθεσή του τα αποτελέσματα των ενεργειών δημοσιότητας που έγιναν και θα κάνει αξιολόγηση και αποτίμηση αυτών. Θα προσδιοριστεί μεθοδολογικό πλαίσιο αξιολόγησης με ποιοτικά κριτήρια όπως η αποτελεσματικότητα – αποδοτικότητα, η καινοτομία, η συμπληρωματικότητα με σχετικές δράσεις, κ.ά. Η αναγνώριση των καλών και βέλτιστων πρακτικών και η ανταλλαγή εμπειριών και τεχνογνωσίας ανάμεσα στον ανάδοχο, στους εμπλεκόμενους φορείς και τα στελέχη τους, σκοπεύουν να επηρεάσουν στο μέλλον ανάλογες δράσεις για τη βελτίωση της επικοινωνίας των κυρίως έργων.</w:t>
      </w:r>
    </w:p>
    <w:p w14:paraId="39159B97" w14:textId="77777777" w:rsidR="00B11AC1" w:rsidRPr="00B6350E" w:rsidRDefault="00B11AC1" w:rsidP="00B11AC1">
      <w:pPr>
        <w:spacing w:before="120" w:after="60"/>
        <w:rPr>
          <w:rFonts w:ascii="Tahoma" w:hAnsi="Tahoma" w:cs="Tahoma"/>
          <w:b/>
          <w:szCs w:val="22"/>
        </w:rPr>
      </w:pPr>
      <w:r w:rsidRPr="00B6350E">
        <w:rPr>
          <w:rFonts w:ascii="Tahoma" w:eastAsia="Tahoma" w:hAnsi="Tahoma" w:cs="Tahoma"/>
          <w:szCs w:val="22"/>
          <w:u w:val="single"/>
        </w:rPr>
        <w:t>‘</w:t>
      </w:r>
      <w:r w:rsidRPr="00B6350E">
        <w:rPr>
          <w:rFonts w:ascii="Tahoma" w:hAnsi="Tahoma" w:cs="Tahoma"/>
          <w:szCs w:val="22"/>
          <w:u w:val="single"/>
        </w:rPr>
        <w:t xml:space="preserve">ΑΝΑΜΕΝΟΜΕΝΑ ΠΑΡΑΔΟΤΕΑ’ / ΑΠΟΤΕΛΕΣΜΑΤΑ ΦΑΣΗΣ: </w:t>
      </w:r>
    </w:p>
    <w:tbl>
      <w:tblPr>
        <w:tblW w:w="5000" w:type="pct"/>
        <w:jc w:val="center"/>
        <w:tblLayout w:type="fixed"/>
        <w:tblLook w:val="0000" w:firstRow="0" w:lastRow="0" w:firstColumn="0" w:lastColumn="0" w:noHBand="0" w:noVBand="0"/>
      </w:tblPr>
      <w:tblGrid>
        <w:gridCol w:w="3615"/>
        <w:gridCol w:w="6013"/>
      </w:tblGrid>
      <w:tr w:rsidR="00B11AC1" w:rsidRPr="00B6350E" w14:paraId="2879307E" w14:textId="77777777" w:rsidTr="00603C42">
        <w:trPr>
          <w:trHeight w:val="113"/>
          <w:jc w:val="center"/>
        </w:trPr>
        <w:tc>
          <w:tcPr>
            <w:tcW w:w="9575" w:type="dxa"/>
            <w:gridSpan w:val="2"/>
            <w:tcBorders>
              <w:top w:val="single" w:sz="4" w:space="0" w:color="000000"/>
              <w:left w:val="single" w:sz="4" w:space="0" w:color="000000"/>
              <w:bottom w:val="single" w:sz="4" w:space="0" w:color="000000"/>
              <w:right w:val="single" w:sz="4" w:space="0" w:color="000000"/>
            </w:tcBorders>
            <w:shd w:val="clear" w:color="auto" w:fill="E6E6E6"/>
          </w:tcPr>
          <w:p w14:paraId="0CFED0E4" w14:textId="77777777" w:rsidR="00B11AC1" w:rsidRPr="00B6350E" w:rsidRDefault="00B11AC1" w:rsidP="00603C42">
            <w:pPr>
              <w:jc w:val="left"/>
              <w:rPr>
                <w:rFonts w:ascii="Tahoma" w:hAnsi="Tahoma" w:cs="Tahoma"/>
                <w:szCs w:val="22"/>
              </w:rPr>
            </w:pPr>
            <w:r w:rsidRPr="00B6350E">
              <w:rPr>
                <w:rFonts w:ascii="Tahoma" w:hAnsi="Tahoma" w:cs="Tahoma"/>
                <w:szCs w:val="22"/>
              </w:rPr>
              <w:t>Παρα</w:t>
            </w:r>
            <w:proofErr w:type="spellStart"/>
            <w:r w:rsidRPr="00B6350E">
              <w:rPr>
                <w:rFonts w:ascii="Tahoma" w:hAnsi="Tahoma" w:cs="Tahoma"/>
                <w:szCs w:val="22"/>
              </w:rPr>
              <w:t>δοτέ</w:t>
            </w:r>
            <w:proofErr w:type="spellEnd"/>
            <w:r w:rsidRPr="00B6350E">
              <w:rPr>
                <w:rFonts w:ascii="Tahoma" w:hAnsi="Tahoma" w:cs="Tahoma"/>
                <w:szCs w:val="22"/>
              </w:rPr>
              <w:t>α (</w:t>
            </w:r>
            <w:proofErr w:type="spellStart"/>
            <w:r w:rsidRPr="00B6350E">
              <w:rPr>
                <w:rFonts w:ascii="Tahoma" w:hAnsi="Tahoma" w:cs="Tahoma"/>
                <w:szCs w:val="22"/>
              </w:rPr>
              <w:t>ελάχιστ</w:t>
            </w:r>
            <w:proofErr w:type="spellEnd"/>
            <w:r w:rsidRPr="00B6350E">
              <w:rPr>
                <w:rFonts w:ascii="Tahoma" w:hAnsi="Tahoma" w:cs="Tahoma"/>
                <w:szCs w:val="22"/>
              </w:rPr>
              <w:t>α):</w:t>
            </w:r>
          </w:p>
        </w:tc>
      </w:tr>
      <w:tr w:rsidR="00B11AC1" w:rsidRPr="00B6350E" w14:paraId="0719A870" w14:textId="77777777" w:rsidTr="00603C42">
        <w:trPr>
          <w:trHeight w:val="390"/>
          <w:jc w:val="center"/>
        </w:trPr>
        <w:tc>
          <w:tcPr>
            <w:tcW w:w="3595" w:type="dxa"/>
            <w:tcBorders>
              <w:top w:val="single" w:sz="4" w:space="0" w:color="000000"/>
              <w:left w:val="single" w:sz="4" w:space="0" w:color="000000"/>
              <w:bottom w:val="single" w:sz="4" w:space="0" w:color="000000"/>
            </w:tcBorders>
            <w:shd w:val="clear" w:color="auto" w:fill="E6E6E6"/>
          </w:tcPr>
          <w:p w14:paraId="74FF0922" w14:textId="77777777" w:rsidR="00B11AC1" w:rsidRPr="00B6350E" w:rsidRDefault="00B11AC1" w:rsidP="00603C42">
            <w:pPr>
              <w:pStyle w:val="Tabletext"/>
              <w:rPr>
                <w:rFonts w:cs="Tahoma"/>
                <w:sz w:val="22"/>
                <w:szCs w:val="22"/>
              </w:rPr>
            </w:pPr>
            <w:r w:rsidRPr="00B6350E">
              <w:rPr>
                <w:rFonts w:cs="Tahoma"/>
                <w:sz w:val="22"/>
                <w:szCs w:val="22"/>
              </w:rPr>
              <w:t>Τίτλος Παραδοτέου</w:t>
            </w:r>
          </w:p>
        </w:tc>
        <w:tc>
          <w:tcPr>
            <w:tcW w:w="5980" w:type="dxa"/>
            <w:tcBorders>
              <w:top w:val="single" w:sz="4" w:space="0" w:color="000000"/>
              <w:left w:val="single" w:sz="4" w:space="0" w:color="000000"/>
              <w:bottom w:val="single" w:sz="4" w:space="0" w:color="000000"/>
              <w:right w:val="single" w:sz="4" w:space="0" w:color="000000"/>
            </w:tcBorders>
            <w:shd w:val="clear" w:color="auto" w:fill="E6E6E6"/>
          </w:tcPr>
          <w:p w14:paraId="770E4F8A" w14:textId="77777777" w:rsidR="00B11AC1" w:rsidRPr="00B6350E" w:rsidRDefault="00B11AC1" w:rsidP="00603C42">
            <w:pPr>
              <w:pStyle w:val="Tabletext"/>
              <w:rPr>
                <w:rFonts w:cs="Tahoma"/>
                <w:sz w:val="22"/>
                <w:szCs w:val="22"/>
              </w:rPr>
            </w:pPr>
            <w:r w:rsidRPr="00B6350E">
              <w:rPr>
                <w:rFonts w:cs="Tahoma"/>
                <w:sz w:val="22"/>
                <w:szCs w:val="22"/>
              </w:rPr>
              <w:t xml:space="preserve">Περιγραφή Παραδοτέου </w:t>
            </w:r>
          </w:p>
        </w:tc>
      </w:tr>
      <w:tr w:rsidR="00B11AC1" w:rsidRPr="00F722C0" w14:paraId="6CDD9F89" w14:textId="77777777" w:rsidTr="00603C42">
        <w:trPr>
          <w:jc w:val="center"/>
        </w:trPr>
        <w:tc>
          <w:tcPr>
            <w:tcW w:w="3595" w:type="dxa"/>
            <w:tcBorders>
              <w:top w:val="single" w:sz="4" w:space="0" w:color="000000"/>
              <w:left w:val="single" w:sz="4" w:space="0" w:color="000000"/>
              <w:bottom w:val="single" w:sz="4" w:space="0" w:color="000000"/>
            </w:tcBorders>
            <w:shd w:val="clear" w:color="auto" w:fill="auto"/>
          </w:tcPr>
          <w:p w14:paraId="70B07DE2" w14:textId="77777777" w:rsidR="00B11AC1" w:rsidRPr="00B6350E" w:rsidRDefault="00B11AC1" w:rsidP="00603C42">
            <w:pPr>
              <w:pStyle w:val="Tabletext"/>
              <w:numPr>
                <w:ilvl w:val="0"/>
                <w:numId w:val="54"/>
              </w:numPr>
              <w:suppressAutoHyphens/>
              <w:spacing w:after="0"/>
              <w:rPr>
                <w:rFonts w:cs="Tahoma"/>
                <w:sz w:val="22"/>
                <w:szCs w:val="22"/>
                <w:lang w:val="en-GB"/>
              </w:rPr>
            </w:pPr>
            <w:proofErr w:type="spellStart"/>
            <w:r w:rsidRPr="00B6350E">
              <w:rPr>
                <w:rFonts w:cs="Tahoma"/>
                <w:sz w:val="22"/>
                <w:szCs w:val="22"/>
                <w:lang w:val="en-GB"/>
              </w:rPr>
              <w:t>Τελική</w:t>
            </w:r>
            <w:proofErr w:type="spellEnd"/>
            <w:r w:rsidRPr="00B6350E">
              <w:rPr>
                <w:rFonts w:cs="Tahoma"/>
                <w:sz w:val="22"/>
                <w:szCs w:val="22"/>
                <w:lang w:val="en-GB"/>
              </w:rPr>
              <w:t xml:space="preserve"> </w:t>
            </w:r>
            <w:proofErr w:type="spellStart"/>
            <w:r w:rsidRPr="00B6350E">
              <w:rPr>
                <w:rFonts w:cs="Tahoma"/>
                <w:sz w:val="22"/>
                <w:szCs w:val="22"/>
                <w:lang w:val="en-GB"/>
              </w:rPr>
              <w:t>έκθεση</w:t>
            </w:r>
            <w:proofErr w:type="spellEnd"/>
            <w:r w:rsidRPr="00B6350E">
              <w:rPr>
                <w:rFonts w:cs="Tahoma"/>
                <w:sz w:val="22"/>
                <w:szCs w:val="22"/>
                <w:lang w:val="en-GB"/>
              </w:rPr>
              <w:t xml:space="preserve"> απ</w:t>
            </w:r>
            <w:proofErr w:type="spellStart"/>
            <w:r w:rsidRPr="00B6350E">
              <w:rPr>
                <w:rFonts w:cs="Tahoma"/>
                <w:sz w:val="22"/>
                <w:szCs w:val="22"/>
                <w:lang w:val="en-GB"/>
              </w:rPr>
              <w:t>οτελεσμάτων</w:t>
            </w:r>
            <w:proofErr w:type="spellEnd"/>
          </w:p>
        </w:tc>
        <w:tc>
          <w:tcPr>
            <w:tcW w:w="5980" w:type="dxa"/>
            <w:tcBorders>
              <w:top w:val="single" w:sz="4" w:space="0" w:color="000000"/>
              <w:left w:val="single" w:sz="4" w:space="0" w:color="000000"/>
              <w:bottom w:val="single" w:sz="4" w:space="0" w:color="000000"/>
              <w:right w:val="single" w:sz="4" w:space="0" w:color="000000"/>
            </w:tcBorders>
            <w:shd w:val="clear" w:color="auto" w:fill="auto"/>
          </w:tcPr>
          <w:p w14:paraId="3DDA4967" w14:textId="77777777" w:rsidR="00B11AC1" w:rsidRPr="00076FC2" w:rsidRDefault="00B11AC1" w:rsidP="00603C42">
            <w:pPr>
              <w:spacing w:after="60"/>
              <w:jc w:val="left"/>
              <w:rPr>
                <w:rFonts w:ascii="Tahoma" w:hAnsi="Tahoma" w:cs="Tahoma"/>
                <w:szCs w:val="22"/>
                <w:lang w:val="el-GR"/>
              </w:rPr>
            </w:pPr>
            <w:r w:rsidRPr="00076FC2">
              <w:rPr>
                <w:rFonts w:ascii="Tahoma" w:hAnsi="Tahoma" w:cs="Tahoma"/>
                <w:szCs w:val="22"/>
                <w:lang w:val="el-GR"/>
              </w:rPr>
              <w:t>Σύμφωνα με τα αναφερόμενα παραπάνω</w:t>
            </w:r>
          </w:p>
        </w:tc>
      </w:tr>
    </w:tbl>
    <w:p w14:paraId="55C393ED" w14:textId="77777777" w:rsidR="00B11AC1" w:rsidRPr="00076FC2" w:rsidRDefault="00B11AC1" w:rsidP="00B11AC1">
      <w:pPr>
        <w:spacing w:after="60"/>
        <w:rPr>
          <w:lang w:val="el-GR"/>
        </w:rPr>
      </w:pPr>
    </w:p>
    <w:p w14:paraId="152D91A7" w14:textId="79D59B88" w:rsidR="00E35311" w:rsidRPr="00AE3C74" w:rsidRDefault="00E35311" w:rsidP="002775BF">
      <w:pPr>
        <w:pStyle w:val="4"/>
        <w:numPr>
          <w:ilvl w:val="1"/>
          <w:numId w:val="16"/>
        </w:numPr>
        <w:tabs>
          <w:tab w:val="left" w:pos="1134"/>
        </w:tabs>
        <w:rPr>
          <w:lang w:val="el-GR"/>
        </w:rPr>
      </w:pPr>
      <w:bookmarkStart w:id="154" w:name="_Ref61542119"/>
      <w:bookmarkStart w:id="155" w:name="_Ref61542140"/>
      <w:bookmarkStart w:id="156" w:name="_Ref61547088"/>
      <w:bookmarkStart w:id="157" w:name="_Toc85109293"/>
      <w:r w:rsidRPr="00E35311">
        <w:rPr>
          <w:rFonts w:cs="Tahoma"/>
          <w:szCs w:val="22"/>
          <w:lang w:val="el-GR"/>
        </w:rPr>
        <w:t>Ομάδα Έργου/Σχήμα Διοίκησης Έργου</w:t>
      </w:r>
      <w:bookmarkEnd w:id="154"/>
      <w:bookmarkEnd w:id="155"/>
      <w:bookmarkEnd w:id="156"/>
      <w:bookmarkEnd w:id="157"/>
      <w:r w:rsidRPr="00E35311">
        <w:rPr>
          <w:rFonts w:cs="Tahoma"/>
          <w:szCs w:val="22"/>
          <w:lang w:val="el-GR"/>
        </w:rPr>
        <w:tab/>
      </w:r>
    </w:p>
    <w:p w14:paraId="26FD02C3" w14:textId="77777777" w:rsidR="00940784" w:rsidRPr="0025369E" w:rsidRDefault="00940784" w:rsidP="0025369E">
      <w:pPr>
        <w:spacing w:line="252" w:lineRule="auto"/>
        <w:rPr>
          <w:rFonts w:ascii="Tahoma" w:hAnsi="Tahoma" w:cs="Tahoma"/>
          <w:szCs w:val="22"/>
          <w:lang w:val="el-GR"/>
        </w:rPr>
      </w:pPr>
      <w:r w:rsidRPr="0025369E">
        <w:rPr>
          <w:rFonts w:ascii="Tahoma" w:hAnsi="Tahoma" w:cs="Tahoma"/>
          <w:szCs w:val="22"/>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535FC363" w14:textId="77777777" w:rsidR="00940784" w:rsidRPr="0025369E" w:rsidRDefault="00940784" w:rsidP="0025369E">
      <w:pPr>
        <w:spacing w:line="252" w:lineRule="auto"/>
        <w:rPr>
          <w:rFonts w:ascii="Tahoma" w:hAnsi="Tahoma" w:cs="Tahoma"/>
          <w:szCs w:val="22"/>
          <w:lang w:val="el-GR"/>
        </w:rPr>
      </w:pPr>
      <w:r w:rsidRPr="0025369E">
        <w:rPr>
          <w:rFonts w:ascii="Tahoma" w:hAnsi="Tahoma" w:cs="Tahoma"/>
          <w:szCs w:val="22"/>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1BD790EC" w14:textId="77777777" w:rsidR="00940784" w:rsidRPr="0025369E" w:rsidRDefault="00940784" w:rsidP="0025369E">
      <w:pPr>
        <w:spacing w:line="252" w:lineRule="auto"/>
        <w:rPr>
          <w:rFonts w:ascii="Tahoma" w:hAnsi="Tahoma" w:cs="Tahoma"/>
          <w:szCs w:val="22"/>
          <w:lang w:val="el-GR"/>
        </w:rPr>
      </w:pPr>
      <w:r w:rsidRPr="0025369E">
        <w:rPr>
          <w:rFonts w:ascii="Tahoma" w:hAnsi="Tahoma" w:cs="Tahoma"/>
          <w:szCs w:val="22"/>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4CC79DD3" w14:textId="4A84B6D9" w:rsidR="00E35311" w:rsidRPr="00AE3C74" w:rsidRDefault="00E35311" w:rsidP="00E35311">
      <w:pPr>
        <w:spacing w:line="252" w:lineRule="auto"/>
        <w:rPr>
          <w:rFonts w:ascii="Tahoma" w:hAnsi="Tahoma" w:cs="Tahoma"/>
          <w:szCs w:val="22"/>
          <w:lang w:val="el-GR"/>
        </w:rPr>
      </w:pPr>
    </w:p>
    <w:p w14:paraId="7AA9A29C" w14:textId="77777777" w:rsidR="00E35311" w:rsidRPr="00AE3C74" w:rsidRDefault="00E35311" w:rsidP="002775BF">
      <w:pPr>
        <w:pStyle w:val="4"/>
        <w:numPr>
          <w:ilvl w:val="1"/>
          <w:numId w:val="16"/>
        </w:numPr>
        <w:tabs>
          <w:tab w:val="left" w:pos="1134"/>
        </w:tabs>
        <w:rPr>
          <w:rFonts w:cs="Tahoma"/>
          <w:szCs w:val="22"/>
          <w:lang w:val="el-GR"/>
        </w:rPr>
      </w:pPr>
      <w:bookmarkStart w:id="158" w:name="_Toc43460255"/>
      <w:bookmarkStart w:id="159" w:name="_Toc43460256"/>
      <w:bookmarkStart w:id="160" w:name="_Ref61542170"/>
      <w:bookmarkStart w:id="161" w:name="_Toc85109297"/>
      <w:bookmarkEnd w:id="158"/>
      <w:bookmarkEnd w:id="159"/>
      <w:r w:rsidRPr="00AE3C74">
        <w:rPr>
          <w:rFonts w:cs="Tahoma"/>
          <w:szCs w:val="22"/>
          <w:lang w:val="el-GR"/>
        </w:rPr>
        <w:lastRenderedPageBreak/>
        <w:t>Μεθοδολογία διοίκησης και διασφάλισης ποιότητας</w:t>
      </w:r>
      <w:bookmarkEnd w:id="160"/>
      <w:bookmarkEnd w:id="161"/>
      <w:r w:rsidRPr="00AE3C74">
        <w:rPr>
          <w:rFonts w:cs="Tahoma"/>
          <w:szCs w:val="22"/>
          <w:lang w:val="el-GR"/>
        </w:rPr>
        <w:tab/>
      </w:r>
    </w:p>
    <w:p w14:paraId="2A9C44DF"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80AE31F"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Κατά τη διάρκεια υλοποίησης του Έργου, ο Ανάδοχος θα υποβάλλει Μηνιαίες Αναφορές Προόδου (</w:t>
      </w:r>
      <w:proofErr w:type="spellStart"/>
      <w:r w:rsidRPr="0025369E">
        <w:rPr>
          <w:rFonts w:ascii="Tahoma" w:hAnsi="Tahoma" w:cs="Tahoma"/>
          <w:lang w:val="el-GR"/>
        </w:rPr>
        <w:t>progress</w:t>
      </w:r>
      <w:proofErr w:type="spellEnd"/>
      <w:r w:rsidRPr="0025369E">
        <w:rPr>
          <w:rFonts w:ascii="Tahoma" w:hAnsi="Tahoma" w:cs="Tahoma"/>
          <w:lang w:val="el-GR"/>
        </w:rPr>
        <w:t xml:space="preserve"> </w:t>
      </w:r>
      <w:proofErr w:type="spellStart"/>
      <w:r w:rsidRPr="0025369E">
        <w:rPr>
          <w:rFonts w:ascii="Tahoma" w:hAnsi="Tahoma" w:cs="Tahoma"/>
          <w:lang w:val="el-GR"/>
        </w:rPr>
        <w:t>reports</w:t>
      </w:r>
      <w:proofErr w:type="spellEnd"/>
      <w:r w:rsidRPr="0025369E">
        <w:rPr>
          <w:rFonts w:ascii="Tahoma" w:hAnsi="Tahoma" w:cs="Tahoma"/>
          <w:lang w:val="el-GR"/>
        </w:rPr>
        <w:t>) σχετικά με τις δράσεις του και τις διαδικασίες εκτέλεσης του Έργου, έτσι ώστε να διασφαλίζεται:</w:t>
      </w:r>
    </w:p>
    <w:p w14:paraId="64B805DF"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w:t>
      </w:r>
      <w:r w:rsidRPr="0025369E">
        <w:rPr>
          <w:rFonts w:ascii="Tahoma" w:hAnsi="Tahoma" w:cs="Tahoma"/>
          <w:lang w:val="el-GR"/>
        </w:rPr>
        <w:tab/>
        <w:t>η τήρηση του χρονοδιαγράμματος του Έργου</w:t>
      </w:r>
    </w:p>
    <w:p w14:paraId="02C629DC"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w:t>
      </w:r>
      <w:r w:rsidRPr="0025369E">
        <w:rPr>
          <w:rFonts w:ascii="Tahoma" w:hAnsi="Tahoma" w:cs="Tahoma"/>
          <w:lang w:val="el-GR"/>
        </w:rPr>
        <w:tab/>
        <w:t>η ορθή, και συμβατή με τις προδιαγραφές, εκτέλεση των υποχρεώσεων του Αναδόχου.</w:t>
      </w:r>
    </w:p>
    <w:p w14:paraId="07409B57"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 xml:space="preserve">Οι τακτικές συναντήσεις του Αναδόχου με την ΕΠΕ για την πρόοδο του Έργου θα διεξάγονται σε μηνιαία βάση. </w:t>
      </w:r>
    </w:p>
    <w:p w14:paraId="549417D9"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063B5FD"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Εκτός από τις τακτικές συναντήσεις, ο Πρόεδρος της ΕΠΕ μπορεί να συγκαλέσει έκτακτες συναντήσεις εάν κριθεί απαραίτητο.</w:t>
      </w:r>
    </w:p>
    <w:p w14:paraId="1C49977C"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E452B17" w14:textId="77777777" w:rsidR="00940784" w:rsidRPr="0025369E" w:rsidRDefault="00940784" w:rsidP="0025369E">
      <w:pPr>
        <w:spacing w:line="252" w:lineRule="auto"/>
        <w:rPr>
          <w:rFonts w:ascii="Tahoma" w:hAnsi="Tahoma" w:cs="Tahoma"/>
          <w:lang w:val="el-GR"/>
        </w:rPr>
      </w:pPr>
      <w:r w:rsidRPr="0025369E">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EC71ECE" w14:textId="77777777" w:rsidR="00E35311" w:rsidRPr="00B11AC1" w:rsidRDefault="00E35311" w:rsidP="002775BF">
      <w:pPr>
        <w:pStyle w:val="4"/>
        <w:numPr>
          <w:ilvl w:val="1"/>
          <w:numId w:val="16"/>
        </w:numPr>
        <w:tabs>
          <w:tab w:val="left" w:pos="1134"/>
        </w:tabs>
        <w:rPr>
          <w:rFonts w:cs="Tahoma"/>
          <w:szCs w:val="22"/>
          <w:lang w:val="el-GR"/>
        </w:rPr>
      </w:pPr>
      <w:r w:rsidRPr="00E35311">
        <w:rPr>
          <w:rFonts w:cs="Tahoma"/>
          <w:szCs w:val="22"/>
          <w:lang w:val="el-GR"/>
        </w:rPr>
        <w:t>Τόπος υλοποίησης/ παροχής των υπηρεσιών</w:t>
      </w:r>
      <w:r w:rsidRPr="00E35311">
        <w:rPr>
          <w:rFonts w:cs="Tahoma"/>
          <w:szCs w:val="22"/>
          <w:lang w:val="el-GR"/>
        </w:rPr>
        <w:tab/>
      </w:r>
    </w:p>
    <w:p w14:paraId="33B5DC2C" w14:textId="77777777" w:rsidR="00761985" w:rsidRDefault="00761985" w:rsidP="00E35311">
      <w:pPr>
        <w:rPr>
          <w:rFonts w:ascii="Tahoma" w:hAnsi="Tahoma" w:cs="Tahoma"/>
          <w:color w:val="000000" w:themeColor="text1"/>
          <w:lang w:val="el-GR"/>
        </w:rPr>
      </w:pPr>
    </w:p>
    <w:p w14:paraId="49684703" w14:textId="77777777" w:rsidR="00761985" w:rsidRPr="00AE3C74" w:rsidRDefault="00761985" w:rsidP="00761985">
      <w:pPr>
        <w:rPr>
          <w:rFonts w:ascii="Tahoma" w:hAnsi="Tahoma" w:cs="Tahoma"/>
          <w:color w:val="000000" w:themeColor="text1"/>
          <w:lang w:val="el-GR"/>
        </w:rPr>
      </w:pPr>
      <w:r w:rsidRPr="00AE3C74">
        <w:rPr>
          <w:rFonts w:ascii="Tahoma" w:hAnsi="Tahoma" w:cs="Tahoma"/>
          <w:color w:val="000000" w:themeColor="text1"/>
          <w:lang w:val="el-GR"/>
        </w:rPr>
        <w:t xml:space="preserve">Ο Ανάδοχος θα προσφέρει τις υπηρεσίες του </w:t>
      </w:r>
      <w:r>
        <w:rPr>
          <w:rFonts w:ascii="Tahoma" w:hAnsi="Tahoma" w:cs="Tahoma"/>
          <w:color w:val="000000" w:themeColor="text1"/>
          <w:lang w:val="el-GR"/>
        </w:rPr>
        <w:t xml:space="preserve">στην έδρα της </w:t>
      </w:r>
      <w:proofErr w:type="spellStart"/>
      <w:r>
        <w:rPr>
          <w:rFonts w:ascii="Tahoma" w:hAnsi="Tahoma" w:cs="Tahoma"/>
          <w:color w:val="000000" w:themeColor="text1"/>
          <w:lang w:val="el-GR"/>
        </w:rPr>
        <w:t>ΚτΠ</w:t>
      </w:r>
      <w:proofErr w:type="spellEnd"/>
      <w:r>
        <w:rPr>
          <w:rFonts w:ascii="Tahoma" w:hAnsi="Tahoma" w:cs="Tahoma"/>
          <w:color w:val="000000" w:themeColor="text1"/>
          <w:lang w:val="el-GR"/>
        </w:rPr>
        <w:t xml:space="preserve"> ΜΑΕ ή όπου αλλού αναφέρεται στα Παραρτήματα Ι &amp; ΙΙ της παρούσας</w:t>
      </w:r>
      <w:r w:rsidRPr="00AE3C74">
        <w:rPr>
          <w:rFonts w:ascii="Tahoma" w:hAnsi="Tahoma" w:cs="Tahoma"/>
          <w:color w:val="000000" w:themeColor="text1"/>
          <w:lang w:val="el-GR"/>
        </w:rPr>
        <w:t>.</w:t>
      </w:r>
    </w:p>
    <w:p w14:paraId="40790951" w14:textId="77777777" w:rsidR="00761985" w:rsidRPr="00AE3C74" w:rsidRDefault="00761985" w:rsidP="00761985">
      <w:pPr>
        <w:rPr>
          <w:rFonts w:ascii="Tahoma" w:hAnsi="Tahoma" w:cs="Tahoma"/>
          <w:color w:val="000000" w:themeColor="text1"/>
          <w:lang w:val="el-GR"/>
        </w:rPr>
      </w:pPr>
      <w:r w:rsidRPr="00AE3C74">
        <w:rPr>
          <w:rFonts w:ascii="Tahoma" w:hAnsi="Tahoma" w:cs="Tahoma"/>
          <w:color w:val="000000" w:themeColor="text1"/>
          <w:lang w:val="el-GR"/>
        </w:rPr>
        <w:t xml:space="preserve">Τόπος υποβολής των παραδοτέων είναι η έδρα της </w:t>
      </w:r>
      <w:proofErr w:type="spellStart"/>
      <w:r w:rsidRPr="00AE3C74">
        <w:rPr>
          <w:rFonts w:ascii="Tahoma" w:hAnsi="Tahoma" w:cs="Tahoma"/>
          <w:color w:val="000000" w:themeColor="text1"/>
          <w:lang w:val="el-GR"/>
        </w:rPr>
        <w:t>ΚτΠ</w:t>
      </w:r>
      <w:proofErr w:type="spellEnd"/>
      <w:r w:rsidRPr="00AE3C74">
        <w:rPr>
          <w:rFonts w:ascii="Tahoma" w:hAnsi="Tahoma" w:cs="Tahoma"/>
          <w:color w:val="000000" w:themeColor="text1"/>
          <w:lang w:val="el-GR"/>
        </w:rPr>
        <w:t xml:space="preserve"> Μ.Α.Ε.</w:t>
      </w:r>
    </w:p>
    <w:p w14:paraId="0034CF70" w14:textId="77777777" w:rsidR="00366DCE" w:rsidRPr="00BA54C7" w:rsidRDefault="00366DCE" w:rsidP="00366DCE">
      <w:pPr>
        <w:rPr>
          <w:rFonts w:ascii="Tahoma" w:hAnsi="Tahoma" w:cs="Tahoma"/>
          <w:b/>
          <w:lang w:val="el-GR"/>
        </w:rPr>
      </w:pPr>
    </w:p>
    <w:p w14:paraId="4E986425" w14:textId="77777777" w:rsidR="00C72F4F" w:rsidRPr="00422580" w:rsidRDefault="00C72F4F">
      <w:pPr>
        <w:suppressAutoHyphens w:val="0"/>
        <w:spacing w:after="0"/>
        <w:jc w:val="left"/>
        <w:rPr>
          <w:rFonts w:ascii="Tahoma" w:hAnsi="Tahoma" w:cs="Tahoma"/>
          <w:color w:val="000000" w:themeColor="text1"/>
          <w:lang w:val="el-GR"/>
        </w:rPr>
      </w:pPr>
      <w:r w:rsidRPr="00422580">
        <w:rPr>
          <w:rFonts w:ascii="Tahoma" w:hAnsi="Tahoma" w:cs="Tahoma"/>
          <w:color w:val="000000" w:themeColor="text1"/>
          <w:lang w:val="el-GR"/>
        </w:rPr>
        <w:br w:type="page"/>
      </w:r>
    </w:p>
    <w:p w14:paraId="3FF4DA13" w14:textId="4288E838" w:rsidR="00824D28" w:rsidRPr="005837AA" w:rsidRDefault="00824D28" w:rsidP="002775BF">
      <w:pPr>
        <w:suppressAutoHyphens w:val="0"/>
        <w:spacing w:after="0"/>
        <w:jc w:val="left"/>
        <w:rPr>
          <w:rFonts w:ascii="Tahoma" w:hAnsi="Tahoma" w:cs="Tahoma"/>
          <w:lang w:val="el-GR"/>
        </w:rPr>
      </w:pPr>
    </w:p>
    <w:p w14:paraId="03477C68" w14:textId="77777777" w:rsidR="0071364F" w:rsidRPr="00422580" w:rsidRDefault="0071364F" w:rsidP="0025369E">
      <w:pPr>
        <w:pStyle w:val="2"/>
        <w:numPr>
          <w:ilvl w:val="0"/>
          <w:numId w:val="0"/>
        </w:numPr>
        <w:ind w:left="576" w:hanging="576"/>
        <w:rPr>
          <w:rFonts w:cs="Tahoma"/>
          <w:lang w:val="el-GR"/>
        </w:rPr>
      </w:pPr>
      <w:bookmarkStart w:id="162" w:name="_Toc105503784"/>
      <w:r w:rsidRPr="00422580">
        <w:rPr>
          <w:rFonts w:cs="Tahoma"/>
          <w:lang w:val="el-GR"/>
        </w:rPr>
        <w:t>ΠΑΡΑΡΤΗΜΑ ΙΙ – Πίνακες Συμμόρφωσης</w:t>
      </w:r>
      <w:bookmarkEnd w:id="162"/>
      <w:r w:rsidRPr="00422580">
        <w:rPr>
          <w:rFonts w:cs="Tahoma"/>
          <w:lang w:val="el-GR"/>
        </w:rPr>
        <w:t xml:space="preserve"> </w:t>
      </w:r>
    </w:p>
    <w:p w14:paraId="0AB95742" w14:textId="0E447A0B" w:rsidR="006F265C" w:rsidRDefault="006F265C">
      <w:pPr>
        <w:suppressAutoHyphens w:val="0"/>
        <w:spacing w:after="0"/>
        <w:jc w:val="left"/>
        <w:rPr>
          <w:rFonts w:ascii="Tahoma" w:hAnsi="Tahoma" w:cs="Tahoma"/>
          <w:lang w:val="el-GR"/>
        </w:rPr>
      </w:pPr>
    </w:p>
    <w:p w14:paraId="13A05824" w14:textId="77777777" w:rsidR="00B11AC1" w:rsidRPr="00AA550D" w:rsidRDefault="00B11AC1" w:rsidP="00B11AC1">
      <w:pPr>
        <w:pStyle w:val="4"/>
        <w:numPr>
          <w:ilvl w:val="0"/>
          <w:numId w:val="59"/>
        </w:numPr>
        <w:rPr>
          <w:rFonts w:cs="Tahoma"/>
          <w:szCs w:val="22"/>
          <w:lang w:val="el-GR"/>
        </w:rPr>
      </w:pPr>
      <w:bookmarkStart w:id="163" w:name="_Ref23762185"/>
      <w:r w:rsidRPr="00FE0CD1">
        <w:rPr>
          <w:rFonts w:cs="Tahoma"/>
          <w:szCs w:val="22"/>
          <w:lang w:val="el-GR"/>
        </w:rPr>
        <w:t>Δράσεις – Εφαρμογές – Υπηρεσίες</w:t>
      </w:r>
      <w:bookmarkEnd w:id="163"/>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5103"/>
        <w:gridCol w:w="1422"/>
        <w:gridCol w:w="1246"/>
        <w:gridCol w:w="1473"/>
      </w:tblGrid>
      <w:tr w:rsidR="00B11AC1" w:rsidRPr="00BA7096" w14:paraId="63BADB59" w14:textId="77777777" w:rsidTr="00333FDC">
        <w:trPr>
          <w:tblHeader/>
          <w:jc w:val="center"/>
        </w:trPr>
        <w:tc>
          <w:tcPr>
            <w:tcW w:w="712" w:type="dxa"/>
            <w:shd w:val="clear" w:color="auto" w:fill="CCCCCC"/>
            <w:tcMar>
              <w:left w:w="57" w:type="dxa"/>
              <w:right w:w="57" w:type="dxa"/>
            </w:tcMar>
            <w:vAlign w:val="center"/>
          </w:tcPr>
          <w:p w14:paraId="09621AD3"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Α/Α</w:t>
            </w:r>
          </w:p>
        </w:tc>
        <w:tc>
          <w:tcPr>
            <w:tcW w:w="5103" w:type="dxa"/>
            <w:shd w:val="clear" w:color="auto" w:fill="CCCCCC"/>
            <w:tcMar>
              <w:left w:w="57" w:type="dxa"/>
              <w:right w:w="57" w:type="dxa"/>
            </w:tcMar>
            <w:vAlign w:val="center"/>
          </w:tcPr>
          <w:p w14:paraId="13ABB78B"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ΠΡΟΔΙΑΓΡΑΦΗ</w:t>
            </w:r>
          </w:p>
        </w:tc>
        <w:tc>
          <w:tcPr>
            <w:tcW w:w="1422" w:type="dxa"/>
            <w:tcBorders>
              <w:bottom w:val="single" w:sz="4" w:space="0" w:color="auto"/>
            </w:tcBorders>
            <w:shd w:val="clear" w:color="auto" w:fill="CCCCCC"/>
            <w:tcMar>
              <w:left w:w="57" w:type="dxa"/>
              <w:right w:w="57" w:type="dxa"/>
            </w:tcMar>
            <w:vAlign w:val="center"/>
          </w:tcPr>
          <w:p w14:paraId="3DAD0D63"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ΑΠΑΙΤΗΣΗ</w:t>
            </w:r>
          </w:p>
        </w:tc>
        <w:tc>
          <w:tcPr>
            <w:tcW w:w="1246" w:type="dxa"/>
            <w:tcBorders>
              <w:bottom w:val="single" w:sz="4" w:space="0" w:color="auto"/>
            </w:tcBorders>
            <w:shd w:val="clear" w:color="auto" w:fill="CCCCCC"/>
            <w:tcMar>
              <w:left w:w="57" w:type="dxa"/>
              <w:right w:w="57" w:type="dxa"/>
            </w:tcMar>
            <w:vAlign w:val="center"/>
          </w:tcPr>
          <w:p w14:paraId="32E76A27"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ΑΠΑΝΤΗΣΗ</w:t>
            </w:r>
          </w:p>
        </w:tc>
        <w:tc>
          <w:tcPr>
            <w:tcW w:w="1473" w:type="dxa"/>
            <w:tcBorders>
              <w:bottom w:val="single" w:sz="4" w:space="0" w:color="auto"/>
            </w:tcBorders>
            <w:shd w:val="clear" w:color="auto" w:fill="CCCCCC"/>
            <w:tcMar>
              <w:left w:w="57" w:type="dxa"/>
              <w:right w:w="57" w:type="dxa"/>
            </w:tcMar>
            <w:vAlign w:val="center"/>
          </w:tcPr>
          <w:p w14:paraId="72E0362D" w14:textId="77777777" w:rsidR="00B11AC1" w:rsidRPr="00BA7096" w:rsidRDefault="00B11AC1" w:rsidP="00603C42">
            <w:pPr>
              <w:jc w:val="center"/>
              <w:rPr>
                <w:rFonts w:ascii="Tahoma" w:hAnsi="Tahoma" w:cs="Tahoma"/>
                <w:b/>
                <w:sz w:val="16"/>
                <w:szCs w:val="16"/>
              </w:rPr>
            </w:pPr>
            <w:r w:rsidRPr="00BA7096">
              <w:rPr>
                <w:rFonts w:ascii="Tahoma" w:hAnsi="Tahoma" w:cs="Tahoma"/>
                <w:b/>
                <w:sz w:val="16"/>
                <w:szCs w:val="16"/>
              </w:rPr>
              <w:t>ΠΑΡΑΠΟΜΠΗ</w:t>
            </w:r>
          </w:p>
          <w:p w14:paraId="1E8B5EA6" w14:textId="77777777" w:rsidR="00B11AC1" w:rsidRPr="00BA7096" w:rsidRDefault="00B11AC1" w:rsidP="00603C42">
            <w:pPr>
              <w:jc w:val="center"/>
              <w:rPr>
                <w:rFonts w:ascii="Tahoma" w:hAnsi="Tahoma" w:cs="Tahoma"/>
                <w:b/>
                <w:sz w:val="16"/>
                <w:szCs w:val="16"/>
              </w:rPr>
            </w:pPr>
            <w:r w:rsidRPr="00BA7096">
              <w:rPr>
                <w:rFonts w:ascii="Tahoma" w:hAnsi="Tahoma" w:cs="Tahoma"/>
                <w:b/>
                <w:sz w:val="16"/>
                <w:szCs w:val="16"/>
              </w:rPr>
              <w:t>ΤΕΚΜΗΡΙΩΣΗΣ</w:t>
            </w:r>
          </w:p>
        </w:tc>
      </w:tr>
      <w:tr w:rsidR="00B11AC1" w:rsidRPr="00F722C0" w14:paraId="693CD1D8" w14:textId="77777777" w:rsidTr="00333FDC">
        <w:trPr>
          <w:jc w:val="center"/>
        </w:trPr>
        <w:tc>
          <w:tcPr>
            <w:tcW w:w="712" w:type="dxa"/>
            <w:tcMar>
              <w:left w:w="57" w:type="dxa"/>
              <w:right w:w="57" w:type="dxa"/>
            </w:tcMar>
            <w:vAlign w:val="center"/>
          </w:tcPr>
          <w:p w14:paraId="127DC565" w14:textId="77777777" w:rsidR="00B11AC1" w:rsidRPr="00FF5D81" w:rsidRDefault="00B11AC1" w:rsidP="00603C42">
            <w:pPr>
              <w:suppressAutoHyphens w:val="0"/>
              <w:ind w:left="494"/>
              <w:rPr>
                <w:rFonts w:ascii="Tahoma" w:hAnsi="Tahoma" w:cs="Tahoma"/>
                <w:b/>
                <w:sz w:val="20"/>
                <w:szCs w:val="20"/>
              </w:rPr>
            </w:pPr>
          </w:p>
        </w:tc>
        <w:tc>
          <w:tcPr>
            <w:tcW w:w="5103" w:type="dxa"/>
            <w:shd w:val="clear" w:color="auto" w:fill="D0CECE" w:themeFill="background2" w:themeFillShade="E6"/>
            <w:tcMar>
              <w:left w:w="57" w:type="dxa"/>
              <w:right w:w="57" w:type="dxa"/>
            </w:tcMar>
            <w:vAlign w:val="center"/>
          </w:tcPr>
          <w:p w14:paraId="7E0A61EB" w14:textId="77777777" w:rsidR="00B11AC1" w:rsidRPr="00FF5D81" w:rsidRDefault="00B11AC1" w:rsidP="00603C42">
            <w:pPr>
              <w:rPr>
                <w:rFonts w:ascii="Tahoma" w:hAnsi="Tahoma" w:cs="Tahoma"/>
                <w:b/>
                <w:sz w:val="20"/>
                <w:szCs w:val="20"/>
                <w:lang w:val="el-GR"/>
              </w:rPr>
            </w:pPr>
            <w:r w:rsidRPr="00FF5D81">
              <w:rPr>
                <w:rFonts w:ascii="Tahoma" w:hAnsi="Tahoma" w:cs="Tahoma"/>
                <w:b/>
                <w:sz w:val="20"/>
                <w:szCs w:val="20"/>
                <w:lang w:val="el-GR"/>
              </w:rPr>
              <w:t>Σχέδιο Ενεργειών – Στρατηγική Επικοινωνίας – Δημιουργικές Προτάσεις</w:t>
            </w:r>
          </w:p>
        </w:tc>
        <w:tc>
          <w:tcPr>
            <w:tcW w:w="1422" w:type="dxa"/>
            <w:shd w:val="clear" w:color="auto" w:fill="D0CECE" w:themeFill="background2" w:themeFillShade="E6"/>
            <w:tcMar>
              <w:left w:w="57" w:type="dxa"/>
              <w:right w:w="57" w:type="dxa"/>
            </w:tcMar>
            <w:vAlign w:val="center"/>
          </w:tcPr>
          <w:p w14:paraId="6F5B7758" w14:textId="77777777" w:rsidR="00B11AC1" w:rsidRPr="00FF5D81" w:rsidRDefault="00B11AC1" w:rsidP="00603C42">
            <w:pPr>
              <w:jc w:val="center"/>
              <w:rPr>
                <w:rFonts w:ascii="Tahoma" w:hAnsi="Tahoma" w:cs="Tahoma"/>
                <w:b/>
                <w:sz w:val="20"/>
                <w:szCs w:val="20"/>
                <w:lang w:val="el-GR"/>
              </w:rPr>
            </w:pPr>
          </w:p>
        </w:tc>
        <w:tc>
          <w:tcPr>
            <w:tcW w:w="1246" w:type="dxa"/>
            <w:shd w:val="clear" w:color="auto" w:fill="D0CECE" w:themeFill="background2" w:themeFillShade="E6"/>
            <w:tcMar>
              <w:left w:w="57" w:type="dxa"/>
              <w:right w:w="57" w:type="dxa"/>
            </w:tcMar>
            <w:vAlign w:val="center"/>
          </w:tcPr>
          <w:p w14:paraId="22FE584B" w14:textId="77777777" w:rsidR="00B11AC1" w:rsidRPr="009B27C4" w:rsidRDefault="00B11AC1" w:rsidP="00603C42">
            <w:pPr>
              <w:jc w:val="center"/>
              <w:rPr>
                <w:rFonts w:ascii="Tahoma" w:hAnsi="Tahoma" w:cs="Tahoma"/>
                <w:b/>
                <w:sz w:val="20"/>
                <w:szCs w:val="20"/>
                <w:lang w:val="el-GR"/>
              </w:rPr>
            </w:pPr>
          </w:p>
        </w:tc>
        <w:tc>
          <w:tcPr>
            <w:tcW w:w="1473" w:type="dxa"/>
            <w:shd w:val="clear" w:color="auto" w:fill="D0CECE" w:themeFill="background2" w:themeFillShade="E6"/>
            <w:tcMar>
              <w:left w:w="57" w:type="dxa"/>
              <w:right w:w="57" w:type="dxa"/>
            </w:tcMar>
            <w:vAlign w:val="center"/>
          </w:tcPr>
          <w:p w14:paraId="128DE953" w14:textId="77777777" w:rsidR="00B11AC1" w:rsidRPr="009B27C4" w:rsidRDefault="00B11AC1" w:rsidP="00603C42">
            <w:pPr>
              <w:jc w:val="center"/>
              <w:rPr>
                <w:rFonts w:ascii="Tahoma" w:hAnsi="Tahoma" w:cs="Tahoma"/>
                <w:b/>
                <w:sz w:val="20"/>
                <w:szCs w:val="20"/>
                <w:lang w:val="el-GR"/>
              </w:rPr>
            </w:pPr>
          </w:p>
        </w:tc>
      </w:tr>
      <w:tr w:rsidR="00B11AC1" w:rsidRPr="00FF5D81" w14:paraId="0062C2F8" w14:textId="77777777" w:rsidTr="00333FDC">
        <w:trPr>
          <w:jc w:val="center"/>
        </w:trPr>
        <w:tc>
          <w:tcPr>
            <w:tcW w:w="712" w:type="dxa"/>
            <w:tcMar>
              <w:left w:w="57" w:type="dxa"/>
              <w:right w:w="57" w:type="dxa"/>
            </w:tcMar>
            <w:vAlign w:val="center"/>
          </w:tcPr>
          <w:p w14:paraId="5D4B2A40" w14:textId="77777777" w:rsidR="00B11AC1" w:rsidRPr="009B27C4" w:rsidRDefault="00B11AC1" w:rsidP="00603C42">
            <w:pPr>
              <w:pStyle w:val="aff"/>
              <w:numPr>
                <w:ilvl w:val="0"/>
                <w:numId w:val="61"/>
              </w:numPr>
              <w:suppressAutoHyphens w:val="0"/>
              <w:rPr>
                <w:rFonts w:ascii="Tahoma" w:hAnsi="Tahoma" w:cs="Tahoma"/>
                <w:b/>
                <w:sz w:val="20"/>
                <w:szCs w:val="20"/>
                <w:lang w:val="el-GR"/>
              </w:rPr>
            </w:pPr>
          </w:p>
        </w:tc>
        <w:tc>
          <w:tcPr>
            <w:tcW w:w="5103" w:type="dxa"/>
            <w:tcMar>
              <w:left w:w="57" w:type="dxa"/>
              <w:right w:w="57" w:type="dxa"/>
            </w:tcMar>
            <w:vAlign w:val="center"/>
          </w:tcPr>
          <w:p w14:paraId="27A0D0D6" w14:textId="0060A3DF" w:rsidR="00B11AC1" w:rsidRPr="00FF5D81" w:rsidRDefault="00B11AC1" w:rsidP="00603C42">
            <w:pPr>
              <w:rPr>
                <w:rFonts w:ascii="Tahoma" w:hAnsi="Tahoma" w:cs="Tahoma"/>
                <w:sz w:val="20"/>
                <w:szCs w:val="20"/>
                <w:lang w:val="el-GR"/>
              </w:rPr>
            </w:pPr>
            <w:r w:rsidRPr="00FF5D81">
              <w:rPr>
                <w:rFonts w:ascii="Tahoma" w:hAnsi="Tahoma" w:cs="Tahoma"/>
                <w:sz w:val="20"/>
                <w:szCs w:val="20"/>
                <w:lang w:val="el-GR"/>
              </w:rPr>
              <w:t xml:space="preserve">Πλήρης συμμόρφωση στις απαιτήσεις της </w:t>
            </w:r>
            <w:r>
              <w:fldChar w:fldCharType="begin"/>
            </w:r>
            <w:r w:rsidRPr="00C571C9">
              <w:rPr>
                <w:lang w:val="el-GR"/>
              </w:rPr>
              <w:instrText xml:space="preserve"> </w:instrText>
            </w:r>
            <w:r>
              <w:instrText>REF</w:instrText>
            </w:r>
            <w:r w:rsidRPr="00C571C9">
              <w:rPr>
                <w:lang w:val="el-GR"/>
              </w:rPr>
              <w:instrText xml:space="preserve"> _</w:instrText>
            </w:r>
            <w:r>
              <w:instrText>Ref</w:instrText>
            </w:r>
            <w:r w:rsidRPr="00C571C9">
              <w:rPr>
                <w:lang w:val="el-GR"/>
              </w:rPr>
              <w:instrText>23754150 \</w:instrText>
            </w:r>
            <w:r>
              <w:instrText>r</w:instrText>
            </w:r>
            <w:r w:rsidRPr="00C571C9">
              <w:rPr>
                <w:lang w:val="el-GR"/>
              </w:rPr>
              <w:instrText xml:space="preserve"> \</w:instrText>
            </w:r>
            <w:r>
              <w:instrText>h</w:instrText>
            </w:r>
            <w:r w:rsidRPr="00C571C9">
              <w:rPr>
                <w:lang w:val="el-GR"/>
              </w:rPr>
              <w:instrText xml:space="preserve">  \* </w:instrText>
            </w:r>
            <w:r>
              <w:instrText>MERGEFORMAT</w:instrText>
            </w:r>
            <w:r w:rsidRPr="00C571C9">
              <w:rPr>
                <w:lang w:val="el-GR"/>
              </w:rPr>
              <w:instrText xml:space="preserve"> </w:instrText>
            </w:r>
            <w:r>
              <w:fldChar w:fldCharType="separate"/>
            </w:r>
            <w:r w:rsidR="004715F1" w:rsidRPr="004715F1">
              <w:rPr>
                <w:rFonts w:ascii="Tahoma" w:hAnsi="Tahoma" w:cs="Tahoma"/>
                <w:sz w:val="20"/>
                <w:szCs w:val="20"/>
                <w:lang w:val="el-GR"/>
              </w:rPr>
              <w:t>1.3.1</w:t>
            </w:r>
            <w:r>
              <w:fldChar w:fldCharType="end"/>
            </w:r>
          </w:p>
        </w:tc>
        <w:tc>
          <w:tcPr>
            <w:tcW w:w="1422" w:type="dxa"/>
            <w:shd w:val="clear" w:color="auto" w:fill="auto"/>
            <w:tcMar>
              <w:left w:w="57" w:type="dxa"/>
              <w:right w:w="57" w:type="dxa"/>
            </w:tcMar>
            <w:vAlign w:val="center"/>
          </w:tcPr>
          <w:p w14:paraId="5F7877AF" w14:textId="77777777" w:rsidR="00B11AC1" w:rsidRPr="00FF5D81" w:rsidRDefault="00B11AC1" w:rsidP="00603C42">
            <w:pPr>
              <w:jc w:val="center"/>
              <w:rPr>
                <w:rFonts w:ascii="Tahoma" w:hAnsi="Tahoma" w:cs="Tahoma"/>
                <w:b/>
                <w:sz w:val="20"/>
                <w:szCs w:val="20"/>
                <w:lang w:val="el-GR"/>
              </w:rPr>
            </w:pPr>
            <w:r w:rsidRPr="00FF5D81">
              <w:rPr>
                <w:rFonts w:ascii="Tahoma" w:hAnsi="Tahoma" w:cs="Tahoma"/>
                <w:b/>
                <w:sz w:val="20"/>
                <w:szCs w:val="20"/>
              </w:rPr>
              <w:t>ΝΑΙ</w:t>
            </w:r>
          </w:p>
        </w:tc>
        <w:tc>
          <w:tcPr>
            <w:tcW w:w="1246" w:type="dxa"/>
            <w:shd w:val="clear" w:color="auto" w:fill="auto"/>
            <w:tcMar>
              <w:left w:w="57" w:type="dxa"/>
              <w:right w:w="57" w:type="dxa"/>
            </w:tcMar>
            <w:vAlign w:val="center"/>
          </w:tcPr>
          <w:p w14:paraId="2B945B87" w14:textId="77777777" w:rsidR="00B11AC1" w:rsidRPr="00FF5D81" w:rsidRDefault="00B11AC1" w:rsidP="00603C42">
            <w:pPr>
              <w:jc w:val="center"/>
              <w:rPr>
                <w:rFonts w:ascii="Tahoma" w:hAnsi="Tahoma" w:cs="Tahoma"/>
                <w:b/>
                <w:sz w:val="20"/>
                <w:szCs w:val="20"/>
                <w:lang w:val="el-GR"/>
              </w:rPr>
            </w:pPr>
          </w:p>
        </w:tc>
        <w:tc>
          <w:tcPr>
            <w:tcW w:w="1473" w:type="dxa"/>
            <w:shd w:val="clear" w:color="auto" w:fill="auto"/>
            <w:tcMar>
              <w:left w:w="57" w:type="dxa"/>
              <w:right w:w="57" w:type="dxa"/>
            </w:tcMar>
            <w:vAlign w:val="center"/>
          </w:tcPr>
          <w:p w14:paraId="7588138B" w14:textId="77777777" w:rsidR="00B11AC1" w:rsidRPr="00FF5D81" w:rsidRDefault="00B11AC1" w:rsidP="00603C42">
            <w:pPr>
              <w:jc w:val="center"/>
              <w:rPr>
                <w:rFonts w:ascii="Tahoma" w:hAnsi="Tahoma" w:cs="Tahoma"/>
                <w:b/>
                <w:sz w:val="20"/>
                <w:szCs w:val="20"/>
                <w:lang w:val="el-GR"/>
              </w:rPr>
            </w:pPr>
          </w:p>
        </w:tc>
      </w:tr>
      <w:tr w:rsidR="00B11AC1" w:rsidRPr="00C60059" w14:paraId="3210C2A4" w14:textId="77777777" w:rsidTr="00333FDC">
        <w:trPr>
          <w:jc w:val="center"/>
        </w:trPr>
        <w:tc>
          <w:tcPr>
            <w:tcW w:w="712" w:type="dxa"/>
            <w:tcMar>
              <w:left w:w="57" w:type="dxa"/>
              <w:right w:w="57" w:type="dxa"/>
            </w:tcMar>
            <w:vAlign w:val="center"/>
          </w:tcPr>
          <w:p w14:paraId="67DE6727" w14:textId="77777777" w:rsidR="00B11AC1" w:rsidRPr="00FF5D81" w:rsidRDefault="00B11AC1" w:rsidP="00603C42">
            <w:pPr>
              <w:pStyle w:val="aff"/>
              <w:suppressAutoHyphens w:val="0"/>
              <w:ind w:left="494"/>
              <w:rPr>
                <w:rFonts w:ascii="Tahoma" w:hAnsi="Tahoma" w:cs="Tahoma"/>
                <w:b/>
                <w:sz w:val="20"/>
                <w:szCs w:val="20"/>
              </w:rPr>
            </w:pPr>
          </w:p>
        </w:tc>
        <w:tc>
          <w:tcPr>
            <w:tcW w:w="5103" w:type="dxa"/>
            <w:shd w:val="clear" w:color="auto" w:fill="D0CECE" w:themeFill="background2" w:themeFillShade="E6"/>
            <w:tcMar>
              <w:left w:w="57" w:type="dxa"/>
              <w:right w:w="57" w:type="dxa"/>
            </w:tcMar>
            <w:vAlign w:val="center"/>
          </w:tcPr>
          <w:p w14:paraId="5A2832D0" w14:textId="35145550" w:rsidR="00B11AC1" w:rsidRPr="00FF5D81" w:rsidRDefault="00B11AC1" w:rsidP="00603C42">
            <w:pPr>
              <w:rPr>
                <w:rFonts w:ascii="Tahoma" w:hAnsi="Tahoma" w:cs="Tahoma"/>
                <w:b/>
                <w:sz w:val="20"/>
                <w:szCs w:val="20"/>
                <w:lang w:val="el-GR"/>
              </w:rPr>
            </w:pPr>
            <w:r w:rsidRPr="00C60059">
              <w:rPr>
                <w:rFonts w:ascii="Tahoma" w:hAnsi="Tahoma" w:cs="Tahoma"/>
                <w:b/>
                <w:sz w:val="20"/>
                <w:szCs w:val="20"/>
                <w:lang w:val="el-GR"/>
              </w:rPr>
              <w:t xml:space="preserve">Ημερίδες </w:t>
            </w:r>
            <w:r w:rsidR="00F07BC8">
              <w:rPr>
                <w:rFonts w:ascii="Tahoma" w:hAnsi="Tahoma" w:cs="Tahoma"/>
                <w:b/>
                <w:sz w:val="20"/>
                <w:szCs w:val="20"/>
                <w:lang w:val="el-GR"/>
              </w:rPr>
              <w:t>–</w:t>
            </w:r>
            <w:r w:rsidRPr="00C60059">
              <w:rPr>
                <w:rFonts w:ascii="Tahoma" w:hAnsi="Tahoma" w:cs="Tahoma"/>
                <w:b/>
                <w:sz w:val="20"/>
                <w:szCs w:val="20"/>
                <w:lang w:val="el-GR"/>
              </w:rPr>
              <w:t xml:space="preserve"> Παρουσιάσεις</w:t>
            </w:r>
          </w:p>
        </w:tc>
        <w:tc>
          <w:tcPr>
            <w:tcW w:w="1422" w:type="dxa"/>
            <w:tcBorders>
              <w:bottom w:val="single" w:sz="4" w:space="0" w:color="auto"/>
            </w:tcBorders>
            <w:shd w:val="clear" w:color="auto" w:fill="D0CECE" w:themeFill="background2" w:themeFillShade="E6"/>
            <w:tcMar>
              <w:left w:w="57" w:type="dxa"/>
              <w:right w:w="57" w:type="dxa"/>
            </w:tcMar>
          </w:tcPr>
          <w:p w14:paraId="53323026" w14:textId="77777777" w:rsidR="00B11AC1" w:rsidRPr="00C60059" w:rsidRDefault="00B11AC1" w:rsidP="00603C42">
            <w:pPr>
              <w:jc w:val="center"/>
              <w:rPr>
                <w:rFonts w:ascii="Tahoma" w:hAnsi="Tahoma" w:cs="Tahoma"/>
                <w:sz w:val="20"/>
                <w:szCs w:val="20"/>
                <w:lang w:val="el-GR"/>
              </w:rPr>
            </w:pPr>
          </w:p>
        </w:tc>
        <w:tc>
          <w:tcPr>
            <w:tcW w:w="1246" w:type="dxa"/>
            <w:tcBorders>
              <w:bottom w:val="single" w:sz="4" w:space="0" w:color="auto"/>
            </w:tcBorders>
            <w:shd w:val="clear" w:color="auto" w:fill="D0CECE" w:themeFill="background2" w:themeFillShade="E6"/>
            <w:tcMar>
              <w:left w:w="57" w:type="dxa"/>
              <w:right w:w="57" w:type="dxa"/>
            </w:tcMar>
            <w:vAlign w:val="center"/>
          </w:tcPr>
          <w:p w14:paraId="476E12CC" w14:textId="77777777" w:rsidR="00B11AC1" w:rsidRPr="00C60059" w:rsidRDefault="00B11AC1" w:rsidP="00603C42">
            <w:pPr>
              <w:jc w:val="center"/>
              <w:rPr>
                <w:rFonts w:ascii="Tahoma" w:hAnsi="Tahoma" w:cs="Tahoma"/>
                <w:sz w:val="20"/>
                <w:szCs w:val="20"/>
                <w:lang w:val="el-GR"/>
              </w:rPr>
            </w:pPr>
          </w:p>
        </w:tc>
        <w:tc>
          <w:tcPr>
            <w:tcW w:w="1473" w:type="dxa"/>
            <w:tcBorders>
              <w:bottom w:val="single" w:sz="4" w:space="0" w:color="auto"/>
            </w:tcBorders>
            <w:shd w:val="clear" w:color="auto" w:fill="D0CECE" w:themeFill="background2" w:themeFillShade="E6"/>
            <w:tcMar>
              <w:left w:w="57" w:type="dxa"/>
              <w:right w:w="57" w:type="dxa"/>
            </w:tcMar>
            <w:vAlign w:val="center"/>
          </w:tcPr>
          <w:p w14:paraId="64D3F2A6" w14:textId="77777777" w:rsidR="00B11AC1" w:rsidRPr="00C60059" w:rsidRDefault="00B11AC1" w:rsidP="00603C42">
            <w:pPr>
              <w:jc w:val="center"/>
              <w:rPr>
                <w:rFonts w:ascii="Tahoma" w:hAnsi="Tahoma" w:cs="Tahoma"/>
                <w:sz w:val="20"/>
                <w:szCs w:val="20"/>
                <w:lang w:val="el-GR"/>
              </w:rPr>
            </w:pPr>
          </w:p>
        </w:tc>
      </w:tr>
      <w:tr w:rsidR="00B11AC1" w:rsidRPr="00FF5D81" w14:paraId="744E089C" w14:textId="77777777" w:rsidTr="00333FDC">
        <w:trPr>
          <w:jc w:val="center"/>
        </w:trPr>
        <w:tc>
          <w:tcPr>
            <w:tcW w:w="712" w:type="dxa"/>
            <w:tcMar>
              <w:left w:w="57" w:type="dxa"/>
              <w:right w:w="57" w:type="dxa"/>
            </w:tcMar>
            <w:vAlign w:val="center"/>
          </w:tcPr>
          <w:p w14:paraId="4807DC7A" w14:textId="77777777" w:rsidR="00B11AC1" w:rsidRPr="00C60059" w:rsidRDefault="00B11AC1" w:rsidP="00603C42">
            <w:pPr>
              <w:pStyle w:val="aff"/>
              <w:numPr>
                <w:ilvl w:val="0"/>
                <w:numId w:val="61"/>
              </w:numPr>
              <w:suppressAutoHyphens w:val="0"/>
              <w:rPr>
                <w:rFonts w:ascii="Tahoma" w:hAnsi="Tahoma" w:cs="Tahoma"/>
                <w:b/>
                <w:sz w:val="20"/>
                <w:szCs w:val="20"/>
                <w:lang w:val="el-GR"/>
              </w:rPr>
            </w:pPr>
          </w:p>
        </w:tc>
        <w:tc>
          <w:tcPr>
            <w:tcW w:w="5103" w:type="dxa"/>
            <w:tcMar>
              <w:left w:w="57" w:type="dxa"/>
              <w:right w:w="57" w:type="dxa"/>
            </w:tcMar>
            <w:vAlign w:val="center"/>
          </w:tcPr>
          <w:p w14:paraId="70A2186C" w14:textId="11B14EEF" w:rsidR="00B11AC1" w:rsidRPr="00FF5D81" w:rsidRDefault="00B11AC1" w:rsidP="00603C42">
            <w:pPr>
              <w:rPr>
                <w:rFonts w:ascii="Tahoma" w:hAnsi="Tahoma" w:cs="Tahoma"/>
                <w:sz w:val="20"/>
                <w:szCs w:val="20"/>
                <w:lang w:val="el-GR"/>
              </w:rPr>
            </w:pPr>
            <w:r w:rsidRPr="00FF5D81">
              <w:rPr>
                <w:rFonts w:ascii="Tahoma" w:hAnsi="Tahoma" w:cs="Tahoma"/>
                <w:sz w:val="20"/>
                <w:szCs w:val="20"/>
                <w:lang w:val="el-GR"/>
              </w:rPr>
              <w:t xml:space="preserve">Πλήρης συμμόρφωση στις απαιτήσεις της </w:t>
            </w:r>
            <w:r>
              <w:fldChar w:fldCharType="begin"/>
            </w:r>
            <w:r w:rsidRPr="00C571C9">
              <w:rPr>
                <w:lang w:val="el-GR"/>
              </w:rPr>
              <w:instrText xml:space="preserve"> </w:instrText>
            </w:r>
            <w:r>
              <w:instrText>REF</w:instrText>
            </w:r>
            <w:r w:rsidRPr="00C571C9">
              <w:rPr>
                <w:lang w:val="el-GR"/>
              </w:rPr>
              <w:instrText xml:space="preserve"> _</w:instrText>
            </w:r>
            <w:r>
              <w:instrText>Ref</w:instrText>
            </w:r>
            <w:r w:rsidRPr="00C571C9">
              <w:rPr>
                <w:lang w:val="el-GR"/>
              </w:rPr>
              <w:instrText>23755329 \</w:instrText>
            </w:r>
            <w:r>
              <w:instrText>r</w:instrText>
            </w:r>
            <w:r w:rsidRPr="00C571C9">
              <w:rPr>
                <w:lang w:val="el-GR"/>
              </w:rPr>
              <w:instrText xml:space="preserve"> \</w:instrText>
            </w:r>
            <w:r>
              <w:instrText>h</w:instrText>
            </w:r>
            <w:r w:rsidRPr="00C571C9">
              <w:rPr>
                <w:lang w:val="el-GR"/>
              </w:rPr>
              <w:instrText xml:space="preserve">  \* </w:instrText>
            </w:r>
            <w:r>
              <w:instrText>MERGEFORMAT</w:instrText>
            </w:r>
            <w:r w:rsidRPr="00C571C9">
              <w:rPr>
                <w:lang w:val="el-GR"/>
              </w:rPr>
              <w:instrText xml:space="preserve"> </w:instrText>
            </w:r>
            <w:r>
              <w:fldChar w:fldCharType="separate"/>
            </w:r>
            <w:r w:rsidR="004715F1" w:rsidRPr="004715F1">
              <w:rPr>
                <w:rFonts w:ascii="Tahoma" w:hAnsi="Tahoma" w:cs="Tahoma"/>
                <w:sz w:val="20"/>
                <w:szCs w:val="20"/>
                <w:lang w:val="el-GR"/>
              </w:rPr>
              <w:t>1.3.2</w:t>
            </w:r>
            <w:r>
              <w:fldChar w:fldCharType="end"/>
            </w:r>
          </w:p>
        </w:tc>
        <w:tc>
          <w:tcPr>
            <w:tcW w:w="1422" w:type="dxa"/>
            <w:shd w:val="clear" w:color="auto" w:fill="auto"/>
            <w:tcMar>
              <w:left w:w="57" w:type="dxa"/>
              <w:right w:w="57" w:type="dxa"/>
            </w:tcMar>
          </w:tcPr>
          <w:p w14:paraId="158FDADA" w14:textId="77777777" w:rsidR="00B11AC1" w:rsidRPr="00FF5D81" w:rsidRDefault="00B11AC1" w:rsidP="00603C42">
            <w:pPr>
              <w:jc w:val="center"/>
              <w:rPr>
                <w:rFonts w:ascii="Tahoma" w:hAnsi="Tahoma" w:cs="Tahoma"/>
                <w:sz w:val="20"/>
                <w:szCs w:val="20"/>
              </w:rPr>
            </w:pPr>
            <w:r w:rsidRPr="00FF5D81">
              <w:rPr>
                <w:rFonts w:ascii="Tahoma" w:hAnsi="Tahoma" w:cs="Tahoma"/>
                <w:b/>
                <w:sz w:val="20"/>
                <w:szCs w:val="20"/>
              </w:rPr>
              <w:t>ΝΑΙ</w:t>
            </w:r>
          </w:p>
        </w:tc>
        <w:tc>
          <w:tcPr>
            <w:tcW w:w="1246" w:type="dxa"/>
            <w:shd w:val="clear" w:color="auto" w:fill="auto"/>
            <w:tcMar>
              <w:left w:w="57" w:type="dxa"/>
              <w:right w:w="57" w:type="dxa"/>
            </w:tcMar>
            <w:vAlign w:val="center"/>
          </w:tcPr>
          <w:p w14:paraId="4ACB9B29" w14:textId="77777777" w:rsidR="00B11AC1" w:rsidRPr="00FF5D81" w:rsidRDefault="00B11AC1" w:rsidP="00603C42">
            <w:pPr>
              <w:jc w:val="center"/>
              <w:rPr>
                <w:rFonts w:ascii="Tahoma" w:hAnsi="Tahoma" w:cs="Tahoma"/>
                <w:sz w:val="20"/>
                <w:szCs w:val="20"/>
              </w:rPr>
            </w:pPr>
          </w:p>
        </w:tc>
        <w:tc>
          <w:tcPr>
            <w:tcW w:w="1473" w:type="dxa"/>
            <w:shd w:val="clear" w:color="auto" w:fill="auto"/>
            <w:tcMar>
              <w:left w:w="57" w:type="dxa"/>
              <w:right w:w="57" w:type="dxa"/>
            </w:tcMar>
            <w:vAlign w:val="center"/>
          </w:tcPr>
          <w:p w14:paraId="000C560E" w14:textId="77777777" w:rsidR="00B11AC1" w:rsidRPr="00FF5D81" w:rsidRDefault="00B11AC1" w:rsidP="00603C42">
            <w:pPr>
              <w:jc w:val="center"/>
              <w:rPr>
                <w:rFonts w:ascii="Tahoma" w:hAnsi="Tahoma" w:cs="Tahoma"/>
                <w:sz w:val="20"/>
                <w:szCs w:val="20"/>
              </w:rPr>
            </w:pPr>
          </w:p>
        </w:tc>
      </w:tr>
      <w:tr w:rsidR="00333FDC" w:rsidRPr="00FF5D81" w14:paraId="1B082FBA" w14:textId="77777777" w:rsidTr="00333FDC">
        <w:trPr>
          <w:jc w:val="center"/>
        </w:trPr>
        <w:tc>
          <w:tcPr>
            <w:tcW w:w="712" w:type="dxa"/>
            <w:tcMar>
              <w:left w:w="57" w:type="dxa"/>
              <w:right w:w="57" w:type="dxa"/>
            </w:tcMar>
            <w:vAlign w:val="center"/>
          </w:tcPr>
          <w:p w14:paraId="2315134E" w14:textId="77777777" w:rsidR="00333FDC" w:rsidRPr="00FF5D81" w:rsidRDefault="00333FDC" w:rsidP="00603C42">
            <w:pPr>
              <w:pStyle w:val="aff"/>
              <w:numPr>
                <w:ilvl w:val="0"/>
                <w:numId w:val="61"/>
              </w:numPr>
              <w:suppressAutoHyphens w:val="0"/>
              <w:rPr>
                <w:rFonts w:ascii="Tahoma" w:hAnsi="Tahoma" w:cs="Tahoma"/>
                <w:b/>
                <w:sz w:val="20"/>
                <w:szCs w:val="20"/>
              </w:rPr>
            </w:pPr>
          </w:p>
        </w:tc>
        <w:tc>
          <w:tcPr>
            <w:tcW w:w="5103" w:type="dxa"/>
            <w:tcMar>
              <w:left w:w="57" w:type="dxa"/>
              <w:right w:w="57" w:type="dxa"/>
            </w:tcMar>
            <w:vAlign w:val="center"/>
          </w:tcPr>
          <w:p w14:paraId="7A924D81" w14:textId="17606F81" w:rsidR="00333FDC" w:rsidRPr="00FF5D81" w:rsidRDefault="00333FDC" w:rsidP="00057228">
            <w:pPr>
              <w:rPr>
                <w:rFonts w:ascii="Tahoma" w:hAnsi="Tahoma" w:cs="Tahoma"/>
                <w:sz w:val="20"/>
                <w:szCs w:val="20"/>
                <w:lang w:val="el-GR"/>
              </w:rPr>
            </w:pPr>
            <w:r>
              <w:rPr>
                <w:rFonts w:ascii="Tahoma" w:hAnsi="Tahoma" w:cs="Tahoma"/>
                <w:sz w:val="20"/>
                <w:szCs w:val="20"/>
                <w:lang w:val="el-GR"/>
              </w:rPr>
              <w:t>Πλήθος Φυσικών Ημερίδων</w:t>
            </w:r>
          </w:p>
        </w:tc>
        <w:tc>
          <w:tcPr>
            <w:tcW w:w="1422" w:type="dxa"/>
            <w:shd w:val="clear" w:color="auto" w:fill="auto"/>
            <w:tcMar>
              <w:left w:w="57" w:type="dxa"/>
              <w:right w:w="57" w:type="dxa"/>
            </w:tcMar>
          </w:tcPr>
          <w:p w14:paraId="59B45A94" w14:textId="7CA0F011" w:rsidR="00333FDC" w:rsidRPr="002775BF" w:rsidRDefault="00333FDC" w:rsidP="00603C42">
            <w:pPr>
              <w:jc w:val="center"/>
              <w:rPr>
                <w:rFonts w:ascii="Tahoma" w:hAnsi="Tahoma" w:cs="Tahoma"/>
                <w:b/>
                <w:sz w:val="20"/>
                <w:szCs w:val="20"/>
                <w:u w:val="single"/>
                <w:lang w:val="el-GR"/>
              </w:rPr>
            </w:pPr>
            <w:r w:rsidRPr="002775BF">
              <w:rPr>
                <w:rFonts w:ascii="Tahoma" w:hAnsi="Tahoma" w:cs="Tahoma"/>
                <w:b/>
                <w:sz w:val="20"/>
                <w:szCs w:val="20"/>
                <w:u w:val="single"/>
                <w:lang w:val="el-GR"/>
              </w:rPr>
              <w:t>&gt;</w:t>
            </w:r>
            <w:r w:rsidRPr="002775BF">
              <w:rPr>
                <w:rFonts w:ascii="Tahoma" w:hAnsi="Tahoma" w:cs="Tahoma"/>
                <w:b/>
                <w:sz w:val="20"/>
                <w:szCs w:val="20"/>
                <w:lang w:val="el-GR"/>
              </w:rPr>
              <w:t xml:space="preserve"> 2</w:t>
            </w:r>
          </w:p>
        </w:tc>
        <w:tc>
          <w:tcPr>
            <w:tcW w:w="1246" w:type="dxa"/>
            <w:shd w:val="clear" w:color="auto" w:fill="auto"/>
            <w:tcMar>
              <w:left w:w="57" w:type="dxa"/>
              <w:right w:w="57" w:type="dxa"/>
            </w:tcMar>
            <w:vAlign w:val="center"/>
          </w:tcPr>
          <w:p w14:paraId="7703BE66" w14:textId="77777777" w:rsidR="00333FDC" w:rsidRPr="00FF5D81" w:rsidRDefault="00333FDC" w:rsidP="00603C42">
            <w:pPr>
              <w:jc w:val="center"/>
              <w:rPr>
                <w:rFonts w:ascii="Tahoma" w:hAnsi="Tahoma" w:cs="Tahoma"/>
                <w:sz w:val="20"/>
                <w:szCs w:val="20"/>
              </w:rPr>
            </w:pPr>
          </w:p>
        </w:tc>
        <w:tc>
          <w:tcPr>
            <w:tcW w:w="1473" w:type="dxa"/>
            <w:shd w:val="clear" w:color="auto" w:fill="auto"/>
            <w:tcMar>
              <w:left w:w="57" w:type="dxa"/>
              <w:right w:w="57" w:type="dxa"/>
            </w:tcMar>
            <w:vAlign w:val="center"/>
          </w:tcPr>
          <w:p w14:paraId="65AC38B4" w14:textId="77777777" w:rsidR="00333FDC" w:rsidRPr="00FF5D81" w:rsidRDefault="00333FDC" w:rsidP="00603C42">
            <w:pPr>
              <w:jc w:val="center"/>
              <w:rPr>
                <w:rFonts w:ascii="Tahoma" w:hAnsi="Tahoma" w:cs="Tahoma"/>
                <w:sz w:val="20"/>
                <w:szCs w:val="20"/>
              </w:rPr>
            </w:pPr>
          </w:p>
        </w:tc>
      </w:tr>
      <w:tr w:rsidR="00333FDC" w:rsidRPr="00057228" w14:paraId="551ED2EA" w14:textId="77777777" w:rsidTr="00333FDC">
        <w:trPr>
          <w:jc w:val="center"/>
        </w:trPr>
        <w:tc>
          <w:tcPr>
            <w:tcW w:w="712" w:type="dxa"/>
            <w:tcMar>
              <w:left w:w="57" w:type="dxa"/>
              <w:right w:w="57" w:type="dxa"/>
            </w:tcMar>
            <w:vAlign w:val="center"/>
          </w:tcPr>
          <w:p w14:paraId="45433A46" w14:textId="77777777" w:rsidR="00333FDC" w:rsidRPr="00FF5D81" w:rsidRDefault="00333FDC" w:rsidP="00603C42">
            <w:pPr>
              <w:pStyle w:val="aff"/>
              <w:numPr>
                <w:ilvl w:val="0"/>
                <w:numId w:val="61"/>
              </w:numPr>
              <w:suppressAutoHyphens w:val="0"/>
              <w:rPr>
                <w:rFonts w:ascii="Tahoma" w:hAnsi="Tahoma" w:cs="Tahoma"/>
                <w:b/>
                <w:sz w:val="20"/>
                <w:szCs w:val="20"/>
              </w:rPr>
            </w:pPr>
          </w:p>
        </w:tc>
        <w:tc>
          <w:tcPr>
            <w:tcW w:w="5103" w:type="dxa"/>
            <w:tcMar>
              <w:left w:w="57" w:type="dxa"/>
              <w:right w:w="57" w:type="dxa"/>
            </w:tcMar>
            <w:vAlign w:val="center"/>
          </w:tcPr>
          <w:p w14:paraId="3F1F75A2" w14:textId="1A552D76" w:rsidR="00333FDC" w:rsidRPr="00FF5D81" w:rsidRDefault="00333FDC" w:rsidP="00057228">
            <w:pPr>
              <w:rPr>
                <w:rFonts w:ascii="Tahoma" w:hAnsi="Tahoma" w:cs="Tahoma"/>
                <w:sz w:val="20"/>
                <w:szCs w:val="20"/>
                <w:lang w:val="el-GR"/>
              </w:rPr>
            </w:pPr>
            <w:r>
              <w:rPr>
                <w:rFonts w:ascii="Tahoma" w:hAnsi="Tahoma" w:cs="Tahoma"/>
                <w:sz w:val="20"/>
                <w:szCs w:val="20"/>
                <w:lang w:val="el-GR"/>
              </w:rPr>
              <w:t>Πόλεις που θα πραγματοποιηθούν αυτές</w:t>
            </w:r>
          </w:p>
        </w:tc>
        <w:tc>
          <w:tcPr>
            <w:tcW w:w="1422" w:type="dxa"/>
            <w:shd w:val="clear" w:color="auto" w:fill="auto"/>
            <w:tcMar>
              <w:left w:w="57" w:type="dxa"/>
              <w:right w:w="57" w:type="dxa"/>
            </w:tcMar>
          </w:tcPr>
          <w:p w14:paraId="34F09867" w14:textId="2A51912A" w:rsidR="00333FDC" w:rsidRPr="002775BF" w:rsidRDefault="00333FDC" w:rsidP="00603C42">
            <w:pPr>
              <w:jc w:val="center"/>
              <w:rPr>
                <w:rFonts w:ascii="Tahoma" w:hAnsi="Tahoma" w:cs="Tahoma"/>
                <w:b/>
                <w:sz w:val="20"/>
                <w:szCs w:val="20"/>
                <w:lang w:val="el-GR"/>
              </w:rPr>
            </w:pPr>
            <w:r>
              <w:rPr>
                <w:rFonts w:ascii="Tahoma" w:hAnsi="Tahoma" w:cs="Tahoma"/>
                <w:b/>
                <w:sz w:val="20"/>
                <w:szCs w:val="20"/>
                <w:lang w:val="el-GR"/>
              </w:rPr>
              <w:t>Αθήνα και Θεσσαλονίκη</w:t>
            </w:r>
          </w:p>
        </w:tc>
        <w:tc>
          <w:tcPr>
            <w:tcW w:w="1246" w:type="dxa"/>
            <w:shd w:val="clear" w:color="auto" w:fill="auto"/>
            <w:tcMar>
              <w:left w:w="57" w:type="dxa"/>
              <w:right w:w="57" w:type="dxa"/>
            </w:tcMar>
            <w:vAlign w:val="center"/>
          </w:tcPr>
          <w:p w14:paraId="0D136503" w14:textId="77777777" w:rsidR="00333FDC" w:rsidRPr="002775BF" w:rsidRDefault="00333FDC" w:rsidP="00603C42">
            <w:pPr>
              <w:jc w:val="center"/>
              <w:rPr>
                <w:rFonts w:ascii="Tahoma" w:hAnsi="Tahoma" w:cs="Tahoma"/>
                <w:sz w:val="20"/>
                <w:szCs w:val="20"/>
                <w:lang w:val="el-GR"/>
              </w:rPr>
            </w:pPr>
          </w:p>
        </w:tc>
        <w:tc>
          <w:tcPr>
            <w:tcW w:w="1473" w:type="dxa"/>
            <w:shd w:val="clear" w:color="auto" w:fill="auto"/>
            <w:tcMar>
              <w:left w:w="57" w:type="dxa"/>
              <w:right w:w="57" w:type="dxa"/>
            </w:tcMar>
            <w:vAlign w:val="center"/>
          </w:tcPr>
          <w:p w14:paraId="3C16E368" w14:textId="77777777" w:rsidR="00333FDC" w:rsidRPr="002775BF" w:rsidRDefault="00333FDC" w:rsidP="00603C42">
            <w:pPr>
              <w:jc w:val="center"/>
              <w:rPr>
                <w:rFonts w:ascii="Tahoma" w:hAnsi="Tahoma" w:cs="Tahoma"/>
                <w:sz w:val="20"/>
                <w:szCs w:val="20"/>
                <w:lang w:val="el-GR"/>
              </w:rPr>
            </w:pPr>
          </w:p>
        </w:tc>
      </w:tr>
      <w:tr w:rsidR="00333FDC" w:rsidRPr="00057228" w14:paraId="28E6D127" w14:textId="77777777" w:rsidTr="00333FDC">
        <w:trPr>
          <w:jc w:val="center"/>
        </w:trPr>
        <w:tc>
          <w:tcPr>
            <w:tcW w:w="712" w:type="dxa"/>
            <w:tcMar>
              <w:left w:w="57" w:type="dxa"/>
              <w:right w:w="57" w:type="dxa"/>
            </w:tcMar>
            <w:vAlign w:val="center"/>
          </w:tcPr>
          <w:p w14:paraId="0A32C19C" w14:textId="77777777" w:rsidR="00333FDC" w:rsidRPr="00FF5D81" w:rsidRDefault="00333FDC" w:rsidP="00333FDC">
            <w:pPr>
              <w:pStyle w:val="aff"/>
              <w:numPr>
                <w:ilvl w:val="0"/>
                <w:numId w:val="61"/>
              </w:numPr>
              <w:suppressAutoHyphens w:val="0"/>
              <w:rPr>
                <w:rFonts w:ascii="Tahoma" w:hAnsi="Tahoma" w:cs="Tahoma"/>
                <w:b/>
                <w:sz w:val="20"/>
                <w:szCs w:val="20"/>
              </w:rPr>
            </w:pPr>
          </w:p>
        </w:tc>
        <w:tc>
          <w:tcPr>
            <w:tcW w:w="5103" w:type="dxa"/>
            <w:tcMar>
              <w:left w:w="57" w:type="dxa"/>
              <w:right w:w="57" w:type="dxa"/>
            </w:tcMar>
            <w:vAlign w:val="center"/>
          </w:tcPr>
          <w:p w14:paraId="583A320C" w14:textId="36BD9594" w:rsidR="00333FDC" w:rsidRDefault="00333FDC" w:rsidP="00057228">
            <w:pPr>
              <w:rPr>
                <w:rFonts w:ascii="Tahoma" w:hAnsi="Tahoma" w:cs="Tahoma"/>
                <w:sz w:val="20"/>
                <w:szCs w:val="20"/>
                <w:lang w:val="el-GR"/>
              </w:rPr>
            </w:pPr>
            <w:r w:rsidRPr="00FF5D81">
              <w:rPr>
                <w:rFonts w:ascii="Tahoma" w:hAnsi="Tahoma" w:cs="Tahoma"/>
                <w:sz w:val="20"/>
                <w:szCs w:val="20"/>
                <w:lang w:val="el-GR"/>
              </w:rPr>
              <w:t>Πλήθος συμμετεχόντων ατόμων</w:t>
            </w:r>
            <w:r w:rsidR="00E20F9A">
              <w:rPr>
                <w:rFonts w:ascii="Tahoma" w:hAnsi="Tahoma" w:cs="Tahoma"/>
                <w:sz w:val="20"/>
                <w:szCs w:val="20"/>
                <w:lang w:val="el-GR"/>
              </w:rPr>
              <w:t xml:space="preserve"> σε καθεμία εκδήλωση</w:t>
            </w:r>
            <w:r w:rsidRPr="00FF5D81">
              <w:rPr>
                <w:rFonts w:ascii="Tahoma" w:hAnsi="Tahoma" w:cs="Tahoma"/>
                <w:sz w:val="20"/>
                <w:szCs w:val="20"/>
                <w:lang w:val="el-GR"/>
              </w:rPr>
              <w:t>.</w:t>
            </w:r>
          </w:p>
        </w:tc>
        <w:tc>
          <w:tcPr>
            <w:tcW w:w="1422" w:type="dxa"/>
            <w:shd w:val="clear" w:color="auto" w:fill="auto"/>
            <w:tcMar>
              <w:left w:w="57" w:type="dxa"/>
              <w:right w:w="57" w:type="dxa"/>
            </w:tcMar>
          </w:tcPr>
          <w:p w14:paraId="4B9ECEED" w14:textId="74D9F087" w:rsidR="00333FDC" w:rsidRDefault="00333FDC" w:rsidP="00333FDC">
            <w:pPr>
              <w:jc w:val="center"/>
              <w:rPr>
                <w:rFonts w:ascii="Tahoma" w:hAnsi="Tahoma" w:cs="Tahoma"/>
                <w:b/>
                <w:sz w:val="20"/>
                <w:szCs w:val="20"/>
                <w:lang w:val="el-GR"/>
              </w:rPr>
            </w:pPr>
            <w:r w:rsidRPr="00FF5D81">
              <w:rPr>
                <w:rFonts w:ascii="Tahoma" w:hAnsi="Tahoma" w:cs="Tahoma"/>
                <w:b/>
                <w:sz w:val="20"/>
                <w:szCs w:val="20"/>
              </w:rPr>
              <w:t>≥ 1</w:t>
            </w:r>
            <w:r>
              <w:rPr>
                <w:rFonts w:ascii="Tahoma" w:hAnsi="Tahoma" w:cs="Tahoma"/>
                <w:b/>
                <w:sz w:val="20"/>
                <w:szCs w:val="20"/>
                <w:lang w:val="el-GR"/>
              </w:rPr>
              <w:t>5</w:t>
            </w:r>
            <w:r w:rsidRPr="00FF5D81">
              <w:rPr>
                <w:rFonts w:ascii="Tahoma" w:hAnsi="Tahoma" w:cs="Tahoma"/>
                <w:b/>
                <w:sz w:val="20"/>
                <w:szCs w:val="20"/>
              </w:rPr>
              <w:t>0</w:t>
            </w:r>
          </w:p>
        </w:tc>
        <w:tc>
          <w:tcPr>
            <w:tcW w:w="1246" w:type="dxa"/>
            <w:shd w:val="clear" w:color="auto" w:fill="auto"/>
            <w:tcMar>
              <w:left w:w="57" w:type="dxa"/>
              <w:right w:w="57" w:type="dxa"/>
            </w:tcMar>
            <w:vAlign w:val="center"/>
          </w:tcPr>
          <w:p w14:paraId="26752866" w14:textId="77777777" w:rsidR="00333FDC" w:rsidRPr="00057228" w:rsidRDefault="00333FDC" w:rsidP="00333FDC">
            <w:pPr>
              <w:jc w:val="center"/>
              <w:rPr>
                <w:rFonts w:ascii="Tahoma" w:hAnsi="Tahoma" w:cs="Tahoma"/>
                <w:sz w:val="20"/>
                <w:szCs w:val="20"/>
                <w:lang w:val="el-GR"/>
              </w:rPr>
            </w:pPr>
          </w:p>
        </w:tc>
        <w:tc>
          <w:tcPr>
            <w:tcW w:w="1473" w:type="dxa"/>
            <w:shd w:val="clear" w:color="auto" w:fill="auto"/>
            <w:tcMar>
              <w:left w:w="57" w:type="dxa"/>
              <w:right w:w="57" w:type="dxa"/>
            </w:tcMar>
            <w:vAlign w:val="center"/>
          </w:tcPr>
          <w:p w14:paraId="779BA3C6" w14:textId="77777777" w:rsidR="00333FDC" w:rsidRPr="00057228" w:rsidRDefault="00333FDC" w:rsidP="00333FDC">
            <w:pPr>
              <w:jc w:val="center"/>
              <w:rPr>
                <w:rFonts w:ascii="Tahoma" w:hAnsi="Tahoma" w:cs="Tahoma"/>
                <w:sz w:val="20"/>
                <w:szCs w:val="20"/>
                <w:lang w:val="el-GR"/>
              </w:rPr>
            </w:pPr>
          </w:p>
        </w:tc>
      </w:tr>
      <w:tr w:rsidR="00B11AC1" w:rsidRPr="00FF5D81" w14:paraId="4DF9F1A5" w14:textId="77777777" w:rsidTr="00333FDC">
        <w:trPr>
          <w:jc w:val="center"/>
        </w:trPr>
        <w:tc>
          <w:tcPr>
            <w:tcW w:w="712" w:type="dxa"/>
            <w:tcMar>
              <w:left w:w="57" w:type="dxa"/>
              <w:right w:w="57" w:type="dxa"/>
            </w:tcMar>
            <w:vAlign w:val="center"/>
          </w:tcPr>
          <w:p w14:paraId="70AD4B58" w14:textId="77777777" w:rsidR="00B11AC1" w:rsidRPr="002775BF" w:rsidRDefault="00B11AC1" w:rsidP="00603C42">
            <w:pPr>
              <w:pStyle w:val="aff"/>
              <w:numPr>
                <w:ilvl w:val="0"/>
                <w:numId w:val="61"/>
              </w:numPr>
              <w:suppressAutoHyphens w:val="0"/>
              <w:rPr>
                <w:rFonts w:ascii="Tahoma" w:hAnsi="Tahoma" w:cs="Tahoma"/>
                <w:b/>
                <w:sz w:val="20"/>
                <w:szCs w:val="20"/>
                <w:lang w:val="el-GR"/>
              </w:rPr>
            </w:pPr>
          </w:p>
        </w:tc>
        <w:tc>
          <w:tcPr>
            <w:tcW w:w="5103" w:type="dxa"/>
            <w:tcMar>
              <w:left w:w="57" w:type="dxa"/>
              <w:right w:w="57" w:type="dxa"/>
            </w:tcMar>
            <w:vAlign w:val="center"/>
          </w:tcPr>
          <w:p w14:paraId="2A93FA6C" w14:textId="5834D39F" w:rsidR="00B11AC1" w:rsidRPr="00FF5D81" w:rsidRDefault="00B11AC1">
            <w:pPr>
              <w:rPr>
                <w:rFonts w:ascii="Tahoma" w:hAnsi="Tahoma" w:cs="Tahoma"/>
                <w:sz w:val="20"/>
                <w:szCs w:val="20"/>
                <w:lang w:val="el-GR"/>
              </w:rPr>
            </w:pPr>
            <w:r w:rsidRPr="00FF5D81">
              <w:rPr>
                <w:rFonts w:ascii="Tahoma" w:hAnsi="Tahoma" w:cs="Tahoma"/>
                <w:sz w:val="20"/>
                <w:szCs w:val="20"/>
                <w:lang w:val="el-GR"/>
              </w:rPr>
              <w:t>Εξοπλισμός αίθουσας (μικροφωνική</w:t>
            </w:r>
            <w:r w:rsidR="00333FDC">
              <w:rPr>
                <w:rFonts w:ascii="Tahoma" w:hAnsi="Tahoma" w:cs="Tahoma"/>
                <w:sz w:val="20"/>
                <w:szCs w:val="20"/>
                <w:lang w:val="el-GR"/>
              </w:rPr>
              <w:t xml:space="preserve"> </w:t>
            </w:r>
            <w:r w:rsidRPr="00FF5D81">
              <w:rPr>
                <w:rFonts w:ascii="Tahoma" w:hAnsi="Tahoma" w:cs="Tahoma"/>
                <w:sz w:val="20"/>
                <w:szCs w:val="20"/>
                <w:lang w:val="el-GR"/>
              </w:rPr>
              <w:t xml:space="preserve">εγκατάσταση, μία έως τρεις οθόνες </w:t>
            </w:r>
            <w:proofErr w:type="spellStart"/>
            <w:r w:rsidRPr="00FF5D81">
              <w:rPr>
                <w:rFonts w:ascii="Tahoma" w:hAnsi="Tahoma" w:cs="Tahoma"/>
                <w:sz w:val="20"/>
                <w:szCs w:val="20"/>
                <w:lang w:val="el-GR"/>
              </w:rPr>
              <w:t>plasma</w:t>
            </w:r>
            <w:proofErr w:type="spellEnd"/>
            <w:r w:rsidRPr="00FF5D81">
              <w:rPr>
                <w:rFonts w:ascii="Tahoma" w:hAnsi="Tahoma" w:cs="Tahoma"/>
                <w:sz w:val="20"/>
                <w:szCs w:val="20"/>
                <w:lang w:val="el-GR"/>
              </w:rPr>
              <w:t xml:space="preserve"> ή LCD, </w:t>
            </w:r>
            <w:proofErr w:type="spellStart"/>
            <w:r w:rsidRPr="00FF5D81">
              <w:rPr>
                <w:rFonts w:ascii="Tahoma" w:hAnsi="Tahoma" w:cs="Tahoma"/>
                <w:sz w:val="20"/>
                <w:szCs w:val="20"/>
                <w:lang w:val="el-GR"/>
              </w:rPr>
              <w:t>projector</w:t>
            </w:r>
            <w:proofErr w:type="spellEnd"/>
            <w:r w:rsidRPr="00FF5D81">
              <w:rPr>
                <w:rFonts w:ascii="Tahoma" w:hAnsi="Tahoma" w:cs="Tahoma"/>
                <w:sz w:val="20"/>
                <w:szCs w:val="20"/>
                <w:lang w:val="el-GR"/>
              </w:rPr>
              <w:t>,</w:t>
            </w:r>
            <w:r w:rsidR="00333FDC">
              <w:rPr>
                <w:rFonts w:ascii="Tahoma" w:hAnsi="Tahoma" w:cs="Tahoma"/>
                <w:sz w:val="20"/>
                <w:szCs w:val="20"/>
                <w:lang w:val="el-GR"/>
              </w:rPr>
              <w:t xml:space="preserve"> </w:t>
            </w:r>
            <w:r w:rsidRPr="00FF5D81">
              <w:rPr>
                <w:rFonts w:ascii="Tahoma" w:hAnsi="Tahoma" w:cs="Tahoma"/>
                <w:sz w:val="20"/>
                <w:szCs w:val="20"/>
                <w:lang w:val="el-GR"/>
              </w:rPr>
              <w:t xml:space="preserve">laptop </w:t>
            </w:r>
            <w:proofErr w:type="spellStart"/>
            <w:r w:rsidRPr="00FF5D81">
              <w:rPr>
                <w:rFonts w:ascii="Tahoma" w:hAnsi="Tahoma" w:cs="Tahoma"/>
                <w:sz w:val="20"/>
                <w:szCs w:val="20"/>
                <w:lang w:val="el-GR"/>
              </w:rPr>
              <w:t>κλπ</w:t>
            </w:r>
            <w:proofErr w:type="spellEnd"/>
            <w:r w:rsidRPr="00FF5D81">
              <w:rPr>
                <w:rFonts w:ascii="Tahoma" w:hAnsi="Tahoma" w:cs="Tahoma"/>
                <w:sz w:val="20"/>
                <w:szCs w:val="20"/>
                <w:lang w:val="el-GR"/>
              </w:rPr>
              <w:t>).</w:t>
            </w:r>
          </w:p>
        </w:tc>
        <w:tc>
          <w:tcPr>
            <w:tcW w:w="1422" w:type="dxa"/>
            <w:shd w:val="clear" w:color="auto" w:fill="auto"/>
            <w:tcMar>
              <w:left w:w="57" w:type="dxa"/>
              <w:right w:w="57" w:type="dxa"/>
            </w:tcMar>
          </w:tcPr>
          <w:p w14:paraId="09FABFF4" w14:textId="77777777" w:rsidR="00B11AC1" w:rsidRPr="00FF5D81" w:rsidRDefault="00B11AC1" w:rsidP="00603C42">
            <w:pPr>
              <w:jc w:val="center"/>
              <w:rPr>
                <w:rFonts w:ascii="Tahoma" w:hAnsi="Tahoma" w:cs="Tahoma"/>
                <w:b/>
                <w:sz w:val="20"/>
                <w:szCs w:val="20"/>
              </w:rPr>
            </w:pPr>
            <w:r w:rsidRPr="00FF5D81">
              <w:rPr>
                <w:rFonts w:ascii="Tahoma" w:hAnsi="Tahoma" w:cs="Tahoma"/>
                <w:b/>
                <w:sz w:val="20"/>
                <w:szCs w:val="20"/>
              </w:rPr>
              <w:t>ΝΑΙ</w:t>
            </w:r>
          </w:p>
        </w:tc>
        <w:tc>
          <w:tcPr>
            <w:tcW w:w="1246" w:type="dxa"/>
            <w:shd w:val="clear" w:color="auto" w:fill="auto"/>
            <w:tcMar>
              <w:left w:w="57" w:type="dxa"/>
              <w:right w:w="57" w:type="dxa"/>
            </w:tcMar>
            <w:vAlign w:val="center"/>
          </w:tcPr>
          <w:p w14:paraId="73A2A863" w14:textId="77777777" w:rsidR="00B11AC1" w:rsidRPr="00FF5D81" w:rsidRDefault="00B11AC1" w:rsidP="00603C42">
            <w:pPr>
              <w:jc w:val="center"/>
              <w:rPr>
                <w:rFonts w:ascii="Tahoma" w:hAnsi="Tahoma" w:cs="Tahoma"/>
                <w:sz w:val="20"/>
                <w:szCs w:val="20"/>
              </w:rPr>
            </w:pPr>
          </w:p>
        </w:tc>
        <w:tc>
          <w:tcPr>
            <w:tcW w:w="1473" w:type="dxa"/>
            <w:shd w:val="clear" w:color="auto" w:fill="auto"/>
            <w:tcMar>
              <w:left w:w="57" w:type="dxa"/>
              <w:right w:w="57" w:type="dxa"/>
            </w:tcMar>
            <w:vAlign w:val="center"/>
          </w:tcPr>
          <w:p w14:paraId="4222D95F" w14:textId="77777777" w:rsidR="00B11AC1" w:rsidRPr="00FF5D81" w:rsidRDefault="00B11AC1" w:rsidP="00603C42">
            <w:pPr>
              <w:jc w:val="center"/>
              <w:rPr>
                <w:rFonts w:ascii="Tahoma" w:hAnsi="Tahoma" w:cs="Tahoma"/>
                <w:sz w:val="20"/>
                <w:szCs w:val="20"/>
              </w:rPr>
            </w:pPr>
          </w:p>
        </w:tc>
      </w:tr>
      <w:tr w:rsidR="00333FDC" w:rsidRPr="00FF5D81" w14:paraId="2C6BB889" w14:textId="77777777" w:rsidTr="00333FDC">
        <w:trPr>
          <w:jc w:val="center"/>
        </w:trPr>
        <w:tc>
          <w:tcPr>
            <w:tcW w:w="712" w:type="dxa"/>
            <w:tcMar>
              <w:left w:w="57" w:type="dxa"/>
              <w:right w:w="57" w:type="dxa"/>
            </w:tcMar>
            <w:vAlign w:val="center"/>
          </w:tcPr>
          <w:p w14:paraId="267C9B9E" w14:textId="77777777" w:rsidR="00333FDC" w:rsidRPr="00057228" w:rsidRDefault="00333FDC" w:rsidP="00333FDC">
            <w:pPr>
              <w:pStyle w:val="aff"/>
              <w:numPr>
                <w:ilvl w:val="0"/>
                <w:numId w:val="61"/>
              </w:numPr>
              <w:suppressAutoHyphens w:val="0"/>
              <w:rPr>
                <w:rFonts w:ascii="Tahoma" w:hAnsi="Tahoma" w:cs="Tahoma"/>
                <w:b/>
                <w:sz w:val="20"/>
                <w:szCs w:val="20"/>
                <w:lang w:val="el-GR"/>
              </w:rPr>
            </w:pPr>
          </w:p>
        </w:tc>
        <w:tc>
          <w:tcPr>
            <w:tcW w:w="5103" w:type="dxa"/>
            <w:tcMar>
              <w:left w:w="57" w:type="dxa"/>
              <w:right w:w="57" w:type="dxa"/>
            </w:tcMar>
            <w:vAlign w:val="center"/>
          </w:tcPr>
          <w:p w14:paraId="156AC635" w14:textId="6F38FEF7" w:rsidR="00333FDC" w:rsidRPr="00FF5D81" w:rsidRDefault="00333FDC" w:rsidP="00057228">
            <w:pPr>
              <w:rPr>
                <w:rFonts w:ascii="Tahoma" w:hAnsi="Tahoma" w:cs="Tahoma"/>
                <w:sz w:val="20"/>
                <w:szCs w:val="20"/>
                <w:lang w:val="el-GR"/>
              </w:rPr>
            </w:pPr>
            <w:r w:rsidRPr="00FF5D81">
              <w:rPr>
                <w:rFonts w:ascii="Tahoma" w:hAnsi="Tahoma" w:cs="Tahoma"/>
                <w:sz w:val="20"/>
                <w:szCs w:val="20"/>
                <w:lang w:val="el-GR"/>
              </w:rPr>
              <w:t>Καφές, τσάι, βουτήματα θα είναι διαθέσιμα σε παρακείμενο χώρο καθ’ όλη τη διάρκεια της εκδήλωσης</w:t>
            </w:r>
            <w:r>
              <w:rPr>
                <w:rFonts w:ascii="Tahoma" w:hAnsi="Tahoma" w:cs="Tahoma"/>
                <w:sz w:val="20"/>
                <w:szCs w:val="20"/>
                <w:lang w:val="el-GR"/>
              </w:rPr>
              <w:t xml:space="preserve"> για τους συμμετέχοντες</w:t>
            </w:r>
            <w:r w:rsidRPr="00FF5D81">
              <w:rPr>
                <w:rFonts w:ascii="Tahoma" w:hAnsi="Tahoma" w:cs="Tahoma"/>
                <w:sz w:val="20"/>
                <w:szCs w:val="20"/>
                <w:lang w:val="el-GR"/>
              </w:rPr>
              <w:t>.</w:t>
            </w:r>
          </w:p>
        </w:tc>
        <w:tc>
          <w:tcPr>
            <w:tcW w:w="1422" w:type="dxa"/>
            <w:shd w:val="clear" w:color="auto" w:fill="auto"/>
            <w:tcMar>
              <w:left w:w="57" w:type="dxa"/>
              <w:right w:w="57" w:type="dxa"/>
            </w:tcMar>
          </w:tcPr>
          <w:p w14:paraId="3C428F82" w14:textId="789A3493" w:rsidR="00333FDC" w:rsidRPr="00FF5D81" w:rsidRDefault="00333FDC" w:rsidP="00333FDC">
            <w:pPr>
              <w:jc w:val="center"/>
              <w:rPr>
                <w:rFonts w:ascii="Tahoma" w:hAnsi="Tahoma" w:cs="Tahoma"/>
                <w:b/>
                <w:sz w:val="20"/>
                <w:szCs w:val="20"/>
              </w:rPr>
            </w:pPr>
            <w:r>
              <w:rPr>
                <w:rFonts w:ascii="Tahoma" w:hAnsi="Tahoma" w:cs="Tahoma"/>
                <w:b/>
                <w:sz w:val="20"/>
                <w:szCs w:val="20"/>
                <w:lang w:val="el-GR"/>
              </w:rPr>
              <w:t>ΝΑΙ</w:t>
            </w:r>
          </w:p>
        </w:tc>
        <w:tc>
          <w:tcPr>
            <w:tcW w:w="1246" w:type="dxa"/>
            <w:shd w:val="clear" w:color="auto" w:fill="auto"/>
            <w:tcMar>
              <w:left w:w="57" w:type="dxa"/>
              <w:right w:w="57" w:type="dxa"/>
            </w:tcMar>
            <w:vAlign w:val="center"/>
          </w:tcPr>
          <w:p w14:paraId="6088472A" w14:textId="77777777" w:rsidR="00333FDC" w:rsidRPr="00FF5D81" w:rsidRDefault="00333FDC" w:rsidP="00333FDC">
            <w:pPr>
              <w:jc w:val="center"/>
              <w:rPr>
                <w:rFonts w:ascii="Tahoma" w:hAnsi="Tahoma" w:cs="Tahoma"/>
                <w:sz w:val="20"/>
                <w:szCs w:val="20"/>
              </w:rPr>
            </w:pPr>
          </w:p>
        </w:tc>
        <w:tc>
          <w:tcPr>
            <w:tcW w:w="1473" w:type="dxa"/>
            <w:shd w:val="clear" w:color="auto" w:fill="auto"/>
            <w:tcMar>
              <w:left w:w="57" w:type="dxa"/>
              <w:right w:w="57" w:type="dxa"/>
            </w:tcMar>
            <w:vAlign w:val="center"/>
          </w:tcPr>
          <w:p w14:paraId="671F0766" w14:textId="77777777" w:rsidR="00333FDC" w:rsidRPr="00FF5D81" w:rsidRDefault="00333FDC" w:rsidP="00333FDC">
            <w:pPr>
              <w:jc w:val="center"/>
              <w:rPr>
                <w:rFonts w:ascii="Tahoma" w:hAnsi="Tahoma" w:cs="Tahoma"/>
                <w:sz w:val="20"/>
                <w:szCs w:val="20"/>
              </w:rPr>
            </w:pPr>
          </w:p>
        </w:tc>
      </w:tr>
      <w:tr w:rsidR="00057228" w:rsidRPr="00FF5D81" w14:paraId="63995FF2" w14:textId="77777777" w:rsidTr="00333FDC">
        <w:trPr>
          <w:jc w:val="center"/>
        </w:trPr>
        <w:tc>
          <w:tcPr>
            <w:tcW w:w="712" w:type="dxa"/>
            <w:tcMar>
              <w:left w:w="57" w:type="dxa"/>
              <w:right w:w="57" w:type="dxa"/>
            </w:tcMar>
            <w:vAlign w:val="center"/>
          </w:tcPr>
          <w:p w14:paraId="66425F76" w14:textId="77777777" w:rsidR="00057228" w:rsidRPr="00057228" w:rsidRDefault="00057228" w:rsidP="00333FDC">
            <w:pPr>
              <w:pStyle w:val="aff"/>
              <w:numPr>
                <w:ilvl w:val="0"/>
                <w:numId w:val="61"/>
              </w:numPr>
              <w:suppressAutoHyphens w:val="0"/>
              <w:rPr>
                <w:rFonts w:ascii="Tahoma" w:hAnsi="Tahoma" w:cs="Tahoma"/>
                <w:b/>
                <w:sz w:val="20"/>
                <w:szCs w:val="20"/>
                <w:lang w:val="el-GR"/>
              </w:rPr>
            </w:pPr>
          </w:p>
        </w:tc>
        <w:tc>
          <w:tcPr>
            <w:tcW w:w="5103" w:type="dxa"/>
            <w:tcMar>
              <w:left w:w="57" w:type="dxa"/>
              <w:right w:w="57" w:type="dxa"/>
            </w:tcMar>
            <w:vAlign w:val="center"/>
          </w:tcPr>
          <w:p w14:paraId="121D5712" w14:textId="77777777" w:rsidR="00057228" w:rsidRPr="00FF5D81" w:rsidRDefault="00057228" w:rsidP="00057228">
            <w:pPr>
              <w:rPr>
                <w:rFonts w:ascii="Tahoma" w:hAnsi="Tahoma" w:cs="Tahoma"/>
                <w:sz w:val="20"/>
                <w:szCs w:val="20"/>
                <w:lang w:val="el-GR"/>
              </w:rPr>
            </w:pPr>
            <w:r w:rsidRPr="00FF5D81">
              <w:rPr>
                <w:rFonts w:ascii="Tahoma" w:hAnsi="Tahoma" w:cs="Tahoma"/>
                <w:sz w:val="20"/>
                <w:szCs w:val="20"/>
                <w:lang w:val="el-GR"/>
              </w:rPr>
              <w:t>Φάκελος εκδήλωσης που περιλαμβάνει το πρόγραμμα της</w:t>
            </w:r>
          </w:p>
          <w:p w14:paraId="1B551A05" w14:textId="0AA1FA0D" w:rsidR="00057228" w:rsidRPr="00FF5D81" w:rsidRDefault="00057228" w:rsidP="00057228">
            <w:pPr>
              <w:rPr>
                <w:rFonts w:ascii="Tahoma" w:hAnsi="Tahoma" w:cs="Tahoma"/>
                <w:sz w:val="20"/>
                <w:szCs w:val="20"/>
                <w:lang w:val="el-GR"/>
              </w:rPr>
            </w:pPr>
            <w:r w:rsidRPr="00FF5D81">
              <w:rPr>
                <w:rFonts w:ascii="Tahoma" w:hAnsi="Tahoma" w:cs="Tahoma"/>
                <w:sz w:val="20"/>
                <w:szCs w:val="20"/>
                <w:lang w:val="el-GR"/>
              </w:rPr>
              <w:t>εκδήλωσης, μπλοκ και στυλό διαρκείας</w:t>
            </w:r>
            <w:r>
              <w:rPr>
                <w:rFonts w:ascii="Tahoma" w:hAnsi="Tahoma" w:cs="Tahoma"/>
                <w:sz w:val="20"/>
                <w:szCs w:val="20"/>
                <w:lang w:val="el-GR"/>
              </w:rPr>
              <w:t xml:space="preserve"> για κάθε φυσικό συμμετέχοντα</w:t>
            </w:r>
            <w:r w:rsidRPr="00FF5D81">
              <w:rPr>
                <w:rFonts w:ascii="Tahoma" w:hAnsi="Tahoma" w:cs="Tahoma"/>
                <w:sz w:val="20"/>
                <w:szCs w:val="20"/>
                <w:lang w:val="el-GR"/>
              </w:rPr>
              <w:t>.</w:t>
            </w:r>
          </w:p>
        </w:tc>
        <w:tc>
          <w:tcPr>
            <w:tcW w:w="1422" w:type="dxa"/>
            <w:shd w:val="clear" w:color="auto" w:fill="auto"/>
            <w:tcMar>
              <w:left w:w="57" w:type="dxa"/>
              <w:right w:w="57" w:type="dxa"/>
            </w:tcMar>
          </w:tcPr>
          <w:p w14:paraId="2AD3F7BA" w14:textId="171198A7" w:rsidR="00057228" w:rsidRDefault="00057228" w:rsidP="00333FDC">
            <w:pPr>
              <w:jc w:val="center"/>
              <w:rPr>
                <w:rFonts w:ascii="Tahoma" w:hAnsi="Tahoma" w:cs="Tahoma"/>
                <w:b/>
                <w:sz w:val="20"/>
                <w:szCs w:val="20"/>
                <w:lang w:val="el-GR"/>
              </w:rPr>
            </w:pPr>
            <w:r>
              <w:rPr>
                <w:rFonts w:ascii="Tahoma" w:hAnsi="Tahoma" w:cs="Tahoma"/>
                <w:b/>
                <w:sz w:val="20"/>
                <w:szCs w:val="20"/>
                <w:lang w:val="el-GR"/>
              </w:rPr>
              <w:t>ΝΑΙ</w:t>
            </w:r>
          </w:p>
        </w:tc>
        <w:tc>
          <w:tcPr>
            <w:tcW w:w="1246" w:type="dxa"/>
            <w:shd w:val="clear" w:color="auto" w:fill="auto"/>
            <w:tcMar>
              <w:left w:w="57" w:type="dxa"/>
              <w:right w:w="57" w:type="dxa"/>
            </w:tcMar>
            <w:vAlign w:val="center"/>
          </w:tcPr>
          <w:p w14:paraId="20D3601B" w14:textId="77777777" w:rsidR="00057228" w:rsidRPr="00FF5D81" w:rsidRDefault="00057228" w:rsidP="00333FDC">
            <w:pPr>
              <w:jc w:val="center"/>
              <w:rPr>
                <w:rFonts w:ascii="Tahoma" w:hAnsi="Tahoma" w:cs="Tahoma"/>
                <w:sz w:val="20"/>
                <w:szCs w:val="20"/>
              </w:rPr>
            </w:pPr>
          </w:p>
        </w:tc>
        <w:tc>
          <w:tcPr>
            <w:tcW w:w="1473" w:type="dxa"/>
            <w:shd w:val="clear" w:color="auto" w:fill="auto"/>
            <w:tcMar>
              <w:left w:w="57" w:type="dxa"/>
              <w:right w:w="57" w:type="dxa"/>
            </w:tcMar>
            <w:vAlign w:val="center"/>
          </w:tcPr>
          <w:p w14:paraId="681AB4DD" w14:textId="77777777" w:rsidR="00057228" w:rsidRPr="00FF5D81" w:rsidRDefault="00057228" w:rsidP="00333FDC">
            <w:pPr>
              <w:jc w:val="center"/>
              <w:rPr>
                <w:rFonts w:ascii="Tahoma" w:hAnsi="Tahoma" w:cs="Tahoma"/>
                <w:sz w:val="20"/>
                <w:szCs w:val="20"/>
              </w:rPr>
            </w:pPr>
          </w:p>
        </w:tc>
      </w:tr>
      <w:tr w:rsidR="00333FDC" w:rsidRPr="00FF5D81" w14:paraId="25E4A78F" w14:textId="77777777" w:rsidTr="00333FDC">
        <w:trPr>
          <w:jc w:val="center"/>
        </w:trPr>
        <w:tc>
          <w:tcPr>
            <w:tcW w:w="712" w:type="dxa"/>
            <w:tcMar>
              <w:left w:w="57" w:type="dxa"/>
              <w:right w:w="57" w:type="dxa"/>
            </w:tcMar>
            <w:vAlign w:val="center"/>
          </w:tcPr>
          <w:p w14:paraId="4319A359" w14:textId="77777777" w:rsidR="00333FDC" w:rsidRPr="00057228" w:rsidRDefault="00333FDC" w:rsidP="00333FDC">
            <w:pPr>
              <w:pStyle w:val="aff"/>
              <w:numPr>
                <w:ilvl w:val="0"/>
                <w:numId w:val="61"/>
              </w:numPr>
              <w:suppressAutoHyphens w:val="0"/>
              <w:rPr>
                <w:rFonts w:ascii="Tahoma" w:hAnsi="Tahoma" w:cs="Tahoma"/>
                <w:b/>
                <w:sz w:val="20"/>
                <w:szCs w:val="20"/>
                <w:lang w:val="el-GR"/>
              </w:rPr>
            </w:pPr>
          </w:p>
        </w:tc>
        <w:tc>
          <w:tcPr>
            <w:tcW w:w="5103" w:type="dxa"/>
            <w:tcMar>
              <w:left w:w="57" w:type="dxa"/>
              <w:right w:w="57" w:type="dxa"/>
            </w:tcMar>
            <w:vAlign w:val="center"/>
          </w:tcPr>
          <w:p w14:paraId="499C6CA4" w14:textId="3C5BFFEC" w:rsidR="00333FDC" w:rsidRPr="002775BF" w:rsidRDefault="00333FDC">
            <w:pPr>
              <w:rPr>
                <w:rFonts w:ascii="Tahoma" w:hAnsi="Tahoma" w:cs="Tahoma"/>
                <w:bCs/>
                <w:sz w:val="20"/>
                <w:szCs w:val="20"/>
                <w:lang w:val="el-GR"/>
              </w:rPr>
            </w:pPr>
            <w:r w:rsidRPr="002775BF">
              <w:rPr>
                <w:rFonts w:ascii="Tahoma" w:hAnsi="Tahoma" w:cs="Tahoma"/>
                <w:bCs/>
                <w:sz w:val="20"/>
                <w:szCs w:val="20"/>
                <w:lang w:val="el-GR"/>
              </w:rPr>
              <w:t>Πλήθος διαδικτυακών εκδηλώσεων</w:t>
            </w:r>
          </w:p>
        </w:tc>
        <w:tc>
          <w:tcPr>
            <w:tcW w:w="1422" w:type="dxa"/>
            <w:shd w:val="clear" w:color="auto" w:fill="auto"/>
            <w:tcMar>
              <w:left w:w="57" w:type="dxa"/>
              <w:right w:w="57" w:type="dxa"/>
            </w:tcMar>
          </w:tcPr>
          <w:p w14:paraId="1100AB38" w14:textId="2E306CCD" w:rsidR="00333FDC" w:rsidRPr="00057228" w:rsidRDefault="00333FDC">
            <w:pPr>
              <w:jc w:val="center"/>
              <w:rPr>
                <w:rFonts w:ascii="Tahoma" w:hAnsi="Tahoma" w:cs="Tahoma"/>
                <w:b/>
                <w:sz w:val="20"/>
                <w:szCs w:val="20"/>
                <w:lang w:val="el-GR"/>
              </w:rPr>
            </w:pPr>
            <w:r w:rsidRPr="002775BF">
              <w:rPr>
                <w:rFonts w:ascii="Tahoma" w:hAnsi="Tahoma" w:cs="Tahoma" w:hint="eastAsia"/>
                <w:b/>
                <w:sz w:val="20"/>
                <w:szCs w:val="20"/>
                <w:lang w:val="el-GR"/>
              </w:rPr>
              <w:t>≥</w:t>
            </w:r>
            <w:r w:rsidRPr="002775BF">
              <w:rPr>
                <w:rFonts w:ascii="Tahoma" w:hAnsi="Tahoma" w:cs="Tahoma"/>
                <w:b/>
                <w:sz w:val="20"/>
                <w:szCs w:val="20"/>
                <w:lang w:val="el-GR"/>
              </w:rPr>
              <w:t xml:space="preserve"> </w:t>
            </w:r>
            <w:r>
              <w:rPr>
                <w:rFonts w:ascii="Tahoma" w:hAnsi="Tahoma" w:cs="Tahoma"/>
                <w:b/>
                <w:sz w:val="20"/>
                <w:szCs w:val="20"/>
                <w:lang w:val="el-GR"/>
              </w:rPr>
              <w:t>5</w:t>
            </w:r>
          </w:p>
        </w:tc>
        <w:tc>
          <w:tcPr>
            <w:tcW w:w="1246" w:type="dxa"/>
            <w:shd w:val="clear" w:color="auto" w:fill="auto"/>
            <w:tcMar>
              <w:left w:w="57" w:type="dxa"/>
              <w:right w:w="57" w:type="dxa"/>
            </w:tcMar>
            <w:vAlign w:val="center"/>
          </w:tcPr>
          <w:p w14:paraId="61B53C70" w14:textId="77777777" w:rsidR="00333FDC" w:rsidRPr="00FF5D81" w:rsidRDefault="00333FDC" w:rsidP="00333FDC">
            <w:pPr>
              <w:jc w:val="center"/>
              <w:rPr>
                <w:rFonts w:ascii="Tahoma" w:hAnsi="Tahoma" w:cs="Tahoma"/>
                <w:sz w:val="20"/>
                <w:szCs w:val="20"/>
              </w:rPr>
            </w:pPr>
          </w:p>
        </w:tc>
        <w:tc>
          <w:tcPr>
            <w:tcW w:w="1473" w:type="dxa"/>
            <w:shd w:val="clear" w:color="auto" w:fill="auto"/>
            <w:tcMar>
              <w:left w:w="57" w:type="dxa"/>
              <w:right w:w="57" w:type="dxa"/>
            </w:tcMar>
            <w:vAlign w:val="center"/>
          </w:tcPr>
          <w:p w14:paraId="00DC7E44" w14:textId="77777777" w:rsidR="00333FDC" w:rsidRPr="00FF5D81" w:rsidRDefault="00333FDC" w:rsidP="00333FDC">
            <w:pPr>
              <w:jc w:val="center"/>
              <w:rPr>
                <w:rFonts w:ascii="Tahoma" w:hAnsi="Tahoma" w:cs="Tahoma"/>
                <w:sz w:val="20"/>
                <w:szCs w:val="20"/>
              </w:rPr>
            </w:pPr>
          </w:p>
        </w:tc>
      </w:tr>
      <w:tr w:rsidR="00333FDC" w:rsidRPr="00FF5D81" w14:paraId="39053103" w14:textId="77777777" w:rsidTr="00333FDC">
        <w:trPr>
          <w:jc w:val="center"/>
        </w:trPr>
        <w:tc>
          <w:tcPr>
            <w:tcW w:w="712" w:type="dxa"/>
            <w:tcMar>
              <w:left w:w="57" w:type="dxa"/>
              <w:right w:w="57" w:type="dxa"/>
            </w:tcMar>
            <w:vAlign w:val="center"/>
          </w:tcPr>
          <w:p w14:paraId="08B82282" w14:textId="77777777" w:rsidR="00333FDC" w:rsidRPr="00FF5D81" w:rsidRDefault="00333FDC" w:rsidP="00333FDC">
            <w:pPr>
              <w:pStyle w:val="aff"/>
              <w:numPr>
                <w:ilvl w:val="0"/>
                <w:numId w:val="61"/>
              </w:numPr>
              <w:suppressAutoHyphens w:val="0"/>
              <w:rPr>
                <w:rFonts w:ascii="Tahoma" w:hAnsi="Tahoma" w:cs="Tahoma"/>
                <w:b/>
                <w:sz w:val="20"/>
                <w:szCs w:val="20"/>
              </w:rPr>
            </w:pPr>
          </w:p>
        </w:tc>
        <w:tc>
          <w:tcPr>
            <w:tcW w:w="5103" w:type="dxa"/>
            <w:tcMar>
              <w:left w:w="57" w:type="dxa"/>
              <w:right w:w="57" w:type="dxa"/>
            </w:tcMar>
            <w:vAlign w:val="center"/>
          </w:tcPr>
          <w:p w14:paraId="1B10875B" w14:textId="2E95DA63" w:rsidR="00333FDC" w:rsidRPr="00FF5D81" w:rsidRDefault="00333FDC" w:rsidP="00333FDC">
            <w:pPr>
              <w:rPr>
                <w:rFonts w:ascii="Tahoma" w:hAnsi="Tahoma" w:cs="Tahoma"/>
                <w:sz w:val="20"/>
                <w:szCs w:val="20"/>
                <w:lang w:val="el-GR"/>
              </w:rPr>
            </w:pPr>
            <w:r w:rsidRPr="00FF5D81">
              <w:rPr>
                <w:rFonts w:ascii="Tahoma" w:hAnsi="Tahoma" w:cs="Tahoma"/>
                <w:sz w:val="20"/>
                <w:szCs w:val="20"/>
                <w:lang w:val="el-GR"/>
              </w:rPr>
              <w:t>Πλήθος συμμετεχόντων ατόμων</w:t>
            </w:r>
            <w:r w:rsidR="00E20F9A">
              <w:rPr>
                <w:rFonts w:ascii="Tahoma" w:hAnsi="Tahoma" w:cs="Tahoma"/>
                <w:sz w:val="20"/>
                <w:szCs w:val="20"/>
                <w:lang w:val="el-GR"/>
              </w:rPr>
              <w:t xml:space="preserve"> σε καθεμία</w:t>
            </w:r>
            <w:r w:rsidRPr="00FF5D81">
              <w:rPr>
                <w:rFonts w:ascii="Tahoma" w:hAnsi="Tahoma" w:cs="Tahoma"/>
                <w:sz w:val="20"/>
                <w:szCs w:val="20"/>
                <w:lang w:val="el-GR"/>
              </w:rPr>
              <w:t>.</w:t>
            </w:r>
          </w:p>
        </w:tc>
        <w:tc>
          <w:tcPr>
            <w:tcW w:w="1422" w:type="dxa"/>
            <w:shd w:val="clear" w:color="auto" w:fill="auto"/>
            <w:tcMar>
              <w:left w:w="57" w:type="dxa"/>
              <w:right w:w="57" w:type="dxa"/>
            </w:tcMar>
          </w:tcPr>
          <w:p w14:paraId="64257563" w14:textId="7DA7636F" w:rsidR="00333FDC" w:rsidRPr="00FF5D81" w:rsidRDefault="00333FDC" w:rsidP="00333FDC">
            <w:pPr>
              <w:jc w:val="center"/>
              <w:rPr>
                <w:rFonts w:ascii="Tahoma" w:hAnsi="Tahoma" w:cs="Tahoma"/>
                <w:b/>
                <w:sz w:val="20"/>
                <w:szCs w:val="20"/>
              </w:rPr>
            </w:pPr>
            <w:r w:rsidRPr="00FF5D81">
              <w:rPr>
                <w:rFonts w:ascii="Tahoma" w:hAnsi="Tahoma" w:cs="Tahoma"/>
                <w:b/>
                <w:sz w:val="20"/>
                <w:szCs w:val="20"/>
              </w:rPr>
              <w:t xml:space="preserve">≥ </w:t>
            </w:r>
            <w:r>
              <w:rPr>
                <w:rFonts w:ascii="Tahoma" w:hAnsi="Tahoma" w:cs="Tahoma"/>
                <w:b/>
                <w:sz w:val="20"/>
                <w:szCs w:val="20"/>
                <w:lang w:val="el-GR"/>
              </w:rPr>
              <w:t>5</w:t>
            </w:r>
            <w:r w:rsidRPr="00FF5D81">
              <w:rPr>
                <w:rFonts w:ascii="Tahoma" w:hAnsi="Tahoma" w:cs="Tahoma"/>
                <w:b/>
                <w:sz w:val="20"/>
                <w:szCs w:val="20"/>
              </w:rPr>
              <w:t>00</w:t>
            </w:r>
          </w:p>
        </w:tc>
        <w:tc>
          <w:tcPr>
            <w:tcW w:w="1246" w:type="dxa"/>
            <w:shd w:val="clear" w:color="auto" w:fill="auto"/>
            <w:tcMar>
              <w:left w:w="57" w:type="dxa"/>
              <w:right w:w="57" w:type="dxa"/>
            </w:tcMar>
            <w:vAlign w:val="center"/>
          </w:tcPr>
          <w:p w14:paraId="0C15542C" w14:textId="77777777" w:rsidR="00333FDC" w:rsidRPr="00FF5D81" w:rsidRDefault="00333FDC" w:rsidP="00333FDC">
            <w:pPr>
              <w:jc w:val="center"/>
              <w:rPr>
                <w:rFonts w:ascii="Tahoma" w:hAnsi="Tahoma" w:cs="Tahoma"/>
                <w:sz w:val="20"/>
                <w:szCs w:val="20"/>
              </w:rPr>
            </w:pPr>
          </w:p>
        </w:tc>
        <w:tc>
          <w:tcPr>
            <w:tcW w:w="1473" w:type="dxa"/>
            <w:shd w:val="clear" w:color="auto" w:fill="auto"/>
            <w:tcMar>
              <w:left w:w="57" w:type="dxa"/>
              <w:right w:w="57" w:type="dxa"/>
            </w:tcMar>
            <w:vAlign w:val="center"/>
          </w:tcPr>
          <w:p w14:paraId="294AE378" w14:textId="77777777" w:rsidR="00333FDC" w:rsidRPr="00FF5D81" w:rsidRDefault="00333FDC" w:rsidP="00333FDC">
            <w:pPr>
              <w:jc w:val="center"/>
              <w:rPr>
                <w:rFonts w:ascii="Tahoma" w:hAnsi="Tahoma" w:cs="Tahoma"/>
                <w:sz w:val="20"/>
                <w:szCs w:val="20"/>
              </w:rPr>
            </w:pPr>
          </w:p>
        </w:tc>
      </w:tr>
      <w:tr w:rsidR="00333FDC" w:rsidRPr="00FF5D81" w14:paraId="580C90A8" w14:textId="77777777" w:rsidTr="00333FDC">
        <w:trPr>
          <w:jc w:val="center"/>
        </w:trPr>
        <w:tc>
          <w:tcPr>
            <w:tcW w:w="712" w:type="dxa"/>
            <w:tcMar>
              <w:left w:w="57" w:type="dxa"/>
              <w:right w:w="57" w:type="dxa"/>
            </w:tcMar>
            <w:vAlign w:val="center"/>
          </w:tcPr>
          <w:p w14:paraId="1735FF55" w14:textId="77777777" w:rsidR="00333FDC" w:rsidRPr="00FF5D81" w:rsidRDefault="00333FDC" w:rsidP="00333FDC">
            <w:pPr>
              <w:pStyle w:val="aff"/>
              <w:numPr>
                <w:ilvl w:val="0"/>
                <w:numId w:val="61"/>
              </w:numPr>
              <w:suppressAutoHyphens w:val="0"/>
              <w:rPr>
                <w:rFonts w:ascii="Tahoma" w:hAnsi="Tahoma" w:cs="Tahoma"/>
                <w:b/>
                <w:sz w:val="20"/>
                <w:szCs w:val="20"/>
              </w:rPr>
            </w:pPr>
          </w:p>
        </w:tc>
        <w:tc>
          <w:tcPr>
            <w:tcW w:w="5103" w:type="dxa"/>
            <w:tcMar>
              <w:left w:w="57" w:type="dxa"/>
              <w:right w:w="57" w:type="dxa"/>
            </w:tcMar>
            <w:vAlign w:val="center"/>
          </w:tcPr>
          <w:p w14:paraId="419BE33A" w14:textId="77777777" w:rsidR="00057228" w:rsidRPr="00FF5D81" w:rsidRDefault="00057228" w:rsidP="00057228">
            <w:pPr>
              <w:rPr>
                <w:rFonts w:ascii="Tahoma" w:hAnsi="Tahoma" w:cs="Tahoma"/>
                <w:sz w:val="20"/>
                <w:szCs w:val="20"/>
                <w:lang w:val="el-GR"/>
              </w:rPr>
            </w:pPr>
            <w:r w:rsidRPr="00FF5D81">
              <w:rPr>
                <w:rFonts w:ascii="Tahoma" w:hAnsi="Tahoma" w:cs="Tahoma"/>
                <w:sz w:val="20"/>
                <w:szCs w:val="20"/>
                <w:lang w:val="el-GR"/>
              </w:rPr>
              <w:t>Φάκελος εκδήλωσης που περιλαμβάνει το πρόγραμμα της</w:t>
            </w:r>
          </w:p>
          <w:p w14:paraId="1360C78F" w14:textId="79A0E9A2" w:rsidR="00333FDC" w:rsidRPr="00FF5D81" w:rsidRDefault="00057228" w:rsidP="00333FDC">
            <w:pPr>
              <w:rPr>
                <w:rFonts w:ascii="Tahoma" w:hAnsi="Tahoma" w:cs="Tahoma"/>
                <w:sz w:val="20"/>
                <w:szCs w:val="20"/>
                <w:lang w:val="el-GR"/>
              </w:rPr>
            </w:pPr>
            <w:r w:rsidRPr="00FF5D81">
              <w:rPr>
                <w:rFonts w:ascii="Tahoma" w:hAnsi="Tahoma" w:cs="Tahoma"/>
                <w:sz w:val="20"/>
                <w:szCs w:val="20"/>
                <w:lang w:val="el-GR"/>
              </w:rPr>
              <w:t xml:space="preserve">εκδήλωσης, </w:t>
            </w:r>
            <w:r>
              <w:rPr>
                <w:rFonts w:ascii="Tahoma" w:hAnsi="Tahoma" w:cs="Tahoma"/>
                <w:sz w:val="20"/>
                <w:szCs w:val="20"/>
                <w:lang w:val="el-GR"/>
              </w:rPr>
              <w:t>και όλο το υπόλοιπο απαραίτητο υλικό</w:t>
            </w:r>
          </w:p>
        </w:tc>
        <w:tc>
          <w:tcPr>
            <w:tcW w:w="1422" w:type="dxa"/>
            <w:shd w:val="clear" w:color="auto" w:fill="auto"/>
            <w:tcMar>
              <w:left w:w="57" w:type="dxa"/>
              <w:right w:w="57" w:type="dxa"/>
            </w:tcMar>
          </w:tcPr>
          <w:p w14:paraId="02D47545" w14:textId="77777777" w:rsidR="00333FDC" w:rsidRPr="00FF5D81" w:rsidRDefault="00333FDC" w:rsidP="00333FDC">
            <w:pPr>
              <w:jc w:val="center"/>
              <w:rPr>
                <w:rFonts w:ascii="Tahoma" w:hAnsi="Tahoma" w:cs="Tahoma"/>
                <w:b/>
                <w:sz w:val="20"/>
                <w:szCs w:val="20"/>
                <w:lang w:val="el-GR"/>
              </w:rPr>
            </w:pPr>
            <w:r w:rsidRPr="00FF5D81">
              <w:rPr>
                <w:rFonts w:ascii="Tahoma" w:hAnsi="Tahoma" w:cs="Tahoma"/>
                <w:b/>
                <w:sz w:val="20"/>
                <w:szCs w:val="20"/>
              </w:rPr>
              <w:t>ΝΑΙ</w:t>
            </w:r>
          </w:p>
        </w:tc>
        <w:tc>
          <w:tcPr>
            <w:tcW w:w="1246" w:type="dxa"/>
            <w:shd w:val="clear" w:color="auto" w:fill="auto"/>
            <w:tcMar>
              <w:left w:w="57" w:type="dxa"/>
              <w:right w:w="57" w:type="dxa"/>
            </w:tcMar>
            <w:vAlign w:val="center"/>
          </w:tcPr>
          <w:p w14:paraId="2BA39403" w14:textId="77777777" w:rsidR="00333FDC" w:rsidRPr="00FF5D81" w:rsidRDefault="00333FDC" w:rsidP="00333FDC">
            <w:pPr>
              <w:jc w:val="center"/>
              <w:rPr>
                <w:rFonts w:ascii="Tahoma" w:hAnsi="Tahoma" w:cs="Tahoma"/>
                <w:sz w:val="20"/>
                <w:szCs w:val="20"/>
                <w:lang w:val="el-GR"/>
              </w:rPr>
            </w:pPr>
          </w:p>
        </w:tc>
        <w:tc>
          <w:tcPr>
            <w:tcW w:w="1473" w:type="dxa"/>
            <w:shd w:val="clear" w:color="auto" w:fill="auto"/>
            <w:tcMar>
              <w:left w:w="57" w:type="dxa"/>
              <w:right w:w="57" w:type="dxa"/>
            </w:tcMar>
            <w:vAlign w:val="center"/>
          </w:tcPr>
          <w:p w14:paraId="3D71F68F" w14:textId="77777777" w:rsidR="00333FDC" w:rsidRPr="00FF5D81" w:rsidRDefault="00333FDC" w:rsidP="00333FDC">
            <w:pPr>
              <w:jc w:val="center"/>
              <w:rPr>
                <w:rFonts w:ascii="Tahoma" w:hAnsi="Tahoma" w:cs="Tahoma"/>
                <w:sz w:val="20"/>
                <w:szCs w:val="20"/>
                <w:lang w:val="el-GR"/>
              </w:rPr>
            </w:pPr>
          </w:p>
        </w:tc>
      </w:tr>
      <w:tr w:rsidR="00333FDC" w:rsidRPr="004938AD" w14:paraId="026F4762" w14:textId="77777777" w:rsidTr="00333FDC">
        <w:trPr>
          <w:jc w:val="center"/>
        </w:trPr>
        <w:tc>
          <w:tcPr>
            <w:tcW w:w="712" w:type="dxa"/>
            <w:tcMar>
              <w:left w:w="57" w:type="dxa"/>
              <w:right w:w="57" w:type="dxa"/>
            </w:tcMar>
            <w:vAlign w:val="center"/>
          </w:tcPr>
          <w:p w14:paraId="75166C86" w14:textId="77777777" w:rsidR="00333FDC" w:rsidRPr="00FF5D81" w:rsidRDefault="00333FDC" w:rsidP="00333FDC">
            <w:pPr>
              <w:pStyle w:val="aff"/>
              <w:numPr>
                <w:ilvl w:val="0"/>
                <w:numId w:val="61"/>
              </w:numPr>
              <w:suppressAutoHyphens w:val="0"/>
              <w:rPr>
                <w:rFonts w:ascii="Tahoma" w:hAnsi="Tahoma" w:cs="Tahoma"/>
                <w:b/>
                <w:sz w:val="20"/>
                <w:szCs w:val="20"/>
              </w:rPr>
            </w:pPr>
          </w:p>
        </w:tc>
        <w:tc>
          <w:tcPr>
            <w:tcW w:w="5103" w:type="dxa"/>
            <w:tcMar>
              <w:left w:w="57" w:type="dxa"/>
              <w:right w:w="57" w:type="dxa"/>
            </w:tcMar>
            <w:vAlign w:val="center"/>
          </w:tcPr>
          <w:p w14:paraId="784E354E" w14:textId="2082DDCD" w:rsidR="00333FDC" w:rsidRPr="009B27C4" w:rsidRDefault="00333FDC" w:rsidP="00333FDC">
            <w:pPr>
              <w:rPr>
                <w:rFonts w:ascii="Tahoma" w:hAnsi="Tahoma" w:cs="Tahoma"/>
                <w:sz w:val="20"/>
                <w:szCs w:val="20"/>
                <w:lang w:val="el-GR"/>
              </w:rPr>
            </w:pPr>
            <w:r>
              <w:rPr>
                <w:rFonts w:ascii="Tahoma" w:hAnsi="Tahoma" w:cs="Tahoma"/>
                <w:sz w:val="20"/>
                <w:szCs w:val="20"/>
                <w:lang w:val="el-GR"/>
              </w:rPr>
              <w:t>Κατά τα άλλα, π</w:t>
            </w:r>
            <w:r w:rsidRPr="00333FDC">
              <w:rPr>
                <w:rFonts w:ascii="Tahoma" w:hAnsi="Tahoma" w:cs="Tahoma"/>
                <w:sz w:val="20"/>
                <w:szCs w:val="20"/>
                <w:lang w:val="el-GR"/>
              </w:rPr>
              <w:t>λήρης συμμόρφωση στις απαιτήσεις της 1.3.2</w:t>
            </w:r>
          </w:p>
        </w:tc>
        <w:tc>
          <w:tcPr>
            <w:tcW w:w="1422" w:type="dxa"/>
            <w:shd w:val="clear" w:color="auto" w:fill="auto"/>
            <w:tcMar>
              <w:left w:w="57" w:type="dxa"/>
              <w:right w:w="57" w:type="dxa"/>
            </w:tcMar>
          </w:tcPr>
          <w:p w14:paraId="6B5FEF70" w14:textId="47DD99DA" w:rsidR="00333FDC" w:rsidRPr="00FF5D81" w:rsidRDefault="00333FDC" w:rsidP="00333FDC">
            <w:pPr>
              <w:jc w:val="center"/>
              <w:rPr>
                <w:rFonts w:ascii="Tahoma" w:hAnsi="Tahoma" w:cs="Tahoma"/>
                <w:b/>
                <w:sz w:val="20"/>
                <w:szCs w:val="20"/>
                <w:lang w:val="el-GR"/>
              </w:rPr>
            </w:pPr>
            <w:r>
              <w:rPr>
                <w:rFonts w:ascii="Tahoma" w:hAnsi="Tahoma" w:cs="Tahoma"/>
                <w:b/>
                <w:sz w:val="20"/>
                <w:szCs w:val="20"/>
                <w:lang w:val="el-GR"/>
              </w:rPr>
              <w:t>ΝΑΙ</w:t>
            </w:r>
          </w:p>
        </w:tc>
        <w:tc>
          <w:tcPr>
            <w:tcW w:w="1246" w:type="dxa"/>
            <w:shd w:val="clear" w:color="auto" w:fill="auto"/>
            <w:tcMar>
              <w:left w:w="57" w:type="dxa"/>
              <w:right w:w="57" w:type="dxa"/>
            </w:tcMar>
            <w:vAlign w:val="center"/>
          </w:tcPr>
          <w:p w14:paraId="5A719080" w14:textId="77777777" w:rsidR="00333FDC" w:rsidRPr="00FF5D81" w:rsidRDefault="00333FDC" w:rsidP="00333FDC">
            <w:pPr>
              <w:jc w:val="center"/>
              <w:rPr>
                <w:rFonts w:ascii="Tahoma" w:hAnsi="Tahoma" w:cs="Tahoma"/>
                <w:sz w:val="20"/>
                <w:szCs w:val="20"/>
                <w:lang w:val="el-GR"/>
              </w:rPr>
            </w:pPr>
          </w:p>
        </w:tc>
        <w:tc>
          <w:tcPr>
            <w:tcW w:w="1473" w:type="dxa"/>
            <w:shd w:val="clear" w:color="auto" w:fill="auto"/>
            <w:tcMar>
              <w:left w:w="57" w:type="dxa"/>
              <w:right w:w="57" w:type="dxa"/>
            </w:tcMar>
            <w:vAlign w:val="center"/>
          </w:tcPr>
          <w:p w14:paraId="51C15F3B" w14:textId="77777777" w:rsidR="00333FDC" w:rsidRPr="00FF5D81" w:rsidRDefault="00333FDC" w:rsidP="00333FDC">
            <w:pPr>
              <w:jc w:val="center"/>
              <w:rPr>
                <w:rFonts w:ascii="Tahoma" w:hAnsi="Tahoma" w:cs="Tahoma"/>
                <w:sz w:val="20"/>
                <w:szCs w:val="20"/>
                <w:lang w:val="el-GR"/>
              </w:rPr>
            </w:pPr>
          </w:p>
        </w:tc>
      </w:tr>
      <w:tr w:rsidR="00333FDC" w:rsidRPr="00FE0CD1" w14:paraId="6064825B" w14:textId="77777777" w:rsidTr="00333FDC">
        <w:trPr>
          <w:jc w:val="center"/>
        </w:trPr>
        <w:tc>
          <w:tcPr>
            <w:tcW w:w="712" w:type="dxa"/>
            <w:tcMar>
              <w:left w:w="57" w:type="dxa"/>
              <w:right w:w="57" w:type="dxa"/>
            </w:tcMar>
            <w:vAlign w:val="center"/>
          </w:tcPr>
          <w:p w14:paraId="02123221" w14:textId="77777777" w:rsidR="00333FDC" w:rsidRPr="009B27C4" w:rsidRDefault="00333FDC" w:rsidP="00333FDC">
            <w:pPr>
              <w:pStyle w:val="aff"/>
              <w:suppressAutoHyphens w:val="0"/>
              <w:ind w:left="494"/>
              <w:rPr>
                <w:rFonts w:ascii="Tahoma" w:hAnsi="Tahoma" w:cs="Tahoma"/>
                <w:b/>
                <w:sz w:val="18"/>
                <w:szCs w:val="18"/>
                <w:lang w:val="el-GR"/>
              </w:rPr>
            </w:pPr>
          </w:p>
        </w:tc>
        <w:tc>
          <w:tcPr>
            <w:tcW w:w="5103" w:type="dxa"/>
            <w:shd w:val="clear" w:color="auto" w:fill="D0CECE" w:themeFill="background2" w:themeFillShade="E6"/>
            <w:tcMar>
              <w:left w:w="57" w:type="dxa"/>
              <w:right w:w="57" w:type="dxa"/>
            </w:tcMar>
            <w:vAlign w:val="center"/>
          </w:tcPr>
          <w:p w14:paraId="0F19BFF6" w14:textId="77777777" w:rsidR="00333FDC" w:rsidRPr="00FE0CD1" w:rsidRDefault="00333FDC" w:rsidP="00333FDC">
            <w:pPr>
              <w:rPr>
                <w:rFonts w:ascii="Tahoma" w:hAnsi="Tahoma" w:cs="Tahoma"/>
                <w:lang w:val="el-GR"/>
              </w:rPr>
            </w:pPr>
            <w:proofErr w:type="spellStart"/>
            <w:r>
              <w:rPr>
                <w:rFonts w:ascii="Tahoma" w:hAnsi="Tahoma" w:cs="Tahoma"/>
                <w:b/>
                <w:sz w:val="20"/>
                <w:szCs w:val="20"/>
              </w:rPr>
              <w:t>Προ</w:t>
            </w:r>
            <w:proofErr w:type="spellEnd"/>
            <w:r>
              <w:rPr>
                <w:rFonts w:ascii="Tahoma" w:hAnsi="Tahoma" w:cs="Tahoma"/>
                <w:b/>
                <w:sz w:val="20"/>
                <w:szCs w:val="20"/>
              </w:rPr>
              <w:t xml:space="preserve">βολή </w:t>
            </w:r>
            <w:proofErr w:type="spellStart"/>
            <w:r>
              <w:rPr>
                <w:rFonts w:ascii="Tahoma" w:hAnsi="Tahoma" w:cs="Tahoma"/>
                <w:b/>
                <w:sz w:val="20"/>
                <w:szCs w:val="20"/>
              </w:rPr>
              <w:t>σε</w:t>
            </w:r>
            <w:proofErr w:type="spellEnd"/>
            <w:r>
              <w:rPr>
                <w:rFonts w:ascii="Tahoma" w:hAnsi="Tahoma" w:cs="Tahoma"/>
                <w:b/>
                <w:sz w:val="20"/>
                <w:szCs w:val="20"/>
              </w:rPr>
              <w:t xml:space="preserve"> </w:t>
            </w:r>
            <w:proofErr w:type="spellStart"/>
            <w:r>
              <w:rPr>
                <w:rFonts w:ascii="Tahoma" w:hAnsi="Tahoma" w:cs="Tahoma"/>
                <w:b/>
                <w:sz w:val="20"/>
                <w:szCs w:val="20"/>
              </w:rPr>
              <w:t>Ημερίδες</w:t>
            </w:r>
            <w:proofErr w:type="spellEnd"/>
            <w:r>
              <w:rPr>
                <w:rFonts w:ascii="Tahoma" w:hAnsi="Tahoma" w:cs="Tahoma"/>
                <w:b/>
                <w:sz w:val="20"/>
                <w:szCs w:val="20"/>
              </w:rPr>
              <w:t xml:space="preserve"> </w:t>
            </w:r>
            <w:proofErr w:type="spellStart"/>
            <w:r>
              <w:rPr>
                <w:rFonts w:ascii="Tahoma" w:hAnsi="Tahoma" w:cs="Tahoma"/>
                <w:b/>
                <w:sz w:val="20"/>
                <w:szCs w:val="20"/>
              </w:rPr>
              <w:t>Τρίτων</w:t>
            </w:r>
            <w:proofErr w:type="spellEnd"/>
          </w:p>
        </w:tc>
        <w:tc>
          <w:tcPr>
            <w:tcW w:w="1422" w:type="dxa"/>
            <w:shd w:val="clear" w:color="auto" w:fill="D0CECE" w:themeFill="background2" w:themeFillShade="E6"/>
            <w:tcMar>
              <w:left w:w="57" w:type="dxa"/>
              <w:right w:w="57" w:type="dxa"/>
            </w:tcMar>
            <w:vAlign w:val="center"/>
          </w:tcPr>
          <w:p w14:paraId="69E5EBAB" w14:textId="77777777" w:rsidR="00333FDC" w:rsidRPr="00FE0CD1" w:rsidRDefault="00333FDC" w:rsidP="00333FDC">
            <w:pPr>
              <w:jc w:val="center"/>
              <w:rPr>
                <w:rFonts w:ascii="Tahoma" w:hAnsi="Tahoma" w:cs="Tahoma"/>
                <w:b/>
                <w:sz w:val="20"/>
                <w:lang w:val="el-GR"/>
              </w:rPr>
            </w:pPr>
          </w:p>
        </w:tc>
        <w:tc>
          <w:tcPr>
            <w:tcW w:w="1246" w:type="dxa"/>
            <w:shd w:val="clear" w:color="auto" w:fill="D0CECE" w:themeFill="background2" w:themeFillShade="E6"/>
            <w:tcMar>
              <w:left w:w="57" w:type="dxa"/>
              <w:right w:w="57" w:type="dxa"/>
            </w:tcMar>
            <w:vAlign w:val="center"/>
          </w:tcPr>
          <w:p w14:paraId="348EF740" w14:textId="77777777" w:rsidR="00333FDC" w:rsidRPr="00BA7096" w:rsidRDefault="00333FDC" w:rsidP="00333FDC">
            <w:pPr>
              <w:jc w:val="center"/>
              <w:rPr>
                <w:rFonts w:ascii="Tahoma" w:hAnsi="Tahoma" w:cs="Tahoma"/>
                <w:sz w:val="20"/>
                <w:lang w:val="el-GR"/>
              </w:rPr>
            </w:pPr>
          </w:p>
        </w:tc>
        <w:tc>
          <w:tcPr>
            <w:tcW w:w="1473" w:type="dxa"/>
            <w:shd w:val="clear" w:color="auto" w:fill="D0CECE" w:themeFill="background2" w:themeFillShade="E6"/>
            <w:tcMar>
              <w:left w:w="57" w:type="dxa"/>
              <w:right w:w="57" w:type="dxa"/>
            </w:tcMar>
            <w:vAlign w:val="center"/>
          </w:tcPr>
          <w:p w14:paraId="6BB02ABD" w14:textId="77777777" w:rsidR="00333FDC" w:rsidRPr="00BA7096" w:rsidRDefault="00333FDC" w:rsidP="00333FDC">
            <w:pPr>
              <w:jc w:val="center"/>
              <w:rPr>
                <w:rFonts w:ascii="Tahoma" w:hAnsi="Tahoma" w:cs="Tahoma"/>
                <w:sz w:val="20"/>
                <w:lang w:val="el-GR"/>
              </w:rPr>
            </w:pPr>
          </w:p>
        </w:tc>
      </w:tr>
      <w:tr w:rsidR="00333FDC" w:rsidRPr="00FE0CD1" w14:paraId="0064BBAE" w14:textId="77777777" w:rsidTr="00333FDC">
        <w:trPr>
          <w:jc w:val="center"/>
        </w:trPr>
        <w:tc>
          <w:tcPr>
            <w:tcW w:w="712" w:type="dxa"/>
            <w:tcMar>
              <w:left w:w="57" w:type="dxa"/>
              <w:right w:w="57" w:type="dxa"/>
            </w:tcMar>
            <w:vAlign w:val="center"/>
          </w:tcPr>
          <w:p w14:paraId="0AE9B3E7" w14:textId="77777777" w:rsidR="00333FDC" w:rsidRPr="00FF5D81"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42A76C66" w14:textId="2FD62ABE" w:rsidR="00333FDC" w:rsidRPr="00FE0CD1" w:rsidRDefault="00333FDC" w:rsidP="00333FDC">
            <w:pPr>
              <w:rPr>
                <w:rFonts w:ascii="Tahoma" w:hAnsi="Tahoma" w:cs="Tahoma"/>
                <w:lang w:val="el-GR"/>
              </w:rPr>
            </w:pPr>
            <w:r w:rsidRPr="00243C31">
              <w:rPr>
                <w:rFonts w:ascii="Tahoma" w:hAnsi="Tahoma" w:cs="Tahoma"/>
                <w:sz w:val="20"/>
                <w:szCs w:val="20"/>
                <w:lang w:val="el-GR"/>
              </w:rPr>
              <w:t xml:space="preserve">Πλήρης συμμόρφωση στις απαιτήσεις της </w:t>
            </w:r>
            <w:r>
              <w:rPr>
                <w:rFonts w:ascii="Tahoma" w:hAnsi="Tahoma" w:cs="Tahoma"/>
                <w:sz w:val="20"/>
                <w:szCs w:val="20"/>
                <w:lang w:val="el-GR"/>
              </w:rPr>
              <w:fldChar w:fldCharType="begin"/>
            </w:r>
            <w:r>
              <w:rPr>
                <w:rFonts w:ascii="Tahoma" w:hAnsi="Tahoma" w:cs="Tahoma"/>
                <w:sz w:val="20"/>
                <w:szCs w:val="20"/>
                <w:lang w:val="el-GR"/>
              </w:rPr>
              <w:instrText xml:space="preserve"> REF _Ref23756416 \r \h </w:instrText>
            </w:r>
            <w:r>
              <w:rPr>
                <w:rFonts w:ascii="Tahoma" w:hAnsi="Tahoma" w:cs="Tahoma"/>
                <w:sz w:val="20"/>
                <w:szCs w:val="20"/>
                <w:lang w:val="el-GR"/>
              </w:rPr>
            </w:r>
            <w:r>
              <w:rPr>
                <w:rFonts w:ascii="Tahoma" w:hAnsi="Tahoma" w:cs="Tahoma"/>
                <w:sz w:val="20"/>
                <w:szCs w:val="20"/>
                <w:lang w:val="el-GR"/>
              </w:rPr>
              <w:fldChar w:fldCharType="separate"/>
            </w:r>
            <w:r w:rsidR="004715F1">
              <w:rPr>
                <w:rFonts w:ascii="Tahoma" w:hAnsi="Tahoma" w:cs="Tahoma"/>
                <w:sz w:val="20"/>
                <w:szCs w:val="20"/>
                <w:lang w:val="el-GR"/>
              </w:rPr>
              <w:t>1.3.3</w:t>
            </w:r>
            <w:r>
              <w:rPr>
                <w:rFonts w:ascii="Tahoma" w:hAnsi="Tahoma" w:cs="Tahoma"/>
                <w:sz w:val="20"/>
                <w:szCs w:val="20"/>
                <w:lang w:val="el-GR"/>
              </w:rPr>
              <w:fldChar w:fldCharType="end"/>
            </w:r>
          </w:p>
        </w:tc>
        <w:tc>
          <w:tcPr>
            <w:tcW w:w="1422" w:type="dxa"/>
            <w:shd w:val="clear" w:color="auto" w:fill="auto"/>
            <w:tcMar>
              <w:left w:w="57" w:type="dxa"/>
              <w:right w:w="57" w:type="dxa"/>
            </w:tcMar>
            <w:vAlign w:val="center"/>
          </w:tcPr>
          <w:p w14:paraId="2BF669D6" w14:textId="77777777" w:rsidR="00333FDC" w:rsidRPr="00FE0CD1" w:rsidRDefault="00333FDC" w:rsidP="00333FDC">
            <w:pPr>
              <w:jc w:val="center"/>
              <w:rPr>
                <w:rFonts w:ascii="Tahoma" w:hAnsi="Tahoma" w:cs="Tahoma"/>
                <w:b/>
                <w:sz w:val="20"/>
                <w:lang w:val="el-GR"/>
              </w:rPr>
            </w:pPr>
            <w:r w:rsidRPr="00DC7518">
              <w:rPr>
                <w:rFonts w:ascii="Tahoma" w:hAnsi="Tahoma" w:cs="Tahoma"/>
                <w:b/>
                <w:sz w:val="20"/>
                <w:szCs w:val="20"/>
              </w:rPr>
              <w:t>ΝΑΙ</w:t>
            </w:r>
          </w:p>
        </w:tc>
        <w:tc>
          <w:tcPr>
            <w:tcW w:w="1246" w:type="dxa"/>
            <w:shd w:val="clear" w:color="auto" w:fill="auto"/>
            <w:tcMar>
              <w:left w:w="57" w:type="dxa"/>
              <w:right w:w="57" w:type="dxa"/>
            </w:tcMar>
            <w:vAlign w:val="center"/>
          </w:tcPr>
          <w:p w14:paraId="2746F5FC"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685783B6" w14:textId="77777777" w:rsidR="00333FDC" w:rsidRPr="00BA7096" w:rsidRDefault="00333FDC" w:rsidP="00333FDC">
            <w:pPr>
              <w:jc w:val="center"/>
              <w:rPr>
                <w:rFonts w:ascii="Tahoma" w:hAnsi="Tahoma" w:cs="Tahoma"/>
                <w:sz w:val="20"/>
                <w:lang w:val="el-GR"/>
              </w:rPr>
            </w:pPr>
          </w:p>
        </w:tc>
      </w:tr>
      <w:tr w:rsidR="00333FDC" w:rsidRPr="00F722C0" w14:paraId="0536D0E1" w14:textId="77777777" w:rsidTr="00333FDC">
        <w:trPr>
          <w:jc w:val="center"/>
        </w:trPr>
        <w:tc>
          <w:tcPr>
            <w:tcW w:w="712" w:type="dxa"/>
            <w:tcMar>
              <w:left w:w="57" w:type="dxa"/>
              <w:right w:w="57" w:type="dxa"/>
            </w:tcMar>
            <w:vAlign w:val="center"/>
          </w:tcPr>
          <w:p w14:paraId="3380BE88" w14:textId="77777777" w:rsidR="00333FDC" w:rsidRPr="00FF5D81" w:rsidRDefault="00333FDC" w:rsidP="00333FDC">
            <w:pPr>
              <w:pStyle w:val="aff"/>
              <w:suppressAutoHyphens w:val="0"/>
              <w:ind w:left="494"/>
              <w:rPr>
                <w:rFonts w:ascii="Tahoma" w:hAnsi="Tahoma" w:cs="Tahoma"/>
                <w:b/>
                <w:sz w:val="18"/>
                <w:szCs w:val="18"/>
              </w:rPr>
            </w:pPr>
          </w:p>
        </w:tc>
        <w:tc>
          <w:tcPr>
            <w:tcW w:w="5103" w:type="dxa"/>
            <w:shd w:val="clear" w:color="auto" w:fill="D0CECE" w:themeFill="background2" w:themeFillShade="E6"/>
            <w:tcMar>
              <w:left w:w="57" w:type="dxa"/>
              <w:right w:w="57" w:type="dxa"/>
            </w:tcMar>
            <w:vAlign w:val="center"/>
          </w:tcPr>
          <w:p w14:paraId="6D1A2359" w14:textId="53154BDE" w:rsidR="00333FDC" w:rsidRPr="00FE0CD1" w:rsidRDefault="00333FDC" w:rsidP="00333FDC">
            <w:pPr>
              <w:rPr>
                <w:rFonts w:ascii="Tahoma" w:hAnsi="Tahoma" w:cs="Tahoma"/>
                <w:lang w:val="el-GR"/>
              </w:rPr>
            </w:pPr>
            <w:r w:rsidRPr="00243C31">
              <w:rPr>
                <w:rFonts w:ascii="Tahoma" w:hAnsi="Tahoma" w:cs="Tahoma"/>
                <w:b/>
                <w:sz w:val="20"/>
                <w:szCs w:val="20"/>
                <w:lang w:val="el-GR"/>
              </w:rPr>
              <w:t>Διαφημιστικό υλικό (αφίσες, φυλλάδια, κ.ά.)</w:t>
            </w:r>
          </w:p>
        </w:tc>
        <w:tc>
          <w:tcPr>
            <w:tcW w:w="1422" w:type="dxa"/>
            <w:shd w:val="clear" w:color="auto" w:fill="D0CECE" w:themeFill="background2" w:themeFillShade="E6"/>
            <w:tcMar>
              <w:left w:w="57" w:type="dxa"/>
              <w:right w:w="57" w:type="dxa"/>
            </w:tcMar>
            <w:vAlign w:val="center"/>
          </w:tcPr>
          <w:p w14:paraId="1ECB018C" w14:textId="77777777" w:rsidR="00333FDC" w:rsidRPr="00FE0CD1" w:rsidRDefault="00333FDC" w:rsidP="00333FDC">
            <w:pPr>
              <w:jc w:val="center"/>
              <w:rPr>
                <w:rFonts w:ascii="Tahoma" w:hAnsi="Tahoma" w:cs="Tahoma"/>
                <w:b/>
                <w:sz w:val="20"/>
                <w:lang w:val="el-GR"/>
              </w:rPr>
            </w:pPr>
          </w:p>
        </w:tc>
        <w:tc>
          <w:tcPr>
            <w:tcW w:w="1246" w:type="dxa"/>
            <w:shd w:val="clear" w:color="auto" w:fill="D0CECE" w:themeFill="background2" w:themeFillShade="E6"/>
            <w:tcMar>
              <w:left w:w="57" w:type="dxa"/>
              <w:right w:w="57" w:type="dxa"/>
            </w:tcMar>
            <w:vAlign w:val="center"/>
          </w:tcPr>
          <w:p w14:paraId="6D072735" w14:textId="77777777" w:rsidR="00333FDC" w:rsidRPr="00BA7096" w:rsidRDefault="00333FDC" w:rsidP="00333FDC">
            <w:pPr>
              <w:jc w:val="center"/>
              <w:rPr>
                <w:rFonts w:ascii="Tahoma" w:hAnsi="Tahoma" w:cs="Tahoma"/>
                <w:sz w:val="20"/>
                <w:lang w:val="el-GR"/>
              </w:rPr>
            </w:pPr>
          </w:p>
        </w:tc>
        <w:tc>
          <w:tcPr>
            <w:tcW w:w="1473" w:type="dxa"/>
            <w:shd w:val="clear" w:color="auto" w:fill="D0CECE" w:themeFill="background2" w:themeFillShade="E6"/>
            <w:tcMar>
              <w:left w:w="57" w:type="dxa"/>
              <w:right w:w="57" w:type="dxa"/>
            </w:tcMar>
            <w:vAlign w:val="center"/>
          </w:tcPr>
          <w:p w14:paraId="467803CE" w14:textId="77777777" w:rsidR="00333FDC" w:rsidRPr="00BA7096" w:rsidRDefault="00333FDC" w:rsidP="00333FDC">
            <w:pPr>
              <w:jc w:val="center"/>
              <w:rPr>
                <w:rFonts w:ascii="Tahoma" w:hAnsi="Tahoma" w:cs="Tahoma"/>
                <w:sz w:val="20"/>
                <w:lang w:val="el-GR"/>
              </w:rPr>
            </w:pPr>
          </w:p>
        </w:tc>
      </w:tr>
      <w:tr w:rsidR="00333FDC" w:rsidRPr="00FE0CD1" w14:paraId="2916E29D" w14:textId="77777777" w:rsidTr="00333FDC">
        <w:trPr>
          <w:jc w:val="center"/>
        </w:trPr>
        <w:tc>
          <w:tcPr>
            <w:tcW w:w="712" w:type="dxa"/>
            <w:tcMar>
              <w:left w:w="57" w:type="dxa"/>
              <w:right w:w="57" w:type="dxa"/>
            </w:tcMar>
            <w:vAlign w:val="center"/>
          </w:tcPr>
          <w:p w14:paraId="22F7EF74" w14:textId="77777777" w:rsidR="00333FDC" w:rsidRPr="00FF5D81" w:rsidRDefault="00333FDC" w:rsidP="00333FDC">
            <w:pPr>
              <w:pStyle w:val="aff"/>
              <w:numPr>
                <w:ilvl w:val="0"/>
                <w:numId w:val="61"/>
              </w:numPr>
              <w:suppressAutoHyphens w:val="0"/>
              <w:rPr>
                <w:rFonts w:ascii="Tahoma" w:hAnsi="Tahoma" w:cs="Tahoma"/>
                <w:b/>
                <w:sz w:val="18"/>
                <w:szCs w:val="18"/>
                <w:lang w:val="el-GR"/>
              </w:rPr>
            </w:pPr>
          </w:p>
        </w:tc>
        <w:tc>
          <w:tcPr>
            <w:tcW w:w="5103" w:type="dxa"/>
            <w:tcMar>
              <w:left w:w="57" w:type="dxa"/>
              <w:right w:w="57" w:type="dxa"/>
            </w:tcMar>
            <w:vAlign w:val="center"/>
          </w:tcPr>
          <w:p w14:paraId="1CA9F2F5" w14:textId="1B3B4E58" w:rsidR="00333FDC" w:rsidRPr="00FE0CD1" w:rsidRDefault="00333FDC" w:rsidP="00333FDC">
            <w:pPr>
              <w:rPr>
                <w:rFonts w:ascii="Tahoma" w:hAnsi="Tahoma" w:cs="Tahoma"/>
                <w:lang w:val="el-GR"/>
              </w:rPr>
            </w:pPr>
            <w:r w:rsidRPr="00243C31">
              <w:rPr>
                <w:rFonts w:ascii="Tahoma" w:hAnsi="Tahoma" w:cs="Tahoma"/>
                <w:bCs/>
                <w:sz w:val="20"/>
                <w:szCs w:val="20"/>
                <w:lang w:val="el-GR"/>
              </w:rPr>
              <w:t xml:space="preserve">Πλήρης συμμόρφωση στις απαιτήσεις της </w:t>
            </w:r>
            <w:r>
              <w:rPr>
                <w:rFonts w:ascii="Tahoma" w:hAnsi="Tahoma" w:cs="Tahoma"/>
                <w:bCs/>
                <w:sz w:val="20"/>
                <w:szCs w:val="20"/>
                <w:lang w:val="el-GR"/>
              </w:rPr>
              <w:fldChar w:fldCharType="begin"/>
            </w:r>
            <w:r>
              <w:rPr>
                <w:rFonts w:ascii="Tahoma" w:hAnsi="Tahoma" w:cs="Tahoma"/>
                <w:bCs/>
                <w:sz w:val="20"/>
                <w:szCs w:val="20"/>
                <w:lang w:val="el-GR"/>
              </w:rPr>
              <w:instrText xml:space="preserve"> REF _Ref23756436 \r \h </w:instrText>
            </w:r>
            <w:r>
              <w:rPr>
                <w:rFonts w:ascii="Tahoma" w:hAnsi="Tahoma" w:cs="Tahoma"/>
                <w:bCs/>
                <w:sz w:val="20"/>
                <w:szCs w:val="20"/>
                <w:lang w:val="el-GR"/>
              </w:rPr>
            </w:r>
            <w:r>
              <w:rPr>
                <w:rFonts w:ascii="Tahoma" w:hAnsi="Tahoma" w:cs="Tahoma"/>
                <w:bCs/>
                <w:sz w:val="20"/>
                <w:szCs w:val="20"/>
                <w:lang w:val="el-GR"/>
              </w:rPr>
              <w:fldChar w:fldCharType="separate"/>
            </w:r>
            <w:r w:rsidR="004715F1">
              <w:rPr>
                <w:rFonts w:ascii="Tahoma" w:hAnsi="Tahoma" w:cs="Tahoma"/>
                <w:bCs/>
                <w:sz w:val="20"/>
                <w:szCs w:val="20"/>
                <w:lang w:val="el-GR"/>
              </w:rPr>
              <w:t>1.3.4</w:t>
            </w:r>
            <w:r>
              <w:rPr>
                <w:rFonts w:ascii="Tahoma" w:hAnsi="Tahoma" w:cs="Tahoma"/>
                <w:bCs/>
                <w:sz w:val="20"/>
                <w:szCs w:val="20"/>
                <w:lang w:val="el-GR"/>
              </w:rPr>
              <w:fldChar w:fldCharType="end"/>
            </w:r>
          </w:p>
        </w:tc>
        <w:tc>
          <w:tcPr>
            <w:tcW w:w="1422" w:type="dxa"/>
            <w:shd w:val="clear" w:color="auto" w:fill="auto"/>
            <w:tcMar>
              <w:left w:w="57" w:type="dxa"/>
              <w:right w:w="57" w:type="dxa"/>
            </w:tcMar>
            <w:vAlign w:val="center"/>
          </w:tcPr>
          <w:p w14:paraId="3EDA7539" w14:textId="77777777" w:rsidR="00333FDC" w:rsidRPr="00FE0CD1" w:rsidRDefault="00333FDC" w:rsidP="00333FDC">
            <w:pPr>
              <w:jc w:val="center"/>
              <w:rPr>
                <w:rFonts w:ascii="Tahoma" w:hAnsi="Tahoma" w:cs="Tahoma"/>
                <w:b/>
                <w:sz w:val="20"/>
                <w:lang w:val="el-GR"/>
              </w:rPr>
            </w:pPr>
            <w:r w:rsidRPr="00BD056C">
              <w:rPr>
                <w:rFonts w:ascii="Tahoma" w:hAnsi="Tahoma" w:cs="Tahoma"/>
                <w:b/>
                <w:bCs/>
                <w:sz w:val="20"/>
                <w:szCs w:val="20"/>
              </w:rPr>
              <w:t>ΝΑΙ</w:t>
            </w:r>
          </w:p>
        </w:tc>
        <w:tc>
          <w:tcPr>
            <w:tcW w:w="1246" w:type="dxa"/>
            <w:shd w:val="clear" w:color="auto" w:fill="auto"/>
            <w:tcMar>
              <w:left w:w="57" w:type="dxa"/>
              <w:right w:w="57" w:type="dxa"/>
            </w:tcMar>
            <w:vAlign w:val="center"/>
          </w:tcPr>
          <w:p w14:paraId="5DCFEBD7"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0C9772AC" w14:textId="77777777" w:rsidR="00333FDC" w:rsidRPr="00BA7096" w:rsidRDefault="00333FDC" w:rsidP="00333FDC">
            <w:pPr>
              <w:jc w:val="center"/>
              <w:rPr>
                <w:rFonts w:ascii="Tahoma" w:hAnsi="Tahoma" w:cs="Tahoma"/>
                <w:sz w:val="20"/>
                <w:lang w:val="el-GR"/>
              </w:rPr>
            </w:pPr>
          </w:p>
        </w:tc>
      </w:tr>
      <w:tr w:rsidR="00057228" w:rsidRPr="00FE0CD1" w14:paraId="1A483089" w14:textId="77777777" w:rsidTr="00333FDC">
        <w:trPr>
          <w:jc w:val="center"/>
        </w:trPr>
        <w:tc>
          <w:tcPr>
            <w:tcW w:w="712" w:type="dxa"/>
            <w:tcMar>
              <w:left w:w="57" w:type="dxa"/>
              <w:right w:w="57" w:type="dxa"/>
            </w:tcMar>
            <w:vAlign w:val="center"/>
          </w:tcPr>
          <w:p w14:paraId="6E9F2C50" w14:textId="77777777" w:rsidR="00057228" w:rsidRPr="00FF5D81" w:rsidRDefault="00057228" w:rsidP="00333FDC">
            <w:pPr>
              <w:pStyle w:val="aff"/>
              <w:numPr>
                <w:ilvl w:val="0"/>
                <w:numId w:val="61"/>
              </w:numPr>
              <w:suppressAutoHyphens w:val="0"/>
              <w:rPr>
                <w:rFonts w:ascii="Tahoma" w:hAnsi="Tahoma" w:cs="Tahoma"/>
                <w:b/>
                <w:sz w:val="18"/>
                <w:szCs w:val="18"/>
                <w:lang w:val="el-GR"/>
              </w:rPr>
            </w:pPr>
          </w:p>
        </w:tc>
        <w:tc>
          <w:tcPr>
            <w:tcW w:w="5103" w:type="dxa"/>
            <w:tcMar>
              <w:left w:w="57" w:type="dxa"/>
              <w:right w:w="57" w:type="dxa"/>
            </w:tcMar>
            <w:vAlign w:val="center"/>
          </w:tcPr>
          <w:p w14:paraId="6B73E7CE" w14:textId="25A98463" w:rsidR="00057228" w:rsidRPr="00243C31" w:rsidRDefault="00824D28" w:rsidP="00333FDC">
            <w:pPr>
              <w:rPr>
                <w:rFonts w:ascii="Tahoma" w:hAnsi="Tahoma" w:cs="Tahoma"/>
                <w:bCs/>
                <w:sz w:val="20"/>
                <w:szCs w:val="20"/>
                <w:lang w:val="el-GR"/>
              </w:rPr>
            </w:pPr>
            <w:r>
              <w:rPr>
                <w:rFonts w:ascii="Tahoma" w:hAnsi="Tahoma" w:cs="Tahoma"/>
                <w:bCs/>
                <w:sz w:val="20"/>
                <w:szCs w:val="20"/>
                <w:lang w:val="el-GR"/>
              </w:rPr>
              <w:t xml:space="preserve">Πλήθος </w:t>
            </w:r>
            <w:r w:rsidRPr="00824D28">
              <w:rPr>
                <w:rFonts w:ascii="Tahoma" w:hAnsi="Tahoma" w:cs="Tahoma"/>
                <w:bCs/>
                <w:sz w:val="20"/>
                <w:szCs w:val="20"/>
                <w:lang w:val="el-GR"/>
              </w:rPr>
              <w:t>φυλλ</w:t>
            </w:r>
            <w:r>
              <w:rPr>
                <w:rFonts w:ascii="Tahoma" w:hAnsi="Tahoma" w:cs="Tahoma"/>
                <w:bCs/>
                <w:sz w:val="20"/>
                <w:szCs w:val="20"/>
                <w:lang w:val="el-GR"/>
              </w:rPr>
              <w:t xml:space="preserve">αδίων </w:t>
            </w:r>
            <w:r w:rsidRPr="00824D28">
              <w:rPr>
                <w:rFonts w:ascii="Tahoma" w:hAnsi="Tahoma" w:cs="Tahoma"/>
                <w:bCs/>
                <w:sz w:val="20"/>
                <w:szCs w:val="20"/>
                <w:lang w:val="el-GR"/>
              </w:rPr>
              <w:t>σε έντυπη μορφή</w:t>
            </w:r>
          </w:p>
        </w:tc>
        <w:tc>
          <w:tcPr>
            <w:tcW w:w="1422" w:type="dxa"/>
            <w:shd w:val="clear" w:color="auto" w:fill="auto"/>
            <w:tcMar>
              <w:left w:w="57" w:type="dxa"/>
              <w:right w:w="57" w:type="dxa"/>
            </w:tcMar>
            <w:vAlign w:val="center"/>
          </w:tcPr>
          <w:p w14:paraId="5890B5A8" w14:textId="2908022E" w:rsidR="00057228" w:rsidRPr="002775BF" w:rsidRDefault="00824D28" w:rsidP="00333FDC">
            <w:pPr>
              <w:jc w:val="center"/>
              <w:rPr>
                <w:rFonts w:ascii="Tahoma" w:hAnsi="Tahoma" w:cs="Tahoma"/>
                <w:b/>
                <w:bCs/>
                <w:sz w:val="20"/>
                <w:szCs w:val="20"/>
                <w:lang w:val="el-GR"/>
              </w:rPr>
            </w:pPr>
            <w:r>
              <w:rPr>
                <w:rFonts w:ascii="Tahoma" w:hAnsi="Tahoma" w:cs="Tahoma"/>
                <w:b/>
                <w:bCs/>
                <w:sz w:val="20"/>
                <w:szCs w:val="20"/>
                <w:lang w:val="el-GR"/>
              </w:rPr>
              <w:t>2</w:t>
            </w:r>
            <w:r w:rsidR="004544B5">
              <w:rPr>
                <w:rFonts w:ascii="Tahoma" w:hAnsi="Tahoma" w:cs="Tahoma"/>
                <w:b/>
                <w:bCs/>
                <w:sz w:val="20"/>
                <w:szCs w:val="20"/>
                <w:lang w:val="el-GR"/>
              </w:rPr>
              <w:t>.</w:t>
            </w:r>
            <w:r>
              <w:rPr>
                <w:rFonts w:ascii="Tahoma" w:hAnsi="Tahoma" w:cs="Tahoma"/>
                <w:b/>
                <w:bCs/>
                <w:sz w:val="20"/>
                <w:szCs w:val="20"/>
                <w:lang w:val="el-GR"/>
              </w:rPr>
              <w:t>000</w:t>
            </w:r>
          </w:p>
        </w:tc>
        <w:tc>
          <w:tcPr>
            <w:tcW w:w="1246" w:type="dxa"/>
            <w:shd w:val="clear" w:color="auto" w:fill="auto"/>
            <w:tcMar>
              <w:left w:w="57" w:type="dxa"/>
              <w:right w:w="57" w:type="dxa"/>
            </w:tcMar>
            <w:vAlign w:val="center"/>
          </w:tcPr>
          <w:p w14:paraId="4295D68E" w14:textId="77777777" w:rsidR="00057228" w:rsidRPr="00BA7096" w:rsidRDefault="00057228"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0954EE57" w14:textId="77777777" w:rsidR="00057228" w:rsidRPr="00BA7096" w:rsidRDefault="00057228" w:rsidP="00333FDC">
            <w:pPr>
              <w:jc w:val="center"/>
              <w:rPr>
                <w:rFonts w:ascii="Tahoma" w:hAnsi="Tahoma" w:cs="Tahoma"/>
                <w:sz w:val="20"/>
                <w:lang w:val="el-GR"/>
              </w:rPr>
            </w:pPr>
          </w:p>
        </w:tc>
      </w:tr>
      <w:tr w:rsidR="00333FDC" w:rsidRPr="00FE0CD1" w14:paraId="1AEBF8C5" w14:textId="77777777" w:rsidTr="00333FDC">
        <w:trPr>
          <w:jc w:val="center"/>
        </w:trPr>
        <w:tc>
          <w:tcPr>
            <w:tcW w:w="712" w:type="dxa"/>
            <w:tcMar>
              <w:left w:w="57" w:type="dxa"/>
              <w:right w:w="57" w:type="dxa"/>
            </w:tcMar>
            <w:vAlign w:val="center"/>
          </w:tcPr>
          <w:p w14:paraId="6E00685D" w14:textId="77777777" w:rsidR="00333FDC" w:rsidRPr="00FF5D81"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20B0B4FE" w14:textId="77777777" w:rsidR="00333FDC" w:rsidRPr="00FE0CD1" w:rsidRDefault="00333FDC" w:rsidP="00333FDC">
            <w:pPr>
              <w:rPr>
                <w:rFonts w:ascii="Tahoma" w:hAnsi="Tahoma" w:cs="Tahoma"/>
                <w:lang w:val="el-GR"/>
              </w:rPr>
            </w:pPr>
            <w:proofErr w:type="spellStart"/>
            <w:r w:rsidRPr="00BD056C">
              <w:rPr>
                <w:rFonts w:ascii="Tahoma" w:hAnsi="Tahoma" w:cs="Tahoma"/>
                <w:bCs/>
                <w:sz w:val="20"/>
                <w:szCs w:val="20"/>
              </w:rPr>
              <w:t>Έγχρωμη</w:t>
            </w:r>
            <w:proofErr w:type="spellEnd"/>
            <w:r w:rsidRPr="00BD056C">
              <w:rPr>
                <w:rFonts w:ascii="Tahoma" w:hAnsi="Tahoma" w:cs="Tahoma"/>
                <w:bCs/>
                <w:sz w:val="20"/>
                <w:szCs w:val="20"/>
              </w:rPr>
              <w:t xml:space="preserve"> </w:t>
            </w:r>
            <w:proofErr w:type="spellStart"/>
            <w:r w:rsidRPr="00BD056C">
              <w:rPr>
                <w:rFonts w:ascii="Tahoma" w:hAnsi="Tahoma" w:cs="Tahoma"/>
                <w:bCs/>
                <w:sz w:val="20"/>
                <w:szCs w:val="20"/>
              </w:rPr>
              <w:t>εκτύ</w:t>
            </w:r>
            <w:proofErr w:type="spellEnd"/>
            <w:r w:rsidRPr="00BD056C">
              <w:rPr>
                <w:rFonts w:ascii="Tahoma" w:hAnsi="Tahoma" w:cs="Tahoma"/>
                <w:bCs/>
                <w:sz w:val="20"/>
                <w:szCs w:val="20"/>
              </w:rPr>
              <w:t>πωση (4χρωμία)</w:t>
            </w:r>
          </w:p>
        </w:tc>
        <w:tc>
          <w:tcPr>
            <w:tcW w:w="1422" w:type="dxa"/>
            <w:shd w:val="clear" w:color="auto" w:fill="auto"/>
            <w:tcMar>
              <w:left w:w="57" w:type="dxa"/>
              <w:right w:w="57" w:type="dxa"/>
            </w:tcMar>
            <w:vAlign w:val="center"/>
          </w:tcPr>
          <w:p w14:paraId="361C3BD5" w14:textId="77777777" w:rsidR="00333FDC" w:rsidRPr="00FE0CD1" w:rsidRDefault="00333FDC" w:rsidP="00333FDC">
            <w:pPr>
              <w:jc w:val="center"/>
              <w:rPr>
                <w:rFonts w:ascii="Tahoma" w:hAnsi="Tahoma" w:cs="Tahoma"/>
                <w:b/>
                <w:sz w:val="20"/>
                <w:lang w:val="el-GR"/>
              </w:rPr>
            </w:pPr>
            <w:r w:rsidRPr="00BD056C">
              <w:rPr>
                <w:rFonts w:ascii="Tahoma" w:hAnsi="Tahoma" w:cs="Tahoma"/>
                <w:b/>
                <w:bCs/>
                <w:sz w:val="20"/>
                <w:szCs w:val="20"/>
              </w:rPr>
              <w:t>ΝΑΙ</w:t>
            </w:r>
          </w:p>
        </w:tc>
        <w:tc>
          <w:tcPr>
            <w:tcW w:w="1246" w:type="dxa"/>
            <w:shd w:val="clear" w:color="auto" w:fill="auto"/>
            <w:tcMar>
              <w:left w:w="57" w:type="dxa"/>
              <w:right w:w="57" w:type="dxa"/>
            </w:tcMar>
            <w:vAlign w:val="center"/>
          </w:tcPr>
          <w:p w14:paraId="74301FC2"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753F5D52" w14:textId="77777777" w:rsidR="00333FDC" w:rsidRPr="00BA7096" w:rsidRDefault="00333FDC" w:rsidP="00333FDC">
            <w:pPr>
              <w:jc w:val="center"/>
              <w:rPr>
                <w:rFonts w:ascii="Tahoma" w:hAnsi="Tahoma" w:cs="Tahoma"/>
                <w:sz w:val="20"/>
                <w:lang w:val="el-GR"/>
              </w:rPr>
            </w:pPr>
          </w:p>
        </w:tc>
      </w:tr>
      <w:tr w:rsidR="00333FDC" w:rsidRPr="00FE0CD1" w14:paraId="644CCFE5" w14:textId="77777777" w:rsidTr="00333FDC">
        <w:trPr>
          <w:jc w:val="center"/>
        </w:trPr>
        <w:tc>
          <w:tcPr>
            <w:tcW w:w="712" w:type="dxa"/>
            <w:tcMar>
              <w:left w:w="57" w:type="dxa"/>
              <w:right w:w="57" w:type="dxa"/>
            </w:tcMar>
            <w:vAlign w:val="center"/>
          </w:tcPr>
          <w:p w14:paraId="69B35948" w14:textId="77777777" w:rsidR="00333FDC" w:rsidRPr="00FF5D81"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20751672" w14:textId="77777777" w:rsidR="00333FDC" w:rsidRPr="00FE0CD1" w:rsidRDefault="00333FDC" w:rsidP="00333FDC">
            <w:pPr>
              <w:rPr>
                <w:rFonts w:ascii="Tahoma" w:hAnsi="Tahoma" w:cs="Tahoma"/>
                <w:lang w:val="el-GR"/>
              </w:rPr>
            </w:pPr>
            <w:r w:rsidRPr="00243C31">
              <w:rPr>
                <w:rFonts w:ascii="Tahoma" w:hAnsi="Tahoma" w:cs="Tahoma"/>
                <w:bCs/>
                <w:sz w:val="20"/>
                <w:szCs w:val="20"/>
                <w:lang w:val="el-GR"/>
              </w:rPr>
              <w:t xml:space="preserve">Διάσταση φυλλαδίου Α4 σε τρίπτυχη ή </w:t>
            </w:r>
            <w:proofErr w:type="spellStart"/>
            <w:r w:rsidRPr="00243C31">
              <w:rPr>
                <w:rFonts w:ascii="Tahoma" w:hAnsi="Tahoma" w:cs="Tahoma"/>
                <w:bCs/>
                <w:sz w:val="20"/>
                <w:szCs w:val="20"/>
                <w:lang w:val="el-GR"/>
              </w:rPr>
              <w:t>τετράπτυχη</w:t>
            </w:r>
            <w:proofErr w:type="spellEnd"/>
            <w:r w:rsidRPr="00243C31">
              <w:rPr>
                <w:rFonts w:ascii="Tahoma" w:hAnsi="Tahoma" w:cs="Tahoma"/>
                <w:bCs/>
                <w:sz w:val="20"/>
                <w:szCs w:val="20"/>
                <w:lang w:val="el-GR"/>
              </w:rPr>
              <w:t xml:space="preserve"> μορφή</w:t>
            </w:r>
          </w:p>
        </w:tc>
        <w:tc>
          <w:tcPr>
            <w:tcW w:w="1422" w:type="dxa"/>
            <w:shd w:val="clear" w:color="auto" w:fill="auto"/>
            <w:tcMar>
              <w:left w:w="57" w:type="dxa"/>
              <w:right w:w="57" w:type="dxa"/>
            </w:tcMar>
            <w:vAlign w:val="center"/>
          </w:tcPr>
          <w:p w14:paraId="46EACD7C" w14:textId="77777777" w:rsidR="00333FDC" w:rsidRPr="00FE0CD1" w:rsidRDefault="00333FDC" w:rsidP="00333FDC">
            <w:pPr>
              <w:jc w:val="center"/>
              <w:rPr>
                <w:rFonts w:ascii="Tahoma" w:hAnsi="Tahoma" w:cs="Tahoma"/>
                <w:b/>
                <w:sz w:val="20"/>
                <w:lang w:val="el-GR"/>
              </w:rPr>
            </w:pPr>
            <w:r w:rsidRPr="00BD056C">
              <w:rPr>
                <w:rFonts w:ascii="Tahoma" w:hAnsi="Tahoma" w:cs="Tahoma"/>
                <w:b/>
                <w:bCs/>
                <w:sz w:val="20"/>
                <w:szCs w:val="20"/>
              </w:rPr>
              <w:t>ΝΑΙ</w:t>
            </w:r>
          </w:p>
        </w:tc>
        <w:tc>
          <w:tcPr>
            <w:tcW w:w="1246" w:type="dxa"/>
            <w:shd w:val="clear" w:color="auto" w:fill="auto"/>
            <w:tcMar>
              <w:left w:w="57" w:type="dxa"/>
              <w:right w:w="57" w:type="dxa"/>
            </w:tcMar>
            <w:vAlign w:val="center"/>
          </w:tcPr>
          <w:p w14:paraId="38D9DF1F"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19517045" w14:textId="77777777" w:rsidR="00333FDC" w:rsidRPr="00BA7096" w:rsidRDefault="00333FDC" w:rsidP="00333FDC">
            <w:pPr>
              <w:jc w:val="center"/>
              <w:rPr>
                <w:rFonts w:ascii="Tahoma" w:hAnsi="Tahoma" w:cs="Tahoma"/>
                <w:sz w:val="20"/>
                <w:lang w:val="el-GR"/>
              </w:rPr>
            </w:pPr>
          </w:p>
        </w:tc>
      </w:tr>
      <w:tr w:rsidR="00333FDC" w:rsidRPr="00FE0CD1" w14:paraId="09CBBC40" w14:textId="77777777" w:rsidTr="00333FDC">
        <w:trPr>
          <w:jc w:val="center"/>
        </w:trPr>
        <w:tc>
          <w:tcPr>
            <w:tcW w:w="712" w:type="dxa"/>
            <w:tcMar>
              <w:left w:w="57" w:type="dxa"/>
              <w:right w:w="57" w:type="dxa"/>
            </w:tcMar>
            <w:vAlign w:val="center"/>
          </w:tcPr>
          <w:p w14:paraId="71D0734F" w14:textId="77777777" w:rsidR="00333FDC" w:rsidRPr="00FF5D81"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64E485D9" w14:textId="77777777" w:rsidR="00333FDC" w:rsidRPr="00FE0CD1" w:rsidRDefault="00333FDC" w:rsidP="00333FDC">
            <w:pPr>
              <w:rPr>
                <w:rFonts w:ascii="Tahoma" w:hAnsi="Tahoma" w:cs="Tahoma"/>
                <w:lang w:val="el-GR"/>
              </w:rPr>
            </w:pPr>
            <w:proofErr w:type="spellStart"/>
            <w:r w:rsidRPr="00BD056C">
              <w:rPr>
                <w:rFonts w:ascii="Tahoma" w:hAnsi="Tahoma" w:cs="Tahoma"/>
                <w:bCs/>
                <w:sz w:val="20"/>
                <w:szCs w:val="20"/>
              </w:rPr>
              <w:t>Τύ</w:t>
            </w:r>
            <w:proofErr w:type="spellEnd"/>
            <w:r w:rsidRPr="00BD056C">
              <w:rPr>
                <w:rFonts w:ascii="Tahoma" w:hAnsi="Tahoma" w:cs="Tahoma"/>
                <w:bCs/>
                <w:sz w:val="20"/>
                <w:szCs w:val="20"/>
              </w:rPr>
              <w:t>πος χα</w:t>
            </w:r>
            <w:proofErr w:type="spellStart"/>
            <w:r w:rsidRPr="00BD056C">
              <w:rPr>
                <w:rFonts w:ascii="Tahoma" w:hAnsi="Tahoma" w:cs="Tahoma"/>
                <w:bCs/>
                <w:sz w:val="20"/>
                <w:szCs w:val="20"/>
              </w:rPr>
              <w:t>ρτιού</w:t>
            </w:r>
            <w:proofErr w:type="spellEnd"/>
            <w:r w:rsidRPr="00BD056C">
              <w:rPr>
                <w:rFonts w:ascii="Tahoma" w:hAnsi="Tahoma" w:cs="Tahoma"/>
                <w:bCs/>
                <w:sz w:val="20"/>
                <w:szCs w:val="20"/>
              </w:rPr>
              <w:t xml:space="preserve"> Illustration</w:t>
            </w:r>
          </w:p>
        </w:tc>
        <w:tc>
          <w:tcPr>
            <w:tcW w:w="1422" w:type="dxa"/>
            <w:shd w:val="clear" w:color="auto" w:fill="auto"/>
            <w:tcMar>
              <w:left w:w="57" w:type="dxa"/>
              <w:right w:w="57" w:type="dxa"/>
            </w:tcMar>
            <w:vAlign w:val="center"/>
          </w:tcPr>
          <w:p w14:paraId="2DEFC241" w14:textId="77777777" w:rsidR="00333FDC" w:rsidRPr="00FE0CD1" w:rsidRDefault="00333FDC" w:rsidP="00333FDC">
            <w:pPr>
              <w:jc w:val="center"/>
              <w:rPr>
                <w:rFonts w:ascii="Tahoma" w:hAnsi="Tahoma" w:cs="Tahoma"/>
                <w:b/>
                <w:sz w:val="20"/>
                <w:lang w:val="el-GR"/>
              </w:rPr>
            </w:pPr>
            <w:r w:rsidRPr="00BD056C">
              <w:rPr>
                <w:rFonts w:ascii="Tahoma" w:hAnsi="Tahoma" w:cs="Tahoma"/>
                <w:b/>
                <w:bCs/>
                <w:sz w:val="20"/>
                <w:szCs w:val="20"/>
              </w:rPr>
              <w:t>ΝΑΙ</w:t>
            </w:r>
          </w:p>
        </w:tc>
        <w:tc>
          <w:tcPr>
            <w:tcW w:w="1246" w:type="dxa"/>
            <w:shd w:val="clear" w:color="auto" w:fill="auto"/>
            <w:tcMar>
              <w:left w:w="57" w:type="dxa"/>
              <w:right w:w="57" w:type="dxa"/>
            </w:tcMar>
            <w:vAlign w:val="center"/>
          </w:tcPr>
          <w:p w14:paraId="61FC0B15"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1D420BCF" w14:textId="77777777" w:rsidR="00333FDC" w:rsidRPr="00BA7096" w:rsidRDefault="00333FDC" w:rsidP="00333FDC">
            <w:pPr>
              <w:jc w:val="center"/>
              <w:rPr>
                <w:rFonts w:ascii="Tahoma" w:hAnsi="Tahoma" w:cs="Tahoma"/>
                <w:sz w:val="20"/>
                <w:lang w:val="el-GR"/>
              </w:rPr>
            </w:pPr>
          </w:p>
        </w:tc>
      </w:tr>
      <w:tr w:rsidR="00824D28" w:rsidRPr="00824D28" w14:paraId="324B59E9" w14:textId="77777777" w:rsidTr="00333FDC">
        <w:trPr>
          <w:jc w:val="center"/>
        </w:trPr>
        <w:tc>
          <w:tcPr>
            <w:tcW w:w="712" w:type="dxa"/>
            <w:tcMar>
              <w:left w:w="57" w:type="dxa"/>
              <w:right w:w="57" w:type="dxa"/>
            </w:tcMar>
            <w:vAlign w:val="center"/>
          </w:tcPr>
          <w:p w14:paraId="4A8FB547" w14:textId="77777777" w:rsidR="00824D28" w:rsidRPr="00FF5D81" w:rsidRDefault="00824D28"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062A3F3C" w14:textId="0E9D9F61" w:rsidR="00824D28" w:rsidRPr="002775BF" w:rsidRDefault="00824D28" w:rsidP="00333FDC">
            <w:pPr>
              <w:rPr>
                <w:rFonts w:ascii="Tahoma" w:hAnsi="Tahoma" w:cs="Tahoma"/>
                <w:bCs/>
                <w:sz w:val="20"/>
                <w:szCs w:val="20"/>
                <w:lang w:val="el-GR"/>
              </w:rPr>
            </w:pPr>
            <w:r>
              <w:rPr>
                <w:rFonts w:ascii="Tahoma" w:hAnsi="Tahoma" w:cs="Tahoma"/>
                <w:bCs/>
                <w:sz w:val="20"/>
                <w:szCs w:val="20"/>
                <w:lang w:val="el-GR"/>
              </w:rPr>
              <w:t>Α</w:t>
            </w:r>
            <w:r w:rsidRPr="002775BF">
              <w:rPr>
                <w:rFonts w:ascii="Tahoma" w:hAnsi="Tahoma" w:cs="Tahoma"/>
                <w:bCs/>
                <w:sz w:val="20"/>
                <w:szCs w:val="20"/>
                <w:lang w:val="el-GR"/>
              </w:rPr>
              <w:t>ποστολή του έντυπου υλικού σε διευθύνσεις εντός της Ελληνικής Επικράτειας που θα του υποδειχθούν από την Αναθέτουσα Αρχή.</w:t>
            </w:r>
          </w:p>
        </w:tc>
        <w:tc>
          <w:tcPr>
            <w:tcW w:w="1422" w:type="dxa"/>
            <w:shd w:val="clear" w:color="auto" w:fill="auto"/>
            <w:tcMar>
              <w:left w:w="57" w:type="dxa"/>
              <w:right w:w="57" w:type="dxa"/>
            </w:tcMar>
            <w:vAlign w:val="center"/>
          </w:tcPr>
          <w:p w14:paraId="1DC89D7E" w14:textId="57F87751" w:rsidR="00824D28" w:rsidRPr="002775BF" w:rsidRDefault="00824D28" w:rsidP="00333FDC">
            <w:pPr>
              <w:jc w:val="center"/>
              <w:rPr>
                <w:rFonts w:ascii="Tahoma" w:hAnsi="Tahoma" w:cs="Tahoma"/>
                <w:b/>
                <w:bCs/>
                <w:sz w:val="20"/>
                <w:szCs w:val="20"/>
                <w:lang w:val="el-GR"/>
              </w:rPr>
            </w:pPr>
            <w:r w:rsidRPr="00824D28">
              <w:rPr>
                <w:rFonts w:ascii="Tahoma" w:hAnsi="Tahoma" w:cs="Tahoma"/>
                <w:b/>
                <w:bCs/>
                <w:sz w:val="20"/>
                <w:szCs w:val="20"/>
                <w:lang w:val="el-GR"/>
              </w:rPr>
              <w:t>150</w:t>
            </w:r>
          </w:p>
        </w:tc>
        <w:tc>
          <w:tcPr>
            <w:tcW w:w="1246" w:type="dxa"/>
            <w:shd w:val="clear" w:color="auto" w:fill="auto"/>
            <w:tcMar>
              <w:left w:w="57" w:type="dxa"/>
              <w:right w:w="57" w:type="dxa"/>
            </w:tcMar>
            <w:vAlign w:val="center"/>
          </w:tcPr>
          <w:p w14:paraId="344EA332" w14:textId="77777777" w:rsidR="00824D28" w:rsidRPr="00BA7096" w:rsidRDefault="00824D28"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47D78663" w14:textId="77777777" w:rsidR="00824D28" w:rsidRPr="00BA7096" w:rsidRDefault="00824D28" w:rsidP="00333FDC">
            <w:pPr>
              <w:jc w:val="center"/>
              <w:rPr>
                <w:rFonts w:ascii="Tahoma" w:hAnsi="Tahoma" w:cs="Tahoma"/>
                <w:sz w:val="20"/>
                <w:lang w:val="el-GR"/>
              </w:rPr>
            </w:pPr>
          </w:p>
        </w:tc>
      </w:tr>
      <w:tr w:rsidR="00333FDC" w:rsidRPr="00FE0CD1" w14:paraId="42C75190" w14:textId="77777777" w:rsidTr="00333FDC">
        <w:trPr>
          <w:jc w:val="center"/>
        </w:trPr>
        <w:tc>
          <w:tcPr>
            <w:tcW w:w="712" w:type="dxa"/>
            <w:tcMar>
              <w:left w:w="57" w:type="dxa"/>
              <w:right w:w="57" w:type="dxa"/>
            </w:tcMar>
            <w:vAlign w:val="center"/>
          </w:tcPr>
          <w:p w14:paraId="680191A1" w14:textId="77777777" w:rsidR="00333FDC" w:rsidRPr="002775BF" w:rsidRDefault="00333FDC" w:rsidP="00333FDC">
            <w:pPr>
              <w:pStyle w:val="aff"/>
              <w:suppressAutoHyphens w:val="0"/>
              <w:ind w:left="494"/>
              <w:rPr>
                <w:rFonts w:ascii="Tahoma" w:hAnsi="Tahoma" w:cs="Tahoma"/>
                <w:b/>
                <w:sz w:val="18"/>
                <w:szCs w:val="18"/>
                <w:lang w:val="el-GR"/>
              </w:rPr>
            </w:pPr>
          </w:p>
        </w:tc>
        <w:tc>
          <w:tcPr>
            <w:tcW w:w="5103" w:type="dxa"/>
            <w:shd w:val="clear" w:color="auto" w:fill="D0CECE" w:themeFill="background2" w:themeFillShade="E6"/>
            <w:tcMar>
              <w:left w:w="57" w:type="dxa"/>
              <w:right w:w="57" w:type="dxa"/>
            </w:tcMar>
            <w:vAlign w:val="center"/>
          </w:tcPr>
          <w:p w14:paraId="1F3CB80A" w14:textId="77777777" w:rsidR="00333FDC" w:rsidRPr="00FE0CD1" w:rsidRDefault="00333FDC" w:rsidP="00333FDC">
            <w:pPr>
              <w:rPr>
                <w:rFonts w:ascii="Tahoma" w:hAnsi="Tahoma" w:cs="Tahoma"/>
                <w:lang w:val="el-GR"/>
              </w:rPr>
            </w:pPr>
            <w:proofErr w:type="spellStart"/>
            <w:r>
              <w:rPr>
                <w:rFonts w:ascii="Tahoma" w:hAnsi="Tahoma" w:cs="Tahoma"/>
                <w:b/>
                <w:sz w:val="20"/>
                <w:szCs w:val="20"/>
              </w:rPr>
              <w:t>Λειτουργί</w:t>
            </w:r>
            <w:proofErr w:type="spellEnd"/>
            <w:r>
              <w:rPr>
                <w:rFonts w:ascii="Tahoma" w:hAnsi="Tahoma" w:cs="Tahoma"/>
                <w:b/>
                <w:sz w:val="20"/>
                <w:szCs w:val="20"/>
              </w:rPr>
              <w:t xml:space="preserve">α </w:t>
            </w:r>
            <w:proofErr w:type="spellStart"/>
            <w:r>
              <w:rPr>
                <w:rFonts w:ascii="Tahoma" w:hAnsi="Tahoma" w:cs="Tahoma"/>
                <w:b/>
                <w:sz w:val="20"/>
                <w:szCs w:val="20"/>
              </w:rPr>
              <w:t>Γρ</w:t>
            </w:r>
            <w:proofErr w:type="spellEnd"/>
            <w:r>
              <w:rPr>
                <w:rFonts w:ascii="Tahoma" w:hAnsi="Tahoma" w:cs="Tahoma"/>
                <w:b/>
                <w:sz w:val="20"/>
                <w:szCs w:val="20"/>
              </w:rPr>
              <w:t xml:space="preserve">αφείου </w:t>
            </w:r>
            <w:proofErr w:type="spellStart"/>
            <w:r>
              <w:rPr>
                <w:rFonts w:ascii="Tahoma" w:hAnsi="Tahoma" w:cs="Tahoma"/>
                <w:b/>
                <w:sz w:val="20"/>
                <w:szCs w:val="20"/>
              </w:rPr>
              <w:t>Τύ</w:t>
            </w:r>
            <w:proofErr w:type="spellEnd"/>
            <w:r>
              <w:rPr>
                <w:rFonts w:ascii="Tahoma" w:hAnsi="Tahoma" w:cs="Tahoma"/>
                <w:b/>
                <w:sz w:val="20"/>
                <w:szCs w:val="20"/>
              </w:rPr>
              <w:t>που</w:t>
            </w:r>
          </w:p>
        </w:tc>
        <w:tc>
          <w:tcPr>
            <w:tcW w:w="1422" w:type="dxa"/>
            <w:shd w:val="clear" w:color="auto" w:fill="D0CECE" w:themeFill="background2" w:themeFillShade="E6"/>
            <w:tcMar>
              <w:left w:w="57" w:type="dxa"/>
              <w:right w:w="57" w:type="dxa"/>
            </w:tcMar>
            <w:vAlign w:val="center"/>
          </w:tcPr>
          <w:p w14:paraId="776D1658" w14:textId="77777777" w:rsidR="00333FDC" w:rsidRPr="00FE0CD1" w:rsidRDefault="00333FDC" w:rsidP="00333FDC">
            <w:pPr>
              <w:jc w:val="center"/>
              <w:rPr>
                <w:rFonts w:ascii="Tahoma" w:hAnsi="Tahoma" w:cs="Tahoma"/>
                <w:b/>
                <w:sz w:val="20"/>
                <w:lang w:val="el-GR"/>
              </w:rPr>
            </w:pPr>
          </w:p>
        </w:tc>
        <w:tc>
          <w:tcPr>
            <w:tcW w:w="1246" w:type="dxa"/>
            <w:shd w:val="clear" w:color="auto" w:fill="D0CECE" w:themeFill="background2" w:themeFillShade="E6"/>
            <w:tcMar>
              <w:left w:w="57" w:type="dxa"/>
              <w:right w:w="57" w:type="dxa"/>
            </w:tcMar>
            <w:vAlign w:val="center"/>
          </w:tcPr>
          <w:p w14:paraId="2EFF2F72" w14:textId="77777777" w:rsidR="00333FDC" w:rsidRPr="00BA7096" w:rsidRDefault="00333FDC" w:rsidP="00333FDC">
            <w:pPr>
              <w:jc w:val="center"/>
              <w:rPr>
                <w:rFonts w:ascii="Tahoma" w:hAnsi="Tahoma" w:cs="Tahoma"/>
                <w:sz w:val="20"/>
                <w:lang w:val="el-GR"/>
              </w:rPr>
            </w:pPr>
          </w:p>
        </w:tc>
        <w:tc>
          <w:tcPr>
            <w:tcW w:w="1473" w:type="dxa"/>
            <w:shd w:val="clear" w:color="auto" w:fill="D0CECE" w:themeFill="background2" w:themeFillShade="E6"/>
            <w:tcMar>
              <w:left w:w="57" w:type="dxa"/>
              <w:right w:w="57" w:type="dxa"/>
            </w:tcMar>
            <w:vAlign w:val="center"/>
          </w:tcPr>
          <w:p w14:paraId="0ECBFD76" w14:textId="77777777" w:rsidR="00333FDC" w:rsidRPr="00BA7096" w:rsidRDefault="00333FDC" w:rsidP="00333FDC">
            <w:pPr>
              <w:jc w:val="center"/>
              <w:rPr>
                <w:rFonts w:ascii="Tahoma" w:hAnsi="Tahoma" w:cs="Tahoma"/>
                <w:sz w:val="20"/>
                <w:lang w:val="el-GR"/>
              </w:rPr>
            </w:pPr>
          </w:p>
        </w:tc>
      </w:tr>
      <w:tr w:rsidR="00333FDC" w:rsidRPr="00FE0CD1" w14:paraId="4AF330A9" w14:textId="77777777" w:rsidTr="00333FDC">
        <w:trPr>
          <w:jc w:val="center"/>
        </w:trPr>
        <w:tc>
          <w:tcPr>
            <w:tcW w:w="712" w:type="dxa"/>
            <w:tcMar>
              <w:left w:w="57" w:type="dxa"/>
              <w:right w:w="57" w:type="dxa"/>
            </w:tcMar>
            <w:vAlign w:val="center"/>
          </w:tcPr>
          <w:p w14:paraId="7390D5E7" w14:textId="77777777" w:rsidR="00333FDC" w:rsidRPr="00FF5D81"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166B01E5" w14:textId="16916039" w:rsidR="00333FDC" w:rsidRPr="00FE0CD1" w:rsidRDefault="00333FDC" w:rsidP="00333FDC">
            <w:pPr>
              <w:rPr>
                <w:rFonts w:ascii="Tahoma" w:hAnsi="Tahoma" w:cs="Tahoma"/>
                <w:lang w:val="el-GR"/>
              </w:rPr>
            </w:pPr>
            <w:r w:rsidRPr="00243C31">
              <w:rPr>
                <w:rFonts w:ascii="Tahoma" w:hAnsi="Tahoma" w:cs="Tahoma"/>
                <w:bCs/>
                <w:sz w:val="20"/>
                <w:szCs w:val="20"/>
                <w:lang w:val="el-GR"/>
              </w:rPr>
              <w:t xml:space="preserve">Πλήρης συμμόρφωση στις απαιτήσεις της  </w:t>
            </w:r>
            <w:r>
              <w:rPr>
                <w:rFonts w:ascii="Tahoma" w:hAnsi="Tahoma" w:cs="Tahoma"/>
                <w:bCs/>
                <w:sz w:val="20"/>
                <w:szCs w:val="20"/>
                <w:lang w:val="el-GR"/>
              </w:rPr>
              <w:t>1</w:t>
            </w:r>
            <w:r w:rsidRPr="00243C31">
              <w:rPr>
                <w:rFonts w:ascii="Tahoma" w:hAnsi="Tahoma" w:cs="Tahoma"/>
                <w:bCs/>
                <w:sz w:val="20"/>
                <w:szCs w:val="20"/>
                <w:lang w:val="el-GR"/>
              </w:rPr>
              <w:t>.</w:t>
            </w:r>
            <w:r>
              <w:rPr>
                <w:rFonts w:ascii="Tahoma" w:hAnsi="Tahoma" w:cs="Tahoma"/>
                <w:bCs/>
                <w:sz w:val="20"/>
                <w:szCs w:val="20"/>
                <w:lang w:val="el-GR"/>
              </w:rPr>
              <w:t>3</w:t>
            </w:r>
            <w:r w:rsidRPr="00243C31">
              <w:rPr>
                <w:rFonts w:ascii="Tahoma" w:hAnsi="Tahoma" w:cs="Tahoma"/>
                <w:bCs/>
                <w:sz w:val="20"/>
                <w:szCs w:val="20"/>
                <w:lang w:val="el-GR"/>
              </w:rPr>
              <w:t>.</w:t>
            </w:r>
            <w:r>
              <w:rPr>
                <w:rFonts w:ascii="Tahoma" w:hAnsi="Tahoma" w:cs="Tahoma"/>
                <w:bCs/>
                <w:sz w:val="20"/>
                <w:szCs w:val="20"/>
                <w:lang w:val="el-GR"/>
              </w:rPr>
              <w:t>5</w:t>
            </w:r>
          </w:p>
        </w:tc>
        <w:tc>
          <w:tcPr>
            <w:tcW w:w="1422" w:type="dxa"/>
            <w:shd w:val="clear" w:color="auto" w:fill="auto"/>
            <w:tcMar>
              <w:left w:w="57" w:type="dxa"/>
              <w:right w:w="57" w:type="dxa"/>
            </w:tcMar>
            <w:vAlign w:val="center"/>
          </w:tcPr>
          <w:p w14:paraId="22347527"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517F0D2B"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122906B6" w14:textId="77777777" w:rsidR="00333FDC" w:rsidRPr="00BA7096" w:rsidRDefault="00333FDC" w:rsidP="00333FDC">
            <w:pPr>
              <w:jc w:val="center"/>
              <w:rPr>
                <w:rFonts w:ascii="Tahoma" w:hAnsi="Tahoma" w:cs="Tahoma"/>
                <w:sz w:val="20"/>
                <w:lang w:val="el-GR"/>
              </w:rPr>
            </w:pPr>
          </w:p>
        </w:tc>
      </w:tr>
      <w:tr w:rsidR="00333FDC" w:rsidRPr="00FE0CD1" w14:paraId="731CD92E" w14:textId="77777777" w:rsidTr="00333FDC">
        <w:trPr>
          <w:jc w:val="center"/>
        </w:trPr>
        <w:tc>
          <w:tcPr>
            <w:tcW w:w="712" w:type="dxa"/>
            <w:tcMar>
              <w:left w:w="57" w:type="dxa"/>
              <w:right w:w="57" w:type="dxa"/>
            </w:tcMar>
            <w:vAlign w:val="center"/>
          </w:tcPr>
          <w:p w14:paraId="6E9E943D" w14:textId="77777777" w:rsidR="00333FDC" w:rsidRPr="00FF5D81" w:rsidRDefault="00333FDC" w:rsidP="00333FDC">
            <w:pPr>
              <w:pStyle w:val="aff"/>
              <w:suppressAutoHyphens w:val="0"/>
              <w:ind w:left="494"/>
              <w:rPr>
                <w:rFonts w:ascii="Tahoma" w:hAnsi="Tahoma" w:cs="Tahoma"/>
                <w:b/>
                <w:sz w:val="18"/>
                <w:szCs w:val="18"/>
              </w:rPr>
            </w:pPr>
          </w:p>
        </w:tc>
        <w:tc>
          <w:tcPr>
            <w:tcW w:w="5103" w:type="dxa"/>
            <w:shd w:val="clear" w:color="auto" w:fill="D0CECE" w:themeFill="background2" w:themeFillShade="E6"/>
            <w:tcMar>
              <w:left w:w="57" w:type="dxa"/>
              <w:right w:w="57" w:type="dxa"/>
            </w:tcMar>
            <w:vAlign w:val="center"/>
          </w:tcPr>
          <w:p w14:paraId="54A9E7FD" w14:textId="77777777" w:rsidR="00333FDC" w:rsidRPr="00FE0CD1" w:rsidRDefault="00333FDC" w:rsidP="00333FDC">
            <w:pPr>
              <w:rPr>
                <w:rFonts w:ascii="Tahoma" w:hAnsi="Tahoma" w:cs="Tahoma"/>
                <w:lang w:val="el-GR"/>
              </w:rPr>
            </w:pPr>
            <w:proofErr w:type="spellStart"/>
            <w:r>
              <w:rPr>
                <w:rFonts w:ascii="Tahoma" w:hAnsi="Tahoma" w:cs="Tahoma"/>
                <w:b/>
                <w:sz w:val="20"/>
                <w:szCs w:val="20"/>
              </w:rPr>
              <w:t>Εφ</w:t>
            </w:r>
            <w:proofErr w:type="spellEnd"/>
            <w:r>
              <w:rPr>
                <w:rFonts w:ascii="Tahoma" w:hAnsi="Tahoma" w:cs="Tahoma"/>
                <w:b/>
                <w:sz w:val="20"/>
                <w:szCs w:val="20"/>
              </w:rPr>
              <w:t xml:space="preserve">αρμογή </w:t>
            </w:r>
            <w:proofErr w:type="spellStart"/>
            <w:r>
              <w:rPr>
                <w:rFonts w:ascii="Tahoma" w:hAnsi="Tahoma" w:cs="Tahoma"/>
                <w:b/>
                <w:sz w:val="20"/>
                <w:szCs w:val="20"/>
              </w:rPr>
              <w:t>γι</w:t>
            </w:r>
            <w:proofErr w:type="spellEnd"/>
            <w:r>
              <w:rPr>
                <w:rFonts w:ascii="Tahoma" w:hAnsi="Tahoma" w:cs="Tahoma"/>
                <w:b/>
                <w:sz w:val="20"/>
                <w:szCs w:val="20"/>
              </w:rPr>
              <w:t xml:space="preserve">α </w:t>
            </w:r>
            <w:proofErr w:type="spellStart"/>
            <w:r>
              <w:rPr>
                <w:rFonts w:ascii="Tahoma" w:hAnsi="Tahoma" w:cs="Tahoma"/>
                <w:b/>
                <w:sz w:val="20"/>
                <w:szCs w:val="20"/>
              </w:rPr>
              <w:t>κινητές</w:t>
            </w:r>
            <w:proofErr w:type="spellEnd"/>
            <w:r>
              <w:rPr>
                <w:rFonts w:ascii="Tahoma" w:hAnsi="Tahoma" w:cs="Tahoma"/>
                <w:b/>
                <w:sz w:val="20"/>
                <w:szCs w:val="20"/>
              </w:rPr>
              <w:t xml:space="preserve"> </w:t>
            </w:r>
            <w:proofErr w:type="spellStart"/>
            <w:r>
              <w:rPr>
                <w:rFonts w:ascii="Tahoma" w:hAnsi="Tahoma" w:cs="Tahoma"/>
                <w:b/>
                <w:sz w:val="20"/>
                <w:szCs w:val="20"/>
              </w:rPr>
              <w:t>Συσκευές</w:t>
            </w:r>
            <w:proofErr w:type="spellEnd"/>
          </w:p>
        </w:tc>
        <w:tc>
          <w:tcPr>
            <w:tcW w:w="1422" w:type="dxa"/>
            <w:shd w:val="clear" w:color="auto" w:fill="D0CECE" w:themeFill="background2" w:themeFillShade="E6"/>
            <w:tcMar>
              <w:left w:w="57" w:type="dxa"/>
              <w:right w:w="57" w:type="dxa"/>
            </w:tcMar>
            <w:vAlign w:val="center"/>
          </w:tcPr>
          <w:p w14:paraId="1535AA42" w14:textId="77777777" w:rsidR="00333FDC" w:rsidRPr="00FE0CD1" w:rsidRDefault="00333FDC" w:rsidP="00333FDC">
            <w:pPr>
              <w:jc w:val="center"/>
              <w:rPr>
                <w:rFonts w:ascii="Tahoma" w:hAnsi="Tahoma" w:cs="Tahoma"/>
                <w:b/>
                <w:sz w:val="20"/>
                <w:lang w:val="el-GR"/>
              </w:rPr>
            </w:pPr>
          </w:p>
        </w:tc>
        <w:tc>
          <w:tcPr>
            <w:tcW w:w="1246" w:type="dxa"/>
            <w:shd w:val="clear" w:color="auto" w:fill="D0CECE" w:themeFill="background2" w:themeFillShade="E6"/>
            <w:tcMar>
              <w:left w:w="57" w:type="dxa"/>
              <w:right w:w="57" w:type="dxa"/>
            </w:tcMar>
            <w:vAlign w:val="center"/>
          </w:tcPr>
          <w:p w14:paraId="46D1552E" w14:textId="77777777" w:rsidR="00333FDC" w:rsidRPr="00BA7096" w:rsidRDefault="00333FDC" w:rsidP="00333FDC">
            <w:pPr>
              <w:jc w:val="center"/>
              <w:rPr>
                <w:rFonts w:ascii="Tahoma" w:hAnsi="Tahoma" w:cs="Tahoma"/>
                <w:sz w:val="20"/>
                <w:lang w:val="el-GR"/>
              </w:rPr>
            </w:pPr>
          </w:p>
        </w:tc>
        <w:tc>
          <w:tcPr>
            <w:tcW w:w="1473" w:type="dxa"/>
            <w:shd w:val="clear" w:color="auto" w:fill="D0CECE" w:themeFill="background2" w:themeFillShade="E6"/>
            <w:tcMar>
              <w:left w:w="57" w:type="dxa"/>
              <w:right w:w="57" w:type="dxa"/>
            </w:tcMar>
            <w:vAlign w:val="center"/>
          </w:tcPr>
          <w:p w14:paraId="67BDB02F" w14:textId="77777777" w:rsidR="00333FDC" w:rsidRPr="00BA7096" w:rsidRDefault="00333FDC" w:rsidP="00333FDC">
            <w:pPr>
              <w:jc w:val="center"/>
              <w:rPr>
                <w:rFonts w:ascii="Tahoma" w:hAnsi="Tahoma" w:cs="Tahoma"/>
                <w:sz w:val="20"/>
                <w:lang w:val="el-GR"/>
              </w:rPr>
            </w:pPr>
          </w:p>
        </w:tc>
      </w:tr>
      <w:tr w:rsidR="00333FDC" w:rsidRPr="00FE0CD1" w14:paraId="3700670D" w14:textId="77777777" w:rsidTr="00333FDC">
        <w:trPr>
          <w:jc w:val="center"/>
        </w:trPr>
        <w:tc>
          <w:tcPr>
            <w:tcW w:w="712" w:type="dxa"/>
            <w:tcMar>
              <w:left w:w="57" w:type="dxa"/>
              <w:right w:w="57" w:type="dxa"/>
            </w:tcMar>
            <w:vAlign w:val="center"/>
          </w:tcPr>
          <w:p w14:paraId="34C4BF4F"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7AEC0E71" w14:textId="26CDE28E" w:rsidR="00333FDC" w:rsidRPr="00FE0CD1" w:rsidRDefault="00333FDC" w:rsidP="00333FDC">
            <w:pPr>
              <w:rPr>
                <w:rFonts w:ascii="Tahoma" w:hAnsi="Tahoma" w:cs="Tahoma"/>
                <w:lang w:val="el-GR"/>
              </w:rPr>
            </w:pPr>
            <w:r w:rsidRPr="00FF5D81">
              <w:rPr>
                <w:rFonts w:ascii="Tahoma" w:hAnsi="Tahoma" w:cs="Tahoma"/>
                <w:bCs/>
                <w:sz w:val="20"/>
                <w:szCs w:val="20"/>
                <w:lang w:val="el-GR"/>
              </w:rPr>
              <w:t xml:space="preserve">Πλήρης συμμόρφωση στις απαιτήσεις της  </w:t>
            </w:r>
            <w:r>
              <w:rPr>
                <w:rFonts w:ascii="Tahoma" w:hAnsi="Tahoma" w:cs="Tahoma"/>
                <w:bCs/>
                <w:sz w:val="20"/>
                <w:szCs w:val="20"/>
                <w:lang w:val="el-GR"/>
              </w:rPr>
              <w:fldChar w:fldCharType="begin"/>
            </w:r>
            <w:r>
              <w:rPr>
                <w:rFonts w:ascii="Tahoma" w:hAnsi="Tahoma" w:cs="Tahoma"/>
                <w:bCs/>
                <w:sz w:val="20"/>
                <w:szCs w:val="20"/>
                <w:lang w:val="el-GR"/>
              </w:rPr>
              <w:instrText xml:space="preserve"> REF _Ref23756466 \r \h </w:instrText>
            </w:r>
            <w:r>
              <w:rPr>
                <w:rFonts w:ascii="Tahoma" w:hAnsi="Tahoma" w:cs="Tahoma"/>
                <w:bCs/>
                <w:sz w:val="20"/>
                <w:szCs w:val="20"/>
                <w:lang w:val="el-GR"/>
              </w:rPr>
            </w:r>
            <w:r>
              <w:rPr>
                <w:rFonts w:ascii="Tahoma" w:hAnsi="Tahoma" w:cs="Tahoma"/>
                <w:bCs/>
                <w:sz w:val="20"/>
                <w:szCs w:val="20"/>
                <w:lang w:val="el-GR"/>
              </w:rPr>
              <w:fldChar w:fldCharType="separate"/>
            </w:r>
            <w:r w:rsidR="004715F1">
              <w:rPr>
                <w:rFonts w:ascii="Tahoma" w:hAnsi="Tahoma" w:cs="Tahoma"/>
                <w:bCs/>
                <w:sz w:val="20"/>
                <w:szCs w:val="20"/>
                <w:lang w:val="el-GR"/>
              </w:rPr>
              <w:t>1.3.5</w:t>
            </w:r>
            <w:r>
              <w:rPr>
                <w:rFonts w:ascii="Tahoma" w:hAnsi="Tahoma" w:cs="Tahoma"/>
                <w:bCs/>
                <w:sz w:val="20"/>
                <w:szCs w:val="20"/>
                <w:lang w:val="el-GR"/>
              </w:rPr>
              <w:fldChar w:fldCharType="end"/>
            </w:r>
          </w:p>
        </w:tc>
        <w:tc>
          <w:tcPr>
            <w:tcW w:w="1422" w:type="dxa"/>
            <w:shd w:val="clear" w:color="auto" w:fill="auto"/>
            <w:tcMar>
              <w:left w:w="57" w:type="dxa"/>
              <w:right w:w="57" w:type="dxa"/>
            </w:tcMar>
            <w:vAlign w:val="center"/>
          </w:tcPr>
          <w:p w14:paraId="4CF2EF99"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1EDEA5D0"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5E8BDF3F" w14:textId="77777777" w:rsidR="00333FDC" w:rsidRPr="00BA7096" w:rsidRDefault="00333FDC" w:rsidP="00333FDC">
            <w:pPr>
              <w:jc w:val="center"/>
              <w:rPr>
                <w:rFonts w:ascii="Tahoma" w:hAnsi="Tahoma" w:cs="Tahoma"/>
                <w:sz w:val="20"/>
                <w:lang w:val="el-GR"/>
              </w:rPr>
            </w:pPr>
          </w:p>
        </w:tc>
      </w:tr>
      <w:tr w:rsidR="00333FDC" w:rsidRPr="00FE0CD1" w14:paraId="4196478C" w14:textId="77777777" w:rsidTr="00333FDC">
        <w:trPr>
          <w:jc w:val="center"/>
        </w:trPr>
        <w:tc>
          <w:tcPr>
            <w:tcW w:w="712" w:type="dxa"/>
            <w:tcMar>
              <w:left w:w="57" w:type="dxa"/>
              <w:right w:w="57" w:type="dxa"/>
            </w:tcMar>
            <w:vAlign w:val="center"/>
          </w:tcPr>
          <w:p w14:paraId="257E3E88"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7731B4F4" w14:textId="77777777" w:rsidR="00333FDC" w:rsidRPr="00FE0CD1" w:rsidRDefault="00333FDC" w:rsidP="00333FDC">
            <w:pPr>
              <w:rPr>
                <w:rFonts w:ascii="Tahoma" w:hAnsi="Tahoma" w:cs="Tahoma"/>
                <w:lang w:val="el-GR"/>
              </w:rPr>
            </w:pPr>
            <w:proofErr w:type="spellStart"/>
            <w:r>
              <w:rPr>
                <w:rFonts w:ascii="Tahoma" w:hAnsi="Tahoma" w:cs="Tahoma"/>
                <w:sz w:val="20"/>
                <w:szCs w:val="20"/>
              </w:rPr>
              <w:t>Δημιουργί</w:t>
            </w:r>
            <w:proofErr w:type="spellEnd"/>
            <w:r>
              <w:rPr>
                <w:rFonts w:ascii="Tahoma" w:hAnsi="Tahoma" w:cs="Tahoma"/>
                <w:sz w:val="20"/>
                <w:szCs w:val="20"/>
              </w:rPr>
              <w:t xml:space="preserve">α </w:t>
            </w:r>
            <w:r>
              <w:rPr>
                <w:rFonts w:ascii="Tahoma" w:hAnsi="Tahoma" w:cs="Tahoma"/>
                <w:sz w:val="20"/>
                <w:szCs w:val="20"/>
                <w:lang w:val="en-US"/>
              </w:rPr>
              <w:t xml:space="preserve">Native </w:t>
            </w:r>
            <w:proofErr w:type="spellStart"/>
            <w:r>
              <w:rPr>
                <w:rFonts w:ascii="Tahoma" w:hAnsi="Tahoma" w:cs="Tahoma"/>
                <w:sz w:val="20"/>
                <w:szCs w:val="20"/>
              </w:rPr>
              <w:t>Εφ</w:t>
            </w:r>
            <w:proofErr w:type="spellEnd"/>
            <w:r>
              <w:rPr>
                <w:rFonts w:ascii="Tahoma" w:hAnsi="Tahoma" w:cs="Tahoma"/>
                <w:sz w:val="20"/>
                <w:szCs w:val="20"/>
              </w:rPr>
              <w:t>αρμογής</w:t>
            </w:r>
          </w:p>
        </w:tc>
        <w:tc>
          <w:tcPr>
            <w:tcW w:w="1422" w:type="dxa"/>
            <w:shd w:val="clear" w:color="auto" w:fill="auto"/>
            <w:tcMar>
              <w:left w:w="57" w:type="dxa"/>
              <w:right w:w="57" w:type="dxa"/>
            </w:tcMar>
            <w:vAlign w:val="center"/>
          </w:tcPr>
          <w:p w14:paraId="48F7F4C5"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6B75F46B"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272E9852" w14:textId="77777777" w:rsidR="00333FDC" w:rsidRPr="00BA7096" w:rsidRDefault="00333FDC" w:rsidP="00333FDC">
            <w:pPr>
              <w:jc w:val="center"/>
              <w:rPr>
                <w:rFonts w:ascii="Tahoma" w:hAnsi="Tahoma" w:cs="Tahoma"/>
                <w:sz w:val="20"/>
                <w:lang w:val="el-GR"/>
              </w:rPr>
            </w:pPr>
          </w:p>
        </w:tc>
      </w:tr>
      <w:tr w:rsidR="00333FDC" w:rsidRPr="00FE0CD1" w14:paraId="4AE0A193" w14:textId="77777777" w:rsidTr="00333FDC">
        <w:trPr>
          <w:jc w:val="center"/>
        </w:trPr>
        <w:tc>
          <w:tcPr>
            <w:tcW w:w="712" w:type="dxa"/>
            <w:tcMar>
              <w:left w:w="57" w:type="dxa"/>
              <w:right w:w="57" w:type="dxa"/>
            </w:tcMar>
            <w:vAlign w:val="center"/>
          </w:tcPr>
          <w:p w14:paraId="3D43A3D2"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66F08096" w14:textId="491C80DC"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Συμβατότητα με </w:t>
            </w:r>
            <w:r>
              <w:rPr>
                <w:rFonts w:ascii="Tahoma" w:hAnsi="Tahoma" w:cs="Tahoma"/>
                <w:sz w:val="20"/>
                <w:szCs w:val="20"/>
                <w:lang w:val="en-US"/>
              </w:rPr>
              <w:t>iOS</w:t>
            </w:r>
            <w:r w:rsidRPr="00FF5D81">
              <w:rPr>
                <w:rFonts w:ascii="Tahoma" w:hAnsi="Tahoma" w:cs="Tahoma"/>
                <w:sz w:val="20"/>
                <w:szCs w:val="20"/>
                <w:lang w:val="el-GR"/>
              </w:rPr>
              <w:t xml:space="preserve">, </w:t>
            </w:r>
            <w:r>
              <w:rPr>
                <w:rFonts w:ascii="Tahoma" w:hAnsi="Tahoma" w:cs="Tahoma"/>
                <w:sz w:val="20"/>
                <w:szCs w:val="20"/>
                <w:lang w:val="en-US"/>
              </w:rPr>
              <w:t>Android</w:t>
            </w:r>
            <w:r w:rsidRPr="00FF5D81">
              <w:rPr>
                <w:rFonts w:ascii="Tahoma" w:hAnsi="Tahoma" w:cs="Tahoma"/>
                <w:sz w:val="20"/>
                <w:szCs w:val="20"/>
                <w:lang w:val="el-GR"/>
              </w:rPr>
              <w:t xml:space="preserve"> </w:t>
            </w:r>
          </w:p>
        </w:tc>
        <w:tc>
          <w:tcPr>
            <w:tcW w:w="1422" w:type="dxa"/>
            <w:shd w:val="clear" w:color="auto" w:fill="auto"/>
            <w:tcMar>
              <w:left w:w="57" w:type="dxa"/>
              <w:right w:w="57" w:type="dxa"/>
            </w:tcMar>
            <w:vAlign w:val="center"/>
          </w:tcPr>
          <w:p w14:paraId="3381D768"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17316D40"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5E38FA21" w14:textId="77777777" w:rsidR="00333FDC" w:rsidRPr="00BA7096" w:rsidRDefault="00333FDC" w:rsidP="00333FDC">
            <w:pPr>
              <w:jc w:val="center"/>
              <w:rPr>
                <w:rFonts w:ascii="Tahoma" w:hAnsi="Tahoma" w:cs="Tahoma"/>
                <w:sz w:val="20"/>
                <w:lang w:val="el-GR"/>
              </w:rPr>
            </w:pPr>
          </w:p>
        </w:tc>
      </w:tr>
      <w:tr w:rsidR="00333FDC" w:rsidRPr="00FE0CD1" w14:paraId="7533199D" w14:textId="77777777" w:rsidTr="00333FDC">
        <w:trPr>
          <w:jc w:val="center"/>
        </w:trPr>
        <w:tc>
          <w:tcPr>
            <w:tcW w:w="712" w:type="dxa"/>
            <w:tcMar>
              <w:left w:w="57" w:type="dxa"/>
              <w:right w:w="57" w:type="dxa"/>
            </w:tcMar>
            <w:vAlign w:val="center"/>
          </w:tcPr>
          <w:p w14:paraId="26A35939"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63A2AADC"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Ανάπτυξη σε  </w:t>
            </w:r>
            <w:r w:rsidRPr="00203AE3">
              <w:rPr>
                <w:rFonts w:ascii="Tahoma" w:hAnsi="Tahoma" w:cs="Tahoma"/>
                <w:sz w:val="20"/>
                <w:szCs w:val="20"/>
                <w:lang w:val="en-US"/>
              </w:rPr>
              <w:t>Open</w:t>
            </w:r>
            <w:r w:rsidRPr="00FF5D81">
              <w:rPr>
                <w:rFonts w:ascii="Tahoma" w:hAnsi="Tahoma" w:cs="Tahoma"/>
                <w:sz w:val="20"/>
                <w:szCs w:val="20"/>
                <w:lang w:val="el-GR"/>
              </w:rPr>
              <w:t xml:space="preserve"> </w:t>
            </w:r>
            <w:r w:rsidRPr="00203AE3">
              <w:rPr>
                <w:rFonts w:ascii="Tahoma" w:hAnsi="Tahoma" w:cs="Tahoma"/>
                <w:sz w:val="20"/>
                <w:szCs w:val="20"/>
                <w:lang w:val="en-US"/>
              </w:rPr>
              <w:t>Source</w:t>
            </w:r>
            <w:r w:rsidRPr="00FF5D81">
              <w:rPr>
                <w:rFonts w:ascii="Tahoma" w:hAnsi="Tahoma" w:cs="Tahoma"/>
                <w:sz w:val="20"/>
                <w:szCs w:val="20"/>
                <w:lang w:val="el-GR"/>
              </w:rPr>
              <w:t xml:space="preserve"> Πλατφόρμα και συμβατότητα με  όλα τα λειτουργικά (</w:t>
            </w:r>
            <w:r w:rsidRPr="00203AE3">
              <w:rPr>
                <w:rFonts w:ascii="Tahoma" w:hAnsi="Tahoma" w:cs="Tahoma"/>
                <w:sz w:val="20"/>
                <w:szCs w:val="20"/>
                <w:lang w:val="en-US"/>
              </w:rPr>
              <w:t>cross</w:t>
            </w:r>
            <w:r w:rsidRPr="00FF5D81">
              <w:rPr>
                <w:rFonts w:ascii="Tahoma" w:hAnsi="Tahoma" w:cs="Tahoma"/>
                <w:sz w:val="20"/>
                <w:szCs w:val="20"/>
                <w:lang w:val="el-GR"/>
              </w:rPr>
              <w:t xml:space="preserve"> </w:t>
            </w:r>
            <w:r w:rsidRPr="00203AE3">
              <w:rPr>
                <w:rFonts w:ascii="Tahoma" w:hAnsi="Tahoma" w:cs="Tahoma"/>
                <w:sz w:val="20"/>
                <w:szCs w:val="20"/>
                <w:lang w:val="en-US"/>
              </w:rPr>
              <w:t>platform</w:t>
            </w:r>
            <w:r w:rsidRPr="00FF5D81">
              <w:rPr>
                <w:rFonts w:ascii="Tahoma" w:hAnsi="Tahoma" w:cs="Tahoma"/>
                <w:sz w:val="20"/>
                <w:szCs w:val="20"/>
                <w:lang w:val="el-GR"/>
              </w:rPr>
              <w:t xml:space="preserve">) </w:t>
            </w:r>
          </w:p>
        </w:tc>
        <w:tc>
          <w:tcPr>
            <w:tcW w:w="1422" w:type="dxa"/>
            <w:shd w:val="clear" w:color="auto" w:fill="auto"/>
            <w:tcMar>
              <w:left w:w="57" w:type="dxa"/>
              <w:right w:w="57" w:type="dxa"/>
            </w:tcMar>
            <w:vAlign w:val="center"/>
          </w:tcPr>
          <w:p w14:paraId="72819AE0"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711F8539"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6146D3AA" w14:textId="77777777" w:rsidR="00333FDC" w:rsidRPr="00BA7096" w:rsidRDefault="00333FDC" w:rsidP="00333FDC">
            <w:pPr>
              <w:jc w:val="center"/>
              <w:rPr>
                <w:rFonts w:ascii="Tahoma" w:hAnsi="Tahoma" w:cs="Tahoma"/>
                <w:sz w:val="20"/>
                <w:lang w:val="el-GR"/>
              </w:rPr>
            </w:pPr>
          </w:p>
        </w:tc>
      </w:tr>
      <w:tr w:rsidR="00333FDC" w:rsidRPr="00FE0CD1" w14:paraId="41BED926" w14:textId="77777777" w:rsidTr="00333FDC">
        <w:trPr>
          <w:jc w:val="center"/>
        </w:trPr>
        <w:tc>
          <w:tcPr>
            <w:tcW w:w="712" w:type="dxa"/>
            <w:tcMar>
              <w:left w:w="57" w:type="dxa"/>
              <w:right w:w="57" w:type="dxa"/>
            </w:tcMar>
            <w:vAlign w:val="center"/>
          </w:tcPr>
          <w:p w14:paraId="6506BE44"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4EBE1CDE"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Αποστολή &amp; Δυναμική Διαχείριση </w:t>
            </w:r>
            <w:r>
              <w:rPr>
                <w:rFonts w:ascii="Tahoma" w:hAnsi="Tahoma" w:cs="Tahoma"/>
                <w:sz w:val="20"/>
                <w:szCs w:val="20"/>
                <w:lang w:val="en-US"/>
              </w:rPr>
              <w:t>Push</w:t>
            </w:r>
            <w:r w:rsidRPr="00FF5D81">
              <w:rPr>
                <w:rFonts w:ascii="Tahoma" w:hAnsi="Tahoma" w:cs="Tahoma"/>
                <w:sz w:val="20"/>
                <w:szCs w:val="20"/>
                <w:lang w:val="el-GR"/>
              </w:rPr>
              <w:t xml:space="preserve"> </w:t>
            </w:r>
            <w:r w:rsidRPr="00A233FA">
              <w:rPr>
                <w:rFonts w:ascii="Tahoma" w:hAnsi="Tahoma" w:cs="Tahoma"/>
                <w:sz w:val="20"/>
                <w:szCs w:val="20"/>
              </w:rPr>
              <w:t>Notifications</w:t>
            </w:r>
          </w:p>
        </w:tc>
        <w:tc>
          <w:tcPr>
            <w:tcW w:w="1422" w:type="dxa"/>
            <w:shd w:val="clear" w:color="auto" w:fill="auto"/>
            <w:tcMar>
              <w:left w:w="57" w:type="dxa"/>
              <w:right w:w="57" w:type="dxa"/>
            </w:tcMar>
            <w:vAlign w:val="center"/>
          </w:tcPr>
          <w:p w14:paraId="6E6650DB"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6638C416"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2AC77ACD" w14:textId="77777777" w:rsidR="00333FDC" w:rsidRPr="00BA7096" w:rsidRDefault="00333FDC" w:rsidP="00333FDC">
            <w:pPr>
              <w:jc w:val="center"/>
              <w:rPr>
                <w:rFonts w:ascii="Tahoma" w:hAnsi="Tahoma" w:cs="Tahoma"/>
                <w:sz w:val="20"/>
                <w:lang w:val="el-GR"/>
              </w:rPr>
            </w:pPr>
          </w:p>
        </w:tc>
      </w:tr>
      <w:tr w:rsidR="00333FDC" w:rsidRPr="00FE0CD1" w14:paraId="7BE7C8F8" w14:textId="77777777" w:rsidTr="00333FDC">
        <w:trPr>
          <w:jc w:val="center"/>
        </w:trPr>
        <w:tc>
          <w:tcPr>
            <w:tcW w:w="712" w:type="dxa"/>
            <w:tcMar>
              <w:left w:w="57" w:type="dxa"/>
              <w:right w:w="57" w:type="dxa"/>
            </w:tcMar>
            <w:vAlign w:val="center"/>
          </w:tcPr>
          <w:p w14:paraId="519D5601"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1BF93DFB" w14:textId="77777777" w:rsidR="00333FDC" w:rsidRDefault="00333FDC" w:rsidP="00333FDC">
            <w:pPr>
              <w:rPr>
                <w:rFonts w:ascii="Tahoma" w:hAnsi="Tahoma" w:cs="Tahoma"/>
                <w:sz w:val="20"/>
                <w:szCs w:val="20"/>
              </w:rPr>
            </w:pPr>
            <w:proofErr w:type="spellStart"/>
            <w:r>
              <w:rPr>
                <w:rFonts w:ascii="Tahoma" w:hAnsi="Tahoma" w:cs="Tahoma"/>
                <w:sz w:val="20"/>
                <w:szCs w:val="20"/>
              </w:rPr>
              <w:t>Σελίδες</w:t>
            </w:r>
            <w:proofErr w:type="spellEnd"/>
            <w:r>
              <w:rPr>
                <w:rFonts w:ascii="Tahoma" w:hAnsi="Tahoma" w:cs="Tahoma"/>
                <w:sz w:val="20"/>
                <w:szCs w:val="20"/>
              </w:rPr>
              <w:t xml:space="preserve"> </w:t>
            </w:r>
            <w:proofErr w:type="spellStart"/>
            <w:r>
              <w:rPr>
                <w:rFonts w:ascii="Tahoma" w:hAnsi="Tahoma" w:cs="Tahoma"/>
                <w:sz w:val="20"/>
                <w:szCs w:val="20"/>
              </w:rPr>
              <w:t>εφ</w:t>
            </w:r>
            <w:proofErr w:type="spellEnd"/>
            <w:r>
              <w:rPr>
                <w:rFonts w:ascii="Tahoma" w:hAnsi="Tahoma" w:cs="Tahoma"/>
                <w:sz w:val="20"/>
                <w:szCs w:val="20"/>
              </w:rPr>
              <w:t xml:space="preserve">αρμογής: </w:t>
            </w:r>
          </w:p>
          <w:p w14:paraId="43CB82F3" w14:textId="77777777" w:rsidR="00333FDC" w:rsidRPr="00FF5D81" w:rsidRDefault="00333FDC" w:rsidP="00333FDC">
            <w:pPr>
              <w:pStyle w:val="aff"/>
              <w:numPr>
                <w:ilvl w:val="0"/>
                <w:numId w:val="60"/>
              </w:numPr>
              <w:rPr>
                <w:rFonts w:ascii="Tahoma" w:hAnsi="Tahoma" w:cs="Tahoma"/>
                <w:sz w:val="20"/>
                <w:szCs w:val="20"/>
              </w:rPr>
            </w:pPr>
            <w:proofErr w:type="spellStart"/>
            <w:r w:rsidRPr="00FF5D81">
              <w:rPr>
                <w:rFonts w:ascii="Tahoma" w:hAnsi="Tahoma" w:cs="Tahoma"/>
                <w:sz w:val="20"/>
                <w:szCs w:val="20"/>
              </w:rPr>
              <w:t>Γενικές</w:t>
            </w:r>
            <w:proofErr w:type="spellEnd"/>
            <w:r w:rsidRPr="00FF5D81">
              <w:rPr>
                <w:rFonts w:ascii="Tahoma" w:hAnsi="Tahoma" w:cs="Tahoma"/>
                <w:sz w:val="20"/>
                <w:szCs w:val="20"/>
              </w:rPr>
              <w:t xml:space="preserve"> π</w:t>
            </w:r>
            <w:proofErr w:type="spellStart"/>
            <w:r w:rsidRPr="00FF5D81">
              <w:rPr>
                <w:rFonts w:ascii="Tahoma" w:hAnsi="Tahoma" w:cs="Tahoma"/>
                <w:sz w:val="20"/>
                <w:szCs w:val="20"/>
              </w:rPr>
              <w:t>ληροφορίες</w:t>
            </w:r>
            <w:proofErr w:type="spellEnd"/>
          </w:p>
          <w:p w14:paraId="716B8A07" w14:textId="77777777" w:rsidR="00333FDC" w:rsidRPr="00FF5D81" w:rsidRDefault="00333FDC" w:rsidP="00333FDC">
            <w:pPr>
              <w:pStyle w:val="aff"/>
              <w:numPr>
                <w:ilvl w:val="0"/>
                <w:numId w:val="60"/>
              </w:numPr>
              <w:rPr>
                <w:rFonts w:ascii="Tahoma" w:hAnsi="Tahoma" w:cs="Tahoma"/>
                <w:sz w:val="20"/>
                <w:szCs w:val="20"/>
              </w:rPr>
            </w:pPr>
            <w:r w:rsidRPr="00FF5D81">
              <w:rPr>
                <w:rFonts w:ascii="Tahoma" w:hAnsi="Tahoma" w:cs="Tahoma"/>
                <w:sz w:val="20"/>
                <w:szCs w:val="20"/>
              </w:rPr>
              <w:t xml:space="preserve">Agenda </w:t>
            </w:r>
            <w:proofErr w:type="spellStart"/>
            <w:r w:rsidRPr="00FF5D81">
              <w:rPr>
                <w:rFonts w:ascii="Tahoma" w:hAnsi="Tahoma" w:cs="Tahoma"/>
                <w:sz w:val="20"/>
                <w:szCs w:val="20"/>
              </w:rPr>
              <w:t>ομιλιών</w:t>
            </w:r>
            <w:proofErr w:type="spellEnd"/>
          </w:p>
          <w:p w14:paraId="459B2202" w14:textId="77777777" w:rsidR="00333FDC" w:rsidRPr="00FF5D81" w:rsidRDefault="00333FDC" w:rsidP="00333FDC">
            <w:pPr>
              <w:pStyle w:val="aff"/>
              <w:numPr>
                <w:ilvl w:val="0"/>
                <w:numId w:val="60"/>
              </w:numPr>
              <w:rPr>
                <w:rFonts w:ascii="Tahoma" w:hAnsi="Tahoma" w:cs="Tahoma"/>
                <w:sz w:val="20"/>
                <w:szCs w:val="20"/>
              </w:rPr>
            </w:pPr>
            <w:proofErr w:type="spellStart"/>
            <w:r w:rsidRPr="00FF5D81">
              <w:rPr>
                <w:rFonts w:ascii="Tahoma" w:hAnsi="Tahoma" w:cs="Tahoma"/>
                <w:sz w:val="20"/>
                <w:szCs w:val="20"/>
              </w:rPr>
              <w:t>Βιογρ</w:t>
            </w:r>
            <w:proofErr w:type="spellEnd"/>
            <w:r w:rsidRPr="00FF5D81">
              <w:rPr>
                <w:rFonts w:ascii="Tahoma" w:hAnsi="Tahoma" w:cs="Tahoma"/>
                <w:sz w:val="20"/>
                <w:szCs w:val="20"/>
              </w:rPr>
              <w:t xml:space="preserve">αφικά </w:t>
            </w:r>
            <w:proofErr w:type="spellStart"/>
            <w:r w:rsidRPr="00FF5D81">
              <w:rPr>
                <w:rFonts w:ascii="Tahoma" w:hAnsi="Tahoma" w:cs="Tahoma"/>
                <w:sz w:val="20"/>
                <w:szCs w:val="20"/>
              </w:rPr>
              <w:t>ομιλητών</w:t>
            </w:r>
            <w:proofErr w:type="spellEnd"/>
            <w:r w:rsidRPr="00FF5D81">
              <w:rPr>
                <w:rFonts w:ascii="Tahoma" w:hAnsi="Tahoma" w:cs="Tahoma"/>
                <w:sz w:val="20"/>
                <w:szCs w:val="20"/>
              </w:rPr>
              <w:tab/>
            </w:r>
          </w:p>
          <w:p w14:paraId="6B747D1E" w14:textId="77777777" w:rsidR="00333FDC" w:rsidRPr="00FE0CD1" w:rsidRDefault="00333FDC" w:rsidP="00333FDC">
            <w:pPr>
              <w:rPr>
                <w:rFonts w:ascii="Tahoma" w:hAnsi="Tahoma" w:cs="Tahoma"/>
                <w:lang w:val="el-GR"/>
              </w:rPr>
            </w:pPr>
            <w:r w:rsidRPr="00183C06">
              <w:rPr>
                <w:rFonts w:ascii="Tahoma" w:hAnsi="Tahoma" w:cs="Tahoma"/>
                <w:sz w:val="20"/>
                <w:szCs w:val="20"/>
              </w:rPr>
              <w:t>Επ</w:t>
            </w:r>
            <w:proofErr w:type="spellStart"/>
            <w:r w:rsidRPr="00183C06">
              <w:rPr>
                <w:rFonts w:ascii="Tahoma" w:hAnsi="Tahoma" w:cs="Tahoma"/>
                <w:sz w:val="20"/>
                <w:szCs w:val="20"/>
              </w:rPr>
              <w:t>ικοινωνί</w:t>
            </w:r>
            <w:proofErr w:type="spellEnd"/>
            <w:r w:rsidRPr="00183C06">
              <w:rPr>
                <w:rFonts w:ascii="Tahoma" w:hAnsi="Tahoma" w:cs="Tahoma"/>
                <w:sz w:val="20"/>
                <w:szCs w:val="20"/>
              </w:rPr>
              <w:t>α</w:t>
            </w:r>
          </w:p>
        </w:tc>
        <w:tc>
          <w:tcPr>
            <w:tcW w:w="1422" w:type="dxa"/>
            <w:shd w:val="clear" w:color="auto" w:fill="auto"/>
            <w:tcMar>
              <w:left w:w="57" w:type="dxa"/>
              <w:right w:w="57" w:type="dxa"/>
            </w:tcMar>
            <w:vAlign w:val="center"/>
          </w:tcPr>
          <w:p w14:paraId="6EF0D24B"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27C084C1"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1FB19D2F" w14:textId="77777777" w:rsidR="00333FDC" w:rsidRPr="00BA7096" w:rsidRDefault="00333FDC" w:rsidP="00333FDC">
            <w:pPr>
              <w:jc w:val="center"/>
              <w:rPr>
                <w:rFonts w:ascii="Tahoma" w:hAnsi="Tahoma" w:cs="Tahoma"/>
                <w:sz w:val="20"/>
                <w:lang w:val="el-GR"/>
              </w:rPr>
            </w:pPr>
          </w:p>
        </w:tc>
      </w:tr>
      <w:tr w:rsidR="00333FDC" w:rsidRPr="00FE0CD1" w14:paraId="49042F52" w14:textId="77777777" w:rsidTr="00333FDC">
        <w:trPr>
          <w:jc w:val="center"/>
        </w:trPr>
        <w:tc>
          <w:tcPr>
            <w:tcW w:w="712" w:type="dxa"/>
            <w:tcMar>
              <w:left w:w="57" w:type="dxa"/>
              <w:right w:w="57" w:type="dxa"/>
            </w:tcMar>
            <w:vAlign w:val="center"/>
          </w:tcPr>
          <w:p w14:paraId="0615DB71"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0F902F95"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Δυνατότητα </w:t>
            </w:r>
            <w:r w:rsidRPr="00183C06">
              <w:rPr>
                <w:rFonts w:ascii="Tahoma" w:hAnsi="Tahoma" w:cs="Tahoma"/>
                <w:sz w:val="20"/>
                <w:szCs w:val="20"/>
              </w:rPr>
              <w:t>Live</w:t>
            </w:r>
            <w:r w:rsidRPr="00FF5D81">
              <w:rPr>
                <w:rFonts w:ascii="Tahoma" w:hAnsi="Tahoma" w:cs="Tahoma"/>
                <w:sz w:val="20"/>
                <w:szCs w:val="20"/>
                <w:lang w:val="el-GR"/>
              </w:rPr>
              <w:t xml:space="preserve"> ερωτήσεων προς τους ομιλητές (να μπορεί να τις βλέπει ο συντονιστής της εκδήλωσης)</w:t>
            </w:r>
          </w:p>
        </w:tc>
        <w:tc>
          <w:tcPr>
            <w:tcW w:w="1422" w:type="dxa"/>
            <w:shd w:val="clear" w:color="auto" w:fill="auto"/>
            <w:tcMar>
              <w:left w:w="57" w:type="dxa"/>
              <w:right w:w="57" w:type="dxa"/>
            </w:tcMar>
            <w:vAlign w:val="center"/>
          </w:tcPr>
          <w:p w14:paraId="297E1D14"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662E59B6"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1B3485F8" w14:textId="77777777" w:rsidR="00333FDC" w:rsidRPr="00BA7096" w:rsidRDefault="00333FDC" w:rsidP="00333FDC">
            <w:pPr>
              <w:jc w:val="center"/>
              <w:rPr>
                <w:rFonts w:ascii="Tahoma" w:hAnsi="Tahoma" w:cs="Tahoma"/>
                <w:sz w:val="20"/>
                <w:lang w:val="el-GR"/>
              </w:rPr>
            </w:pPr>
          </w:p>
        </w:tc>
      </w:tr>
      <w:tr w:rsidR="00333FDC" w:rsidRPr="00FE0CD1" w14:paraId="0BBBB60D" w14:textId="77777777" w:rsidTr="00333FDC">
        <w:trPr>
          <w:jc w:val="center"/>
        </w:trPr>
        <w:tc>
          <w:tcPr>
            <w:tcW w:w="712" w:type="dxa"/>
            <w:tcMar>
              <w:left w:w="57" w:type="dxa"/>
              <w:right w:w="57" w:type="dxa"/>
            </w:tcMar>
            <w:vAlign w:val="center"/>
          </w:tcPr>
          <w:p w14:paraId="4098276B"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282D0A6A" w14:textId="77777777" w:rsidR="00333FDC" w:rsidRPr="00FE0CD1" w:rsidRDefault="00333FDC" w:rsidP="00333FDC">
            <w:pPr>
              <w:rPr>
                <w:rFonts w:ascii="Tahoma" w:hAnsi="Tahoma" w:cs="Tahoma"/>
                <w:lang w:val="el-GR"/>
              </w:rPr>
            </w:pPr>
            <w:proofErr w:type="spellStart"/>
            <w:r w:rsidRPr="00183C06">
              <w:rPr>
                <w:rFonts w:ascii="Tahoma" w:hAnsi="Tahoma" w:cs="Tahoma"/>
                <w:sz w:val="20"/>
                <w:szCs w:val="20"/>
              </w:rPr>
              <w:t>Δημιουργί</w:t>
            </w:r>
            <w:proofErr w:type="spellEnd"/>
            <w:r w:rsidRPr="00183C06">
              <w:rPr>
                <w:rFonts w:ascii="Tahoma" w:hAnsi="Tahoma" w:cs="Tahoma"/>
                <w:sz w:val="20"/>
                <w:szCs w:val="20"/>
              </w:rPr>
              <w:t>α Live polls</w:t>
            </w:r>
          </w:p>
        </w:tc>
        <w:tc>
          <w:tcPr>
            <w:tcW w:w="1422" w:type="dxa"/>
            <w:shd w:val="clear" w:color="auto" w:fill="auto"/>
            <w:tcMar>
              <w:left w:w="57" w:type="dxa"/>
              <w:right w:w="57" w:type="dxa"/>
            </w:tcMar>
            <w:vAlign w:val="center"/>
          </w:tcPr>
          <w:p w14:paraId="62F5567A"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79037B94"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15A8E73C" w14:textId="77777777" w:rsidR="00333FDC" w:rsidRPr="00BA7096" w:rsidRDefault="00333FDC" w:rsidP="00333FDC">
            <w:pPr>
              <w:jc w:val="center"/>
              <w:rPr>
                <w:rFonts w:ascii="Tahoma" w:hAnsi="Tahoma" w:cs="Tahoma"/>
                <w:sz w:val="20"/>
                <w:lang w:val="el-GR"/>
              </w:rPr>
            </w:pPr>
          </w:p>
        </w:tc>
      </w:tr>
      <w:tr w:rsidR="00333FDC" w:rsidRPr="00F722C0" w14:paraId="1C5E6038" w14:textId="77777777" w:rsidTr="00333FDC">
        <w:trPr>
          <w:jc w:val="center"/>
        </w:trPr>
        <w:tc>
          <w:tcPr>
            <w:tcW w:w="712" w:type="dxa"/>
            <w:tcMar>
              <w:left w:w="57" w:type="dxa"/>
              <w:right w:w="57" w:type="dxa"/>
            </w:tcMar>
            <w:vAlign w:val="center"/>
          </w:tcPr>
          <w:p w14:paraId="3B43CE9D" w14:textId="77777777" w:rsidR="00333FDC" w:rsidRPr="00BA7096" w:rsidRDefault="00333FDC" w:rsidP="00333FDC">
            <w:pPr>
              <w:pStyle w:val="aff"/>
              <w:suppressAutoHyphens w:val="0"/>
              <w:ind w:left="494"/>
              <w:rPr>
                <w:rFonts w:ascii="Tahoma" w:hAnsi="Tahoma" w:cs="Tahoma"/>
                <w:b/>
                <w:sz w:val="18"/>
                <w:szCs w:val="18"/>
              </w:rPr>
            </w:pPr>
          </w:p>
        </w:tc>
        <w:tc>
          <w:tcPr>
            <w:tcW w:w="5103" w:type="dxa"/>
            <w:shd w:val="clear" w:color="auto" w:fill="D0CECE" w:themeFill="background2" w:themeFillShade="E6"/>
            <w:tcMar>
              <w:left w:w="57" w:type="dxa"/>
              <w:right w:w="57" w:type="dxa"/>
            </w:tcMar>
            <w:vAlign w:val="center"/>
          </w:tcPr>
          <w:p w14:paraId="335A3839" w14:textId="658852F5" w:rsidR="00333FDC" w:rsidRPr="001074F8" w:rsidRDefault="00333FDC" w:rsidP="00333FDC">
            <w:pPr>
              <w:rPr>
                <w:rFonts w:ascii="Tahoma" w:hAnsi="Tahoma" w:cs="Tahoma"/>
                <w:lang w:val="el-GR"/>
              </w:rPr>
            </w:pPr>
            <w:r w:rsidRPr="002775BF">
              <w:rPr>
                <w:rFonts w:ascii="Tahoma" w:hAnsi="Tahoma" w:cs="Tahoma"/>
                <w:b/>
                <w:sz w:val="20"/>
                <w:szCs w:val="20"/>
                <w:lang w:val="el-GR"/>
              </w:rPr>
              <w:t>Δεδομένα Επικοινωνίας – Ψηφιακές Ενέργειες Ενημέρωσης</w:t>
            </w:r>
          </w:p>
        </w:tc>
        <w:tc>
          <w:tcPr>
            <w:tcW w:w="1422" w:type="dxa"/>
            <w:shd w:val="clear" w:color="auto" w:fill="D0CECE" w:themeFill="background2" w:themeFillShade="E6"/>
            <w:tcMar>
              <w:left w:w="57" w:type="dxa"/>
              <w:right w:w="57" w:type="dxa"/>
            </w:tcMar>
            <w:vAlign w:val="center"/>
          </w:tcPr>
          <w:p w14:paraId="272BBEB9" w14:textId="77777777" w:rsidR="00333FDC" w:rsidRPr="00FE0CD1" w:rsidRDefault="00333FDC" w:rsidP="00333FDC">
            <w:pPr>
              <w:jc w:val="center"/>
              <w:rPr>
                <w:rFonts w:ascii="Tahoma" w:hAnsi="Tahoma" w:cs="Tahoma"/>
                <w:b/>
                <w:sz w:val="20"/>
                <w:lang w:val="el-GR"/>
              </w:rPr>
            </w:pPr>
          </w:p>
        </w:tc>
        <w:tc>
          <w:tcPr>
            <w:tcW w:w="1246" w:type="dxa"/>
            <w:shd w:val="clear" w:color="auto" w:fill="D0CECE" w:themeFill="background2" w:themeFillShade="E6"/>
            <w:tcMar>
              <w:left w:w="57" w:type="dxa"/>
              <w:right w:w="57" w:type="dxa"/>
            </w:tcMar>
            <w:vAlign w:val="center"/>
          </w:tcPr>
          <w:p w14:paraId="544074C8" w14:textId="77777777" w:rsidR="00333FDC" w:rsidRPr="00BA7096" w:rsidRDefault="00333FDC" w:rsidP="00333FDC">
            <w:pPr>
              <w:jc w:val="center"/>
              <w:rPr>
                <w:rFonts w:ascii="Tahoma" w:hAnsi="Tahoma" w:cs="Tahoma"/>
                <w:sz w:val="20"/>
                <w:lang w:val="el-GR"/>
              </w:rPr>
            </w:pPr>
          </w:p>
        </w:tc>
        <w:tc>
          <w:tcPr>
            <w:tcW w:w="1473" w:type="dxa"/>
            <w:shd w:val="clear" w:color="auto" w:fill="D0CECE" w:themeFill="background2" w:themeFillShade="E6"/>
            <w:tcMar>
              <w:left w:w="57" w:type="dxa"/>
              <w:right w:w="57" w:type="dxa"/>
            </w:tcMar>
            <w:vAlign w:val="center"/>
          </w:tcPr>
          <w:p w14:paraId="47CCF1A0" w14:textId="77777777" w:rsidR="00333FDC" w:rsidRPr="00BA7096" w:rsidRDefault="00333FDC" w:rsidP="00333FDC">
            <w:pPr>
              <w:jc w:val="center"/>
              <w:rPr>
                <w:rFonts w:ascii="Tahoma" w:hAnsi="Tahoma" w:cs="Tahoma"/>
                <w:sz w:val="20"/>
                <w:lang w:val="el-GR"/>
              </w:rPr>
            </w:pPr>
          </w:p>
        </w:tc>
      </w:tr>
      <w:tr w:rsidR="00333FDC" w:rsidRPr="00FE0CD1" w14:paraId="08A8BEC5" w14:textId="77777777" w:rsidTr="00333FDC">
        <w:trPr>
          <w:jc w:val="center"/>
        </w:trPr>
        <w:tc>
          <w:tcPr>
            <w:tcW w:w="712" w:type="dxa"/>
            <w:tcMar>
              <w:left w:w="57" w:type="dxa"/>
              <w:right w:w="57" w:type="dxa"/>
            </w:tcMar>
            <w:vAlign w:val="center"/>
          </w:tcPr>
          <w:p w14:paraId="6B9DF6B1" w14:textId="77777777" w:rsidR="00333FDC" w:rsidRPr="002775BF" w:rsidRDefault="00333FDC" w:rsidP="00333FDC">
            <w:pPr>
              <w:pStyle w:val="aff"/>
              <w:numPr>
                <w:ilvl w:val="0"/>
                <w:numId w:val="61"/>
              </w:numPr>
              <w:suppressAutoHyphens w:val="0"/>
              <w:rPr>
                <w:rFonts w:ascii="Tahoma" w:hAnsi="Tahoma" w:cs="Tahoma"/>
                <w:b/>
                <w:sz w:val="18"/>
                <w:szCs w:val="18"/>
                <w:lang w:val="el-GR"/>
              </w:rPr>
            </w:pPr>
          </w:p>
        </w:tc>
        <w:tc>
          <w:tcPr>
            <w:tcW w:w="5103" w:type="dxa"/>
            <w:tcMar>
              <w:left w:w="57" w:type="dxa"/>
              <w:right w:w="57" w:type="dxa"/>
            </w:tcMar>
            <w:vAlign w:val="center"/>
          </w:tcPr>
          <w:p w14:paraId="260DE6E7" w14:textId="193AC0B1" w:rsidR="00333FDC" w:rsidRPr="00FE0CD1" w:rsidRDefault="00333FDC" w:rsidP="00333FDC">
            <w:pPr>
              <w:rPr>
                <w:rFonts w:ascii="Tahoma" w:hAnsi="Tahoma" w:cs="Tahoma"/>
                <w:lang w:val="el-GR"/>
              </w:rPr>
            </w:pPr>
            <w:r w:rsidRPr="00FF5D81">
              <w:rPr>
                <w:rFonts w:ascii="Tahoma" w:hAnsi="Tahoma" w:cs="Tahoma"/>
                <w:bCs/>
                <w:sz w:val="20"/>
                <w:szCs w:val="20"/>
                <w:lang w:val="el-GR"/>
              </w:rPr>
              <w:t xml:space="preserve">Πλήρης συμμόρφωση στις απαιτήσεις της </w:t>
            </w:r>
            <w:r>
              <w:rPr>
                <w:rFonts w:ascii="Tahoma" w:hAnsi="Tahoma" w:cs="Tahoma"/>
                <w:bCs/>
                <w:sz w:val="20"/>
                <w:szCs w:val="20"/>
                <w:lang w:val="el-GR"/>
              </w:rPr>
              <w:fldChar w:fldCharType="begin"/>
            </w:r>
            <w:r>
              <w:rPr>
                <w:rFonts w:ascii="Tahoma" w:hAnsi="Tahoma" w:cs="Tahoma"/>
                <w:bCs/>
                <w:sz w:val="20"/>
                <w:szCs w:val="20"/>
                <w:lang w:val="el-GR"/>
              </w:rPr>
              <w:instrText xml:space="preserve"> REF _Ref23756525 \r \h </w:instrText>
            </w:r>
            <w:r>
              <w:rPr>
                <w:rFonts w:ascii="Tahoma" w:hAnsi="Tahoma" w:cs="Tahoma"/>
                <w:bCs/>
                <w:sz w:val="20"/>
                <w:szCs w:val="20"/>
                <w:lang w:val="el-GR"/>
              </w:rPr>
            </w:r>
            <w:r>
              <w:rPr>
                <w:rFonts w:ascii="Tahoma" w:hAnsi="Tahoma" w:cs="Tahoma"/>
                <w:bCs/>
                <w:sz w:val="20"/>
                <w:szCs w:val="20"/>
                <w:lang w:val="el-GR"/>
              </w:rPr>
              <w:fldChar w:fldCharType="separate"/>
            </w:r>
            <w:r w:rsidR="004715F1">
              <w:rPr>
                <w:rFonts w:ascii="Tahoma" w:hAnsi="Tahoma" w:cs="Tahoma"/>
                <w:bCs/>
                <w:sz w:val="20"/>
                <w:szCs w:val="20"/>
                <w:lang w:val="el-GR"/>
              </w:rPr>
              <w:t>1.3.7</w:t>
            </w:r>
            <w:r>
              <w:rPr>
                <w:rFonts w:ascii="Tahoma" w:hAnsi="Tahoma" w:cs="Tahoma"/>
                <w:bCs/>
                <w:sz w:val="20"/>
                <w:szCs w:val="20"/>
                <w:lang w:val="el-GR"/>
              </w:rPr>
              <w:fldChar w:fldCharType="end"/>
            </w:r>
            <w:r>
              <w:rPr>
                <w:rFonts w:ascii="Tahoma" w:hAnsi="Tahoma" w:cs="Tahoma"/>
                <w:bCs/>
                <w:sz w:val="20"/>
                <w:szCs w:val="20"/>
                <w:lang w:val="el-GR"/>
              </w:rPr>
              <w:t>7</w:t>
            </w:r>
          </w:p>
        </w:tc>
        <w:tc>
          <w:tcPr>
            <w:tcW w:w="1422" w:type="dxa"/>
            <w:shd w:val="clear" w:color="auto" w:fill="auto"/>
            <w:tcMar>
              <w:left w:w="57" w:type="dxa"/>
              <w:right w:w="57" w:type="dxa"/>
            </w:tcMar>
            <w:vAlign w:val="center"/>
          </w:tcPr>
          <w:p w14:paraId="7E5FF678"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427F4F88"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291AEAA7" w14:textId="77777777" w:rsidR="00333FDC" w:rsidRPr="00BA7096" w:rsidRDefault="00333FDC" w:rsidP="00333FDC">
            <w:pPr>
              <w:jc w:val="center"/>
              <w:rPr>
                <w:rFonts w:ascii="Tahoma" w:hAnsi="Tahoma" w:cs="Tahoma"/>
                <w:sz w:val="20"/>
                <w:lang w:val="el-GR"/>
              </w:rPr>
            </w:pPr>
          </w:p>
        </w:tc>
      </w:tr>
      <w:tr w:rsidR="00333FDC" w:rsidRPr="00FE0CD1" w14:paraId="2C3ABD44" w14:textId="77777777" w:rsidTr="00333FDC">
        <w:trPr>
          <w:jc w:val="center"/>
        </w:trPr>
        <w:tc>
          <w:tcPr>
            <w:tcW w:w="712" w:type="dxa"/>
            <w:tcMar>
              <w:left w:w="57" w:type="dxa"/>
              <w:right w:w="57" w:type="dxa"/>
            </w:tcMar>
            <w:vAlign w:val="center"/>
          </w:tcPr>
          <w:p w14:paraId="4CAB4496"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61731119" w14:textId="1093F7AD" w:rsidR="00333FDC" w:rsidRPr="00FE0CD1" w:rsidRDefault="00333FDC" w:rsidP="00333FDC">
            <w:pPr>
              <w:rPr>
                <w:rFonts w:ascii="Tahoma" w:hAnsi="Tahoma" w:cs="Tahoma"/>
                <w:lang w:val="el-GR"/>
              </w:rPr>
            </w:pPr>
            <w:r w:rsidRPr="00FF5D81">
              <w:rPr>
                <w:rFonts w:ascii="Tahoma" w:hAnsi="Tahoma" w:cs="Tahoma"/>
                <w:sz w:val="20"/>
                <w:szCs w:val="20"/>
                <w:lang w:val="el-GR"/>
              </w:rPr>
              <w:t>Συνολικός αριθμός επαφών στην υπάρχουσα Βάση Δεδομένων από Δημόσιους Φορείς,  Φορείς ευρύτερου Δημοσίου τομέα και Οργανισμούς που εμπλέκονται σε δραστηριότητες με δημόσιο χαρακτήρα</w:t>
            </w:r>
            <w:r>
              <w:rPr>
                <w:rFonts w:ascii="Tahoma" w:hAnsi="Tahoma" w:cs="Tahoma"/>
                <w:sz w:val="20"/>
                <w:szCs w:val="20"/>
                <w:lang w:val="el-GR"/>
              </w:rPr>
              <w:t xml:space="preserve"> ανάλογα με τις ανάγκες του αναδόχου</w:t>
            </w:r>
          </w:p>
        </w:tc>
        <w:tc>
          <w:tcPr>
            <w:tcW w:w="1422" w:type="dxa"/>
            <w:shd w:val="clear" w:color="auto" w:fill="auto"/>
            <w:tcMar>
              <w:left w:w="57" w:type="dxa"/>
              <w:right w:w="57" w:type="dxa"/>
            </w:tcMar>
            <w:vAlign w:val="center"/>
          </w:tcPr>
          <w:p w14:paraId="1663C76C" w14:textId="77777777" w:rsidR="00333FDC" w:rsidRPr="00FE0CD1" w:rsidRDefault="00333FDC" w:rsidP="00333FDC">
            <w:pPr>
              <w:jc w:val="center"/>
              <w:rPr>
                <w:rFonts w:ascii="Tahoma" w:hAnsi="Tahoma" w:cs="Tahoma"/>
                <w:b/>
                <w:sz w:val="20"/>
                <w:lang w:val="el-GR"/>
              </w:rPr>
            </w:pPr>
            <w:r w:rsidRPr="00D87D5D">
              <w:rPr>
                <w:rFonts w:ascii="Tahoma" w:hAnsi="Tahoma" w:cs="Tahoma"/>
                <w:b/>
                <w:sz w:val="16"/>
                <w:szCs w:val="16"/>
              </w:rPr>
              <w:t>&gt;=100.000</w:t>
            </w:r>
          </w:p>
        </w:tc>
        <w:tc>
          <w:tcPr>
            <w:tcW w:w="1246" w:type="dxa"/>
            <w:shd w:val="clear" w:color="auto" w:fill="auto"/>
            <w:tcMar>
              <w:left w:w="57" w:type="dxa"/>
              <w:right w:w="57" w:type="dxa"/>
            </w:tcMar>
            <w:vAlign w:val="center"/>
          </w:tcPr>
          <w:p w14:paraId="0CE63DD3"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77DE74FB" w14:textId="77777777" w:rsidR="00333FDC" w:rsidRPr="00BA7096" w:rsidRDefault="00333FDC" w:rsidP="00333FDC">
            <w:pPr>
              <w:jc w:val="center"/>
              <w:rPr>
                <w:rFonts w:ascii="Tahoma" w:hAnsi="Tahoma" w:cs="Tahoma"/>
                <w:sz w:val="20"/>
                <w:lang w:val="el-GR"/>
              </w:rPr>
            </w:pPr>
          </w:p>
        </w:tc>
      </w:tr>
      <w:tr w:rsidR="00333FDC" w:rsidRPr="00FE0CD1" w14:paraId="13F35C2F" w14:textId="77777777" w:rsidTr="00333FDC">
        <w:trPr>
          <w:jc w:val="center"/>
        </w:trPr>
        <w:tc>
          <w:tcPr>
            <w:tcW w:w="712" w:type="dxa"/>
            <w:tcMar>
              <w:left w:w="57" w:type="dxa"/>
              <w:right w:w="57" w:type="dxa"/>
            </w:tcMar>
            <w:vAlign w:val="center"/>
          </w:tcPr>
          <w:p w14:paraId="647BABBF"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7778BA9D"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Τήρηση και διαχείριση επαφών σε εφαρμογή Διαχείρισης Εταιρικών Επαφών (</w:t>
            </w:r>
            <w:r>
              <w:rPr>
                <w:rFonts w:ascii="Tahoma" w:hAnsi="Tahoma" w:cs="Tahoma"/>
                <w:sz w:val="20"/>
                <w:szCs w:val="20"/>
                <w:lang w:val="en-US"/>
              </w:rPr>
              <w:t>Customer</w:t>
            </w:r>
            <w:r w:rsidRPr="00FF5D81">
              <w:rPr>
                <w:rFonts w:ascii="Tahoma" w:hAnsi="Tahoma" w:cs="Tahoma"/>
                <w:sz w:val="20"/>
                <w:szCs w:val="20"/>
                <w:lang w:val="el-GR"/>
              </w:rPr>
              <w:t xml:space="preserve"> </w:t>
            </w:r>
            <w:r>
              <w:rPr>
                <w:rFonts w:ascii="Tahoma" w:hAnsi="Tahoma" w:cs="Tahoma"/>
                <w:sz w:val="20"/>
                <w:szCs w:val="20"/>
                <w:lang w:val="en-US"/>
              </w:rPr>
              <w:t>Relations</w:t>
            </w:r>
            <w:r w:rsidRPr="00FF5D81">
              <w:rPr>
                <w:rFonts w:ascii="Tahoma" w:hAnsi="Tahoma" w:cs="Tahoma"/>
                <w:sz w:val="20"/>
                <w:szCs w:val="20"/>
                <w:lang w:val="el-GR"/>
              </w:rPr>
              <w:t xml:space="preserve"> </w:t>
            </w:r>
            <w:r>
              <w:rPr>
                <w:rFonts w:ascii="Tahoma" w:hAnsi="Tahoma" w:cs="Tahoma"/>
                <w:sz w:val="20"/>
                <w:szCs w:val="20"/>
                <w:lang w:val="en-US"/>
              </w:rPr>
              <w:t>Management</w:t>
            </w:r>
            <w:r w:rsidRPr="00FF5D81">
              <w:rPr>
                <w:rFonts w:ascii="Tahoma" w:hAnsi="Tahoma" w:cs="Tahoma"/>
                <w:sz w:val="20"/>
                <w:szCs w:val="20"/>
                <w:lang w:val="el-GR"/>
              </w:rPr>
              <w:t>).</w:t>
            </w:r>
          </w:p>
        </w:tc>
        <w:tc>
          <w:tcPr>
            <w:tcW w:w="1422" w:type="dxa"/>
            <w:shd w:val="clear" w:color="auto" w:fill="auto"/>
            <w:tcMar>
              <w:left w:w="57" w:type="dxa"/>
              <w:right w:w="57" w:type="dxa"/>
            </w:tcMar>
            <w:vAlign w:val="center"/>
          </w:tcPr>
          <w:p w14:paraId="6D9C1F61"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196CC04E"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7C1A31BF" w14:textId="77777777" w:rsidR="00333FDC" w:rsidRPr="00BA7096" w:rsidRDefault="00333FDC" w:rsidP="00333FDC">
            <w:pPr>
              <w:jc w:val="center"/>
              <w:rPr>
                <w:rFonts w:ascii="Tahoma" w:hAnsi="Tahoma" w:cs="Tahoma"/>
                <w:sz w:val="20"/>
                <w:lang w:val="el-GR"/>
              </w:rPr>
            </w:pPr>
          </w:p>
        </w:tc>
      </w:tr>
      <w:tr w:rsidR="00333FDC" w:rsidRPr="00FE0CD1" w14:paraId="611E9192" w14:textId="77777777" w:rsidTr="00333FDC">
        <w:trPr>
          <w:jc w:val="center"/>
        </w:trPr>
        <w:tc>
          <w:tcPr>
            <w:tcW w:w="712" w:type="dxa"/>
            <w:tcMar>
              <w:left w:w="57" w:type="dxa"/>
              <w:right w:w="57" w:type="dxa"/>
            </w:tcMar>
            <w:vAlign w:val="center"/>
          </w:tcPr>
          <w:p w14:paraId="7A242AD9"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588CB460"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Δυναμική Διαχείριση Βάσης Δεδομένων (προσθήκη/τροποποίηση πεδίων)</w:t>
            </w:r>
          </w:p>
        </w:tc>
        <w:tc>
          <w:tcPr>
            <w:tcW w:w="1422" w:type="dxa"/>
            <w:shd w:val="clear" w:color="auto" w:fill="auto"/>
            <w:tcMar>
              <w:left w:w="57" w:type="dxa"/>
              <w:right w:w="57" w:type="dxa"/>
            </w:tcMar>
            <w:vAlign w:val="center"/>
          </w:tcPr>
          <w:p w14:paraId="28F0B64C"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358E38E8"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2C29F812" w14:textId="77777777" w:rsidR="00333FDC" w:rsidRPr="00BA7096" w:rsidRDefault="00333FDC" w:rsidP="00333FDC">
            <w:pPr>
              <w:jc w:val="center"/>
              <w:rPr>
                <w:rFonts w:ascii="Tahoma" w:hAnsi="Tahoma" w:cs="Tahoma"/>
                <w:sz w:val="20"/>
                <w:lang w:val="el-GR"/>
              </w:rPr>
            </w:pPr>
          </w:p>
        </w:tc>
      </w:tr>
      <w:tr w:rsidR="00333FDC" w:rsidRPr="00FE0CD1" w14:paraId="190ADF19" w14:textId="77777777" w:rsidTr="00333FDC">
        <w:trPr>
          <w:jc w:val="center"/>
        </w:trPr>
        <w:tc>
          <w:tcPr>
            <w:tcW w:w="712" w:type="dxa"/>
            <w:tcMar>
              <w:left w:w="57" w:type="dxa"/>
              <w:right w:w="57" w:type="dxa"/>
            </w:tcMar>
            <w:vAlign w:val="center"/>
          </w:tcPr>
          <w:p w14:paraId="6CC36F5E"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2094677B"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Διαχείριση δικαιωμάτων πρόσβασης ανά χρήστη</w:t>
            </w:r>
          </w:p>
        </w:tc>
        <w:tc>
          <w:tcPr>
            <w:tcW w:w="1422" w:type="dxa"/>
            <w:shd w:val="clear" w:color="auto" w:fill="auto"/>
            <w:tcMar>
              <w:left w:w="57" w:type="dxa"/>
              <w:right w:w="57" w:type="dxa"/>
            </w:tcMar>
            <w:vAlign w:val="center"/>
          </w:tcPr>
          <w:p w14:paraId="785296BF"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136E1F04"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02A89939" w14:textId="77777777" w:rsidR="00333FDC" w:rsidRPr="00BA7096" w:rsidRDefault="00333FDC" w:rsidP="00333FDC">
            <w:pPr>
              <w:jc w:val="center"/>
              <w:rPr>
                <w:rFonts w:ascii="Tahoma" w:hAnsi="Tahoma" w:cs="Tahoma"/>
                <w:sz w:val="20"/>
                <w:lang w:val="el-GR"/>
              </w:rPr>
            </w:pPr>
          </w:p>
        </w:tc>
      </w:tr>
      <w:tr w:rsidR="00333FDC" w:rsidRPr="00FE0CD1" w14:paraId="56354A75" w14:textId="77777777" w:rsidTr="00333FDC">
        <w:trPr>
          <w:jc w:val="center"/>
        </w:trPr>
        <w:tc>
          <w:tcPr>
            <w:tcW w:w="712" w:type="dxa"/>
            <w:tcMar>
              <w:left w:w="57" w:type="dxa"/>
              <w:right w:w="57" w:type="dxa"/>
            </w:tcMar>
            <w:vAlign w:val="center"/>
          </w:tcPr>
          <w:p w14:paraId="511D8F2F"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760AEB64" w14:textId="77777777" w:rsidR="00333FDC" w:rsidRPr="00FE0CD1" w:rsidRDefault="00333FDC" w:rsidP="00333FDC">
            <w:pPr>
              <w:rPr>
                <w:rFonts w:ascii="Tahoma" w:hAnsi="Tahoma" w:cs="Tahoma"/>
                <w:lang w:val="el-GR"/>
              </w:rPr>
            </w:pPr>
            <w:proofErr w:type="spellStart"/>
            <w:r>
              <w:rPr>
                <w:rFonts w:ascii="Tahoma" w:hAnsi="Tahoma" w:cs="Tahoma"/>
                <w:sz w:val="20"/>
                <w:szCs w:val="20"/>
              </w:rPr>
              <w:t>Δυν</w:t>
            </w:r>
            <w:proofErr w:type="spellEnd"/>
            <w:r>
              <w:rPr>
                <w:rFonts w:ascii="Tahoma" w:hAnsi="Tahoma" w:cs="Tahoma"/>
                <w:sz w:val="20"/>
                <w:szCs w:val="20"/>
              </w:rPr>
              <w:t>ατότητα α</w:t>
            </w:r>
            <w:r w:rsidRPr="00942383">
              <w:rPr>
                <w:rFonts w:ascii="Tahoma" w:hAnsi="Tahoma" w:cs="Tahoma"/>
                <w:sz w:val="20"/>
                <w:szCs w:val="20"/>
              </w:rPr>
              <w:t>π</w:t>
            </w:r>
            <w:proofErr w:type="spellStart"/>
            <w:r w:rsidRPr="00942383">
              <w:rPr>
                <w:rFonts w:ascii="Tahoma" w:hAnsi="Tahoma" w:cs="Tahoma"/>
                <w:sz w:val="20"/>
                <w:szCs w:val="20"/>
              </w:rPr>
              <w:t>οστολή</w:t>
            </w:r>
            <w:r>
              <w:rPr>
                <w:rFonts w:ascii="Tahoma" w:hAnsi="Tahoma" w:cs="Tahoma"/>
                <w:sz w:val="20"/>
                <w:szCs w:val="20"/>
              </w:rPr>
              <w:t>ς</w:t>
            </w:r>
            <w:proofErr w:type="spellEnd"/>
            <w:r w:rsidRPr="00942383">
              <w:rPr>
                <w:rFonts w:ascii="Tahoma" w:hAnsi="Tahoma" w:cs="Tahoma"/>
                <w:sz w:val="20"/>
                <w:szCs w:val="20"/>
              </w:rPr>
              <w:t xml:space="preserve"> email campaigns &amp; surveys </w:t>
            </w:r>
          </w:p>
        </w:tc>
        <w:tc>
          <w:tcPr>
            <w:tcW w:w="1422" w:type="dxa"/>
            <w:shd w:val="clear" w:color="auto" w:fill="auto"/>
            <w:tcMar>
              <w:left w:w="57" w:type="dxa"/>
              <w:right w:w="57" w:type="dxa"/>
            </w:tcMar>
            <w:vAlign w:val="center"/>
          </w:tcPr>
          <w:p w14:paraId="1BF55C0F"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2ED96153"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647777A1" w14:textId="77777777" w:rsidR="00333FDC" w:rsidRPr="00BA7096" w:rsidRDefault="00333FDC" w:rsidP="00333FDC">
            <w:pPr>
              <w:jc w:val="center"/>
              <w:rPr>
                <w:rFonts w:ascii="Tahoma" w:hAnsi="Tahoma" w:cs="Tahoma"/>
                <w:sz w:val="20"/>
                <w:lang w:val="el-GR"/>
              </w:rPr>
            </w:pPr>
          </w:p>
        </w:tc>
      </w:tr>
      <w:tr w:rsidR="00333FDC" w:rsidRPr="00FE0CD1" w14:paraId="0BD92902" w14:textId="77777777" w:rsidTr="00333FDC">
        <w:trPr>
          <w:jc w:val="center"/>
        </w:trPr>
        <w:tc>
          <w:tcPr>
            <w:tcW w:w="712" w:type="dxa"/>
            <w:tcMar>
              <w:left w:w="57" w:type="dxa"/>
              <w:right w:w="57" w:type="dxa"/>
            </w:tcMar>
            <w:vAlign w:val="center"/>
          </w:tcPr>
          <w:p w14:paraId="557644B7"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353714FF" w14:textId="77777777" w:rsidR="00333FDC" w:rsidRPr="00FE0CD1" w:rsidRDefault="00333FDC" w:rsidP="00333FDC">
            <w:pPr>
              <w:rPr>
                <w:rFonts w:ascii="Tahoma" w:hAnsi="Tahoma" w:cs="Tahoma"/>
                <w:lang w:val="el-GR"/>
              </w:rPr>
            </w:pPr>
            <w:r w:rsidRPr="00FF5D81">
              <w:rPr>
                <w:rFonts w:ascii="Tahoma" w:hAnsi="Tahoma" w:cs="Tahoma"/>
                <w:bCs/>
                <w:sz w:val="20"/>
                <w:szCs w:val="20"/>
                <w:lang w:val="el-GR"/>
              </w:rPr>
              <w:t>Συμμόρφωση με το Γενικό Κανονισμό Πρ</w:t>
            </w:r>
            <w:r>
              <w:rPr>
                <w:rFonts w:ascii="Tahoma" w:hAnsi="Tahoma" w:cs="Tahoma"/>
                <w:bCs/>
                <w:sz w:val="20"/>
                <w:szCs w:val="20"/>
                <w:lang w:val="el-GR"/>
              </w:rPr>
              <w:t>οστασίας Προσωπικών Δεδομένων (</w:t>
            </w:r>
            <w:r w:rsidRPr="00FF5D81">
              <w:rPr>
                <w:rFonts w:ascii="Tahoma" w:hAnsi="Tahoma" w:cs="Tahoma"/>
                <w:bCs/>
                <w:sz w:val="20"/>
                <w:szCs w:val="20"/>
                <w:lang w:val="el-GR"/>
              </w:rPr>
              <w:t>ΕΕ 2016/679)</w:t>
            </w:r>
          </w:p>
        </w:tc>
        <w:tc>
          <w:tcPr>
            <w:tcW w:w="1422" w:type="dxa"/>
            <w:shd w:val="clear" w:color="auto" w:fill="auto"/>
            <w:tcMar>
              <w:left w:w="57" w:type="dxa"/>
              <w:right w:w="57" w:type="dxa"/>
            </w:tcMar>
            <w:vAlign w:val="center"/>
          </w:tcPr>
          <w:p w14:paraId="1D2D3F6C"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6BE6E255"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1385B764" w14:textId="77777777" w:rsidR="00333FDC" w:rsidRPr="00BA7096" w:rsidRDefault="00333FDC" w:rsidP="00333FDC">
            <w:pPr>
              <w:jc w:val="center"/>
              <w:rPr>
                <w:rFonts w:ascii="Tahoma" w:hAnsi="Tahoma" w:cs="Tahoma"/>
                <w:sz w:val="20"/>
                <w:lang w:val="el-GR"/>
              </w:rPr>
            </w:pPr>
          </w:p>
        </w:tc>
      </w:tr>
      <w:tr w:rsidR="00333FDC" w:rsidRPr="00FE0CD1" w14:paraId="5D4AAEE9" w14:textId="77777777" w:rsidTr="00333FDC">
        <w:trPr>
          <w:jc w:val="center"/>
        </w:trPr>
        <w:tc>
          <w:tcPr>
            <w:tcW w:w="712" w:type="dxa"/>
            <w:tcMar>
              <w:left w:w="57" w:type="dxa"/>
              <w:right w:w="57" w:type="dxa"/>
            </w:tcMar>
            <w:vAlign w:val="center"/>
          </w:tcPr>
          <w:p w14:paraId="30AC5473"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5E307F77"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Αποστολή </w:t>
            </w:r>
            <w:r>
              <w:rPr>
                <w:rFonts w:ascii="Tahoma" w:hAnsi="Tahoma" w:cs="Tahoma"/>
                <w:sz w:val="20"/>
                <w:szCs w:val="20"/>
                <w:lang w:val="en-US"/>
              </w:rPr>
              <w:t>email</w:t>
            </w:r>
            <w:r w:rsidRPr="00FF5D81">
              <w:rPr>
                <w:rFonts w:ascii="Tahoma" w:hAnsi="Tahoma" w:cs="Tahoma"/>
                <w:sz w:val="20"/>
                <w:szCs w:val="20"/>
                <w:lang w:val="el-GR"/>
              </w:rPr>
              <w:t xml:space="preserve"> &amp; </w:t>
            </w:r>
            <w:r>
              <w:rPr>
                <w:rFonts w:ascii="Tahoma" w:hAnsi="Tahoma" w:cs="Tahoma"/>
                <w:sz w:val="20"/>
                <w:szCs w:val="20"/>
                <w:lang w:val="en-US"/>
              </w:rPr>
              <w:t>survey</w:t>
            </w:r>
            <w:r w:rsidRPr="00FF5D81">
              <w:rPr>
                <w:rFonts w:ascii="Tahoma" w:hAnsi="Tahoma" w:cs="Tahoma"/>
                <w:sz w:val="20"/>
                <w:szCs w:val="20"/>
                <w:lang w:val="el-GR"/>
              </w:rPr>
              <w:t xml:space="preserve"> </w:t>
            </w:r>
            <w:r>
              <w:rPr>
                <w:rFonts w:ascii="Tahoma" w:hAnsi="Tahoma" w:cs="Tahoma"/>
                <w:sz w:val="20"/>
                <w:szCs w:val="20"/>
                <w:lang w:val="en-US"/>
              </w:rPr>
              <w:t>campaigns</w:t>
            </w:r>
            <w:r w:rsidRPr="00FF5D81">
              <w:rPr>
                <w:rFonts w:ascii="Tahoma" w:hAnsi="Tahoma" w:cs="Tahoma"/>
                <w:sz w:val="20"/>
                <w:szCs w:val="20"/>
                <w:lang w:val="el-GR"/>
              </w:rPr>
              <w:t xml:space="preserve"> από την εφαρμογή </w:t>
            </w:r>
            <w:r>
              <w:rPr>
                <w:rFonts w:ascii="Tahoma" w:hAnsi="Tahoma" w:cs="Tahoma"/>
                <w:sz w:val="20"/>
                <w:szCs w:val="20"/>
                <w:lang w:val="en-US"/>
              </w:rPr>
              <w:t>CRM</w:t>
            </w:r>
          </w:p>
        </w:tc>
        <w:tc>
          <w:tcPr>
            <w:tcW w:w="1422" w:type="dxa"/>
            <w:shd w:val="clear" w:color="auto" w:fill="auto"/>
            <w:tcMar>
              <w:left w:w="57" w:type="dxa"/>
              <w:right w:w="57" w:type="dxa"/>
            </w:tcMar>
            <w:vAlign w:val="center"/>
          </w:tcPr>
          <w:p w14:paraId="0596E135"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084A7417"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2B5454EC" w14:textId="77777777" w:rsidR="00333FDC" w:rsidRPr="00BA7096" w:rsidRDefault="00333FDC" w:rsidP="00333FDC">
            <w:pPr>
              <w:jc w:val="center"/>
              <w:rPr>
                <w:rFonts w:ascii="Tahoma" w:hAnsi="Tahoma" w:cs="Tahoma"/>
                <w:sz w:val="20"/>
                <w:lang w:val="el-GR"/>
              </w:rPr>
            </w:pPr>
          </w:p>
        </w:tc>
      </w:tr>
      <w:tr w:rsidR="00333FDC" w:rsidRPr="00FE0CD1" w14:paraId="5732EF92" w14:textId="77777777" w:rsidTr="00333FDC">
        <w:trPr>
          <w:jc w:val="center"/>
        </w:trPr>
        <w:tc>
          <w:tcPr>
            <w:tcW w:w="712" w:type="dxa"/>
            <w:tcMar>
              <w:left w:w="57" w:type="dxa"/>
              <w:right w:w="57" w:type="dxa"/>
            </w:tcMar>
            <w:vAlign w:val="center"/>
          </w:tcPr>
          <w:p w14:paraId="1524FDEF"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472E72C5"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Καταγραφή ροών εργασιών που αντιστοιχούν σε συγκεκριμένα αυτοματοποιημένα σενάρια</w:t>
            </w:r>
          </w:p>
        </w:tc>
        <w:tc>
          <w:tcPr>
            <w:tcW w:w="1422" w:type="dxa"/>
            <w:shd w:val="clear" w:color="auto" w:fill="auto"/>
            <w:tcMar>
              <w:left w:w="57" w:type="dxa"/>
              <w:right w:w="57" w:type="dxa"/>
            </w:tcMar>
            <w:vAlign w:val="center"/>
          </w:tcPr>
          <w:p w14:paraId="5BF5CB34"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7F816959"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22B364E8" w14:textId="77777777" w:rsidR="00333FDC" w:rsidRPr="00BA7096" w:rsidRDefault="00333FDC" w:rsidP="00333FDC">
            <w:pPr>
              <w:jc w:val="center"/>
              <w:rPr>
                <w:rFonts w:ascii="Tahoma" w:hAnsi="Tahoma" w:cs="Tahoma"/>
                <w:sz w:val="20"/>
                <w:lang w:val="el-GR"/>
              </w:rPr>
            </w:pPr>
          </w:p>
        </w:tc>
      </w:tr>
      <w:tr w:rsidR="00333FDC" w:rsidRPr="00FE0CD1" w14:paraId="39DF5806" w14:textId="77777777" w:rsidTr="00333FDC">
        <w:trPr>
          <w:jc w:val="center"/>
        </w:trPr>
        <w:tc>
          <w:tcPr>
            <w:tcW w:w="712" w:type="dxa"/>
            <w:tcMar>
              <w:left w:w="57" w:type="dxa"/>
              <w:right w:w="57" w:type="dxa"/>
            </w:tcMar>
            <w:vAlign w:val="center"/>
          </w:tcPr>
          <w:p w14:paraId="581DA554"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045C79EF"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Αποστολή </w:t>
            </w:r>
            <w:r>
              <w:rPr>
                <w:rFonts w:ascii="Tahoma" w:hAnsi="Tahoma" w:cs="Tahoma"/>
                <w:sz w:val="20"/>
                <w:szCs w:val="20"/>
                <w:lang w:val="en-US"/>
              </w:rPr>
              <w:t>Email</w:t>
            </w:r>
            <w:r w:rsidRPr="00FF5D81">
              <w:rPr>
                <w:rFonts w:ascii="Tahoma" w:hAnsi="Tahoma" w:cs="Tahoma"/>
                <w:sz w:val="20"/>
                <w:szCs w:val="20"/>
                <w:lang w:val="el-GR"/>
              </w:rPr>
              <w:t xml:space="preserve"> </w:t>
            </w:r>
            <w:r>
              <w:rPr>
                <w:rFonts w:ascii="Tahoma" w:hAnsi="Tahoma" w:cs="Tahoma"/>
                <w:sz w:val="20"/>
                <w:szCs w:val="20"/>
                <w:lang w:val="en-US"/>
              </w:rPr>
              <w:t>Marketing</w:t>
            </w:r>
            <w:r w:rsidRPr="00FF5D81">
              <w:rPr>
                <w:rFonts w:ascii="Tahoma" w:hAnsi="Tahoma" w:cs="Tahoma"/>
                <w:sz w:val="20"/>
                <w:szCs w:val="20"/>
                <w:lang w:val="el-GR"/>
              </w:rPr>
              <w:t xml:space="preserve"> </w:t>
            </w:r>
            <w:r>
              <w:rPr>
                <w:rFonts w:ascii="Tahoma" w:hAnsi="Tahoma" w:cs="Tahoma"/>
                <w:sz w:val="20"/>
                <w:szCs w:val="20"/>
                <w:lang w:val="en-US"/>
              </w:rPr>
              <w:t>Campaign</w:t>
            </w:r>
            <w:r w:rsidRPr="00FF5D81">
              <w:rPr>
                <w:rFonts w:ascii="Tahoma" w:hAnsi="Tahoma" w:cs="Tahoma"/>
                <w:sz w:val="20"/>
                <w:szCs w:val="20"/>
                <w:lang w:val="el-GR"/>
              </w:rPr>
              <w:t xml:space="preserve"> σε προκαθορισμένα χρονικά διαστήματα</w:t>
            </w:r>
          </w:p>
        </w:tc>
        <w:tc>
          <w:tcPr>
            <w:tcW w:w="1422" w:type="dxa"/>
            <w:shd w:val="clear" w:color="auto" w:fill="auto"/>
            <w:tcMar>
              <w:left w:w="57" w:type="dxa"/>
              <w:right w:w="57" w:type="dxa"/>
            </w:tcMar>
            <w:vAlign w:val="center"/>
          </w:tcPr>
          <w:p w14:paraId="6ABE874F"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2A59D876"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53D1FCE2" w14:textId="77777777" w:rsidR="00333FDC" w:rsidRPr="00BA7096" w:rsidRDefault="00333FDC" w:rsidP="00333FDC">
            <w:pPr>
              <w:jc w:val="center"/>
              <w:rPr>
                <w:rFonts w:ascii="Tahoma" w:hAnsi="Tahoma" w:cs="Tahoma"/>
                <w:sz w:val="20"/>
                <w:lang w:val="el-GR"/>
              </w:rPr>
            </w:pPr>
          </w:p>
        </w:tc>
      </w:tr>
      <w:tr w:rsidR="00333FDC" w:rsidRPr="00FE0CD1" w14:paraId="6BC2A42C" w14:textId="77777777" w:rsidTr="00333FDC">
        <w:trPr>
          <w:jc w:val="center"/>
        </w:trPr>
        <w:tc>
          <w:tcPr>
            <w:tcW w:w="712" w:type="dxa"/>
            <w:tcMar>
              <w:left w:w="57" w:type="dxa"/>
              <w:right w:w="57" w:type="dxa"/>
            </w:tcMar>
            <w:vAlign w:val="center"/>
          </w:tcPr>
          <w:p w14:paraId="4840A390"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72CFACCB"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Αποστολή </w:t>
            </w:r>
            <w:r>
              <w:rPr>
                <w:rFonts w:ascii="Tahoma" w:hAnsi="Tahoma" w:cs="Tahoma"/>
                <w:sz w:val="20"/>
                <w:szCs w:val="20"/>
                <w:lang w:val="en-US"/>
              </w:rPr>
              <w:t>Surveys</w:t>
            </w:r>
            <w:r w:rsidRPr="00FF5D81">
              <w:rPr>
                <w:rFonts w:ascii="Tahoma" w:hAnsi="Tahoma" w:cs="Tahoma"/>
                <w:sz w:val="20"/>
                <w:szCs w:val="20"/>
                <w:lang w:val="el-GR"/>
              </w:rPr>
              <w:t xml:space="preserve"> μετά την πραγματοποίηση κάθε ημερίδας</w:t>
            </w:r>
          </w:p>
        </w:tc>
        <w:tc>
          <w:tcPr>
            <w:tcW w:w="1422" w:type="dxa"/>
            <w:shd w:val="clear" w:color="auto" w:fill="auto"/>
            <w:tcMar>
              <w:left w:w="57" w:type="dxa"/>
              <w:right w:w="57" w:type="dxa"/>
            </w:tcMar>
            <w:vAlign w:val="center"/>
          </w:tcPr>
          <w:p w14:paraId="2424CDA7"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32F23458"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10CEE20C" w14:textId="77777777" w:rsidR="00333FDC" w:rsidRPr="00BA7096" w:rsidRDefault="00333FDC" w:rsidP="00333FDC">
            <w:pPr>
              <w:jc w:val="center"/>
              <w:rPr>
                <w:rFonts w:ascii="Tahoma" w:hAnsi="Tahoma" w:cs="Tahoma"/>
                <w:sz w:val="20"/>
                <w:lang w:val="el-GR"/>
              </w:rPr>
            </w:pPr>
          </w:p>
        </w:tc>
      </w:tr>
      <w:tr w:rsidR="00333FDC" w:rsidRPr="00FE0CD1" w14:paraId="1C2F8376" w14:textId="77777777" w:rsidTr="00333FDC">
        <w:trPr>
          <w:jc w:val="center"/>
        </w:trPr>
        <w:tc>
          <w:tcPr>
            <w:tcW w:w="712" w:type="dxa"/>
            <w:tcMar>
              <w:left w:w="57" w:type="dxa"/>
              <w:right w:w="57" w:type="dxa"/>
            </w:tcMar>
            <w:vAlign w:val="center"/>
          </w:tcPr>
          <w:p w14:paraId="25212692"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03D168D0"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Αναλυτικό Μηνιαίο </w:t>
            </w:r>
            <w:r>
              <w:rPr>
                <w:rFonts w:ascii="Tahoma" w:hAnsi="Tahoma" w:cs="Tahoma"/>
                <w:sz w:val="20"/>
                <w:szCs w:val="20"/>
                <w:lang w:val="en-US"/>
              </w:rPr>
              <w:t>Reporting</w:t>
            </w:r>
            <w:r w:rsidRPr="00FF5D81">
              <w:rPr>
                <w:rFonts w:ascii="Tahoma" w:hAnsi="Tahoma" w:cs="Tahoma"/>
                <w:sz w:val="20"/>
                <w:szCs w:val="20"/>
                <w:lang w:val="el-GR"/>
              </w:rPr>
              <w:t xml:space="preserve"> Ανταπόκρισης Παραληπτών &amp; Αποτελεσμάτων (</w:t>
            </w:r>
            <w:r>
              <w:rPr>
                <w:rFonts w:ascii="Tahoma" w:hAnsi="Tahoma" w:cs="Tahoma"/>
                <w:sz w:val="20"/>
                <w:szCs w:val="20"/>
                <w:lang w:val="en-US"/>
              </w:rPr>
              <w:t>open</w:t>
            </w:r>
            <w:r w:rsidRPr="00FF5D81">
              <w:rPr>
                <w:rFonts w:ascii="Tahoma" w:hAnsi="Tahoma" w:cs="Tahoma"/>
                <w:sz w:val="20"/>
                <w:szCs w:val="20"/>
                <w:lang w:val="el-GR"/>
              </w:rPr>
              <w:t xml:space="preserve">, </w:t>
            </w:r>
            <w:r>
              <w:rPr>
                <w:rFonts w:ascii="Tahoma" w:hAnsi="Tahoma" w:cs="Tahoma"/>
                <w:sz w:val="20"/>
                <w:szCs w:val="20"/>
                <w:lang w:val="en-US"/>
              </w:rPr>
              <w:t>clicks</w:t>
            </w:r>
            <w:r w:rsidRPr="00FF5D81">
              <w:rPr>
                <w:rFonts w:ascii="Tahoma" w:hAnsi="Tahoma" w:cs="Tahoma"/>
                <w:sz w:val="20"/>
                <w:szCs w:val="20"/>
                <w:lang w:val="el-GR"/>
              </w:rPr>
              <w:t xml:space="preserve"> </w:t>
            </w:r>
            <w:proofErr w:type="spellStart"/>
            <w:r>
              <w:rPr>
                <w:rFonts w:ascii="Tahoma" w:hAnsi="Tahoma" w:cs="Tahoma"/>
                <w:sz w:val="20"/>
                <w:szCs w:val="20"/>
                <w:lang w:val="en-US"/>
              </w:rPr>
              <w:t>etc</w:t>
            </w:r>
            <w:proofErr w:type="spellEnd"/>
            <w:r w:rsidRPr="00FF5D81">
              <w:rPr>
                <w:rFonts w:ascii="Tahoma" w:hAnsi="Tahoma" w:cs="Tahoma"/>
                <w:sz w:val="20"/>
                <w:szCs w:val="20"/>
                <w:lang w:val="el-GR"/>
              </w:rPr>
              <w:t>)</w:t>
            </w:r>
          </w:p>
        </w:tc>
        <w:tc>
          <w:tcPr>
            <w:tcW w:w="1422" w:type="dxa"/>
            <w:shd w:val="clear" w:color="auto" w:fill="auto"/>
            <w:tcMar>
              <w:left w:w="57" w:type="dxa"/>
              <w:right w:w="57" w:type="dxa"/>
            </w:tcMar>
            <w:vAlign w:val="center"/>
          </w:tcPr>
          <w:p w14:paraId="13AEA8C4"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2E8D1955"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76119935" w14:textId="77777777" w:rsidR="00333FDC" w:rsidRPr="00BA7096" w:rsidRDefault="00333FDC" w:rsidP="00333FDC">
            <w:pPr>
              <w:jc w:val="center"/>
              <w:rPr>
                <w:rFonts w:ascii="Tahoma" w:hAnsi="Tahoma" w:cs="Tahoma"/>
                <w:sz w:val="20"/>
                <w:lang w:val="el-GR"/>
              </w:rPr>
            </w:pPr>
          </w:p>
        </w:tc>
      </w:tr>
      <w:tr w:rsidR="00333FDC" w:rsidRPr="00FE0CD1" w14:paraId="1BEDE04B" w14:textId="77777777" w:rsidTr="00333FDC">
        <w:trPr>
          <w:jc w:val="center"/>
        </w:trPr>
        <w:tc>
          <w:tcPr>
            <w:tcW w:w="712" w:type="dxa"/>
            <w:tcMar>
              <w:left w:w="57" w:type="dxa"/>
              <w:right w:w="57" w:type="dxa"/>
            </w:tcMar>
            <w:vAlign w:val="center"/>
          </w:tcPr>
          <w:p w14:paraId="65D30D6C"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6CB6D3FB"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Δημιουργία πολλαπλών </w:t>
            </w:r>
            <w:r>
              <w:rPr>
                <w:rFonts w:ascii="Tahoma" w:hAnsi="Tahoma" w:cs="Tahoma"/>
                <w:sz w:val="20"/>
                <w:szCs w:val="20"/>
                <w:lang w:val="en-US"/>
              </w:rPr>
              <w:t>email</w:t>
            </w:r>
            <w:r w:rsidRPr="00FF5D81">
              <w:rPr>
                <w:rFonts w:ascii="Tahoma" w:hAnsi="Tahoma" w:cs="Tahoma"/>
                <w:sz w:val="20"/>
                <w:szCs w:val="20"/>
                <w:lang w:val="el-GR"/>
              </w:rPr>
              <w:t xml:space="preserve"> </w:t>
            </w:r>
            <w:r>
              <w:rPr>
                <w:rFonts w:ascii="Tahoma" w:hAnsi="Tahoma" w:cs="Tahoma"/>
                <w:sz w:val="20"/>
                <w:szCs w:val="20"/>
                <w:lang w:val="en-US"/>
              </w:rPr>
              <w:t>templates</w:t>
            </w:r>
            <w:r w:rsidRPr="00FF5D81">
              <w:rPr>
                <w:rFonts w:ascii="Tahoma" w:hAnsi="Tahoma" w:cs="Tahoma"/>
                <w:sz w:val="20"/>
                <w:szCs w:val="20"/>
                <w:lang w:val="el-GR"/>
              </w:rPr>
              <w:t xml:space="preserve"> από την πλατφόρμα</w:t>
            </w:r>
          </w:p>
        </w:tc>
        <w:tc>
          <w:tcPr>
            <w:tcW w:w="1422" w:type="dxa"/>
            <w:shd w:val="clear" w:color="auto" w:fill="auto"/>
            <w:tcMar>
              <w:left w:w="57" w:type="dxa"/>
              <w:right w:w="57" w:type="dxa"/>
            </w:tcMar>
            <w:vAlign w:val="center"/>
          </w:tcPr>
          <w:p w14:paraId="3CEF25AA" w14:textId="77777777" w:rsidR="00333FDC" w:rsidRPr="00FE0CD1" w:rsidRDefault="00333FDC" w:rsidP="00333FDC">
            <w:pPr>
              <w:jc w:val="center"/>
              <w:rPr>
                <w:rFonts w:ascii="Tahoma" w:hAnsi="Tahoma" w:cs="Tahoma"/>
                <w:b/>
                <w:sz w:val="20"/>
                <w:lang w:val="el-GR"/>
              </w:rPr>
            </w:pPr>
            <w:r w:rsidRPr="001A5CFD">
              <w:rPr>
                <w:rFonts w:ascii="Tahoma" w:hAnsi="Tahoma" w:cs="Tahoma"/>
                <w:b/>
                <w:sz w:val="20"/>
                <w:szCs w:val="20"/>
              </w:rPr>
              <w:t>ΝΑΙ</w:t>
            </w:r>
          </w:p>
        </w:tc>
        <w:tc>
          <w:tcPr>
            <w:tcW w:w="1246" w:type="dxa"/>
            <w:shd w:val="clear" w:color="auto" w:fill="auto"/>
            <w:tcMar>
              <w:left w:w="57" w:type="dxa"/>
              <w:right w:w="57" w:type="dxa"/>
            </w:tcMar>
            <w:vAlign w:val="center"/>
          </w:tcPr>
          <w:p w14:paraId="3D84D0BC"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2B489E4E" w14:textId="77777777" w:rsidR="00333FDC" w:rsidRPr="00BA7096" w:rsidRDefault="00333FDC" w:rsidP="00333FDC">
            <w:pPr>
              <w:jc w:val="center"/>
              <w:rPr>
                <w:rFonts w:ascii="Tahoma" w:hAnsi="Tahoma" w:cs="Tahoma"/>
                <w:sz w:val="20"/>
                <w:lang w:val="el-GR"/>
              </w:rPr>
            </w:pPr>
          </w:p>
        </w:tc>
      </w:tr>
      <w:tr w:rsidR="00333FDC" w:rsidRPr="00FE0CD1" w14:paraId="6F65EBE5" w14:textId="77777777" w:rsidTr="00333FDC">
        <w:trPr>
          <w:jc w:val="center"/>
        </w:trPr>
        <w:tc>
          <w:tcPr>
            <w:tcW w:w="712" w:type="dxa"/>
            <w:tcMar>
              <w:left w:w="57" w:type="dxa"/>
              <w:right w:w="57" w:type="dxa"/>
            </w:tcMar>
            <w:vAlign w:val="center"/>
          </w:tcPr>
          <w:p w14:paraId="0FC25B71"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2E3AA863"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Τροποποίηση ερωτήσεων των </w:t>
            </w:r>
            <w:r>
              <w:rPr>
                <w:rFonts w:ascii="Tahoma" w:hAnsi="Tahoma" w:cs="Tahoma"/>
                <w:sz w:val="20"/>
                <w:szCs w:val="20"/>
                <w:lang w:val="en-US"/>
              </w:rPr>
              <w:t>surveys</w:t>
            </w:r>
            <w:r w:rsidRPr="00FF5D81">
              <w:rPr>
                <w:rFonts w:ascii="Tahoma" w:hAnsi="Tahoma" w:cs="Tahoma"/>
                <w:sz w:val="20"/>
                <w:szCs w:val="20"/>
                <w:lang w:val="el-GR"/>
              </w:rPr>
              <w:t xml:space="preserve"> από την πλατφόρμα </w:t>
            </w:r>
          </w:p>
        </w:tc>
        <w:tc>
          <w:tcPr>
            <w:tcW w:w="1422" w:type="dxa"/>
            <w:shd w:val="clear" w:color="auto" w:fill="auto"/>
            <w:tcMar>
              <w:left w:w="57" w:type="dxa"/>
              <w:right w:w="57" w:type="dxa"/>
            </w:tcMar>
            <w:vAlign w:val="center"/>
          </w:tcPr>
          <w:p w14:paraId="1B5AA97F" w14:textId="77777777" w:rsidR="00333FDC" w:rsidRPr="00FE0CD1" w:rsidRDefault="00333FDC" w:rsidP="00333FDC">
            <w:pPr>
              <w:jc w:val="center"/>
              <w:rPr>
                <w:rFonts w:ascii="Tahoma" w:hAnsi="Tahoma" w:cs="Tahoma"/>
                <w:b/>
                <w:sz w:val="20"/>
                <w:lang w:val="el-GR"/>
              </w:rPr>
            </w:pPr>
            <w:r>
              <w:rPr>
                <w:rFonts w:ascii="Tahoma" w:hAnsi="Tahoma" w:cs="Tahoma"/>
                <w:b/>
                <w:sz w:val="20"/>
                <w:szCs w:val="20"/>
              </w:rPr>
              <w:t>ΝΑΙ</w:t>
            </w:r>
          </w:p>
        </w:tc>
        <w:tc>
          <w:tcPr>
            <w:tcW w:w="1246" w:type="dxa"/>
            <w:shd w:val="clear" w:color="auto" w:fill="auto"/>
            <w:tcMar>
              <w:left w:w="57" w:type="dxa"/>
              <w:right w:w="57" w:type="dxa"/>
            </w:tcMar>
            <w:vAlign w:val="center"/>
          </w:tcPr>
          <w:p w14:paraId="00252437"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2BEAF280" w14:textId="77777777" w:rsidR="00333FDC" w:rsidRPr="00BA7096" w:rsidRDefault="00333FDC" w:rsidP="00333FDC">
            <w:pPr>
              <w:jc w:val="center"/>
              <w:rPr>
                <w:rFonts w:ascii="Tahoma" w:hAnsi="Tahoma" w:cs="Tahoma"/>
                <w:sz w:val="20"/>
                <w:lang w:val="el-GR"/>
              </w:rPr>
            </w:pPr>
          </w:p>
        </w:tc>
      </w:tr>
      <w:tr w:rsidR="00333FDC" w:rsidRPr="00FE0CD1" w14:paraId="109B0380" w14:textId="77777777" w:rsidTr="00333FDC">
        <w:trPr>
          <w:jc w:val="center"/>
        </w:trPr>
        <w:tc>
          <w:tcPr>
            <w:tcW w:w="712" w:type="dxa"/>
            <w:tcMar>
              <w:left w:w="57" w:type="dxa"/>
              <w:right w:w="57" w:type="dxa"/>
            </w:tcMar>
            <w:vAlign w:val="center"/>
          </w:tcPr>
          <w:p w14:paraId="34179EC9"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093362C2" w14:textId="77777777" w:rsidR="00333FDC" w:rsidRPr="00FE0CD1" w:rsidRDefault="00333FDC" w:rsidP="00333FDC">
            <w:pPr>
              <w:rPr>
                <w:rFonts w:ascii="Tahoma" w:hAnsi="Tahoma" w:cs="Tahoma"/>
                <w:lang w:val="el-GR"/>
              </w:rPr>
            </w:pPr>
            <w:r w:rsidRPr="00FF5D81">
              <w:rPr>
                <w:rFonts w:ascii="Tahoma" w:hAnsi="Tahoma" w:cs="Tahoma"/>
                <w:sz w:val="20"/>
                <w:szCs w:val="20"/>
                <w:lang w:val="el-GR"/>
              </w:rPr>
              <w:t xml:space="preserve"> Υλοποίηση αυτοματισμών </w:t>
            </w:r>
            <w:r w:rsidRPr="0094388F">
              <w:rPr>
                <w:rFonts w:ascii="Tahoma" w:hAnsi="Tahoma" w:cs="Tahoma"/>
                <w:sz w:val="20"/>
                <w:szCs w:val="20"/>
              </w:rPr>
              <w:t>opt</w:t>
            </w:r>
            <w:r w:rsidRPr="00FF5D81">
              <w:rPr>
                <w:rFonts w:ascii="Tahoma" w:hAnsi="Tahoma" w:cs="Tahoma"/>
                <w:sz w:val="20"/>
                <w:szCs w:val="20"/>
                <w:lang w:val="el-GR"/>
              </w:rPr>
              <w:t>-</w:t>
            </w:r>
            <w:r w:rsidRPr="0094388F">
              <w:rPr>
                <w:rFonts w:ascii="Tahoma" w:hAnsi="Tahoma" w:cs="Tahoma"/>
                <w:sz w:val="20"/>
                <w:szCs w:val="20"/>
              </w:rPr>
              <w:t>in</w:t>
            </w:r>
            <w:r w:rsidRPr="00FF5D81">
              <w:rPr>
                <w:rFonts w:ascii="Tahoma" w:hAnsi="Tahoma" w:cs="Tahoma"/>
                <w:sz w:val="20"/>
                <w:szCs w:val="20"/>
                <w:lang w:val="el-GR"/>
              </w:rPr>
              <w:t>/</w:t>
            </w:r>
            <w:r w:rsidRPr="0094388F">
              <w:rPr>
                <w:rFonts w:ascii="Tahoma" w:hAnsi="Tahoma" w:cs="Tahoma"/>
                <w:sz w:val="20"/>
                <w:szCs w:val="20"/>
              </w:rPr>
              <w:t>opt</w:t>
            </w:r>
            <w:r w:rsidRPr="00FF5D81">
              <w:rPr>
                <w:rFonts w:ascii="Tahoma" w:hAnsi="Tahoma" w:cs="Tahoma"/>
                <w:sz w:val="20"/>
                <w:szCs w:val="20"/>
                <w:lang w:val="el-GR"/>
              </w:rPr>
              <w:t>-</w:t>
            </w:r>
            <w:r w:rsidRPr="0094388F">
              <w:rPr>
                <w:rFonts w:ascii="Tahoma" w:hAnsi="Tahoma" w:cs="Tahoma"/>
                <w:sz w:val="20"/>
                <w:szCs w:val="20"/>
              </w:rPr>
              <w:t>out</w:t>
            </w:r>
            <w:r w:rsidRPr="00FF5D81">
              <w:rPr>
                <w:rFonts w:ascii="Tahoma" w:hAnsi="Tahoma" w:cs="Tahoma"/>
                <w:sz w:val="20"/>
                <w:szCs w:val="20"/>
                <w:lang w:val="el-GR"/>
              </w:rPr>
              <w:t xml:space="preserve"> των παραληπτών</w:t>
            </w:r>
          </w:p>
        </w:tc>
        <w:tc>
          <w:tcPr>
            <w:tcW w:w="1422" w:type="dxa"/>
            <w:shd w:val="clear" w:color="auto" w:fill="auto"/>
            <w:tcMar>
              <w:left w:w="57" w:type="dxa"/>
              <w:right w:w="57" w:type="dxa"/>
            </w:tcMar>
            <w:vAlign w:val="center"/>
          </w:tcPr>
          <w:p w14:paraId="136068DF" w14:textId="77777777" w:rsidR="00333FDC" w:rsidRPr="00FE0CD1" w:rsidRDefault="00333FDC" w:rsidP="00333FDC">
            <w:pPr>
              <w:jc w:val="center"/>
              <w:rPr>
                <w:rFonts w:ascii="Tahoma" w:hAnsi="Tahoma" w:cs="Tahoma"/>
                <w:b/>
                <w:sz w:val="20"/>
                <w:lang w:val="el-GR"/>
              </w:rPr>
            </w:pPr>
            <w:r>
              <w:rPr>
                <w:rFonts w:ascii="Tahoma" w:hAnsi="Tahoma" w:cs="Tahoma"/>
                <w:b/>
                <w:sz w:val="20"/>
                <w:szCs w:val="20"/>
              </w:rPr>
              <w:t>ΝΑΙ</w:t>
            </w:r>
          </w:p>
        </w:tc>
        <w:tc>
          <w:tcPr>
            <w:tcW w:w="1246" w:type="dxa"/>
            <w:shd w:val="clear" w:color="auto" w:fill="auto"/>
            <w:tcMar>
              <w:left w:w="57" w:type="dxa"/>
              <w:right w:w="57" w:type="dxa"/>
            </w:tcMar>
            <w:vAlign w:val="center"/>
          </w:tcPr>
          <w:p w14:paraId="74A3F5EB"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511E4071" w14:textId="77777777" w:rsidR="00333FDC" w:rsidRPr="00BA7096" w:rsidRDefault="00333FDC" w:rsidP="00333FDC">
            <w:pPr>
              <w:jc w:val="center"/>
              <w:rPr>
                <w:rFonts w:ascii="Tahoma" w:hAnsi="Tahoma" w:cs="Tahoma"/>
                <w:sz w:val="20"/>
                <w:lang w:val="el-GR"/>
              </w:rPr>
            </w:pPr>
          </w:p>
        </w:tc>
      </w:tr>
      <w:tr w:rsidR="00333FDC" w:rsidRPr="00F722C0" w14:paraId="72CE1B63" w14:textId="77777777" w:rsidTr="00333FDC">
        <w:trPr>
          <w:jc w:val="center"/>
        </w:trPr>
        <w:tc>
          <w:tcPr>
            <w:tcW w:w="712" w:type="dxa"/>
            <w:tcMar>
              <w:left w:w="57" w:type="dxa"/>
              <w:right w:w="57" w:type="dxa"/>
            </w:tcMar>
            <w:vAlign w:val="center"/>
          </w:tcPr>
          <w:p w14:paraId="25E1EDD0" w14:textId="77777777" w:rsidR="00333FDC" w:rsidRPr="00BA7096" w:rsidRDefault="00333FDC" w:rsidP="00333FDC">
            <w:pPr>
              <w:pStyle w:val="aff"/>
              <w:suppressAutoHyphens w:val="0"/>
              <w:ind w:left="494"/>
              <w:rPr>
                <w:rFonts w:ascii="Tahoma" w:hAnsi="Tahoma" w:cs="Tahoma"/>
                <w:b/>
                <w:sz w:val="18"/>
                <w:szCs w:val="18"/>
              </w:rPr>
            </w:pPr>
          </w:p>
        </w:tc>
        <w:tc>
          <w:tcPr>
            <w:tcW w:w="5103" w:type="dxa"/>
            <w:shd w:val="clear" w:color="auto" w:fill="D0CECE" w:themeFill="background2" w:themeFillShade="E6"/>
            <w:tcMar>
              <w:left w:w="57" w:type="dxa"/>
              <w:right w:w="57" w:type="dxa"/>
            </w:tcMar>
            <w:vAlign w:val="center"/>
          </w:tcPr>
          <w:p w14:paraId="676D13C2" w14:textId="661D543A" w:rsidR="00333FDC" w:rsidRPr="001074F8" w:rsidRDefault="00333FDC" w:rsidP="00333FDC">
            <w:pPr>
              <w:rPr>
                <w:rFonts w:ascii="Tahoma" w:hAnsi="Tahoma" w:cs="Tahoma"/>
                <w:lang w:val="el-GR"/>
              </w:rPr>
            </w:pPr>
            <w:r w:rsidRPr="002775BF">
              <w:rPr>
                <w:rFonts w:ascii="Tahoma" w:hAnsi="Tahoma" w:cs="Tahoma"/>
                <w:b/>
                <w:sz w:val="20"/>
                <w:szCs w:val="20"/>
                <w:lang w:val="el-GR"/>
              </w:rPr>
              <w:t>Ενίσχυση με υλικό των υφιστάμενων διαδικτυακών τόπων που χρησιμοποιούνται για τις ανάγκες ενημέρωσης - προώθησης – επικοινωνίας του ΔΔΤ - ΣΥΖΕΥΞΙΣ ΙΙ</w:t>
            </w:r>
          </w:p>
        </w:tc>
        <w:tc>
          <w:tcPr>
            <w:tcW w:w="1422" w:type="dxa"/>
            <w:shd w:val="clear" w:color="auto" w:fill="D0CECE" w:themeFill="background2" w:themeFillShade="E6"/>
            <w:tcMar>
              <w:left w:w="57" w:type="dxa"/>
              <w:right w:w="57" w:type="dxa"/>
            </w:tcMar>
            <w:vAlign w:val="center"/>
          </w:tcPr>
          <w:p w14:paraId="5E9BF974" w14:textId="77777777" w:rsidR="00333FDC" w:rsidRPr="00FE0CD1" w:rsidRDefault="00333FDC" w:rsidP="00333FDC">
            <w:pPr>
              <w:jc w:val="center"/>
              <w:rPr>
                <w:rFonts w:ascii="Tahoma" w:hAnsi="Tahoma" w:cs="Tahoma"/>
                <w:b/>
                <w:sz w:val="20"/>
                <w:lang w:val="el-GR"/>
              </w:rPr>
            </w:pPr>
          </w:p>
        </w:tc>
        <w:tc>
          <w:tcPr>
            <w:tcW w:w="1246" w:type="dxa"/>
            <w:shd w:val="clear" w:color="auto" w:fill="D0CECE" w:themeFill="background2" w:themeFillShade="E6"/>
            <w:tcMar>
              <w:left w:w="57" w:type="dxa"/>
              <w:right w:w="57" w:type="dxa"/>
            </w:tcMar>
            <w:vAlign w:val="center"/>
          </w:tcPr>
          <w:p w14:paraId="20BDBA46" w14:textId="77777777" w:rsidR="00333FDC" w:rsidRPr="00BA7096" w:rsidRDefault="00333FDC" w:rsidP="00333FDC">
            <w:pPr>
              <w:jc w:val="center"/>
              <w:rPr>
                <w:rFonts w:ascii="Tahoma" w:hAnsi="Tahoma" w:cs="Tahoma"/>
                <w:sz w:val="20"/>
                <w:lang w:val="el-GR"/>
              </w:rPr>
            </w:pPr>
          </w:p>
        </w:tc>
        <w:tc>
          <w:tcPr>
            <w:tcW w:w="1473" w:type="dxa"/>
            <w:shd w:val="clear" w:color="auto" w:fill="D0CECE" w:themeFill="background2" w:themeFillShade="E6"/>
            <w:tcMar>
              <w:left w:w="57" w:type="dxa"/>
              <w:right w:w="57" w:type="dxa"/>
            </w:tcMar>
            <w:vAlign w:val="center"/>
          </w:tcPr>
          <w:p w14:paraId="299FCED2" w14:textId="77777777" w:rsidR="00333FDC" w:rsidRPr="00BA7096" w:rsidRDefault="00333FDC" w:rsidP="00333FDC">
            <w:pPr>
              <w:jc w:val="center"/>
              <w:rPr>
                <w:rFonts w:ascii="Tahoma" w:hAnsi="Tahoma" w:cs="Tahoma"/>
                <w:sz w:val="20"/>
                <w:lang w:val="el-GR"/>
              </w:rPr>
            </w:pPr>
          </w:p>
        </w:tc>
      </w:tr>
      <w:tr w:rsidR="00333FDC" w:rsidRPr="00FE0CD1" w14:paraId="4BED2936" w14:textId="77777777" w:rsidTr="00333FDC">
        <w:trPr>
          <w:jc w:val="center"/>
        </w:trPr>
        <w:tc>
          <w:tcPr>
            <w:tcW w:w="712" w:type="dxa"/>
            <w:tcMar>
              <w:left w:w="57" w:type="dxa"/>
              <w:right w:w="57" w:type="dxa"/>
            </w:tcMar>
            <w:vAlign w:val="center"/>
          </w:tcPr>
          <w:p w14:paraId="67FDA1A5" w14:textId="77777777" w:rsidR="00333FDC" w:rsidRPr="002775BF" w:rsidRDefault="00333FDC" w:rsidP="00333FDC">
            <w:pPr>
              <w:pStyle w:val="aff"/>
              <w:numPr>
                <w:ilvl w:val="0"/>
                <w:numId w:val="61"/>
              </w:numPr>
              <w:suppressAutoHyphens w:val="0"/>
              <w:rPr>
                <w:rFonts w:ascii="Tahoma" w:hAnsi="Tahoma" w:cs="Tahoma"/>
                <w:b/>
                <w:sz w:val="18"/>
                <w:szCs w:val="18"/>
                <w:lang w:val="el-GR"/>
              </w:rPr>
            </w:pPr>
          </w:p>
        </w:tc>
        <w:tc>
          <w:tcPr>
            <w:tcW w:w="5103" w:type="dxa"/>
            <w:tcMar>
              <w:left w:w="57" w:type="dxa"/>
              <w:right w:w="57" w:type="dxa"/>
            </w:tcMar>
            <w:vAlign w:val="center"/>
          </w:tcPr>
          <w:p w14:paraId="082F1A60" w14:textId="3B08CA39" w:rsidR="00333FDC" w:rsidRPr="00FE0CD1" w:rsidRDefault="00333FDC" w:rsidP="00333FDC">
            <w:pPr>
              <w:rPr>
                <w:rFonts w:ascii="Tahoma" w:hAnsi="Tahoma" w:cs="Tahoma"/>
                <w:lang w:val="el-GR"/>
              </w:rPr>
            </w:pPr>
            <w:r w:rsidRPr="00FF5D81">
              <w:rPr>
                <w:rFonts w:ascii="Tahoma" w:hAnsi="Tahoma" w:cs="Tahoma"/>
                <w:bCs/>
                <w:sz w:val="20"/>
                <w:szCs w:val="20"/>
                <w:lang w:val="el-GR"/>
              </w:rPr>
              <w:t xml:space="preserve">Πλήρης συμμόρφωση στις απαιτήσεις της </w:t>
            </w:r>
            <w:r>
              <w:rPr>
                <w:rFonts w:ascii="Tahoma" w:hAnsi="Tahoma" w:cs="Tahoma"/>
                <w:bCs/>
                <w:sz w:val="20"/>
                <w:szCs w:val="20"/>
                <w:lang w:val="el-GR"/>
              </w:rPr>
              <w:fldChar w:fldCharType="begin"/>
            </w:r>
            <w:r>
              <w:rPr>
                <w:rFonts w:ascii="Tahoma" w:hAnsi="Tahoma" w:cs="Tahoma"/>
                <w:bCs/>
                <w:sz w:val="20"/>
                <w:szCs w:val="20"/>
                <w:lang w:val="el-GR"/>
              </w:rPr>
              <w:instrText xml:space="preserve"> REF _Ref23756641 \r \h </w:instrText>
            </w:r>
            <w:r>
              <w:rPr>
                <w:rFonts w:ascii="Tahoma" w:hAnsi="Tahoma" w:cs="Tahoma"/>
                <w:bCs/>
                <w:sz w:val="20"/>
                <w:szCs w:val="20"/>
                <w:lang w:val="el-GR"/>
              </w:rPr>
            </w:r>
            <w:r>
              <w:rPr>
                <w:rFonts w:ascii="Tahoma" w:hAnsi="Tahoma" w:cs="Tahoma"/>
                <w:bCs/>
                <w:sz w:val="20"/>
                <w:szCs w:val="20"/>
                <w:lang w:val="el-GR"/>
              </w:rPr>
              <w:fldChar w:fldCharType="separate"/>
            </w:r>
            <w:r w:rsidR="004715F1">
              <w:rPr>
                <w:rFonts w:ascii="Tahoma" w:hAnsi="Tahoma" w:cs="Tahoma"/>
                <w:bCs/>
                <w:sz w:val="20"/>
                <w:szCs w:val="20"/>
                <w:lang w:val="el-GR"/>
              </w:rPr>
              <w:t>1.3.8</w:t>
            </w:r>
            <w:r>
              <w:rPr>
                <w:rFonts w:ascii="Tahoma" w:hAnsi="Tahoma" w:cs="Tahoma"/>
                <w:bCs/>
                <w:sz w:val="20"/>
                <w:szCs w:val="20"/>
                <w:lang w:val="el-GR"/>
              </w:rPr>
              <w:fldChar w:fldCharType="end"/>
            </w:r>
          </w:p>
        </w:tc>
        <w:tc>
          <w:tcPr>
            <w:tcW w:w="1422" w:type="dxa"/>
            <w:shd w:val="clear" w:color="auto" w:fill="auto"/>
            <w:tcMar>
              <w:left w:w="57" w:type="dxa"/>
              <w:right w:w="57" w:type="dxa"/>
            </w:tcMar>
            <w:vAlign w:val="center"/>
          </w:tcPr>
          <w:p w14:paraId="121389C7" w14:textId="77777777" w:rsidR="00333FDC" w:rsidRPr="00FE0CD1" w:rsidRDefault="00333FDC" w:rsidP="00333FDC">
            <w:pPr>
              <w:jc w:val="center"/>
              <w:rPr>
                <w:rFonts w:ascii="Tahoma" w:hAnsi="Tahoma" w:cs="Tahoma"/>
                <w:b/>
                <w:sz w:val="20"/>
                <w:lang w:val="el-GR"/>
              </w:rPr>
            </w:pPr>
            <w:r>
              <w:rPr>
                <w:rFonts w:ascii="Tahoma" w:hAnsi="Tahoma" w:cs="Tahoma"/>
                <w:b/>
                <w:sz w:val="20"/>
                <w:szCs w:val="20"/>
              </w:rPr>
              <w:t>ΝΑΙ</w:t>
            </w:r>
          </w:p>
        </w:tc>
        <w:tc>
          <w:tcPr>
            <w:tcW w:w="1246" w:type="dxa"/>
            <w:shd w:val="clear" w:color="auto" w:fill="auto"/>
            <w:tcMar>
              <w:left w:w="57" w:type="dxa"/>
              <w:right w:w="57" w:type="dxa"/>
            </w:tcMar>
            <w:vAlign w:val="center"/>
          </w:tcPr>
          <w:p w14:paraId="129953EA"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1F34E976" w14:textId="77777777" w:rsidR="00333FDC" w:rsidRPr="00BA7096" w:rsidRDefault="00333FDC" w:rsidP="00333FDC">
            <w:pPr>
              <w:jc w:val="center"/>
              <w:rPr>
                <w:rFonts w:ascii="Tahoma" w:hAnsi="Tahoma" w:cs="Tahoma"/>
                <w:sz w:val="20"/>
                <w:lang w:val="el-GR"/>
              </w:rPr>
            </w:pPr>
          </w:p>
        </w:tc>
      </w:tr>
      <w:tr w:rsidR="00333FDC" w:rsidRPr="00F722C0" w14:paraId="6D4E6586" w14:textId="77777777" w:rsidTr="00333FDC">
        <w:trPr>
          <w:jc w:val="center"/>
        </w:trPr>
        <w:tc>
          <w:tcPr>
            <w:tcW w:w="712" w:type="dxa"/>
            <w:tcMar>
              <w:left w:w="57" w:type="dxa"/>
              <w:right w:w="57" w:type="dxa"/>
            </w:tcMar>
            <w:vAlign w:val="center"/>
          </w:tcPr>
          <w:p w14:paraId="6452D22F" w14:textId="77777777" w:rsidR="00333FDC" w:rsidRPr="00BA7096" w:rsidRDefault="00333FDC" w:rsidP="00333FDC">
            <w:pPr>
              <w:pStyle w:val="aff"/>
              <w:suppressAutoHyphens w:val="0"/>
              <w:ind w:left="494"/>
              <w:rPr>
                <w:rFonts w:ascii="Tahoma" w:hAnsi="Tahoma" w:cs="Tahoma"/>
                <w:b/>
                <w:sz w:val="18"/>
                <w:szCs w:val="18"/>
              </w:rPr>
            </w:pPr>
          </w:p>
        </w:tc>
        <w:tc>
          <w:tcPr>
            <w:tcW w:w="5103" w:type="dxa"/>
            <w:shd w:val="clear" w:color="auto" w:fill="D0CECE" w:themeFill="background2" w:themeFillShade="E6"/>
            <w:tcMar>
              <w:left w:w="57" w:type="dxa"/>
              <w:right w:w="57" w:type="dxa"/>
            </w:tcMar>
            <w:vAlign w:val="center"/>
          </w:tcPr>
          <w:p w14:paraId="58563F8C" w14:textId="2971F9CD" w:rsidR="00333FDC" w:rsidRPr="00FE0CD1" w:rsidRDefault="00333FDC" w:rsidP="00333FDC">
            <w:pPr>
              <w:rPr>
                <w:rFonts w:ascii="Tahoma" w:hAnsi="Tahoma" w:cs="Tahoma"/>
                <w:lang w:val="el-GR"/>
              </w:rPr>
            </w:pPr>
            <w:r w:rsidRPr="001074F8">
              <w:rPr>
                <w:rFonts w:ascii="Tahoma" w:hAnsi="Tahoma" w:cs="Tahoma"/>
                <w:b/>
                <w:sz w:val="20"/>
                <w:szCs w:val="20"/>
                <w:lang w:val="el-GR"/>
              </w:rPr>
              <w:t xml:space="preserve">Προώθηση μέσω διαφημίσεων και αρθρογραφίας σε επιλεγμένους </w:t>
            </w:r>
            <w:proofErr w:type="spellStart"/>
            <w:r w:rsidRPr="001074F8">
              <w:rPr>
                <w:rFonts w:ascii="Tahoma" w:hAnsi="Tahoma" w:cs="Tahoma"/>
                <w:b/>
                <w:sz w:val="20"/>
                <w:szCs w:val="20"/>
                <w:lang w:val="el-GR"/>
              </w:rPr>
              <w:t>ιστοτόπους</w:t>
            </w:r>
            <w:proofErr w:type="spellEnd"/>
            <w:r w:rsidRPr="001074F8">
              <w:rPr>
                <w:rFonts w:ascii="Tahoma" w:hAnsi="Tahoma" w:cs="Tahoma"/>
                <w:b/>
                <w:sz w:val="20"/>
                <w:szCs w:val="20"/>
                <w:lang w:val="el-GR"/>
              </w:rPr>
              <w:t xml:space="preserve"> – Διαφημιστικές καμπάνιες</w:t>
            </w:r>
          </w:p>
        </w:tc>
        <w:tc>
          <w:tcPr>
            <w:tcW w:w="1422" w:type="dxa"/>
            <w:shd w:val="clear" w:color="auto" w:fill="D0CECE" w:themeFill="background2" w:themeFillShade="E6"/>
            <w:tcMar>
              <w:left w:w="57" w:type="dxa"/>
              <w:right w:w="57" w:type="dxa"/>
            </w:tcMar>
            <w:vAlign w:val="center"/>
          </w:tcPr>
          <w:p w14:paraId="7FD0BBF7" w14:textId="77777777" w:rsidR="00333FDC" w:rsidRPr="00FE0CD1" w:rsidRDefault="00333FDC" w:rsidP="00333FDC">
            <w:pPr>
              <w:jc w:val="center"/>
              <w:rPr>
                <w:rFonts w:ascii="Tahoma" w:hAnsi="Tahoma" w:cs="Tahoma"/>
                <w:b/>
                <w:sz w:val="20"/>
                <w:lang w:val="el-GR"/>
              </w:rPr>
            </w:pPr>
          </w:p>
        </w:tc>
        <w:tc>
          <w:tcPr>
            <w:tcW w:w="1246" w:type="dxa"/>
            <w:shd w:val="clear" w:color="auto" w:fill="D0CECE" w:themeFill="background2" w:themeFillShade="E6"/>
            <w:tcMar>
              <w:left w:w="57" w:type="dxa"/>
              <w:right w:w="57" w:type="dxa"/>
            </w:tcMar>
            <w:vAlign w:val="center"/>
          </w:tcPr>
          <w:p w14:paraId="05C7F855" w14:textId="77777777" w:rsidR="00333FDC" w:rsidRPr="00BA7096" w:rsidRDefault="00333FDC" w:rsidP="00333FDC">
            <w:pPr>
              <w:jc w:val="center"/>
              <w:rPr>
                <w:rFonts w:ascii="Tahoma" w:hAnsi="Tahoma" w:cs="Tahoma"/>
                <w:sz w:val="20"/>
                <w:lang w:val="el-GR"/>
              </w:rPr>
            </w:pPr>
          </w:p>
        </w:tc>
        <w:tc>
          <w:tcPr>
            <w:tcW w:w="1473" w:type="dxa"/>
            <w:shd w:val="clear" w:color="auto" w:fill="D0CECE" w:themeFill="background2" w:themeFillShade="E6"/>
            <w:tcMar>
              <w:left w:w="57" w:type="dxa"/>
              <w:right w:w="57" w:type="dxa"/>
            </w:tcMar>
            <w:vAlign w:val="center"/>
          </w:tcPr>
          <w:p w14:paraId="638E8342" w14:textId="77777777" w:rsidR="00333FDC" w:rsidRPr="00BA7096" w:rsidRDefault="00333FDC" w:rsidP="00333FDC">
            <w:pPr>
              <w:jc w:val="center"/>
              <w:rPr>
                <w:rFonts w:ascii="Tahoma" w:hAnsi="Tahoma" w:cs="Tahoma"/>
                <w:sz w:val="20"/>
                <w:lang w:val="el-GR"/>
              </w:rPr>
            </w:pPr>
          </w:p>
        </w:tc>
      </w:tr>
      <w:tr w:rsidR="00333FDC" w:rsidRPr="00FE0CD1" w14:paraId="5AF8AAAC" w14:textId="77777777" w:rsidTr="00333FDC">
        <w:trPr>
          <w:jc w:val="center"/>
        </w:trPr>
        <w:tc>
          <w:tcPr>
            <w:tcW w:w="712" w:type="dxa"/>
            <w:tcMar>
              <w:left w:w="57" w:type="dxa"/>
              <w:right w:w="57" w:type="dxa"/>
            </w:tcMar>
            <w:vAlign w:val="center"/>
          </w:tcPr>
          <w:p w14:paraId="7399AAC1" w14:textId="77777777" w:rsidR="00333FDC" w:rsidRPr="009B27C4" w:rsidRDefault="00333FDC" w:rsidP="00333FDC">
            <w:pPr>
              <w:pStyle w:val="aff"/>
              <w:numPr>
                <w:ilvl w:val="0"/>
                <w:numId w:val="61"/>
              </w:numPr>
              <w:suppressAutoHyphens w:val="0"/>
              <w:rPr>
                <w:rFonts w:ascii="Tahoma" w:hAnsi="Tahoma" w:cs="Tahoma"/>
                <w:b/>
                <w:sz w:val="18"/>
                <w:szCs w:val="18"/>
                <w:lang w:val="el-GR"/>
              </w:rPr>
            </w:pPr>
          </w:p>
        </w:tc>
        <w:tc>
          <w:tcPr>
            <w:tcW w:w="5103" w:type="dxa"/>
            <w:tcMar>
              <w:left w:w="57" w:type="dxa"/>
              <w:right w:w="57" w:type="dxa"/>
            </w:tcMar>
            <w:vAlign w:val="center"/>
          </w:tcPr>
          <w:p w14:paraId="6938AFAA" w14:textId="2A4C4B9B" w:rsidR="00333FDC" w:rsidRPr="00FE0CD1" w:rsidRDefault="00333FDC" w:rsidP="00333FDC">
            <w:pPr>
              <w:rPr>
                <w:rFonts w:ascii="Tahoma" w:hAnsi="Tahoma" w:cs="Tahoma"/>
                <w:lang w:val="el-GR"/>
              </w:rPr>
            </w:pPr>
            <w:r w:rsidRPr="00FF5D81">
              <w:rPr>
                <w:rFonts w:ascii="Tahoma" w:hAnsi="Tahoma" w:cs="Tahoma"/>
                <w:bCs/>
                <w:sz w:val="20"/>
                <w:szCs w:val="20"/>
                <w:lang w:val="el-GR"/>
              </w:rPr>
              <w:t xml:space="preserve">Πλήρης συμμόρφωση στις απαιτήσεις της </w:t>
            </w:r>
            <w:r>
              <w:rPr>
                <w:rFonts w:ascii="Tahoma" w:hAnsi="Tahoma" w:cs="Tahoma"/>
                <w:bCs/>
                <w:sz w:val="20"/>
                <w:szCs w:val="20"/>
                <w:lang w:val="el-GR"/>
              </w:rPr>
              <w:fldChar w:fldCharType="begin"/>
            </w:r>
            <w:r>
              <w:rPr>
                <w:rFonts w:ascii="Tahoma" w:hAnsi="Tahoma" w:cs="Tahoma"/>
                <w:bCs/>
                <w:sz w:val="20"/>
                <w:szCs w:val="20"/>
                <w:lang w:val="el-GR"/>
              </w:rPr>
              <w:instrText xml:space="preserve"> REF _Ref23756654 \r \h </w:instrText>
            </w:r>
            <w:r>
              <w:rPr>
                <w:rFonts w:ascii="Tahoma" w:hAnsi="Tahoma" w:cs="Tahoma"/>
                <w:bCs/>
                <w:sz w:val="20"/>
                <w:szCs w:val="20"/>
                <w:lang w:val="el-GR"/>
              </w:rPr>
            </w:r>
            <w:r>
              <w:rPr>
                <w:rFonts w:ascii="Tahoma" w:hAnsi="Tahoma" w:cs="Tahoma"/>
                <w:bCs/>
                <w:sz w:val="20"/>
                <w:szCs w:val="20"/>
                <w:lang w:val="el-GR"/>
              </w:rPr>
              <w:fldChar w:fldCharType="separate"/>
            </w:r>
            <w:r w:rsidR="004715F1">
              <w:rPr>
                <w:rFonts w:ascii="Tahoma" w:hAnsi="Tahoma" w:cs="Tahoma"/>
                <w:bCs/>
                <w:sz w:val="20"/>
                <w:szCs w:val="20"/>
                <w:lang w:val="el-GR"/>
              </w:rPr>
              <w:t>1.3.9</w:t>
            </w:r>
            <w:r>
              <w:rPr>
                <w:rFonts w:ascii="Tahoma" w:hAnsi="Tahoma" w:cs="Tahoma"/>
                <w:bCs/>
                <w:sz w:val="20"/>
                <w:szCs w:val="20"/>
                <w:lang w:val="el-GR"/>
              </w:rPr>
              <w:fldChar w:fldCharType="end"/>
            </w:r>
          </w:p>
        </w:tc>
        <w:tc>
          <w:tcPr>
            <w:tcW w:w="1422" w:type="dxa"/>
            <w:shd w:val="clear" w:color="auto" w:fill="auto"/>
            <w:tcMar>
              <w:left w:w="57" w:type="dxa"/>
              <w:right w:w="57" w:type="dxa"/>
            </w:tcMar>
            <w:vAlign w:val="center"/>
          </w:tcPr>
          <w:p w14:paraId="3EB7E8D8" w14:textId="77777777" w:rsidR="00333FDC" w:rsidRPr="00FE0CD1" w:rsidRDefault="00333FDC" w:rsidP="00333FDC">
            <w:pPr>
              <w:jc w:val="center"/>
              <w:rPr>
                <w:rFonts w:ascii="Tahoma" w:hAnsi="Tahoma" w:cs="Tahoma"/>
                <w:b/>
                <w:sz w:val="20"/>
                <w:lang w:val="el-GR"/>
              </w:rPr>
            </w:pPr>
            <w:r>
              <w:rPr>
                <w:rFonts w:ascii="Tahoma" w:hAnsi="Tahoma" w:cs="Tahoma"/>
                <w:b/>
                <w:sz w:val="20"/>
                <w:szCs w:val="20"/>
              </w:rPr>
              <w:t>ΝΑΙ</w:t>
            </w:r>
          </w:p>
        </w:tc>
        <w:tc>
          <w:tcPr>
            <w:tcW w:w="1246" w:type="dxa"/>
            <w:shd w:val="clear" w:color="auto" w:fill="auto"/>
            <w:tcMar>
              <w:left w:w="57" w:type="dxa"/>
              <w:right w:w="57" w:type="dxa"/>
            </w:tcMar>
            <w:vAlign w:val="center"/>
          </w:tcPr>
          <w:p w14:paraId="306C8960"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4EDEF8B9" w14:textId="77777777" w:rsidR="00333FDC" w:rsidRPr="00BA7096" w:rsidRDefault="00333FDC" w:rsidP="00333FDC">
            <w:pPr>
              <w:jc w:val="center"/>
              <w:rPr>
                <w:rFonts w:ascii="Tahoma" w:hAnsi="Tahoma" w:cs="Tahoma"/>
                <w:sz w:val="20"/>
                <w:lang w:val="el-GR"/>
              </w:rPr>
            </w:pPr>
          </w:p>
        </w:tc>
      </w:tr>
      <w:tr w:rsidR="00333FDC" w:rsidRPr="00FE0CD1" w14:paraId="1EE9BBA6" w14:textId="77777777" w:rsidTr="00333FDC">
        <w:trPr>
          <w:jc w:val="center"/>
        </w:trPr>
        <w:tc>
          <w:tcPr>
            <w:tcW w:w="712" w:type="dxa"/>
            <w:tcMar>
              <w:left w:w="57" w:type="dxa"/>
              <w:right w:w="57" w:type="dxa"/>
            </w:tcMar>
            <w:vAlign w:val="center"/>
          </w:tcPr>
          <w:p w14:paraId="10B85DAE" w14:textId="77777777" w:rsidR="00333FDC" w:rsidRPr="00BA7096" w:rsidRDefault="00333FDC" w:rsidP="00333FDC">
            <w:pPr>
              <w:pStyle w:val="aff"/>
              <w:suppressAutoHyphens w:val="0"/>
              <w:ind w:left="494"/>
              <w:rPr>
                <w:rFonts w:ascii="Tahoma" w:hAnsi="Tahoma" w:cs="Tahoma"/>
                <w:b/>
                <w:sz w:val="18"/>
                <w:szCs w:val="18"/>
              </w:rPr>
            </w:pPr>
          </w:p>
        </w:tc>
        <w:tc>
          <w:tcPr>
            <w:tcW w:w="5103" w:type="dxa"/>
            <w:shd w:val="clear" w:color="auto" w:fill="D0CECE" w:themeFill="background2" w:themeFillShade="E6"/>
            <w:tcMar>
              <w:left w:w="57" w:type="dxa"/>
              <w:right w:w="57" w:type="dxa"/>
            </w:tcMar>
            <w:vAlign w:val="center"/>
          </w:tcPr>
          <w:p w14:paraId="0BEEA3D9" w14:textId="682C76C2" w:rsidR="00333FDC" w:rsidRPr="00FE0CD1" w:rsidRDefault="00333FDC" w:rsidP="00333FDC">
            <w:pPr>
              <w:rPr>
                <w:rFonts w:ascii="Tahoma" w:hAnsi="Tahoma" w:cs="Tahoma"/>
                <w:lang w:val="el-GR"/>
              </w:rPr>
            </w:pPr>
            <w:proofErr w:type="spellStart"/>
            <w:r w:rsidRPr="001074F8">
              <w:rPr>
                <w:rFonts w:ascii="Tahoma" w:hAnsi="Tahoma" w:cs="Tahoma"/>
                <w:b/>
                <w:sz w:val="20"/>
                <w:szCs w:val="20"/>
              </w:rPr>
              <w:t>Δημιουργί</w:t>
            </w:r>
            <w:proofErr w:type="spellEnd"/>
            <w:r w:rsidRPr="001074F8">
              <w:rPr>
                <w:rFonts w:ascii="Tahoma" w:hAnsi="Tahoma" w:cs="Tahoma"/>
                <w:b/>
                <w:sz w:val="20"/>
                <w:szCs w:val="20"/>
              </w:rPr>
              <w:t xml:space="preserve">α </w:t>
            </w:r>
            <w:proofErr w:type="spellStart"/>
            <w:r w:rsidRPr="001074F8">
              <w:rPr>
                <w:rFonts w:ascii="Tahoma" w:hAnsi="Tahoma" w:cs="Tahoma"/>
                <w:b/>
                <w:sz w:val="20"/>
                <w:szCs w:val="20"/>
              </w:rPr>
              <w:t>Βίντεο</w:t>
            </w:r>
            <w:proofErr w:type="spellEnd"/>
          </w:p>
        </w:tc>
        <w:tc>
          <w:tcPr>
            <w:tcW w:w="1422" w:type="dxa"/>
            <w:shd w:val="clear" w:color="auto" w:fill="D0CECE" w:themeFill="background2" w:themeFillShade="E6"/>
            <w:tcMar>
              <w:left w:w="57" w:type="dxa"/>
              <w:right w:w="57" w:type="dxa"/>
            </w:tcMar>
            <w:vAlign w:val="center"/>
          </w:tcPr>
          <w:p w14:paraId="5D1061D2" w14:textId="77777777" w:rsidR="00333FDC" w:rsidRPr="00FE0CD1" w:rsidRDefault="00333FDC" w:rsidP="00333FDC">
            <w:pPr>
              <w:jc w:val="center"/>
              <w:rPr>
                <w:rFonts w:ascii="Tahoma" w:hAnsi="Tahoma" w:cs="Tahoma"/>
                <w:b/>
                <w:sz w:val="20"/>
                <w:lang w:val="el-GR"/>
              </w:rPr>
            </w:pPr>
          </w:p>
        </w:tc>
        <w:tc>
          <w:tcPr>
            <w:tcW w:w="1246" w:type="dxa"/>
            <w:shd w:val="clear" w:color="auto" w:fill="D0CECE" w:themeFill="background2" w:themeFillShade="E6"/>
            <w:tcMar>
              <w:left w:w="57" w:type="dxa"/>
              <w:right w:w="57" w:type="dxa"/>
            </w:tcMar>
            <w:vAlign w:val="center"/>
          </w:tcPr>
          <w:p w14:paraId="588592A6" w14:textId="77777777" w:rsidR="00333FDC" w:rsidRPr="00BA7096" w:rsidRDefault="00333FDC" w:rsidP="00333FDC">
            <w:pPr>
              <w:jc w:val="center"/>
              <w:rPr>
                <w:rFonts w:ascii="Tahoma" w:hAnsi="Tahoma" w:cs="Tahoma"/>
                <w:sz w:val="20"/>
                <w:lang w:val="el-GR"/>
              </w:rPr>
            </w:pPr>
          </w:p>
        </w:tc>
        <w:tc>
          <w:tcPr>
            <w:tcW w:w="1473" w:type="dxa"/>
            <w:shd w:val="clear" w:color="auto" w:fill="D0CECE" w:themeFill="background2" w:themeFillShade="E6"/>
            <w:tcMar>
              <w:left w:w="57" w:type="dxa"/>
              <w:right w:w="57" w:type="dxa"/>
            </w:tcMar>
            <w:vAlign w:val="center"/>
          </w:tcPr>
          <w:p w14:paraId="1757D096" w14:textId="77777777" w:rsidR="00333FDC" w:rsidRPr="00BA7096" w:rsidRDefault="00333FDC" w:rsidP="00333FDC">
            <w:pPr>
              <w:jc w:val="center"/>
              <w:rPr>
                <w:rFonts w:ascii="Tahoma" w:hAnsi="Tahoma" w:cs="Tahoma"/>
                <w:sz w:val="20"/>
                <w:lang w:val="el-GR"/>
              </w:rPr>
            </w:pPr>
          </w:p>
        </w:tc>
      </w:tr>
      <w:tr w:rsidR="00333FDC" w:rsidRPr="00FE0CD1" w14:paraId="0554D0AE" w14:textId="77777777" w:rsidTr="00333FDC">
        <w:trPr>
          <w:jc w:val="center"/>
        </w:trPr>
        <w:tc>
          <w:tcPr>
            <w:tcW w:w="712" w:type="dxa"/>
            <w:tcMar>
              <w:left w:w="57" w:type="dxa"/>
              <w:right w:w="57" w:type="dxa"/>
            </w:tcMar>
            <w:vAlign w:val="center"/>
          </w:tcPr>
          <w:p w14:paraId="07D088C7"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661BF9FB" w14:textId="4BA32192" w:rsidR="00333FDC" w:rsidRPr="00FE0CD1" w:rsidRDefault="00333FDC" w:rsidP="00333FDC">
            <w:pPr>
              <w:rPr>
                <w:rFonts w:ascii="Tahoma" w:hAnsi="Tahoma" w:cs="Tahoma"/>
                <w:lang w:val="el-GR"/>
              </w:rPr>
            </w:pPr>
            <w:r w:rsidRPr="00FF5D81">
              <w:rPr>
                <w:rFonts w:ascii="Tahoma" w:hAnsi="Tahoma" w:cs="Tahoma"/>
                <w:bCs/>
                <w:sz w:val="20"/>
                <w:szCs w:val="20"/>
                <w:lang w:val="el-GR"/>
              </w:rPr>
              <w:t xml:space="preserve">Πλήρης συμμόρφωση στις απαιτήσεις της </w:t>
            </w:r>
            <w:r>
              <w:rPr>
                <w:rFonts w:ascii="Tahoma" w:hAnsi="Tahoma" w:cs="Tahoma"/>
                <w:bCs/>
                <w:sz w:val="20"/>
                <w:szCs w:val="20"/>
                <w:lang w:val="el-GR"/>
              </w:rPr>
              <w:fldChar w:fldCharType="begin"/>
            </w:r>
            <w:r>
              <w:rPr>
                <w:rFonts w:ascii="Tahoma" w:hAnsi="Tahoma" w:cs="Tahoma"/>
                <w:bCs/>
                <w:sz w:val="20"/>
                <w:szCs w:val="20"/>
                <w:lang w:val="el-GR"/>
              </w:rPr>
              <w:instrText xml:space="preserve"> REF _Ref23756681 \r \h </w:instrText>
            </w:r>
            <w:r>
              <w:rPr>
                <w:rFonts w:ascii="Tahoma" w:hAnsi="Tahoma" w:cs="Tahoma"/>
                <w:bCs/>
                <w:sz w:val="20"/>
                <w:szCs w:val="20"/>
                <w:lang w:val="el-GR"/>
              </w:rPr>
            </w:r>
            <w:r>
              <w:rPr>
                <w:rFonts w:ascii="Tahoma" w:hAnsi="Tahoma" w:cs="Tahoma"/>
                <w:bCs/>
                <w:sz w:val="20"/>
                <w:szCs w:val="20"/>
                <w:lang w:val="el-GR"/>
              </w:rPr>
              <w:fldChar w:fldCharType="separate"/>
            </w:r>
            <w:r w:rsidR="004715F1">
              <w:rPr>
                <w:rFonts w:ascii="Tahoma" w:hAnsi="Tahoma" w:cs="Tahoma"/>
                <w:bCs/>
                <w:sz w:val="20"/>
                <w:szCs w:val="20"/>
                <w:lang w:val="el-GR"/>
              </w:rPr>
              <w:t>1.3.10</w:t>
            </w:r>
            <w:r>
              <w:rPr>
                <w:rFonts w:ascii="Tahoma" w:hAnsi="Tahoma" w:cs="Tahoma"/>
                <w:bCs/>
                <w:sz w:val="20"/>
                <w:szCs w:val="20"/>
                <w:lang w:val="el-GR"/>
              </w:rPr>
              <w:fldChar w:fldCharType="end"/>
            </w:r>
            <w:r>
              <w:rPr>
                <w:rFonts w:ascii="Tahoma" w:hAnsi="Tahoma" w:cs="Tahoma"/>
                <w:bCs/>
                <w:sz w:val="20"/>
                <w:szCs w:val="20"/>
                <w:lang w:val="el-GR"/>
              </w:rPr>
              <w:t>0</w:t>
            </w:r>
          </w:p>
        </w:tc>
        <w:tc>
          <w:tcPr>
            <w:tcW w:w="1422" w:type="dxa"/>
            <w:shd w:val="clear" w:color="auto" w:fill="auto"/>
            <w:tcMar>
              <w:left w:w="57" w:type="dxa"/>
              <w:right w:w="57" w:type="dxa"/>
            </w:tcMar>
            <w:vAlign w:val="center"/>
          </w:tcPr>
          <w:p w14:paraId="5A51FB28" w14:textId="77777777" w:rsidR="00333FDC" w:rsidRPr="00FE0CD1" w:rsidRDefault="00333FDC" w:rsidP="00333FDC">
            <w:pPr>
              <w:jc w:val="center"/>
              <w:rPr>
                <w:rFonts w:ascii="Tahoma" w:hAnsi="Tahoma" w:cs="Tahoma"/>
                <w:b/>
                <w:sz w:val="20"/>
                <w:lang w:val="el-GR"/>
              </w:rPr>
            </w:pPr>
            <w:r>
              <w:rPr>
                <w:rFonts w:ascii="Tahoma" w:hAnsi="Tahoma" w:cs="Tahoma"/>
                <w:b/>
                <w:sz w:val="20"/>
                <w:szCs w:val="20"/>
              </w:rPr>
              <w:t>ΝΑΙ</w:t>
            </w:r>
          </w:p>
        </w:tc>
        <w:tc>
          <w:tcPr>
            <w:tcW w:w="1246" w:type="dxa"/>
            <w:shd w:val="clear" w:color="auto" w:fill="auto"/>
            <w:tcMar>
              <w:left w:w="57" w:type="dxa"/>
              <w:right w:w="57" w:type="dxa"/>
            </w:tcMar>
            <w:vAlign w:val="center"/>
          </w:tcPr>
          <w:p w14:paraId="161D19BB"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7570D97F" w14:textId="77777777" w:rsidR="00333FDC" w:rsidRPr="00BA7096" w:rsidRDefault="00333FDC" w:rsidP="00333FDC">
            <w:pPr>
              <w:jc w:val="center"/>
              <w:rPr>
                <w:rFonts w:ascii="Tahoma" w:hAnsi="Tahoma" w:cs="Tahoma"/>
                <w:sz w:val="20"/>
                <w:lang w:val="el-GR"/>
              </w:rPr>
            </w:pPr>
          </w:p>
        </w:tc>
      </w:tr>
      <w:tr w:rsidR="00333FDC" w:rsidRPr="00FE0CD1" w14:paraId="47400173" w14:textId="77777777" w:rsidTr="00333FDC">
        <w:trPr>
          <w:jc w:val="center"/>
        </w:trPr>
        <w:tc>
          <w:tcPr>
            <w:tcW w:w="712" w:type="dxa"/>
            <w:tcMar>
              <w:left w:w="57" w:type="dxa"/>
              <w:right w:w="57" w:type="dxa"/>
            </w:tcMar>
            <w:vAlign w:val="center"/>
          </w:tcPr>
          <w:p w14:paraId="21D65A49"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37526967" w14:textId="77777777" w:rsidR="00333FDC" w:rsidRPr="00FE0CD1" w:rsidRDefault="00333FDC" w:rsidP="00333FDC">
            <w:pPr>
              <w:rPr>
                <w:rFonts w:ascii="Tahoma" w:hAnsi="Tahoma" w:cs="Tahoma"/>
                <w:lang w:val="el-GR"/>
              </w:rPr>
            </w:pPr>
            <w:proofErr w:type="spellStart"/>
            <w:r>
              <w:rPr>
                <w:rFonts w:ascii="Tahoma" w:hAnsi="Tahoma" w:cs="Tahoma"/>
                <w:sz w:val="20"/>
                <w:szCs w:val="20"/>
              </w:rPr>
              <w:t>Διάρκει</w:t>
            </w:r>
            <w:proofErr w:type="spellEnd"/>
            <w:r>
              <w:rPr>
                <w:rFonts w:ascii="Tahoma" w:hAnsi="Tahoma" w:cs="Tahoma"/>
                <w:sz w:val="20"/>
                <w:szCs w:val="20"/>
              </w:rPr>
              <w:t xml:space="preserve">α </w:t>
            </w:r>
          </w:p>
        </w:tc>
        <w:tc>
          <w:tcPr>
            <w:tcW w:w="1422" w:type="dxa"/>
            <w:shd w:val="clear" w:color="auto" w:fill="auto"/>
            <w:tcMar>
              <w:left w:w="57" w:type="dxa"/>
              <w:right w:w="57" w:type="dxa"/>
            </w:tcMar>
            <w:vAlign w:val="center"/>
          </w:tcPr>
          <w:p w14:paraId="6FA267D0" w14:textId="77777777" w:rsidR="00333FDC" w:rsidRPr="00FE0CD1" w:rsidRDefault="00333FDC" w:rsidP="00333FDC">
            <w:pPr>
              <w:jc w:val="center"/>
              <w:rPr>
                <w:rFonts w:ascii="Tahoma" w:hAnsi="Tahoma" w:cs="Tahoma"/>
                <w:b/>
                <w:sz w:val="20"/>
                <w:lang w:val="el-GR"/>
              </w:rPr>
            </w:pPr>
            <w:r>
              <w:rPr>
                <w:rFonts w:ascii="Tahoma" w:hAnsi="Tahoma" w:cs="Tahoma"/>
                <w:b/>
                <w:sz w:val="20"/>
                <w:szCs w:val="20"/>
              </w:rPr>
              <w:t>&gt;3λ</w:t>
            </w:r>
          </w:p>
        </w:tc>
        <w:tc>
          <w:tcPr>
            <w:tcW w:w="1246" w:type="dxa"/>
            <w:shd w:val="clear" w:color="auto" w:fill="auto"/>
            <w:tcMar>
              <w:left w:w="57" w:type="dxa"/>
              <w:right w:w="57" w:type="dxa"/>
            </w:tcMar>
            <w:vAlign w:val="center"/>
          </w:tcPr>
          <w:p w14:paraId="447576C5"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695A4618" w14:textId="77777777" w:rsidR="00333FDC" w:rsidRPr="00BA7096" w:rsidRDefault="00333FDC" w:rsidP="00333FDC">
            <w:pPr>
              <w:jc w:val="center"/>
              <w:rPr>
                <w:rFonts w:ascii="Tahoma" w:hAnsi="Tahoma" w:cs="Tahoma"/>
                <w:sz w:val="20"/>
                <w:lang w:val="el-GR"/>
              </w:rPr>
            </w:pPr>
          </w:p>
        </w:tc>
      </w:tr>
      <w:tr w:rsidR="00333FDC" w:rsidRPr="00FE0CD1" w14:paraId="3664AA05" w14:textId="77777777" w:rsidTr="00333FDC">
        <w:trPr>
          <w:jc w:val="center"/>
        </w:trPr>
        <w:tc>
          <w:tcPr>
            <w:tcW w:w="712" w:type="dxa"/>
            <w:tcMar>
              <w:left w:w="57" w:type="dxa"/>
              <w:right w:w="57" w:type="dxa"/>
            </w:tcMar>
            <w:vAlign w:val="center"/>
          </w:tcPr>
          <w:p w14:paraId="7D8486D8" w14:textId="77777777" w:rsidR="00333FDC" w:rsidRPr="00BA7096" w:rsidRDefault="00333FDC" w:rsidP="00333FDC">
            <w:pPr>
              <w:pStyle w:val="aff"/>
              <w:numPr>
                <w:ilvl w:val="0"/>
                <w:numId w:val="61"/>
              </w:numPr>
              <w:suppressAutoHyphens w:val="0"/>
              <w:rPr>
                <w:rFonts w:ascii="Tahoma" w:hAnsi="Tahoma" w:cs="Tahoma"/>
                <w:b/>
                <w:sz w:val="18"/>
                <w:szCs w:val="18"/>
              </w:rPr>
            </w:pPr>
          </w:p>
        </w:tc>
        <w:tc>
          <w:tcPr>
            <w:tcW w:w="5103" w:type="dxa"/>
            <w:tcMar>
              <w:left w:w="57" w:type="dxa"/>
              <w:right w:w="57" w:type="dxa"/>
            </w:tcMar>
            <w:vAlign w:val="center"/>
          </w:tcPr>
          <w:p w14:paraId="60360627" w14:textId="77777777" w:rsidR="00333FDC" w:rsidRPr="00FE0CD1" w:rsidRDefault="00333FDC" w:rsidP="00333FDC">
            <w:pPr>
              <w:rPr>
                <w:rFonts w:ascii="Tahoma" w:hAnsi="Tahoma" w:cs="Tahoma"/>
                <w:lang w:val="el-GR"/>
              </w:rPr>
            </w:pPr>
            <w:r w:rsidRPr="00122755">
              <w:rPr>
                <w:rFonts w:ascii="Tahoma" w:hAnsi="Tahoma" w:cs="Tahoma"/>
                <w:sz w:val="20"/>
                <w:szCs w:val="20"/>
              </w:rPr>
              <w:t>DSLR filming</w:t>
            </w:r>
          </w:p>
        </w:tc>
        <w:tc>
          <w:tcPr>
            <w:tcW w:w="1422" w:type="dxa"/>
            <w:shd w:val="clear" w:color="auto" w:fill="auto"/>
            <w:tcMar>
              <w:left w:w="57" w:type="dxa"/>
              <w:right w:w="57" w:type="dxa"/>
            </w:tcMar>
            <w:vAlign w:val="center"/>
          </w:tcPr>
          <w:p w14:paraId="1396DF69" w14:textId="77777777" w:rsidR="00333FDC" w:rsidRPr="00FE0CD1" w:rsidRDefault="00333FDC" w:rsidP="00333FDC">
            <w:pPr>
              <w:jc w:val="center"/>
              <w:rPr>
                <w:rFonts w:ascii="Tahoma" w:hAnsi="Tahoma" w:cs="Tahoma"/>
                <w:b/>
                <w:sz w:val="20"/>
                <w:lang w:val="el-GR"/>
              </w:rPr>
            </w:pPr>
            <w:r w:rsidRPr="00E72642">
              <w:rPr>
                <w:rFonts w:ascii="Tahoma" w:hAnsi="Tahoma" w:cs="Tahoma"/>
                <w:b/>
                <w:sz w:val="20"/>
                <w:szCs w:val="20"/>
              </w:rPr>
              <w:t>ΝΑΙ</w:t>
            </w:r>
          </w:p>
        </w:tc>
        <w:tc>
          <w:tcPr>
            <w:tcW w:w="1246" w:type="dxa"/>
            <w:shd w:val="clear" w:color="auto" w:fill="auto"/>
            <w:tcMar>
              <w:left w:w="57" w:type="dxa"/>
              <w:right w:w="57" w:type="dxa"/>
            </w:tcMar>
            <w:vAlign w:val="center"/>
          </w:tcPr>
          <w:p w14:paraId="1E057F6F" w14:textId="77777777" w:rsidR="00333FDC" w:rsidRPr="00BA7096" w:rsidRDefault="00333FDC" w:rsidP="00333FDC">
            <w:pPr>
              <w:jc w:val="center"/>
              <w:rPr>
                <w:rFonts w:ascii="Tahoma" w:hAnsi="Tahoma" w:cs="Tahoma"/>
                <w:sz w:val="20"/>
                <w:lang w:val="el-GR"/>
              </w:rPr>
            </w:pPr>
          </w:p>
        </w:tc>
        <w:tc>
          <w:tcPr>
            <w:tcW w:w="1473" w:type="dxa"/>
            <w:shd w:val="clear" w:color="auto" w:fill="auto"/>
            <w:tcMar>
              <w:left w:w="57" w:type="dxa"/>
              <w:right w:w="57" w:type="dxa"/>
            </w:tcMar>
            <w:vAlign w:val="center"/>
          </w:tcPr>
          <w:p w14:paraId="53F69951" w14:textId="77777777" w:rsidR="00333FDC" w:rsidRPr="00BA7096" w:rsidRDefault="00333FDC" w:rsidP="00333FDC">
            <w:pPr>
              <w:jc w:val="center"/>
              <w:rPr>
                <w:rFonts w:ascii="Tahoma" w:hAnsi="Tahoma" w:cs="Tahoma"/>
                <w:sz w:val="20"/>
                <w:lang w:val="el-GR"/>
              </w:rPr>
            </w:pPr>
          </w:p>
        </w:tc>
      </w:tr>
    </w:tbl>
    <w:p w14:paraId="4EDB4361" w14:textId="77777777" w:rsidR="00B11AC1" w:rsidRDefault="00B11AC1" w:rsidP="00B11AC1">
      <w:pPr>
        <w:rPr>
          <w:lang w:val="el-GR"/>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1074F8" w:rsidRPr="00F722C0" w14:paraId="3AA83F01" w14:textId="77777777" w:rsidTr="006C0FD5">
        <w:trPr>
          <w:jc w:val="center"/>
        </w:trPr>
        <w:tc>
          <w:tcPr>
            <w:tcW w:w="720" w:type="dxa"/>
            <w:tcMar>
              <w:left w:w="57" w:type="dxa"/>
              <w:right w:w="57" w:type="dxa"/>
            </w:tcMar>
            <w:vAlign w:val="center"/>
          </w:tcPr>
          <w:p w14:paraId="0BF17C1F" w14:textId="77777777" w:rsidR="001074F8" w:rsidRPr="00BA7096" w:rsidRDefault="001074F8" w:rsidP="006C0FD5">
            <w:pPr>
              <w:pStyle w:val="aff"/>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4A336C74" w14:textId="081036B2" w:rsidR="001074F8" w:rsidRPr="001074F8" w:rsidRDefault="001074F8" w:rsidP="006C0FD5">
            <w:pPr>
              <w:rPr>
                <w:rFonts w:ascii="Tahoma" w:hAnsi="Tahoma" w:cs="Tahoma"/>
                <w:lang w:val="el-GR"/>
              </w:rPr>
            </w:pPr>
            <w:r w:rsidRPr="002775BF">
              <w:rPr>
                <w:rFonts w:ascii="Tahoma" w:hAnsi="Tahoma" w:cs="Tahoma"/>
                <w:b/>
                <w:sz w:val="20"/>
                <w:szCs w:val="20"/>
                <w:lang w:val="el-GR"/>
              </w:rPr>
              <w:t>Δημιουργία εκπαιδευτικού υλικού για το ΔΔΤ -  ΣΥΖΕΥΞΙΣ ΙΙ και τα οφέλη του</w:t>
            </w:r>
          </w:p>
        </w:tc>
        <w:tc>
          <w:tcPr>
            <w:tcW w:w="1440" w:type="dxa"/>
            <w:shd w:val="clear" w:color="auto" w:fill="D0CECE" w:themeFill="background2" w:themeFillShade="E6"/>
            <w:tcMar>
              <w:left w:w="57" w:type="dxa"/>
              <w:right w:w="57" w:type="dxa"/>
            </w:tcMar>
            <w:vAlign w:val="center"/>
          </w:tcPr>
          <w:p w14:paraId="31D48B03" w14:textId="77777777" w:rsidR="001074F8" w:rsidRPr="00FE0CD1" w:rsidRDefault="001074F8" w:rsidP="006C0FD5">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41E5C902" w14:textId="77777777" w:rsidR="001074F8" w:rsidRPr="00BA7096" w:rsidRDefault="001074F8" w:rsidP="006C0FD5">
            <w:pPr>
              <w:jc w:val="center"/>
              <w:rPr>
                <w:rFonts w:ascii="Tahoma" w:hAnsi="Tahoma" w:cs="Tahoma"/>
                <w:sz w:val="20"/>
                <w:lang w:val="el-GR"/>
              </w:rPr>
            </w:pPr>
          </w:p>
        </w:tc>
        <w:tc>
          <w:tcPr>
            <w:tcW w:w="1491" w:type="dxa"/>
            <w:shd w:val="clear" w:color="auto" w:fill="D0CECE" w:themeFill="background2" w:themeFillShade="E6"/>
            <w:tcMar>
              <w:left w:w="57" w:type="dxa"/>
              <w:right w:w="57" w:type="dxa"/>
            </w:tcMar>
            <w:vAlign w:val="center"/>
          </w:tcPr>
          <w:p w14:paraId="275D202E" w14:textId="77777777" w:rsidR="001074F8" w:rsidRPr="00BA7096" w:rsidRDefault="001074F8" w:rsidP="006C0FD5">
            <w:pPr>
              <w:jc w:val="center"/>
              <w:rPr>
                <w:rFonts w:ascii="Tahoma" w:hAnsi="Tahoma" w:cs="Tahoma"/>
                <w:sz w:val="20"/>
                <w:lang w:val="el-GR"/>
              </w:rPr>
            </w:pPr>
          </w:p>
        </w:tc>
      </w:tr>
      <w:tr w:rsidR="001074F8" w:rsidRPr="00BA7096" w14:paraId="4537D2FD" w14:textId="77777777" w:rsidTr="006C0FD5">
        <w:trPr>
          <w:jc w:val="center"/>
        </w:trPr>
        <w:tc>
          <w:tcPr>
            <w:tcW w:w="720" w:type="dxa"/>
            <w:tcMar>
              <w:left w:w="57" w:type="dxa"/>
              <w:right w:w="57" w:type="dxa"/>
            </w:tcMar>
            <w:vAlign w:val="center"/>
          </w:tcPr>
          <w:p w14:paraId="6385EF57" w14:textId="77777777" w:rsidR="001074F8" w:rsidRPr="002775BF" w:rsidRDefault="001074F8" w:rsidP="002775BF">
            <w:pPr>
              <w:pStyle w:val="aff"/>
              <w:numPr>
                <w:ilvl w:val="0"/>
                <w:numId w:val="61"/>
              </w:numPr>
              <w:suppressAutoHyphens w:val="0"/>
              <w:rPr>
                <w:rFonts w:ascii="Tahoma" w:hAnsi="Tahoma" w:cs="Tahoma"/>
                <w:b/>
                <w:sz w:val="18"/>
                <w:szCs w:val="18"/>
                <w:lang w:val="el-GR"/>
              </w:rPr>
            </w:pPr>
          </w:p>
        </w:tc>
        <w:tc>
          <w:tcPr>
            <w:tcW w:w="5169" w:type="dxa"/>
            <w:tcMar>
              <w:left w:w="57" w:type="dxa"/>
              <w:right w:w="57" w:type="dxa"/>
            </w:tcMar>
            <w:vAlign w:val="center"/>
          </w:tcPr>
          <w:p w14:paraId="243BBE9D" w14:textId="0E6A14F8" w:rsidR="001074F8" w:rsidRPr="00FE0CD1" w:rsidRDefault="001074F8" w:rsidP="001074F8">
            <w:pPr>
              <w:rPr>
                <w:rFonts w:ascii="Tahoma" w:hAnsi="Tahoma" w:cs="Tahoma"/>
                <w:lang w:val="el-GR"/>
              </w:rPr>
            </w:pPr>
            <w:r w:rsidRPr="00FF5D81">
              <w:rPr>
                <w:rFonts w:ascii="Tahoma" w:hAnsi="Tahoma" w:cs="Tahoma"/>
                <w:bCs/>
                <w:sz w:val="20"/>
                <w:szCs w:val="20"/>
                <w:lang w:val="el-GR"/>
              </w:rPr>
              <w:t xml:space="preserve">Πλήρης συμμόρφωση στις απαιτήσεις της </w:t>
            </w:r>
            <w:r>
              <w:rPr>
                <w:rFonts w:ascii="Tahoma" w:hAnsi="Tahoma" w:cs="Tahoma"/>
                <w:bCs/>
                <w:sz w:val="20"/>
                <w:szCs w:val="20"/>
                <w:lang w:val="el-GR"/>
              </w:rPr>
              <w:fldChar w:fldCharType="begin"/>
            </w:r>
            <w:r>
              <w:rPr>
                <w:rFonts w:ascii="Tahoma" w:hAnsi="Tahoma" w:cs="Tahoma"/>
                <w:bCs/>
                <w:sz w:val="20"/>
                <w:szCs w:val="20"/>
                <w:lang w:val="el-GR"/>
              </w:rPr>
              <w:instrText xml:space="preserve"> REF _Ref23756681 \r \h </w:instrText>
            </w:r>
            <w:r>
              <w:rPr>
                <w:rFonts w:ascii="Tahoma" w:hAnsi="Tahoma" w:cs="Tahoma"/>
                <w:bCs/>
                <w:sz w:val="20"/>
                <w:szCs w:val="20"/>
                <w:lang w:val="el-GR"/>
              </w:rPr>
            </w:r>
            <w:r>
              <w:rPr>
                <w:rFonts w:ascii="Tahoma" w:hAnsi="Tahoma" w:cs="Tahoma"/>
                <w:bCs/>
                <w:sz w:val="20"/>
                <w:szCs w:val="20"/>
                <w:lang w:val="el-GR"/>
              </w:rPr>
              <w:fldChar w:fldCharType="separate"/>
            </w:r>
            <w:r w:rsidR="004715F1">
              <w:rPr>
                <w:rFonts w:ascii="Tahoma" w:hAnsi="Tahoma" w:cs="Tahoma"/>
                <w:bCs/>
                <w:sz w:val="20"/>
                <w:szCs w:val="20"/>
                <w:lang w:val="el-GR"/>
              </w:rPr>
              <w:t>1.3.10</w:t>
            </w:r>
            <w:r>
              <w:rPr>
                <w:rFonts w:ascii="Tahoma" w:hAnsi="Tahoma" w:cs="Tahoma"/>
                <w:bCs/>
                <w:sz w:val="20"/>
                <w:szCs w:val="20"/>
                <w:lang w:val="el-GR"/>
              </w:rPr>
              <w:fldChar w:fldCharType="end"/>
            </w:r>
            <w:r>
              <w:rPr>
                <w:rFonts w:ascii="Tahoma" w:hAnsi="Tahoma" w:cs="Tahoma"/>
                <w:bCs/>
                <w:sz w:val="20"/>
                <w:szCs w:val="20"/>
                <w:lang w:val="el-GR"/>
              </w:rPr>
              <w:t>1</w:t>
            </w:r>
          </w:p>
        </w:tc>
        <w:tc>
          <w:tcPr>
            <w:tcW w:w="1440" w:type="dxa"/>
            <w:shd w:val="clear" w:color="auto" w:fill="auto"/>
            <w:tcMar>
              <w:left w:w="57" w:type="dxa"/>
              <w:right w:w="57" w:type="dxa"/>
            </w:tcMar>
            <w:vAlign w:val="center"/>
          </w:tcPr>
          <w:p w14:paraId="230C56FE" w14:textId="77777777" w:rsidR="001074F8" w:rsidRPr="00FE0CD1" w:rsidRDefault="001074F8" w:rsidP="006C0FD5">
            <w:pPr>
              <w:jc w:val="center"/>
              <w:rPr>
                <w:rFonts w:ascii="Tahoma" w:hAnsi="Tahoma" w:cs="Tahoma"/>
                <w:b/>
                <w:sz w:val="20"/>
                <w:lang w:val="el-GR"/>
              </w:rPr>
            </w:pPr>
            <w:r>
              <w:rPr>
                <w:rFonts w:ascii="Tahoma" w:hAnsi="Tahoma" w:cs="Tahoma"/>
                <w:b/>
                <w:sz w:val="20"/>
                <w:szCs w:val="20"/>
              </w:rPr>
              <w:t>ΝΑΙ</w:t>
            </w:r>
          </w:p>
        </w:tc>
        <w:tc>
          <w:tcPr>
            <w:tcW w:w="1260" w:type="dxa"/>
            <w:shd w:val="clear" w:color="auto" w:fill="auto"/>
            <w:tcMar>
              <w:left w:w="57" w:type="dxa"/>
              <w:right w:w="57" w:type="dxa"/>
            </w:tcMar>
            <w:vAlign w:val="center"/>
          </w:tcPr>
          <w:p w14:paraId="2B720C77" w14:textId="77777777" w:rsidR="001074F8" w:rsidRPr="00BA7096" w:rsidRDefault="001074F8" w:rsidP="006C0FD5">
            <w:pPr>
              <w:jc w:val="center"/>
              <w:rPr>
                <w:rFonts w:ascii="Tahoma" w:hAnsi="Tahoma" w:cs="Tahoma"/>
                <w:sz w:val="20"/>
                <w:lang w:val="el-GR"/>
              </w:rPr>
            </w:pPr>
          </w:p>
        </w:tc>
        <w:tc>
          <w:tcPr>
            <w:tcW w:w="1491" w:type="dxa"/>
            <w:shd w:val="clear" w:color="auto" w:fill="auto"/>
            <w:tcMar>
              <w:left w:w="57" w:type="dxa"/>
              <w:right w:w="57" w:type="dxa"/>
            </w:tcMar>
            <w:vAlign w:val="center"/>
          </w:tcPr>
          <w:p w14:paraId="515501ED" w14:textId="77777777" w:rsidR="001074F8" w:rsidRPr="00BA7096" w:rsidRDefault="001074F8" w:rsidP="006C0FD5">
            <w:pPr>
              <w:jc w:val="center"/>
              <w:rPr>
                <w:rFonts w:ascii="Tahoma" w:hAnsi="Tahoma" w:cs="Tahoma"/>
                <w:sz w:val="20"/>
                <w:lang w:val="el-GR"/>
              </w:rPr>
            </w:pPr>
          </w:p>
        </w:tc>
      </w:tr>
      <w:tr w:rsidR="001074F8" w:rsidRPr="00F722C0" w14:paraId="15BDFA78" w14:textId="77777777" w:rsidTr="001074F8">
        <w:trPr>
          <w:jc w:val="center"/>
        </w:trPr>
        <w:tc>
          <w:tcPr>
            <w:tcW w:w="7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CFF360" w14:textId="77777777" w:rsidR="001074F8" w:rsidRPr="00BA7096" w:rsidRDefault="001074F8" w:rsidP="001074F8">
            <w:pPr>
              <w:pStyle w:val="aff"/>
              <w:tabs>
                <w:tab w:val="num" w:pos="494"/>
              </w:tabs>
              <w:suppressAutoHyphens w:val="0"/>
              <w:ind w:left="494" w:hanging="432"/>
              <w:rPr>
                <w:rFonts w:ascii="Tahoma" w:hAnsi="Tahoma" w:cs="Tahoma"/>
                <w:b/>
                <w:sz w:val="18"/>
                <w:szCs w:val="18"/>
              </w:rPr>
            </w:pPr>
          </w:p>
        </w:tc>
        <w:tc>
          <w:tcPr>
            <w:tcW w:w="516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left w:w="57" w:type="dxa"/>
              <w:right w:w="57" w:type="dxa"/>
            </w:tcMar>
            <w:vAlign w:val="center"/>
          </w:tcPr>
          <w:p w14:paraId="34B88A15" w14:textId="78CE4E22" w:rsidR="001074F8" w:rsidRPr="002775BF" w:rsidRDefault="001074F8" w:rsidP="006C0FD5">
            <w:pPr>
              <w:rPr>
                <w:rFonts w:ascii="Tahoma" w:hAnsi="Tahoma" w:cs="Tahoma"/>
                <w:b/>
                <w:bCs/>
                <w:sz w:val="20"/>
                <w:szCs w:val="20"/>
                <w:lang w:val="el-GR"/>
              </w:rPr>
            </w:pPr>
            <w:r w:rsidRPr="002775BF">
              <w:rPr>
                <w:rFonts w:ascii="Tahoma" w:hAnsi="Tahoma" w:cs="Tahoma"/>
                <w:b/>
                <w:bCs/>
                <w:sz w:val="20"/>
                <w:szCs w:val="20"/>
                <w:lang w:val="el-GR"/>
              </w:rPr>
              <w:t xml:space="preserve">Συμμετοχή σε Κοινωνικά Δίκτυα (Social </w:t>
            </w:r>
            <w:proofErr w:type="spellStart"/>
            <w:r w:rsidRPr="002775BF">
              <w:rPr>
                <w:rFonts w:ascii="Tahoma" w:hAnsi="Tahoma" w:cs="Tahoma"/>
                <w:b/>
                <w:bCs/>
                <w:sz w:val="20"/>
                <w:szCs w:val="20"/>
                <w:lang w:val="el-GR"/>
              </w:rPr>
              <w:t>Media</w:t>
            </w:r>
            <w:proofErr w:type="spellEnd"/>
            <w:r w:rsidRPr="002775BF">
              <w:rPr>
                <w:rFonts w:ascii="Tahoma" w:hAnsi="Tahoma" w:cs="Tahoma"/>
                <w:b/>
                <w:bCs/>
                <w:sz w:val="20"/>
                <w:szCs w:val="20"/>
                <w:lang w:val="el-GR"/>
              </w:rPr>
              <w:t>)</w:t>
            </w:r>
          </w:p>
        </w:tc>
        <w:tc>
          <w:tcPr>
            <w:tcW w:w="144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6962A29" w14:textId="77777777" w:rsidR="001074F8" w:rsidRPr="002775BF" w:rsidRDefault="001074F8" w:rsidP="006C0FD5">
            <w:pPr>
              <w:jc w:val="center"/>
              <w:rPr>
                <w:rFonts w:ascii="Tahoma" w:hAnsi="Tahoma" w:cs="Tahoma"/>
                <w:b/>
                <w:sz w:val="20"/>
                <w:szCs w:val="20"/>
                <w:lang w:val="el-GR"/>
              </w:rPr>
            </w:pPr>
          </w:p>
        </w:tc>
        <w:tc>
          <w:tcPr>
            <w:tcW w:w="126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9DC3B43" w14:textId="77777777" w:rsidR="001074F8" w:rsidRPr="00BA7096" w:rsidRDefault="001074F8" w:rsidP="006C0FD5">
            <w:pPr>
              <w:jc w:val="center"/>
              <w:rPr>
                <w:rFonts w:ascii="Tahoma" w:hAnsi="Tahoma" w:cs="Tahoma"/>
                <w:sz w:val="20"/>
                <w:lang w:val="el-GR"/>
              </w:rPr>
            </w:pPr>
          </w:p>
        </w:tc>
        <w:tc>
          <w:tcPr>
            <w:tcW w:w="149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0DA6769" w14:textId="77777777" w:rsidR="001074F8" w:rsidRPr="00BA7096" w:rsidRDefault="001074F8" w:rsidP="006C0FD5">
            <w:pPr>
              <w:jc w:val="center"/>
              <w:rPr>
                <w:rFonts w:ascii="Tahoma" w:hAnsi="Tahoma" w:cs="Tahoma"/>
                <w:sz w:val="20"/>
                <w:lang w:val="el-GR"/>
              </w:rPr>
            </w:pPr>
          </w:p>
        </w:tc>
      </w:tr>
      <w:tr w:rsidR="001074F8" w:rsidRPr="00BA7096" w14:paraId="2B0C936B" w14:textId="77777777" w:rsidTr="001074F8">
        <w:trPr>
          <w:jc w:val="center"/>
        </w:trPr>
        <w:tc>
          <w:tcPr>
            <w:tcW w:w="7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3E8079" w14:textId="77777777" w:rsidR="001074F8" w:rsidRPr="002775BF" w:rsidRDefault="001074F8" w:rsidP="001074F8">
            <w:pPr>
              <w:pStyle w:val="aff"/>
              <w:numPr>
                <w:ilvl w:val="0"/>
                <w:numId w:val="270"/>
              </w:numPr>
              <w:suppressAutoHyphens w:val="0"/>
              <w:rPr>
                <w:rFonts w:ascii="Tahoma" w:hAnsi="Tahoma" w:cs="Tahoma"/>
                <w:b/>
                <w:sz w:val="18"/>
                <w:szCs w:val="18"/>
                <w:lang w:val="el-GR"/>
              </w:rPr>
            </w:pPr>
          </w:p>
        </w:tc>
        <w:tc>
          <w:tcPr>
            <w:tcW w:w="516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D3623E" w14:textId="6F9A810A" w:rsidR="001074F8" w:rsidRPr="001074F8" w:rsidRDefault="001074F8" w:rsidP="001074F8">
            <w:pPr>
              <w:rPr>
                <w:rFonts w:ascii="Tahoma" w:hAnsi="Tahoma" w:cs="Tahoma"/>
                <w:bCs/>
                <w:sz w:val="20"/>
                <w:szCs w:val="20"/>
                <w:lang w:val="el-GR"/>
              </w:rPr>
            </w:pPr>
            <w:r w:rsidRPr="00FF5D81">
              <w:rPr>
                <w:rFonts w:ascii="Tahoma" w:hAnsi="Tahoma" w:cs="Tahoma"/>
                <w:bCs/>
                <w:sz w:val="20"/>
                <w:szCs w:val="20"/>
                <w:lang w:val="el-GR"/>
              </w:rPr>
              <w:t xml:space="preserve">Πλήρης συμμόρφωση στις απαιτήσεις της </w:t>
            </w:r>
            <w:r>
              <w:rPr>
                <w:rFonts w:ascii="Tahoma" w:hAnsi="Tahoma" w:cs="Tahoma"/>
                <w:bCs/>
                <w:sz w:val="20"/>
                <w:szCs w:val="20"/>
                <w:lang w:val="el-GR"/>
              </w:rPr>
              <w:fldChar w:fldCharType="begin"/>
            </w:r>
            <w:r>
              <w:rPr>
                <w:rFonts w:ascii="Tahoma" w:hAnsi="Tahoma" w:cs="Tahoma"/>
                <w:bCs/>
                <w:sz w:val="20"/>
                <w:szCs w:val="20"/>
                <w:lang w:val="el-GR"/>
              </w:rPr>
              <w:instrText xml:space="preserve"> REF _Ref23756681 \r \h </w:instrText>
            </w:r>
            <w:r>
              <w:rPr>
                <w:rFonts w:ascii="Tahoma" w:hAnsi="Tahoma" w:cs="Tahoma"/>
                <w:bCs/>
                <w:sz w:val="20"/>
                <w:szCs w:val="20"/>
                <w:lang w:val="el-GR"/>
              </w:rPr>
            </w:r>
            <w:r>
              <w:rPr>
                <w:rFonts w:ascii="Tahoma" w:hAnsi="Tahoma" w:cs="Tahoma"/>
                <w:bCs/>
                <w:sz w:val="20"/>
                <w:szCs w:val="20"/>
                <w:lang w:val="el-GR"/>
              </w:rPr>
              <w:fldChar w:fldCharType="separate"/>
            </w:r>
            <w:r w:rsidR="004715F1">
              <w:rPr>
                <w:rFonts w:ascii="Tahoma" w:hAnsi="Tahoma" w:cs="Tahoma"/>
                <w:bCs/>
                <w:sz w:val="20"/>
                <w:szCs w:val="20"/>
                <w:lang w:val="el-GR"/>
              </w:rPr>
              <w:t>1.3.10</w:t>
            </w:r>
            <w:r>
              <w:rPr>
                <w:rFonts w:ascii="Tahoma" w:hAnsi="Tahoma" w:cs="Tahoma"/>
                <w:bCs/>
                <w:sz w:val="20"/>
                <w:szCs w:val="20"/>
                <w:lang w:val="el-GR"/>
              </w:rPr>
              <w:fldChar w:fldCharType="end"/>
            </w:r>
            <w:r w:rsidR="00824D28">
              <w:rPr>
                <w:rFonts w:ascii="Tahoma" w:hAnsi="Tahoma" w:cs="Tahoma"/>
                <w:bCs/>
                <w:sz w:val="20"/>
                <w:szCs w:val="20"/>
                <w:lang w:val="el-GR"/>
              </w:rPr>
              <w:t>2</w:t>
            </w:r>
          </w:p>
        </w:tc>
        <w:tc>
          <w:tcPr>
            <w:tcW w:w="144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6CDEE2" w14:textId="77777777" w:rsidR="001074F8" w:rsidRPr="001074F8" w:rsidRDefault="001074F8" w:rsidP="006C0FD5">
            <w:pPr>
              <w:jc w:val="center"/>
              <w:rPr>
                <w:rFonts w:ascii="Tahoma" w:hAnsi="Tahoma" w:cs="Tahoma"/>
                <w:b/>
                <w:sz w:val="20"/>
                <w:szCs w:val="20"/>
              </w:rPr>
            </w:pPr>
            <w:r>
              <w:rPr>
                <w:rFonts w:ascii="Tahoma" w:hAnsi="Tahoma" w:cs="Tahoma"/>
                <w:b/>
                <w:sz w:val="20"/>
                <w:szCs w:val="20"/>
              </w:rPr>
              <w:t>ΝΑΙ</w:t>
            </w:r>
          </w:p>
        </w:tc>
        <w:tc>
          <w:tcPr>
            <w:tcW w:w="126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FAF4F54" w14:textId="77777777" w:rsidR="001074F8" w:rsidRPr="00BA7096" w:rsidRDefault="001074F8" w:rsidP="006C0FD5">
            <w:pPr>
              <w:jc w:val="center"/>
              <w:rPr>
                <w:rFonts w:ascii="Tahoma" w:hAnsi="Tahoma" w:cs="Tahoma"/>
                <w:sz w:val="20"/>
                <w:lang w:val="el-GR"/>
              </w:rPr>
            </w:pPr>
          </w:p>
        </w:tc>
        <w:tc>
          <w:tcPr>
            <w:tcW w:w="149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3833172" w14:textId="77777777" w:rsidR="001074F8" w:rsidRPr="00BA7096" w:rsidRDefault="001074F8" w:rsidP="006C0FD5">
            <w:pPr>
              <w:jc w:val="center"/>
              <w:rPr>
                <w:rFonts w:ascii="Tahoma" w:hAnsi="Tahoma" w:cs="Tahoma"/>
                <w:sz w:val="20"/>
                <w:lang w:val="el-GR"/>
              </w:rPr>
            </w:pPr>
          </w:p>
        </w:tc>
      </w:tr>
    </w:tbl>
    <w:p w14:paraId="0260DC14" w14:textId="77777777" w:rsidR="001074F8" w:rsidRDefault="001074F8" w:rsidP="00B11AC1">
      <w:pPr>
        <w:rPr>
          <w:lang w:val="el-GR"/>
        </w:rPr>
      </w:pPr>
    </w:p>
    <w:p w14:paraId="4CB4B79B" w14:textId="77777777" w:rsidR="00B11AC1" w:rsidRPr="00AA550D" w:rsidRDefault="00B11AC1" w:rsidP="00B11AC1">
      <w:pPr>
        <w:pStyle w:val="4"/>
        <w:numPr>
          <w:ilvl w:val="0"/>
          <w:numId w:val="59"/>
        </w:numPr>
        <w:rPr>
          <w:rFonts w:cs="Tahoma"/>
          <w:szCs w:val="22"/>
          <w:lang w:val="el-GR"/>
        </w:rPr>
      </w:pPr>
      <w:r w:rsidRPr="00243C31">
        <w:rPr>
          <w:rFonts w:cs="Tahoma"/>
          <w:szCs w:val="22"/>
          <w:lang w:val="el-GR"/>
        </w:rPr>
        <w:t>Διάδοση Αποτελεσμάτων</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B11AC1" w:rsidRPr="00BA7096" w14:paraId="7E76A2C9" w14:textId="77777777" w:rsidTr="00603C42">
        <w:trPr>
          <w:tblHeader/>
          <w:jc w:val="center"/>
        </w:trPr>
        <w:tc>
          <w:tcPr>
            <w:tcW w:w="720" w:type="dxa"/>
            <w:shd w:val="clear" w:color="auto" w:fill="CCCCCC"/>
            <w:tcMar>
              <w:left w:w="57" w:type="dxa"/>
              <w:right w:w="57" w:type="dxa"/>
            </w:tcMar>
            <w:vAlign w:val="center"/>
          </w:tcPr>
          <w:p w14:paraId="4BF48734"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Α/Α</w:t>
            </w:r>
          </w:p>
        </w:tc>
        <w:tc>
          <w:tcPr>
            <w:tcW w:w="5169" w:type="dxa"/>
            <w:shd w:val="clear" w:color="auto" w:fill="CCCCCC"/>
            <w:tcMar>
              <w:left w:w="57" w:type="dxa"/>
              <w:right w:w="57" w:type="dxa"/>
            </w:tcMar>
            <w:vAlign w:val="center"/>
          </w:tcPr>
          <w:p w14:paraId="7EF3C42E"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ΠΡΟΔΙΑΓΡΑΦΗ</w:t>
            </w:r>
          </w:p>
        </w:tc>
        <w:tc>
          <w:tcPr>
            <w:tcW w:w="1440" w:type="dxa"/>
            <w:tcBorders>
              <w:bottom w:val="single" w:sz="4" w:space="0" w:color="auto"/>
            </w:tcBorders>
            <w:shd w:val="clear" w:color="auto" w:fill="CCCCCC"/>
            <w:tcMar>
              <w:left w:w="57" w:type="dxa"/>
              <w:right w:w="57" w:type="dxa"/>
            </w:tcMar>
            <w:vAlign w:val="center"/>
          </w:tcPr>
          <w:p w14:paraId="68BA274C"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ΑΠΑΙΤΗΣΗ</w:t>
            </w:r>
          </w:p>
        </w:tc>
        <w:tc>
          <w:tcPr>
            <w:tcW w:w="1260" w:type="dxa"/>
            <w:tcBorders>
              <w:bottom w:val="single" w:sz="4" w:space="0" w:color="auto"/>
            </w:tcBorders>
            <w:shd w:val="clear" w:color="auto" w:fill="CCCCCC"/>
            <w:tcMar>
              <w:left w:w="57" w:type="dxa"/>
              <w:right w:w="57" w:type="dxa"/>
            </w:tcMar>
            <w:vAlign w:val="center"/>
          </w:tcPr>
          <w:p w14:paraId="488281EC"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ΑΠΑΝΤΗΣΗ</w:t>
            </w:r>
          </w:p>
        </w:tc>
        <w:tc>
          <w:tcPr>
            <w:tcW w:w="1491" w:type="dxa"/>
            <w:tcBorders>
              <w:bottom w:val="single" w:sz="4" w:space="0" w:color="auto"/>
            </w:tcBorders>
            <w:shd w:val="clear" w:color="auto" w:fill="CCCCCC"/>
            <w:tcMar>
              <w:left w:w="57" w:type="dxa"/>
              <w:right w:w="57" w:type="dxa"/>
            </w:tcMar>
            <w:vAlign w:val="center"/>
          </w:tcPr>
          <w:p w14:paraId="51BF297A" w14:textId="77777777" w:rsidR="00B11AC1" w:rsidRPr="00BA7096" w:rsidRDefault="00B11AC1" w:rsidP="00603C42">
            <w:pPr>
              <w:jc w:val="center"/>
              <w:rPr>
                <w:rFonts w:ascii="Tahoma" w:hAnsi="Tahoma" w:cs="Tahoma"/>
                <w:b/>
                <w:sz w:val="16"/>
                <w:szCs w:val="16"/>
              </w:rPr>
            </w:pPr>
            <w:r w:rsidRPr="00BA7096">
              <w:rPr>
                <w:rFonts w:ascii="Tahoma" w:hAnsi="Tahoma" w:cs="Tahoma"/>
                <w:b/>
                <w:sz w:val="16"/>
                <w:szCs w:val="16"/>
              </w:rPr>
              <w:t>ΠΑΡΑΠΟΜΠΗ</w:t>
            </w:r>
          </w:p>
          <w:p w14:paraId="2DA718FE" w14:textId="77777777" w:rsidR="00B11AC1" w:rsidRPr="00BA7096" w:rsidRDefault="00B11AC1" w:rsidP="00603C42">
            <w:pPr>
              <w:jc w:val="center"/>
              <w:rPr>
                <w:rFonts w:ascii="Tahoma" w:hAnsi="Tahoma" w:cs="Tahoma"/>
                <w:b/>
                <w:sz w:val="16"/>
                <w:szCs w:val="16"/>
              </w:rPr>
            </w:pPr>
            <w:r w:rsidRPr="00BA7096">
              <w:rPr>
                <w:rFonts w:ascii="Tahoma" w:hAnsi="Tahoma" w:cs="Tahoma"/>
                <w:b/>
                <w:sz w:val="16"/>
                <w:szCs w:val="16"/>
              </w:rPr>
              <w:t>ΤΕΚΜΗΡΙΩΣΗΣ</w:t>
            </w:r>
          </w:p>
        </w:tc>
      </w:tr>
      <w:tr w:rsidR="00B11AC1" w:rsidRPr="00F722C0" w14:paraId="188D05D7" w14:textId="77777777" w:rsidTr="00603C42">
        <w:trPr>
          <w:jc w:val="center"/>
        </w:trPr>
        <w:tc>
          <w:tcPr>
            <w:tcW w:w="720" w:type="dxa"/>
            <w:tcMar>
              <w:left w:w="57" w:type="dxa"/>
              <w:right w:w="57" w:type="dxa"/>
            </w:tcMar>
            <w:vAlign w:val="center"/>
          </w:tcPr>
          <w:p w14:paraId="284FE30B" w14:textId="77777777" w:rsidR="00B11AC1" w:rsidRPr="00BA7096" w:rsidRDefault="00B11AC1" w:rsidP="00603C42">
            <w:pPr>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1BC5F7BD" w14:textId="77777777" w:rsidR="00B11AC1" w:rsidRPr="00BA7096" w:rsidRDefault="00B11AC1" w:rsidP="00603C42">
            <w:pPr>
              <w:rPr>
                <w:rFonts w:ascii="Tahoma" w:hAnsi="Tahoma" w:cs="Tahoma"/>
                <w:lang w:val="el-GR"/>
              </w:rPr>
            </w:pPr>
            <w:r w:rsidRPr="00FF5D81">
              <w:rPr>
                <w:rFonts w:ascii="Tahoma" w:hAnsi="Tahoma" w:cs="Tahoma"/>
                <w:b/>
                <w:sz w:val="20"/>
                <w:szCs w:val="20"/>
                <w:lang w:val="el-GR"/>
              </w:rPr>
              <w:t>Διάδοση των επιτευχθέντων αποτελεσμάτων και ωφελειών ανάδειξη καλών πρακτικών</w:t>
            </w:r>
          </w:p>
        </w:tc>
        <w:tc>
          <w:tcPr>
            <w:tcW w:w="1440" w:type="dxa"/>
            <w:shd w:val="clear" w:color="auto" w:fill="D0CECE" w:themeFill="background2" w:themeFillShade="E6"/>
            <w:tcMar>
              <w:left w:w="57" w:type="dxa"/>
              <w:right w:w="57" w:type="dxa"/>
            </w:tcMar>
            <w:vAlign w:val="center"/>
          </w:tcPr>
          <w:p w14:paraId="14BDBFDD" w14:textId="77777777" w:rsidR="00B11AC1" w:rsidRPr="004C4E2D" w:rsidRDefault="00B11AC1" w:rsidP="00603C42">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4E764F96" w14:textId="77777777" w:rsidR="00B11AC1" w:rsidRPr="00FF5D81" w:rsidRDefault="00B11AC1" w:rsidP="00603C42">
            <w:pPr>
              <w:jc w:val="center"/>
              <w:rPr>
                <w:rFonts w:ascii="Tahoma" w:hAnsi="Tahoma" w:cs="Tahoma"/>
                <w:b/>
                <w:sz w:val="20"/>
                <w:lang w:val="el-GR"/>
              </w:rPr>
            </w:pPr>
          </w:p>
        </w:tc>
        <w:tc>
          <w:tcPr>
            <w:tcW w:w="1491" w:type="dxa"/>
            <w:shd w:val="clear" w:color="auto" w:fill="D0CECE" w:themeFill="background2" w:themeFillShade="E6"/>
            <w:tcMar>
              <w:left w:w="57" w:type="dxa"/>
              <w:right w:w="57" w:type="dxa"/>
            </w:tcMar>
            <w:vAlign w:val="center"/>
          </w:tcPr>
          <w:p w14:paraId="2BD80037" w14:textId="77777777" w:rsidR="00B11AC1" w:rsidRPr="00FF5D81" w:rsidRDefault="00B11AC1" w:rsidP="00603C42">
            <w:pPr>
              <w:jc w:val="center"/>
              <w:rPr>
                <w:rFonts w:ascii="Tahoma" w:hAnsi="Tahoma" w:cs="Tahoma"/>
                <w:b/>
                <w:sz w:val="20"/>
                <w:lang w:val="el-GR"/>
              </w:rPr>
            </w:pPr>
          </w:p>
        </w:tc>
      </w:tr>
      <w:tr w:rsidR="00B11AC1" w:rsidRPr="004C4E2D" w14:paraId="0CE726E4" w14:textId="77777777" w:rsidTr="00603C42">
        <w:trPr>
          <w:jc w:val="center"/>
        </w:trPr>
        <w:tc>
          <w:tcPr>
            <w:tcW w:w="720" w:type="dxa"/>
            <w:tcMar>
              <w:left w:w="57" w:type="dxa"/>
              <w:right w:w="57" w:type="dxa"/>
            </w:tcMar>
            <w:vAlign w:val="center"/>
          </w:tcPr>
          <w:p w14:paraId="7525C3FF" w14:textId="77777777" w:rsidR="00B11AC1" w:rsidRPr="009B27C4" w:rsidRDefault="00B11AC1" w:rsidP="002775BF">
            <w:pPr>
              <w:pStyle w:val="aff"/>
              <w:numPr>
                <w:ilvl w:val="0"/>
                <w:numId w:val="61"/>
              </w:numPr>
              <w:suppressAutoHyphens w:val="0"/>
              <w:rPr>
                <w:rFonts w:ascii="Tahoma" w:hAnsi="Tahoma" w:cs="Tahoma"/>
                <w:b/>
                <w:sz w:val="18"/>
                <w:szCs w:val="18"/>
                <w:lang w:val="el-GR"/>
              </w:rPr>
            </w:pPr>
          </w:p>
        </w:tc>
        <w:tc>
          <w:tcPr>
            <w:tcW w:w="5169" w:type="dxa"/>
            <w:tcMar>
              <w:left w:w="57" w:type="dxa"/>
              <w:right w:w="57" w:type="dxa"/>
            </w:tcMar>
            <w:vAlign w:val="center"/>
          </w:tcPr>
          <w:p w14:paraId="44DD04FF" w14:textId="324FDD5E" w:rsidR="00B11AC1" w:rsidRPr="004C13BC" w:rsidRDefault="00B11AC1" w:rsidP="003B6B30">
            <w:pPr>
              <w:rPr>
                <w:rFonts w:ascii="Tahoma" w:hAnsi="Tahoma" w:cs="Tahoma"/>
                <w:lang w:val="el-GR"/>
              </w:rPr>
            </w:pPr>
            <w:r w:rsidRPr="00FF5D81">
              <w:rPr>
                <w:rFonts w:ascii="Tahoma" w:hAnsi="Tahoma" w:cs="Tahoma"/>
                <w:bCs/>
                <w:sz w:val="20"/>
                <w:szCs w:val="20"/>
                <w:lang w:val="el-GR"/>
              </w:rPr>
              <w:t xml:space="preserve">Πλήρης συμμόρφωση στις απαιτήσεις της </w:t>
            </w:r>
            <w:r w:rsidR="004C13BC" w:rsidRPr="004C13BC">
              <w:rPr>
                <w:rFonts w:ascii="Tahoma" w:hAnsi="Tahoma" w:cs="Tahoma"/>
                <w:bCs/>
                <w:sz w:val="20"/>
                <w:szCs w:val="20"/>
                <w:lang w:val="el-GR"/>
              </w:rPr>
              <w:t>1.4.2.3</w:t>
            </w:r>
          </w:p>
        </w:tc>
        <w:tc>
          <w:tcPr>
            <w:tcW w:w="1440" w:type="dxa"/>
            <w:shd w:val="clear" w:color="auto" w:fill="auto"/>
            <w:tcMar>
              <w:left w:w="57" w:type="dxa"/>
              <w:right w:w="57" w:type="dxa"/>
            </w:tcMar>
            <w:vAlign w:val="center"/>
          </w:tcPr>
          <w:p w14:paraId="6E15921C" w14:textId="77777777" w:rsidR="00B11AC1" w:rsidRPr="00BA7096" w:rsidRDefault="00B11AC1" w:rsidP="00603C42">
            <w:pPr>
              <w:jc w:val="center"/>
              <w:rPr>
                <w:rFonts w:ascii="Tahoma" w:hAnsi="Tahoma" w:cs="Tahoma"/>
                <w:b/>
                <w:sz w:val="20"/>
                <w:lang w:val="el-GR"/>
              </w:rPr>
            </w:pPr>
            <w:r>
              <w:rPr>
                <w:rFonts w:ascii="Tahoma" w:hAnsi="Tahoma" w:cs="Tahoma"/>
                <w:b/>
                <w:sz w:val="20"/>
                <w:szCs w:val="20"/>
              </w:rPr>
              <w:t>ΝΑΙ</w:t>
            </w:r>
          </w:p>
        </w:tc>
        <w:tc>
          <w:tcPr>
            <w:tcW w:w="1260" w:type="dxa"/>
            <w:shd w:val="clear" w:color="auto" w:fill="auto"/>
            <w:tcMar>
              <w:left w:w="57" w:type="dxa"/>
              <w:right w:w="57" w:type="dxa"/>
            </w:tcMar>
            <w:vAlign w:val="center"/>
          </w:tcPr>
          <w:p w14:paraId="4C933674" w14:textId="77777777" w:rsidR="00B11AC1" w:rsidRPr="00BA7096" w:rsidRDefault="00B11AC1" w:rsidP="00603C42">
            <w:pPr>
              <w:jc w:val="center"/>
              <w:rPr>
                <w:rFonts w:ascii="Tahoma" w:hAnsi="Tahoma" w:cs="Tahoma"/>
                <w:b/>
                <w:sz w:val="20"/>
                <w:lang w:val="el-GR"/>
              </w:rPr>
            </w:pPr>
          </w:p>
        </w:tc>
        <w:tc>
          <w:tcPr>
            <w:tcW w:w="1491" w:type="dxa"/>
            <w:shd w:val="clear" w:color="auto" w:fill="auto"/>
            <w:tcMar>
              <w:left w:w="57" w:type="dxa"/>
              <w:right w:w="57" w:type="dxa"/>
            </w:tcMar>
            <w:vAlign w:val="center"/>
          </w:tcPr>
          <w:p w14:paraId="469CEAC3" w14:textId="77777777" w:rsidR="00B11AC1" w:rsidRPr="00BA7096" w:rsidRDefault="00B11AC1" w:rsidP="00603C42">
            <w:pPr>
              <w:jc w:val="center"/>
              <w:rPr>
                <w:rFonts w:ascii="Tahoma" w:hAnsi="Tahoma" w:cs="Tahoma"/>
                <w:b/>
                <w:sz w:val="20"/>
                <w:lang w:val="el-GR"/>
              </w:rPr>
            </w:pPr>
          </w:p>
        </w:tc>
      </w:tr>
    </w:tbl>
    <w:p w14:paraId="1ACBA976" w14:textId="77777777" w:rsidR="00B11AC1" w:rsidRDefault="00B11AC1" w:rsidP="00B11AC1">
      <w:pPr>
        <w:rPr>
          <w:lang w:val="el-GR"/>
        </w:rPr>
      </w:pPr>
    </w:p>
    <w:p w14:paraId="1230C2ED" w14:textId="77777777" w:rsidR="00B11AC1" w:rsidRPr="00AA550D" w:rsidRDefault="00B11AC1" w:rsidP="00B11AC1">
      <w:pPr>
        <w:pStyle w:val="4"/>
        <w:numPr>
          <w:ilvl w:val="0"/>
          <w:numId w:val="59"/>
        </w:numPr>
        <w:rPr>
          <w:rFonts w:cs="Tahoma"/>
          <w:szCs w:val="22"/>
          <w:lang w:val="el-GR"/>
        </w:rPr>
      </w:pPr>
      <w:r w:rsidRPr="00FF5D81">
        <w:rPr>
          <w:rFonts w:cs="Tahoma"/>
          <w:szCs w:val="22"/>
          <w:lang w:val="el-GR"/>
        </w:rPr>
        <w:lastRenderedPageBreak/>
        <w:t>Χρονοδιάγραμμα</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B11AC1" w:rsidRPr="00BA7096" w14:paraId="46A657AE" w14:textId="77777777" w:rsidTr="00603C42">
        <w:trPr>
          <w:tblHeader/>
          <w:jc w:val="center"/>
        </w:trPr>
        <w:tc>
          <w:tcPr>
            <w:tcW w:w="720" w:type="dxa"/>
            <w:shd w:val="clear" w:color="auto" w:fill="CCCCCC"/>
            <w:tcMar>
              <w:left w:w="57" w:type="dxa"/>
              <w:right w:w="57" w:type="dxa"/>
            </w:tcMar>
            <w:vAlign w:val="center"/>
          </w:tcPr>
          <w:p w14:paraId="73B2B445"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Α/Α</w:t>
            </w:r>
          </w:p>
        </w:tc>
        <w:tc>
          <w:tcPr>
            <w:tcW w:w="5169" w:type="dxa"/>
            <w:shd w:val="clear" w:color="auto" w:fill="CCCCCC"/>
            <w:tcMar>
              <w:left w:w="57" w:type="dxa"/>
              <w:right w:w="57" w:type="dxa"/>
            </w:tcMar>
            <w:vAlign w:val="center"/>
          </w:tcPr>
          <w:p w14:paraId="29BAA16C"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ΠΡΟΔΙΑΓΡΑΦΗ</w:t>
            </w:r>
          </w:p>
        </w:tc>
        <w:tc>
          <w:tcPr>
            <w:tcW w:w="1440" w:type="dxa"/>
            <w:tcBorders>
              <w:bottom w:val="single" w:sz="4" w:space="0" w:color="auto"/>
            </w:tcBorders>
            <w:shd w:val="clear" w:color="auto" w:fill="CCCCCC"/>
            <w:tcMar>
              <w:left w:w="57" w:type="dxa"/>
              <w:right w:w="57" w:type="dxa"/>
            </w:tcMar>
            <w:vAlign w:val="center"/>
          </w:tcPr>
          <w:p w14:paraId="77CF6481"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ΑΠΑΙΤΗΣΗ</w:t>
            </w:r>
          </w:p>
        </w:tc>
        <w:tc>
          <w:tcPr>
            <w:tcW w:w="1260" w:type="dxa"/>
            <w:tcBorders>
              <w:bottom w:val="single" w:sz="4" w:space="0" w:color="auto"/>
            </w:tcBorders>
            <w:shd w:val="clear" w:color="auto" w:fill="CCCCCC"/>
            <w:tcMar>
              <w:left w:w="57" w:type="dxa"/>
              <w:right w:w="57" w:type="dxa"/>
            </w:tcMar>
            <w:vAlign w:val="center"/>
          </w:tcPr>
          <w:p w14:paraId="6A4F9283"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ΑΠΑΝΤΗΣΗ</w:t>
            </w:r>
          </w:p>
        </w:tc>
        <w:tc>
          <w:tcPr>
            <w:tcW w:w="1491" w:type="dxa"/>
            <w:tcBorders>
              <w:bottom w:val="single" w:sz="4" w:space="0" w:color="auto"/>
            </w:tcBorders>
            <w:shd w:val="clear" w:color="auto" w:fill="CCCCCC"/>
            <w:tcMar>
              <w:left w:w="57" w:type="dxa"/>
              <w:right w:w="57" w:type="dxa"/>
            </w:tcMar>
            <w:vAlign w:val="center"/>
          </w:tcPr>
          <w:p w14:paraId="09B489EE" w14:textId="77777777" w:rsidR="00B11AC1" w:rsidRPr="00BA7096" w:rsidRDefault="00B11AC1" w:rsidP="00603C42">
            <w:pPr>
              <w:jc w:val="center"/>
              <w:rPr>
                <w:rFonts w:ascii="Tahoma" w:hAnsi="Tahoma" w:cs="Tahoma"/>
                <w:b/>
                <w:sz w:val="16"/>
                <w:szCs w:val="16"/>
              </w:rPr>
            </w:pPr>
            <w:r w:rsidRPr="00BA7096">
              <w:rPr>
                <w:rFonts w:ascii="Tahoma" w:hAnsi="Tahoma" w:cs="Tahoma"/>
                <w:b/>
                <w:sz w:val="16"/>
                <w:szCs w:val="16"/>
              </w:rPr>
              <w:t>ΠΑΡΑΠΟΜΠΗ</w:t>
            </w:r>
          </w:p>
          <w:p w14:paraId="6E1C16DF" w14:textId="77777777" w:rsidR="00B11AC1" w:rsidRPr="00BA7096" w:rsidRDefault="00B11AC1" w:rsidP="00603C42">
            <w:pPr>
              <w:jc w:val="center"/>
              <w:rPr>
                <w:rFonts w:ascii="Tahoma" w:hAnsi="Tahoma" w:cs="Tahoma"/>
                <w:b/>
                <w:sz w:val="16"/>
                <w:szCs w:val="16"/>
              </w:rPr>
            </w:pPr>
            <w:r w:rsidRPr="00BA7096">
              <w:rPr>
                <w:rFonts w:ascii="Tahoma" w:hAnsi="Tahoma" w:cs="Tahoma"/>
                <w:b/>
                <w:sz w:val="16"/>
                <w:szCs w:val="16"/>
              </w:rPr>
              <w:t>ΤΕΚΜΗΡΙΩΣΗΣ</w:t>
            </w:r>
          </w:p>
        </w:tc>
      </w:tr>
      <w:tr w:rsidR="00B11AC1" w:rsidRPr="00BA7096" w14:paraId="7ADAE723" w14:textId="77777777" w:rsidTr="00603C42">
        <w:trPr>
          <w:jc w:val="center"/>
        </w:trPr>
        <w:tc>
          <w:tcPr>
            <w:tcW w:w="720" w:type="dxa"/>
            <w:tcMar>
              <w:left w:w="57" w:type="dxa"/>
              <w:right w:w="57" w:type="dxa"/>
            </w:tcMar>
            <w:vAlign w:val="center"/>
          </w:tcPr>
          <w:p w14:paraId="767E92FD" w14:textId="77777777" w:rsidR="00B11AC1" w:rsidRPr="00BA7096" w:rsidRDefault="00B11AC1" w:rsidP="00603C42">
            <w:pPr>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70D9D983" w14:textId="77777777" w:rsidR="00B11AC1" w:rsidRPr="00BA7096" w:rsidRDefault="00B11AC1" w:rsidP="00603C42">
            <w:pPr>
              <w:rPr>
                <w:rFonts w:ascii="Tahoma" w:hAnsi="Tahoma" w:cs="Tahoma"/>
                <w:lang w:val="el-GR"/>
              </w:rPr>
            </w:pPr>
            <w:proofErr w:type="spellStart"/>
            <w:r>
              <w:rPr>
                <w:rFonts w:ascii="Tahoma" w:hAnsi="Tahoma" w:cs="Tahoma"/>
                <w:b/>
                <w:sz w:val="20"/>
                <w:szCs w:val="20"/>
              </w:rPr>
              <w:t>Χρονοδιάγρ</w:t>
            </w:r>
            <w:proofErr w:type="spellEnd"/>
            <w:r>
              <w:rPr>
                <w:rFonts w:ascii="Tahoma" w:hAnsi="Tahoma" w:cs="Tahoma"/>
                <w:b/>
                <w:sz w:val="20"/>
                <w:szCs w:val="20"/>
              </w:rPr>
              <w:t>αμμα</w:t>
            </w:r>
          </w:p>
        </w:tc>
        <w:tc>
          <w:tcPr>
            <w:tcW w:w="1440" w:type="dxa"/>
            <w:shd w:val="clear" w:color="auto" w:fill="D0CECE" w:themeFill="background2" w:themeFillShade="E6"/>
            <w:tcMar>
              <w:left w:w="57" w:type="dxa"/>
              <w:right w:w="57" w:type="dxa"/>
            </w:tcMar>
            <w:vAlign w:val="center"/>
          </w:tcPr>
          <w:p w14:paraId="707A5C1D" w14:textId="77777777" w:rsidR="00B11AC1" w:rsidRPr="004C4E2D" w:rsidRDefault="00B11AC1" w:rsidP="00603C42">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212CC989" w14:textId="77777777" w:rsidR="00B11AC1" w:rsidRPr="00BA7096" w:rsidRDefault="00B11AC1" w:rsidP="00603C42">
            <w:pPr>
              <w:jc w:val="center"/>
              <w:rPr>
                <w:rFonts w:ascii="Tahoma" w:hAnsi="Tahoma" w:cs="Tahoma"/>
                <w:b/>
                <w:sz w:val="20"/>
              </w:rPr>
            </w:pPr>
          </w:p>
        </w:tc>
        <w:tc>
          <w:tcPr>
            <w:tcW w:w="1491" w:type="dxa"/>
            <w:shd w:val="clear" w:color="auto" w:fill="D0CECE" w:themeFill="background2" w:themeFillShade="E6"/>
            <w:tcMar>
              <w:left w:w="57" w:type="dxa"/>
              <w:right w:w="57" w:type="dxa"/>
            </w:tcMar>
            <w:vAlign w:val="center"/>
          </w:tcPr>
          <w:p w14:paraId="4E3C5021" w14:textId="77777777" w:rsidR="00B11AC1" w:rsidRPr="00BA7096" w:rsidRDefault="00B11AC1" w:rsidP="00603C42">
            <w:pPr>
              <w:jc w:val="center"/>
              <w:rPr>
                <w:rFonts w:ascii="Tahoma" w:hAnsi="Tahoma" w:cs="Tahoma"/>
                <w:b/>
                <w:sz w:val="20"/>
              </w:rPr>
            </w:pPr>
          </w:p>
        </w:tc>
      </w:tr>
      <w:tr w:rsidR="00B11AC1" w:rsidRPr="004C4E2D" w14:paraId="42D0EEA4" w14:textId="77777777" w:rsidTr="00603C42">
        <w:trPr>
          <w:jc w:val="center"/>
        </w:trPr>
        <w:tc>
          <w:tcPr>
            <w:tcW w:w="720" w:type="dxa"/>
            <w:tcMar>
              <w:left w:w="57" w:type="dxa"/>
              <w:right w:w="57" w:type="dxa"/>
            </w:tcMar>
            <w:vAlign w:val="center"/>
          </w:tcPr>
          <w:p w14:paraId="3AE23229" w14:textId="77777777" w:rsidR="00B11AC1" w:rsidRPr="00BA7096" w:rsidRDefault="00B11AC1" w:rsidP="002775BF">
            <w:pPr>
              <w:pStyle w:val="aff"/>
              <w:numPr>
                <w:ilvl w:val="0"/>
                <w:numId w:val="61"/>
              </w:numPr>
              <w:suppressAutoHyphens w:val="0"/>
              <w:rPr>
                <w:rFonts w:ascii="Tahoma" w:hAnsi="Tahoma" w:cs="Tahoma"/>
                <w:b/>
                <w:sz w:val="18"/>
                <w:szCs w:val="18"/>
              </w:rPr>
            </w:pPr>
          </w:p>
        </w:tc>
        <w:tc>
          <w:tcPr>
            <w:tcW w:w="5169" w:type="dxa"/>
            <w:tcMar>
              <w:left w:w="57" w:type="dxa"/>
              <w:right w:w="57" w:type="dxa"/>
            </w:tcMar>
            <w:vAlign w:val="center"/>
          </w:tcPr>
          <w:p w14:paraId="12AB1FE5" w14:textId="7BECBAF0" w:rsidR="00B11AC1" w:rsidRPr="003B6B30" w:rsidRDefault="00B11AC1" w:rsidP="003B6B30">
            <w:pPr>
              <w:rPr>
                <w:rFonts w:ascii="Tahoma" w:hAnsi="Tahoma" w:cs="Tahoma"/>
                <w:lang w:val="el-GR"/>
              </w:rPr>
            </w:pPr>
            <w:r w:rsidRPr="00FF5D81">
              <w:rPr>
                <w:rFonts w:ascii="Tahoma" w:hAnsi="Tahoma" w:cs="Tahoma"/>
                <w:bCs/>
                <w:sz w:val="20"/>
                <w:szCs w:val="20"/>
                <w:lang w:val="el-GR"/>
              </w:rPr>
              <w:t xml:space="preserve">Πλήρης συμμόρφωση στις απαιτήσεις της </w:t>
            </w:r>
            <w:r w:rsidR="00AF013F">
              <w:rPr>
                <w:rFonts w:ascii="Tahoma" w:hAnsi="Tahoma" w:cs="Tahoma"/>
                <w:bCs/>
                <w:sz w:val="20"/>
                <w:szCs w:val="20"/>
                <w:lang w:val="el-GR"/>
              </w:rPr>
              <w:t>1.</w:t>
            </w:r>
            <w:r w:rsidR="00AF013F">
              <w:rPr>
                <w:lang w:val="el-GR"/>
              </w:rPr>
              <w:t>4</w:t>
            </w:r>
            <w:r w:rsidR="003B6B30">
              <w:rPr>
                <w:lang w:val="el-GR"/>
              </w:rPr>
              <w:t>.1</w:t>
            </w:r>
          </w:p>
        </w:tc>
        <w:tc>
          <w:tcPr>
            <w:tcW w:w="1440" w:type="dxa"/>
            <w:shd w:val="clear" w:color="auto" w:fill="auto"/>
            <w:tcMar>
              <w:left w:w="57" w:type="dxa"/>
              <w:right w:w="57" w:type="dxa"/>
            </w:tcMar>
            <w:vAlign w:val="center"/>
          </w:tcPr>
          <w:p w14:paraId="49F3553B" w14:textId="77777777" w:rsidR="00B11AC1" w:rsidRPr="00BA7096" w:rsidRDefault="00B11AC1" w:rsidP="00603C42">
            <w:pPr>
              <w:jc w:val="center"/>
              <w:rPr>
                <w:rFonts w:ascii="Tahoma" w:hAnsi="Tahoma" w:cs="Tahoma"/>
                <w:b/>
                <w:sz w:val="20"/>
                <w:lang w:val="el-GR"/>
              </w:rPr>
            </w:pPr>
            <w:r>
              <w:rPr>
                <w:rFonts w:ascii="Tahoma" w:hAnsi="Tahoma" w:cs="Tahoma"/>
                <w:b/>
                <w:sz w:val="20"/>
                <w:szCs w:val="20"/>
              </w:rPr>
              <w:t>ΝΑΙ</w:t>
            </w:r>
          </w:p>
        </w:tc>
        <w:tc>
          <w:tcPr>
            <w:tcW w:w="1260" w:type="dxa"/>
            <w:shd w:val="clear" w:color="auto" w:fill="auto"/>
            <w:tcMar>
              <w:left w:w="57" w:type="dxa"/>
              <w:right w:w="57" w:type="dxa"/>
            </w:tcMar>
            <w:vAlign w:val="center"/>
          </w:tcPr>
          <w:p w14:paraId="17198563" w14:textId="77777777" w:rsidR="00B11AC1" w:rsidRPr="00BA7096" w:rsidRDefault="00B11AC1" w:rsidP="00603C42">
            <w:pPr>
              <w:jc w:val="center"/>
              <w:rPr>
                <w:rFonts w:ascii="Tahoma" w:hAnsi="Tahoma" w:cs="Tahoma"/>
                <w:b/>
                <w:sz w:val="20"/>
                <w:lang w:val="el-GR"/>
              </w:rPr>
            </w:pPr>
          </w:p>
        </w:tc>
        <w:tc>
          <w:tcPr>
            <w:tcW w:w="1491" w:type="dxa"/>
            <w:shd w:val="clear" w:color="auto" w:fill="auto"/>
            <w:tcMar>
              <w:left w:w="57" w:type="dxa"/>
              <w:right w:w="57" w:type="dxa"/>
            </w:tcMar>
            <w:vAlign w:val="center"/>
          </w:tcPr>
          <w:p w14:paraId="491EEF58" w14:textId="77777777" w:rsidR="00B11AC1" w:rsidRPr="00BA7096" w:rsidRDefault="00B11AC1" w:rsidP="00603C42">
            <w:pPr>
              <w:jc w:val="center"/>
              <w:rPr>
                <w:rFonts w:ascii="Tahoma" w:hAnsi="Tahoma" w:cs="Tahoma"/>
                <w:b/>
                <w:sz w:val="20"/>
                <w:lang w:val="el-GR"/>
              </w:rPr>
            </w:pPr>
          </w:p>
        </w:tc>
      </w:tr>
    </w:tbl>
    <w:p w14:paraId="645FE417" w14:textId="77777777" w:rsidR="00B11AC1" w:rsidRDefault="00B11AC1" w:rsidP="00B11AC1">
      <w:pPr>
        <w:rPr>
          <w:lang w:val="el-GR"/>
        </w:rPr>
      </w:pPr>
    </w:p>
    <w:p w14:paraId="4DBE3061" w14:textId="77777777" w:rsidR="00B11AC1" w:rsidRDefault="00B11AC1" w:rsidP="00B11AC1">
      <w:pPr>
        <w:pStyle w:val="4"/>
        <w:numPr>
          <w:ilvl w:val="0"/>
          <w:numId w:val="59"/>
        </w:numPr>
        <w:rPr>
          <w:rFonts w:cs="Tahoma"/>
          <w:szCs w:val="22"/>
          <w:lang w:val="el-GR"/>
        </w:rPr>
      </w:pPr>
      <w:r>
        <w:rPr>
          <w:rFonts w:cs="Tahoma"/>
          <w:lang w:val="el-GR"/>
        </w:rPr>
        <w:t>Μεθοδολογία Υλοποίησης</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B11AC1" w:rsidRPr="00BA7096" w14:paraId="56B7E6A3" w14:textId="77777777" w:rsidTr="00603C42">
        <w:trPr>
          <w:tblHeader/>
          <w:jc w:val="center"/>
        </w:trPr>
        <w:tc>
          <w:tcPr>
            <w:tcW w:w="720" w:type="dxa"/>
            <w:shd w:val="clear" w:color="auto" w:fill="CCCCCC"/>
            <w:tcMar>
              <w:left w:w="57" w:type="dxa"/>
              <w:right w:w="57" w:type="dxa"/>
            </w:tcMar>
            <w:vAlign w:val="center"/>
          </w:tcPr>
          <w:p w14:paraId="1452D3E8"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Α/Α</w:t>
            </w:r>
          </w:p>
        </w:tc>
        <w:tc>
          <w:tcPr>
            <w:tcW w:w="5169" w:type="dxa"/>
            <w:shd w:val="clear" w:color="auto" w:fill="CCCCCC"/>
            <w:tcMar>
              <w:left w:w="57" w:type="dxa"/>
              <w:right w:w="57" w:type="dxa"/>
            </w:tcMar>
            <w:vAlign w:val="center"/>
          </w:tcPr>
          <w:p w14:paraId="48981684"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ΠΡΟΔΙΑΓΡΑΦΗ</w:t>
            </w:r>
          </w:p>
        </w:tc>
        <w:tc>
          <w:tcPr>
            <w:tcW w:w="1440" w:type="dxa"/>
            <w:tcBorders>
              <w:bottom w:val="single" w:sz="4" w:space="0" w:color="auto"/>
            </w:tcBorders>
            <w:shd w:val="clear" w:color="auto" w:fill="CCCCCC"/>
            <w:tcMar>
              <w:left w:w="57" w:type="dxa"/>
              <w:right w:w="57" w:type="dxa"/>
            </w:tcMar>
            <w:vAlign w:val="center"/>
          </w:tcPr>
          <w:p w14:paraId="0DA49861"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ΑΠΑΙΤΗΣΗ</w:t>
            </w:r>
          </w:p>
        </w:tc>
        <w:tc>
          <w:tcPr>
            <w:tcW w:w="1260" w:type="dxa"/>
            <w:tcBorders>
              <w:bottom w:val="single" w:sz="4" w:space="0" w:color="auto"/>
            </w:tcBorders>
            <w:shd w:val="clear" w:color="auto" w:fill="CCCCCC"/>
            <w:tcMar>
              <w:left w:w="57" w:type="dxa"/>
              <w:right w:w="57" w:type="dxa"/>
            </w:tcMar>
            <w:vAlign w:val="center"/>
          </w:tcPr>
          <w:p w14:paraId="7E766D38" w14:textId="77777777" w:rsidR="00B11AC1" w:rsidRPr="00BA7096" w:rsidRDefault="00B11AC1" w:rsidP="00603C42">
            <w:pPr>
              <w:jc w:val="center"/>
              <w:rPr>
                <w:rFonts w:ascii="Tahoma" w:hAnsi="Tahoma" w:cs="Tahoma"/>
                <w:b/>
                <w:sz w:val="18"/>
                <w:szCs w:val="18"/>
              </w:rPr>
            </w:pPr>
            <w:r w:rsidRPr="00BA7096">
              <w:rPr>
                <w:rFonts w:ascii="Tahoma" w:hAnsi="Tahoma" w:cs="Tahoma"/>
                <w:b/>
                <w:sz w:val="18"/>
                <w:szCs w:val="18"/>
              </w:rPr>
              <w:t>ΑΠΑΝΤΗΣΗ</w:t>
            </w:r>
          </w:p>
        </w:tc>
        <w:tc>
          <w:tcPr>
            <w:tcW w:w="1491" w:type="dxa"/>
            <w:tcBorders>
              <w:bottom w:val="single" w:sz="4" w:space="0" w:color="auto"/>
            </w:tcBorders>
            <w:shd w:val="clear" w:color="auto" w:fill="CCCCCC"/>
            <w:tcMar>
              <w:left w:w="57" w:type="dxa"/>
              <w:right w:w="57" w:type="dxa"/>
            </w:tcMar>
            <w:vAlign w:val="center"/>
          </w:tcPr>
          <w:p w14:paraId="2048EF16" w14:textId="77777777" w:rsidR="00B11AC1" w:rsidRPr="00BA7096" w:rsidRDefault="00B11AC1" w:rsidP="00603C42">
            <w:pPr>
              <w:jc w:val="center"/>
              <w:rPr>
                <w:rFonts w:ascii="Tahoma" w:hAnsi="Tahoma" w:cs="Tahoma"/>
                <w:b/>
                <w:sz w:val="16"/>
                <w:szCs w:val="16"/>
              </w:rPr>
            </w:pPr>
            <w:r w:rsidRPr="00BA7096">
              <w:rPr>
                <w:rFonts w:ascii="Tahoma" w:hAnsi="Tahoma" w:cs="Tahoma"/>
                <w:b/>
                <w:sz w:val="16"/>
                <w:szCs w:val="16"/>
              </w:rPr>
              <w:t>ΠΑΡΑΠΟΜΠΗ</w:t>
            </w:r>
          </w:p>
          <w:p w14:paraId="2908EEA5" w14:textId="77777777" w:rsidR="00B11AC1" w:rsidRPr="00BA7096" w:rsidRDefault="00B11AC1" w:rsidP="00603C42">
            <w:pPr>
              <w:jc w:val="center"/>
              <w:rPr>
                <w:rFonts w:ascii="Tahoma" w:hAnsi="Tahoma" w:cs="Tahoma"/>
                <w:b/>
                <w:sz w:val="16"/>
                <w:szCs w:val="16"/>
              </w:rPr>
            </w:pPr>
            <w:r w:rsidRPr="00BA7096">
              <w:rPr>
                <w:rFonts w:ascii="Tahoma" w:hAnsi="Tahoma" w:cs="Tahoma"/>
                <w:b/>
                <w:sz w:val="16"/>
                <w:szCs w:val="16"/>
              </w:rPr>
              <w:t>ΤΕΚΜΗΡΙΩΣΗΣ</w:t>
            </w:r>
          </w:p>
        </w:tc>
      </w:tr>
      <w:tr w:rsidR="00B11AC1" w:rsidRPr="00BA7096" w14:paraId="11E8DE3B" w14:textId="77777777" w:rsidTr="00603C42">
        <w:trPr>
          <w:jc w:val="center"/>
        </w:trPr>
        <w:tc>
          <w:tcPr>
            <w:tcW w:w="720" w:type="dxa"/>
            <w:tcMar>
              <w:left w:w="57" w:type="dxa"/>
              <w:right w:w="57" w:type="dxa"/>
            </w:tcMar>
            <w:vAlign w:val="center"/>
          </w:tcPr>
          <w:p w14:paraId="6817EBFB" w14:textId="77777777" w:rsidR="00B11AC1" w:rsidRPr="00BA7096" w:rsidRDefault="00B11AC1" w:rsidP="00603C42">
            <w:pPr>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78C4E42E" w14:textId="77777777" w:rsidR="00B11AC1" w:rsidRPr="00BA7096" w:rsidRDefault="00B11AC1" w:rsidP="00603C42">
            <w:pPr>
              <w:rPr>
                <w:rFonts w:ascii="Tahoma" w:hAnsi="Tahoma" w:cs="Tahoma"/>
                <w:lang w:val="el-GR"/>
              </w:rPr>
            </w:pPr>
            <w:proofErr w:type="spellStart"/>
            <w:r>
              <w:rPr>
                <w:rFonts w:ascii="Tahoma" w:hAnsi="Tahoma" w:cs="Tahoma"/>
                <w:b/>
                <w:sz w:val="20"/>
                <w:szCs w:val="20"/>
              </w:rPr>
              <w:t>Μεθοδολογί</w:t>
            </w:r>
            <w:proofErr w:type="spellEnd"/>
            <w:r>
              <w:rPr>
                <w:rFonts w:ascii="Tahoma" w:hAnsi="Tahoma" w:cs="Tahoma"/>
                <w:b/>
                <w:sz w:val="20"/>
                <w:szCs w:val="20"/>
              </w:rPr>
              <w:t xml:space="preserve">α </w:t>
            </w:r>
            <w:proofErr w:type="spellStart"/>
            <w:r>
              <w:rPr>
                <w:rFonts w:ascii="Tahoma" w:hAnsi="Tahoma" w:cs="Tahoma"/>
                <w:b/>
                <w:sz w:val="20"/>
                <w:szCs w:val="20"/>
              </w:rPr>
              <w:t>Υλο</w:t>
            </w:r>
            <w:proofErr w:type="spellEnd"/>
            <w:r>
              <w:rPr>
                <w:rFonts w:ascii="Tahoma" w:hAnsi="Tahoma" w:cs="Tahoma"/>
                <w:b/>
                <w:sz w:val="20"/>
                <w:szCs w:val="20"/>
              </w:rPr>
              <w:t>ποίησης</w:t>
            </w:r>
          </w:p>
        </w:tc>
        <w:tc>
          <w:tcPr>
            <w:tcW w:w="1440" w:type="dxa"/>
            <w:shd w:val="clear" w:color="auto" w:fill="D0CECE" w:themeFill="background2" w:themeFillShade="E6"/>
            <w:tcMar>
              <w:left w:w="57" w:type="dxa"/>
              <w:right w:w="57" w:type="dxa"/>
            </w:tcMar>
            <w:vAlign w:val="center"/>
          </w:tcPr>
          <w:p w14:paraId="3472BD69" w14:textId="77777777" w:rsidR="00B11AC1" w:rsidRPr="004C4E2D" w:rsidRDefault="00B11AC1" w:rsidP="00603C42">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30D932FF" w14:textId="77777777" w:rsidR="00B11AC1" w:rsidRPr="00BA7096" w:rsidRDefault="00B11AC1" w:rsidP="00603C42">
            <w:pPr>
              <w:jc w:val="center"/>
              <w:rPr>
                <w:rFonts w:ascii="Tahoma" w:hAnsi="Tahoma" w:cs="Tahoma"/>
                <w:b/>
                <w:sz w:val="20"/>
              </w:rPr>
            </w:pPr>
          </w:p>
        </w:tc>
        <w:tc>
          <w:tcPr>
            <w:tcW w:w="1491" w:type="dxa"/>
            <w:shd w:val="clear" w:color="auto" w:fill="D0CECE" w:themeFill="background2" w:themeFillShade="E6"/>
            <w:tcMar>
              <w:left w:w="57" w:type="dxa"/>
              <w:right w:w="57" w:type="dxa"/>
            </w:tcMar>
            <w:vAlign w:val="center"/>
          </w:tcPr>
          <w:p w14:paraId="17862FEA" w14:textId="77777777" w:rsidR="00B11AC1" w:rsidRPr="00BA7096" w:rsidRDefault="00B11AC1" w:rsidP="00603C42">
            <w:pPr>
              <w:jc w:val="center"/>
              <w:rPr>
                <w:rFonts w:ascii="Tahoma" w:hAnsi="Tahoma" w:cs="Tahoma"/>
                <w:b/>
                <w:sz w:val="20"/>
              </w:rPr>
            </w:pPr>
          </w:p>
        </w:tc>
      </w:tr>
      <w:tr w:rsidR="00B11AC1" w:rsidRPr="004C4E2D" w14:paraId="235C6142" w14:textId="77777777" w:rsidTr="00603C42">
        <w:trPr>
          <w:jc w:val="center"/>
        </w:trPr>
        <w:tc>
          <w:tcPr>
            <w:tcW w:w="720" w:type="dxa"/>
            <w:tcMar>
              <w:left w:w="57" w:type="dxa"/>
              <w:right w:w="57" w:type="dxa"/>
            </w:tcMar>
            <w:vAlign w:val="center"/>
          </w:tcPr>
          <w:p w14:paraId="2DA23615" w14:textId="77777777" w:rsidR="00B11AC1" w:rsidRPr="00FF5D81" w:rsidRDefault="00B11AC1" w:rsidP="002775BF">
            <w:pPr>
              <w:pStyle w:val="aff"/>
              <w:numPr>
                <w:ilvl w:val="0"/>
                <w:numId w:val="61"/>
              </w:numPr>
              <w:suppressAutoHyphens w:val="0"/>
              <w:rPr>
                <w:rFonts w:ascii="Tahoma" w:hAnsi="Tahoma" w:cs="Tahoma"/>
                <w:b/>
                <w:sz w:val="18"/>
                <w:szCs w:val="18"/>
              </w:rPr>
            </w:pPr>
          </w:p>
        </w:tc>
        <w:tc>
          <w:tcPr>
            <w:tcW w:w="5169" w:type="dxa"/>
            <w:tcMar>
              <w:left w:w="57" w:type="dxa"/>
              <w:right w:w="57" w:type="dxa"/>
            </w:tcMar>
            <w:vAlign w:val="center"/>
          </w:tcPr>
          <w:p w14:paraId="43018365" w14:textId="43CC78FB" w:rsidR="00B11AC1" w:rsidRPr="003F0E59" w:rsidRDefault="00B11AC1" w:rsidP="00603C42">
            <w:pPr>
              <w:rPr>
                <w:rFonts w:ascii="Tahoma" w:hAnsi="Tahoma" w:cs="Tahoma"/>
                <w:lang w:val="el-GR"/>
              </w:rPr>
            </w:pPr>
            <w:r w:rsidRPr="00FF5D81">
              <w:rPr>
                <w:rFonts w:ascii="Tahoma" w:hAnsi="Tahoma" w:cs="Tahoma"/>
                <w:bCs/>
                <w:sz w:val="20"/>
                <w:szCs w:val="20"/>
                <w:lang w:val="el-GR"/>
              </w:rPr>
              <w:t xml:space="preserve">Πλήρης συμμόρφωση στις απαιτήσεις της </w:t>
            </w:r>
            <w:r w:rsidR="00AF013F">
              <w:rPr>
                <w:rFonts w:ascii="Tahoma" w:hAnsi="Tahoma" w:cs="Tahoma"/>
                <w:bCs/>
                <w:sz w:val="20"/>
                <w:szCs w:val="20"/>
                <w:lang w:val="el-GR"/>
              </w:rPr>
              <w:t>1.4</w:t>
            </w:r>
          </w:p>
        </w:tc>
        <w:tc>
          <w:tcPr>
            <w:tcW w:w="1440" w:type="dxa"/>
            <w:shd w:val="clear" w:color="auto" w:fill="auto"/>
            <w:tcMar>
              <w:left w:w="57" w:type="dxa"/>
              <w:right w:w="57" w:type="dxa"/>
            </w:tcMar>
            <w:vAlign w:val="center"/>
          </w:tcPr>
          <w:p w14:paraId="2C1A8346" w14:textId="77777777" w:rsidR="00B11AC1" w:rsidRPr="00BA7096" w:rsidRDefault="00B11AC1" w:rsidP="00603C42">
            <w:pPr>
              <w:jc w:val="center"/>
              <w:rPr>
                <w:rFonts w:ascii="Tahoma" w:hAnsi="Tahoma" w:cs="Tahoma"/>
                <w:b/>
                <w:sz w:val="20"/>
                <w:lang w:val="el-GR"/>
              </w:rPr>
            </w:pPr>
            <w:r>
              <w:rPr>
                <w:rFonts w:ascii="Tahoma" w:hAnsi="Tahoma" w:cs="Tahoma"/>
                <w:b/>
                <w:sz w:val="20"/>
                <w:szCs w:val="20"/>
              </w:rPr>
              <w:t>ΝΑΙ</w:t>
            </w:r>
          </w:p>
        </w:tc>
        <w:tc>
          <w:tcPr>
            <w:tcW w:w="1260" w:type="dxa"/>
            <w:shd w:val="clear" w:color="auto" w:fill="auto"/>
            <w:tcMar>
              <w:left w:w="57" w:type="dxa"/>
              <w:right w:w="57" w:type="dxa"/>
            </w:tcMar>
            <w:vAlign w:val="center"/>
          </w:tcPr>
          <w:p w14:paraId="102AD625" w14:textId="77777777" w:rsidR="00B11AC1" w:rsidRPr="00BA7096" w:rsidRDefault="00B11AC1" w:rsidP="00603C42">
            <w:pPr>
              <w:jc w:val="center"/>
              <w:rPr>
                <w:rFonts w:ascii="Tahoma" w:hAnsi="Tahoma" w:cs="Tahoma"/>
                <w:b/>
                <w:sz w:val="20"/>
                <w:lang w:val="el-GR"/>
              </w:rPr>
            </w:pPr>
          </w:p>
        </w:tc>
        <w:tc>
          <w:tcPr>
            <w:tcW w:w="1491" w:type="dxa"/>
            <w:shd w:val="clear" w:color="auto" w:fill="auto"/>
            <w:tcMar>
              <w:left w:w="57" w:type="dxa"/>
              <w:right w:w="57" w:type="dxa"/>
            </w:tcMar>
            <w:vAlign w:val="center"/>
          </w:tcPr>
          <w:p w14:paraId="56660861" w14:textId="77777777" w:rsidR="00B11AC1" w:rsidRPr="00BA7096" w:rsidRDefault="00B11AC1" w:rsidP="00603C42">
            <w:pPr>
              <w:jc w:val="center"/>
              <w:rPr>
                <w:rFonts w:ascii="Tahoma" w:hAnsi="Tahoma" w:cs="Tahoma"/>
                <w:b/>
                <w:sz w:val="20"/>
                <w:lang w:val="el-GR"/>
              </w:rPr>
            </w:pPr>
          </w:p>
        </w:tc>
      </w:tr>
    </w:tbl>
    <w:p w14:paraId="2A0BE9A9" w14:textId="77777777" w:rsidR="00B11AC1" w:rsidRDefault="00B11AC1" w:rsidP="00B11AC1">
      <w:pPr>
        <w:spacing w:line="276" w:lineRule="auto"/>
        <w:rPr>
          <w:highlight w:val="yellow"/>
        </w:rPr>
      </w:pPr>
    </w:p>
    <w:p w14:paraId="260FB337" w14:textId="77777777" w:rsidR="00B11AC1" w:rsidRDefault="00B11AC1" w:rsidP="00B11AC1">
      <w:pPr>
        <w:suppressAutoHyphens w:val="0"/>
        <w:autoSpaceDE w:val="0"/>
        <w:spacing w:after="60"/>
        <w:rPr>
          <w:rFonts w:ascii="Tahoma" w:hAnsi="Tahoma" w:cs="Tahoma"/>
          <w:szCs w:val="22"/>
          <w:lang w:val="el-GR"/>
        </w:rPr>
      </w:pPr>
    </w:p>
    <w:p w14:paraId="435B0F02" w14:textId="77777777" w:rsidR="00B11AC1" w:rsidRPr="007770B4" w:rsidRDefault="00B11AC1" w:rsidP="00B11AC1">
      <w:pPr>
        <w:suppressAutoHyphens w:val="0"/>
        <w:autoSpaceDE w:val="0"/>
        <w:spacing w:after="60"/>
        <w:rPr>
          <w:rFonts w:ascii="Tahoma" w:hAnsi="Tahoma" w:cs="Tahoma"/>
          <w:szCs w:val="22"/>
          <w:lang w:val="el-GR"/>
        </w:rPr>
      </w:pPr>
    </w:p>
    <w:p w14:paraId="175BAB40" w14:textId="77777777" w:rsidR="00B11AC1" w:rsidRPr="00603221" w:rsidRDefault="00B11AC1" w:rsidP="00B11AC1">
      <w:pPr>
        <w:suppressAutoHyphens w:val="0"/>
        <w:autoSpaceDE w:val="0"/>
        <w:spacing w:after="60"/>
        <w:rPr>
          <w:rFonts w:ascii="Tahoma" w:hAnsi="Tahoma" w:cs="Tahoma"/>
          <w:i/>
          <w:iCs/>
          <w:color w:val="5B9BD5"/>
          <w:szCs w:val="22"/>
          <w:lang w:val="el-GR"/>
        </w:rPr>
        <w:sectPr w:rsidR="00B11AC1" w:rsidRPr="00603221" w:rsidSect="00DF02B0">
          <w:pgSz w:w="11906" w:h="16838"/>
          <w:pgMar w:top="1134" w:right="1134" w:bottom="1134" w:left="1134" w:header="720" w:footer="709" w:gutter="0"/>
          <w:cols w:space="720"/>
          <w:titlePg/>
          <w:docGrid w:linePitch="360"/>
        </w:sectPr>
      </w:pPr>
      <w:r w:rsidRPr="00603221">
        <w:rPr>
          <w:rFonts w:ascii="Tahoma" w:hAnsi="Tahoma" w:cs="Tahoma"/>
          <w:i/>
          <w:iCs/>
          <w:color w:val="5B9BD5"/>
          <w:szCs w:val="22"/>
          <w:lang w:val="el-GR"/>
        </w:rPr>
        <w:t xml:space="preserve"> </w:t>
      </w:r>
    </w:p>
    <w:p w14:paraId="740AAF71" w14:textId="77777777" w:rsidR="00B11AC1" w:rsidRPr="00B2276C" w:rsidRDefault="00B11AC1">
      <w:pPr>
        <w:suppressAutoHyphens w:val="0"/>
        <w:spacing w:after="0"/>
        <w:jc w:val="left"/>
        <w:rPr>
          <w:rFonts w:ascii="Tahoma" w:hAnsi="Tahoma" w:cs="Tahoma"/>
          <w:lang w:val="el-GR"/>
        </w:rPr>
      </w:pPr>
    </w:p>
    <w:p w14:paraId="261889D3" w14:textId="77777777" w:rsidR="0071364F" w:rsidRPr="00422580" w:rsidRDefault="0071364F" w:rsidP="00B24B41">
      <w:pPr>
        <w:pStyle w:val="2"/>
        <w:numPr>
          <w:ilvl w:val="0"/>
          <w:numId w:val="0"/>
        </w:numPr>
        <w:ind w:left="576" w:hanging="576"/>
        <w:rPr>
          <w:rFonts w:cs="Tahoma"/>
          <w:color w:val="000099"/>
          <w:lang w:val="el-GR"/>
        </w:rPr>
      </w:pPr>
      <w:bookmarkStart w:id="164" w:name="_Toc341092506"/>
      <w:bookmarkStart w:id="165" w:name="_Toc341092511"/>
      <w:bookmarkStart w:id="166" w:name="_Toc105503785"/>
      <w:bookmarkEnd w:id="164"/>
      <w:bookmarkEnd w:id="165"/>
      <w:r w:rsidRPr="00422580">
        <w:rPr>
          <w:rFonts w:cs="Tahoma"/>
          <w:color w:val="000099"/>
          <w:lang w:val="el-GR"/>
        </w:rPr>
        <w:t>ΠΑΡΑΡΤΗΜΑ ΙΙI – ΕΥΡΩΠΑΙΚΟ ΕΝΙΑΙΟ ΕΓΓΡΑΦΟ ΣΥΜΒΑΣΗΣ (ΕΕΕΣ)</w:t>
      </w:r>
      <w:bookmarkEnd w:id="166"/>
    </w:p>
    <w:p w14:paraId="166C31F5" w14:textId="77777777" w:rsidR="0071364F" w:rsidRPr="00422580" w:rsidRDefault="0071364F" w:rsidP="00B24B41">
      <w:pPr>
        <w:pStyle w:val="4"/>
        <w:numPr>
          <w:ilvl w:val="0"/>
          <w:numId w:val="0"/>
        </w:numPr>
        <w:ind w:left="864" w:hanging="864"/>
        <w:rPr>
          <w:rFonts w:cs="Tahoma"/>
          <w:szCs w:val="22"/>
          <w:lang w:val="el-GR"/>
        </w:rPr>
      </w:pPr>
      <w:r w:rsidRPr="00422580">
        <w:rPr>
          <w:rFonts w:cs="Tahoma"/>
          <w:szCs w:val="22"/>
          <w:lang w:val="el-GR"/>
        </w:rPr>
        <w:t xml:space="preserve">ΕΥΡΩΠΑΙΚΟ ΕΝΙΑΙΟ ΕΓΓΡΑΦΟ ΣΥΜΒΑΣΗΣ (ΕΕΕΣ) </w:t>
      </w:r>
    </w:p>
    <w:p w14:paraId="4FC5305C" w14:textId="77777777" w:rsidR="0071364F" w:rsidRPr="00422580" w:rsidRDefault="0071364F" w:rsidP="00A4737C">
      <w:pPr>
        <w:pStyle w:val="normalwithoutspacing"/>
        <w:rPr>
          <w:rFonts w:ascii="Tahoma" w:hAnsi="Tahoma" w:cs="Tahoma"/>
          <w:szCs w:val="22"/>
        </w:rPr>
      </w:pPr>
      <w:r w:rsidRPr="00422580">
        <w:rPr>
          <w:rFonts w:ascii="Tahoma" w:hAnsi="Tahoma" w:cs="Tahoma"/>
          <w:szCs w:val="22"/>
        </w:rPr>
        <w:t xml:space="preserve">Από τις 2-5-2019, οι αναθέτουσες αρχές συντάσσουν το ΕΕΕΣ με τη χρήση  της νέας ηλεκτρονικής υπηρεσίας </w:t>
      </w:r>
      <w:proofErr w:type="spellStart"/>
      <w:r w:rsidRPr="00422580">
        <w:rPr>
          <w:rFonts w:ascii="Tahoma" w:hAnsi="Tahoma" w:cs="Tahoma"/>
          <w:szCs w:val="22"/>
        </w:rPr>
        <w:t>Promitheus</w:t>
      </w:r>
      <w:proofErr w:type="spellEnd"/>
      <w:r w:rsidRPr="00422580">
        <w:rPr>
          <w:rFonts w:ascii="Tahoma" w:hAnsi="Tahoma" w:cs="Tahoma"/>
          <w:szCs w:val="22"/>
        </w:rPr>
        <w:t xml:space="preserve"> </w:t>
      </w:r>
      <w:proofErr w:type="spellStart"/>
      <w:r w:rsidRPr="00422580">
        <w:rPr>
          <w:rFonts w:ascii="Tahoma" w:hAnsi="Tahoma" w:cs="Tahoma"/>
          <w:szCs w:val="22"/>
        </w:rPr>
        <w:t>ESPDint</w:t>
      </w:r>
      <w:proofErr w:type="spellEnd"/>
      <w:r w:rsidRPr="00422580">
        <w:rPr>
          <w:rFonts w:ascii="Tahoma" w:hAnsi="Tahoma"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ADD27A4" w14:textId="77777777" w:rsidR="0071364F" w:rsidRPr="00422580" w:rsidRDefault="0071364F" w:rsidP="00A4737C">
      <w:pPr>
        <w:pStyle w:val="normalwithoutspacing"/>
        <w:rPr>
          <w:rFonts w:ascii="Tahoma" w:hAnsi="Tahoma" w:cs="Tahoma"/>
          <w:szCs w:val="22"/>
        </w:rPr>
      </w:pPr>
      <w:r w:rsidRPr="00422580">
        <w:rPr>
          <w:rFonts w:ascii="Tahoma" w:hAnsi="Tahoma" w:cs="Tahoma"/>
          <w:szCs w:val="22"/>
        </w:rPr>
        <w:t xml:space="preserve">Συνημμένα της παρούσας διακήρυξης περιλαμβάνονται: </w:t>
      </w:r>
    </w:p>
    <w:p w14:paraId="71469FD5" w14:textId="77777777" w:rsidR="00BC1F2E" w:rsidRPr="00422580" w:rsidRDefault="00D909A2" w:rsidP="00BC1F2E">
      <w:pPr>
        <w:pStyle w:val="normalwithoutspacing"/>
        <w:numPr>
          <w:ilvl w:val="0"/>
          <w:numId w:val="19"/>
        </w:numPr>
        <w:rPr>
          <w:rFonts w:ascii="Tahoma" w:hAnsi="Tahoma" w:cs="Tahoma"/>
          <w:szCs w:val="22"/>
        </w:rPr>
      </w:pPr>
      <w:r w:rsidRPr="00D909A2">
        <w:rPr>
          <w:rFonts w:ascii="Tahoma" w:hAnsi="Tahoma" w:cs="Tahoma"/>
          <w:szCs w:val="22"/>
        </w:rPr>
        <w:t xml:space="preserve">Πρότυπο του Ευρωπαϊκού Ενιαίου Εγγράφου Σύμβασης (ΕΕΕΣ) της παρούσας διακήρυξης σε μορφή αρχείου </w:t>
      </w:r>
      <w:proofErr w:type="spellStart"/>
      <w:r w:rsidRPr="00D909A2">
        <w:rPr>
          <w:rFonts w:ascii="Tahoma" w:hAnsi="Tahoma" w:cs="Tahoma"/>
          <w:szCs w:val="22"/>
        </w:rPr>
        <w:t>pdf</w:t>
      </w:r>
      <w:proofErr w:type="spellEnd"/>
      <w:r w:rsidRPr="00D909A2">
        <w:rPr>
          <w:rFonts w:ascii="Tahoma" w:hAnsi="Tahoma" w:cs="Tahoma"/>
          <w:szCs w:val="22"/>
        </w:rPr>
        <w:t xml:space="preserve"> ψηφιακά υπογεγραμμένο, το οποίο αποτελεί αναπόσπαστο μέρος της διακήρυξης. </w:t>
      </w:r>
    </w:p>
    <w:p w14:paraId="3D6EA5BD" w14:textId="77777777" w:rsidR="00BC1F2E" w:rsidRPr="00422580" w:rsidRDefault="00D909A2" w:rsidP="00BC1F2E">
      <w:pPr>
        <w:pStyle w:val="normalwithoutspacing"/>
        <w:numPr>
          <w:ilvl w:val="0"/>
          <w:numId w:val="19"/>
        </w:numPr>
        <w:rPr>
          <w:rFonts w:ascii="Tahoma" w:hAnsi="Tahoma" w:cs="Tahoma"/>
          <w:szCs w:val="22"/>
        </w:rPr>
      </w:pPr>
      <w:r w:rsidRPr="00D909A2">
        <w:rPr>
          <w:rFonts w:ascii="Tahoma" w:hAnsi="Tahoma"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58D92B23" w14:textId="77777777" w:rsidR="00BC1F2E" w:rsidRPr="00422580" w:rsidRDefault="00D909A2" w:rsidP="00BC1F2E">
      <w:pPr>
        <w:pStyle w:val="normalwithoutspacing"/>
        <w:numPr>
          <w:ilvl w:val="0"/>
          <w:numId w:val="19"/>
        </w:numPr>
        <w:rPr>
          <w:rFonts w:ascii="Tahoma" w:hAnsi="Tahoma" w:cs="Tahoma"/>
          <w:szCs w:val="22"/>
        </w:rPr>
      </w:pPr>
      <w:r w:rsidRPr="00D909A2">
        <w:rPr>
          <w:rFonts w:ascii="Tahoma" w:hAnsi="Tahoma"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E58B1A3" w14:textId="77777777" w:rsidR="0071364F" w:rsidRPr="00422580" w:rsidRDefault="0071364F">
      <w:pPr>
        <w:pStyle w:val="normalwithoutspacing"/>
        <w:rPr>
          <w:rFonts w:ascii="Tahoma" w:hAnsi="Tahoma" w:cs="Tahoma"/>
          <w:i/>
          <w:color w:val="5B9BD5"/>
          <w:szCs w:val="22"/>
        </w:rPr>
      </w:pPr>
    </w:p>
    <w:p w14:paraId="4BA37E79" w14:textId="77777777" w:rsidR="0071364F" w:rsidRPr="00422580" w:rsidRDefault="0071364F">
      <w:pPr>
        <w:pStyle w:val="normalwithoutspacing"/>
        <w:rPr>
          <w:rFonts w:ascii="Tahoma" w:hAnsi="Tahoma" w:cs="Tahoma"/>
          <w:i/>
          <w:color w:val="5B9BD5"/>
          <w:szCs w:val="22"/>
        </w:rPr>
        <w:sectPr w:rsidR="0071364F" w:rsidRPr="00422580" w:rsidSect="00BA54C7">
          <w:pgSz w:w="11906" w:h="16838"/>
          <w:pgMar w:top="1134" w:right="1134" w:bottom="1134" w:left="1134" w:header="720" w:footer="709" w:gutter="0"/>
          <w:cols w:space="720"/>
          <w:titlePg/>
          <w:docGrid w:linePitch="360"/>
        </w:sectPr>
      </w:pPr>
    </w:p>
    <w:p w14:paraId="2ACD015B" w14:textId="77777777" w:rsidR="0071364F" w:rsidRPr="00422580" w:rsidRDefault="0071364F" w:rsidP="00B24B41">
      <w:pPr>
        <w:pStyle w:val="2"/>
        <w:numPr>
          <w:ilvl w:val="0"/>
          <w:numId w:val="0"/>
        </w:numPr>
        <w:ind w:left="576" w:hanging="576"/>
        <w:rPr>
          <w:rFonts w:cs="Tahoma"/>
          <w:lang w:val="el-GR"/>
        </w:rPr>
      </w:pPr>
      <w:bookmarkStart w:id="167" w:name="_Toc105503786"/>
      <w:r w:rsidRPr="00422580">
        <w:rPr>
          <w:rFonts w:cs="Tahoma"/>
          <w:lang w:val="el-GR"/>
        </w:rPr>
        <w:lastRenderedPageBreak/>
        <w:t>ΠΑΡΑΡΤΗΜΑ Ι</w:t>
      </w:r>
      <w:r w:rsidRPr="00422580">
        <w:rPr>
          <w:rFonts w:cs="Tahoma"/>
        </w:rPr>
        <w:t>V</w:t>
      </w:r>
      <w:r w:rsidRPr="00422580">
        <w:rPr>
          <w:rFonts w:cs="Tahoma"/>
          <w:lang w:val="el-GR"/>
        </w:rPr>
        <w:t xml:space="preserve"> – Υπόδειγμα Βιογραφικού Σημειώματος</w:t>
      </w:r>
      <w:bookmarkEnd w:id="167"/>
    </w:p>
    <w:p w14:paraId="15B9D57B" w14:textId="77777777" w:rsidR="0071364F" w:rsidRPr="004A7F8F" w:rsidRDefault="0071364F" w:rsidP="006E4901">
      <w:pPr>
        <w:pStyle w:val="normalwithoutspacing"/>
        <w:rPr>
          <w:rFonts w:ascii="Tahoma" w:hAnsi="Tahoma" w:cs="Tahoma"/>
          <w:i/>
          <w:color w:val="5B9BD5"/>
          <w:sz w:val="4"/>
          <w:szCs w:val="4"/>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71364F" w:rsidRPr="00422580" w14:paraId="40FF08E9"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53F85DC" w14:textId="77777777" w:rsidR="0071364F" w:rsidRPr="00422580" w:rsidRDefault="0071364F" w:rsidP="008B4966">
            <w:pPr>
              <w:spacing w:line="276" w:lineRule="auto"/>
              <w:jc w:val="center"/>
              <w:rPr>
                <w:rFonts w:ascii="Tahoma" w:hAnsi="Tahoma" w:cs="Tahoma"/>
                <w:b/>
                <w:szCs w:val="22"/>
              </w:rPr>
            </w:pPr>
            <w:r w:rsidRPr="00422580">
              <w:rPr>
                <w:rFonts w:ascii="Tahoma" w:hAnsi="Tahoma" w:cs="Tahoma"/>
                <w:b/>
                <w:szCs w:val="22"/>
              </w:rPr>
              <w:t>ΒΙΟΓΡΑΦΙΚΟ ΣΗΜΕΙΩΜΑ</w:t>
            </w:r>
          </w:p>
        </w:tc>
      </w:tr>
      <w:tr w:rsidR="0071364F" w:rsidRPr="00422580" w14:paraId="5C691AB3" w14:textId="77777777" w:rsidTr="008B4966">
        <w:tc>
          <w:tcPr>
            <w:tcW w:w="5000" w:type="pct"/>
            <w:gridSpan w:val="15"/>
          </w:tcPr>
          <w:p w14:paraId="1305B122" w14:textId="77777777" w:rsidR="0071364F" w:rsidRPr="004A7F8F" w:rsidRDefault="0071364F" w:rsidP="008B4966">
            <w:pPr>
              <w:spacing w:line="276" w:lineRule="auto"/>
              <w:rPr>
                <w:rFonts w:ascii="Tahoma" w:hAnsi="Tahoma" w:cs="Tahoma"/>
                <w:sz w:val="4"/>
                <w:szCs w:val="4"/>
              </w:rPr>
            </w:pPr>
          </w:p>
        </w:tc>
      </w:tr>
      <w:tr w:rsidR="0071364F" w:rsidRPr="00422580" w14:paraId="78D02CCF"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47322B74"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ΠΡΟΣΩΠΙΚΑ ΣΤΟΙΧΕΙΑ</w:t>
            </w:r>
          </w:p>
        </w:tc>
        <w:tc>
          <w:tcPr>
            <w:tcW w:w="2942" w:type="pct"/>
            <w:gridSpan w:val="5"/>
            <w:vAlign w:val="center"/>
          </w:tcPr>
          <w:p w14:paraId="6AB9E697" w14:textId="77777777" w:rsidR="0071364F" w:rsidRPr="00422580" w:rsidRDefault="0071364F" w:rsidP="008B4966">
            <w:pPr>
              <w:spacing w:line="276" w:lineRule="auto"/>
              <w:rPr>
                <w:rFonts w:ascii="Tahoma" w:hAnsi="Tahoma" w:cs="Tahoma"/>
                <w:szCs w:val="22"/>
              </w:rPr>
            </w:pPr>
          </w:p>
        </w:tc>
      </w:tr>
      <w:tr w:rsidR="0071364F" w:rsidRPr="00422580" w14:paraId="67DCB2C5" w14:textId="77777777" w:rsidTr="008B4966">
        <w:tc>
          <w:tcPr>
            <w:tcW w:w="850" w:type="pct"/>
            <w:gridSpan w:val="2"/>
            <w:tcBorders>
              <w:top w:val="double" w:sz="6" w:space="0" w:color="auto"/>
              <w:left w:val="double" w:sz="6" w:space="0" w:color="auto"/>
              <w:bottom w:val="nil"/>
              <w:right w:val="nil"/>
            </w:tcBorders>
            <w:vAlign w:val="center"/>
          </w:tcPr>
          <w:p w14:paraId="6553E800"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Επ</w:t>
            </w:r>
            <w:proofErr w:type="spellStart"/>
            <w:r w:rsidRPr="00422580">
              <w:rPr>
                <w:rFonts w:ascii="Tahoma" w:hAnsi="Tahoma" w:cs="Tahoma"/>
                <w:b/>
                <w:szCs w:val="22"/>
              </w:rPr>
              <w:t>ώνυμο</w:t>
            </w:r>
            <w:proofErr w:type="spellEnd"/>
            <w:r w:rsidRPr="00422580">
              <w:rPr>
                <w:rFonts w:ascii="Tahoma" w:hAnsi="Tahoma" w:cs="Tahoma"/>
                <w:b/>
                <w:szCs w:val="22"/>
              </w:rPr>
              <w:t>:</w:t>
            </w:r>
          </w:p>
        </w:tc>
        <w:tc>
          <w:tcPr>
            <w:tcW w:w="1709" w:type="pct"/>
            <w:gridSpan w:val="8"/>
            <w:tcBorders>
              <w:top w:val="double" w:sz="6" w:space="0" w:color="auto"/>
              <w:left w:val="nil"/>
              <w:bottom w:val="single" w:sz="6" w:space="0" w:color="auto"/>
              <w:right w:val="nil"/>
            </w:tcBorders>
            <w:vAlign w:val="center"/>
          </w:tcPr>
          <w:p w14:paraId="5EF829EE" w14:textId="77777777" w:rsidR="0071364F" w:rsidRPr="00422580" w:rsidRDefault="0071364F" w:rsidP="008B4966">
            <w:pPr>
              <w:spacing w:line="276" w:lineRule="auto"/>
              <w:rPr>
                <w:rFonts w:ascii="Tahoma" w:hAnsi="Tahoma" w:cs="Tahoma"/>
                <w:szCs w:val="22"/>
              </w:rPr>
            </w:pPr>
          </w:p>
        </w:tc>
        <w:tc>
          <w:tcPr>
            <w:tcW w:w="709" w:type="pct"/>
            <w:tcBorders>
              <w:top w:val="double" w:sz="6" w:space="0" w:color="auto"/>
              <w:left w:val="nil"/>
              <w:bottom w:val="nil"/>
              <w:right w:val="nil"/>
            </w:tcBorders>
            <w:vAlign w:val="center"/>
          </w:tcPr>
          <w:p w14:paraId="716D78CF"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Όνομ</w:t>
            </w:r>
            <w:proofErr w:type="spellEnd"/>
            <w:r w:rsidRPr="00422580">
              <w:rPr>
                <w:rFonts w:ascii="Tahoma" w:hAnsi="Tahoma" w:cs="Tahoma"/>
                <w:b/>
                <w:szCs w:val="22"/>
              </w:rPr>
              <w:t>α:</w:t>
            </w:r>
          </w:p>
        </w:tc>
        <w:tc>
          <w:tcPr>
            <w:tcW w:w="1732" w:type="pct"/>
            <w:gridSpan w:val="4"/>
            <w:tcBorders>
              <w:top w:val="double" w:sz="6" w:space="0" w:color="auto"/>
              <w:left w:val="nil"/>
              <w:bottom w:val="single" w:sz="6" w:space="0" w:color="auto"/>
              <w:right w:val="double" w:sz="6" w:space="0" w:color="auto"/>
            </w:tcBorders>
            <w:vAlign w:val="center"/>
          </w:tcPr>
          <w:p w14:paraId="0FC085E1" w14:textId="77777777" w:rsidR="0071364F" w:rsidRPr="00422580" w:rsidRDefault="0071364F" w:rsidP="008B4966">
            <w:pPr>
              <w:spacing w:line="276" w:lineRule="auto"/>
              <w:rPr>
                <w:rFonts w:ascii="Tahoma" w:hAnsi="Tahoma" w:cs="Tahoma"/>
                <w:szCs w:val="22"/>
              </w:rPr>
            </w:pPr>
          </w:p>
        </w:tc>
      </w:tr>
      <w:tr w:rsidR="0071364F" w:rsidRPr="00422580" w14:paraId="1279D0D6"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18C32BF3" w14:textId="77777777" w:rsidR="0071364F" w:rsidRPr="00422580" w:rsidRDefault="0071364F" w:rsidP="008B4966">
            <w:pPr>
              <w:spacing w:line="276" w:lineRule="auto"/>
              <w:rPr>
                <w:rFonts w:ascii="Tahoma" w:hAnsi="Tahoma" w:cs="Tahoma"/>
                <w:szCs w:val="22"/>
              </w:rPr>
            </w:pPr>
          </w:p>
        </w:tc>
      </w:tr>
      <w:tr w:rsidR="0071364F" w:rsidRPr="00422580" w14:paraId="75E97A9B" w14:textId="77777777" w:rsidTr="008B4966">
        <w:tc>
          <w:tcPr>
            <w:tcW w:w="1046" w:type="pct"/>
            <w:gridSpan w:val="3"/>
            <w:tcBorders>
              <w:top w:val="nil"/>
              <w:left w:val="double" w:sz="6" w:space="0" w:color="auto"/>
              <w:bottom w:val="nil"/>
              <w:right w:val="nil"/>
            </w:tcBorders>
            <w:vAlign w:val="center"/>
          </w:tcPr>
          <w:p w14:paraId="664D6720"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Πα</w:t>
            </w:r>
            <w:proofErr w:type="spellStart"/>
            <w:r w:rsidRPr="00422580">
              <w:rPr>
                <w:rFonts w:ascii="Tahoma" w:hAnsi="Tahoma" w:cs="Tahoma"/>
                <w:b/>
                <w:szCs w:val="22"/>
              </w:rPr>
              <w:t>τρώνυμο</w:t>
            </w:r>
            <w:proofErr w:type="spellEnd"/>
            <w:r w:rsidRPr="00422580">
              <w:rPr>
                <w:rFonts w:ascii="Tahoma" w:hAnsi="Tahoma" w:cs="Tahoma"/>
                <w:b/>
                <w:szCs w:val="22"/>
              </w:rPr>
              <w:t>:</w:t>
            </w:r>
          </w:p>
        </w:tc>
        <w:tc>
          <w:tcPr>
            <w:tcW w:w="1513" w:type="pct"/>
            <w:gridSpan w:val="7"/>
            <w:tcBorders>
              <w:top w:val="nil"/>
              <w:left w:val="nil"/>
              <w:bottom w:val="single" w:sz="6" w:space="0" w:color="auto"/>
              <w:right w:val="nil"/>
            </w:tcBorders>
            <w:vAlign w:val="center"/>
          </w:tcPr>
          <w:p w14:paraId="427A181B" w14:textId="77777777" w:rsidR="0071364F" w:rsidRPr="00422580" w:rsidRDefault="0071364F" w:rsidP="008B4966">
            <w:pPr>
              <w:spacing w:line="276" w:lineRule="auto"/>
              <w:rPr>
                <w:rFonts w:ascii="Tahoma" w:hAnsi="Tahoma" w:cs="Tahoma"/>
                <w:szCs w:val="22"/>
              </w:rPr>
            </w:pPr>
          </w:p>
        </w:tc>
        <w:tc>
          <w:tcPr>
            <w:tcW w:w="1032" w:type="pct"/>
            <w:gridSpan w:val="3"/>
            <w:vAlign w:val="center"/>
          </w:tcPr>
          <w:p w14:paraId="60FBA9B6"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Μητρώνυμο</w:t>
            </w:r>
            <w:proofErr w:type="spellEnd"/>
            <w:r w:rsidRPr="00422580">
              <w:rPr>
                <w:rFonts w:ascii="Tahoma" w:hAnsi="Tahoma" w:cs="Tahoma"/>
                <w:b/>
                <w:szCs w:val="22"/>
              </w:rPr>
              <w:t>:</w:t>
            </w:r>
          </w:p>
        </w:tc>
        <w:tc>
          <w:tcPr>
            <w:tcW w:w="1409" w:type="pct"/>
            <w:gridSpan w:val="2"/>
            <w:tcBorders>
              <w:top w:val="nil"/>
              <w:left w:val="nil"/>
              <w:bottom w:val="single" w:sz="6" w:space="0" w:color="auto"/>
              <w:right w:val="double" w:sz="6" w:space="0" w:color="auto"/>
            </w:tcBorders>
            <w:vAlign w:val="center"/>
          </w:tcPr>
          <w:p w14:paraId="31AA8628" w14:textId="77777777" w:rsidR="0071364F" w:rsidRPr="00422580" w:rsidRDefault="0071364F" w:rsidP="008B4966">
            <w:pPr>
              <w:spacing w:line="276" w:lineRule="auto"/>
              <w:rPr>
                <w:rFonts w:ascii="Tahoma" w:hAnsi="Tahoma" w:cs="Tahoma"/>
                <w:szCs w:val="22"/>
              </w:rPr>
            </w:pPr>
          </w:p>
        </w:tc>
      </w:tr>
      <w:tr w:rsidR="0071364F" w:rsidRPr="00422580" w14:paraId="4D153FB4" w14:textId="77777777" w:rsidTr="008B4966">
        <w:tc>
          <w:tcPr>
            <w:tcW w:w="5000" w:type="pct"/>
            <w:gridSpan w:val="15"/>
            <w:tcBorders>
              <w:top w:val="nil"/>
              <w:left w:val="double" w:sz="6" w:space="0" w:color="auto"/>
              <w:bottom w:val="nil"/>
              <w:right w:val="double" w:sz="6" w:space="0" w:color="auto"/>
            </w:tcBorders>
            <w:vAlign w:val="center"/>
          </w:tcPr>
          <w:p w14:paraId="1911707E" w14:textId="77777777" w:rsidR="0071364F" w:rsidRPr="00422580" w:rsidRDefault="0071364F" w:rsidP="008B4966">
            <w:pPr>
              <w:spacing w:line="276" w:lineRule="auto"/>
              <w:rPr>
                <w:rFonts w:ascii="Tahoma" w:hAnsi="Tahoma" w:cs="Tahoma"/>
                <w:szCs w:val="22"/>
              </w:rPr>
            </w:pPr>
          </w:p>
        </w:tc>
      </w:tr>
      <w:tr w:rsidR="0071364F" w:rsidRPr="00422580" w14:paraId="3CD8BA2E" w14:textId="77777777" w:rsidTr="008B4966">
        <w:tc>
          <w:tcPr>
            <w:tcW w:w="1242" w:type="pct"/>
            <w:gridSpan w:val="5"/>
            <w:tcBorders>
              <w:top w:val="nil"/>
              <w:left w:val="double" w:sz="6" w:space="0" w:color="auto"/>
              <w:bottom w:val="nil"/>
              <w:right w:val="nil"/>
            </w:tcBorders>
            <w:vAlign w:val="center"/>
          </w:tcPr>
          <w:p w14:paraId="4339C37E"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Ημερομηνί</w:t>
            </w:r>
            <w:proofErr w:type="spellEnd"/>
            <w:r w:rsidRPr="00422580">
              <w:rPr>
                <w:rFonts w:ascii="Tahoma" w:hAnsi="Tahoma" w:cs="Tahoma"/>
                <w:b/>
                <w:szCs w:val="22"/>
              </w:rPr>
              <w:t xml:space="preserve">α </w:t>
            </w:r>
            <w:proofErr w:type="spellStart"/>
            <w:r w:rsidRPr="00422580">
              <w:rPr>
                <w:rFonts w:ascii="Tahoma" w:hAnsi="Tahoma" w:cs="Tahoma"/>
                <w:b/>
                <w:szCs w:val="22"/>
              </w:rPr>
              <w:t>Γέννησης</w:t>
            </w:r>
            <w:proofErr w:type="spellEnd"/>
            <w:r w:rsidRPr="00422580">
              <w:rPr>
                <w:rFonts w:ascii="Tahoma" w:hAnsi="Tahoma" w:cs="Tahoma"/>
                <w:b/>
                <w:szCs w:val="22"/>
              </w:rPr>
              <w:t>:</w:t>
            </w:r>
          </w:p>
        </w:tc>
        <w:tc>
          <w:tcPr>
            <w:tcW w:w="1317" w:type="pct"/>
            <w:gridSpan w:val="5"/>
            <w:tcBorders>
              <w:top w:val="nil"/>
              <w:left w:val="nil"/>
              <w:bottom w:val="single" w:sz="6" w:space="0" w:color="auto"/>
              <w:right w:val="nil"/>
            </w:tcBorders>
            <w:vAlign w:val="center"/>
          </w:tcPr>
          <w:p w14:paraId="1A0D9038" w14:textId="77777777" w:rsidR="0071364F" w:rsidRPr="00422580" w:rsidRDefault="0071364F" w:rsidP="008B4966">
            <w:pPr>
              <w:spacing w:line="276" w:lineRule="auto"/>
              <w:rPr>
                <w:rFonts w:ascii="Tahoma" w:hAnsi="Tahoma" w:cs="Tahoma"/>
                <w:szCs w:val="22"/>
              </w:rPr>
            </w:pPr>
            <w:r w:rsidRPr="00422580">
              <w:rPr>
                <w:rFonts w:ascii="Tahoma" w:hAnsi="Tahoma" w:cs="Tahoma"/>
                <w:szCs w:val="22"/>
              </w:rPr>
              <w:t>__ /__ / ____</w:t>
            </w:r>
          </w:p>
        </w:tc>
        <w:tc>
          <w:tcPr>
            <w:tcW w:w="1162" w:type="pct"/>
            <w:gridSpan w:val="4"/>
            <w:vAlign w:val="center"/>
          </w:tcPr>
          <w:p w14:paraId="156266D9"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Τό</w:t>
            </w:r>
            <w:proofErr w:type="spellEnd"/>
            <w:r w:rsidRPr="00422580">
              <w:rPr>
                <w:rFonts w:ascii="Tahoma" w:hAnsi="Tahoma" w:cs="Tahoma"/>
                <w:b/>
                <w:szCs w:val="22"/>
              </w:rPr>
              <w:t xml:space="preserve">πος </w:t>
            </w:r>
            <w:proofErr w:type="spellStart"/>
            <w:r w:rsidRPr="00422580">
              <w:rPr>
                <w:rFonts w:ascii="Tahoma" w:hAnsi="Tahoma" w:cs="Tahoma"/>
                <w:b/>
                <w:szCs w:val="22"/>
              </w:rPr>
              <w:t>Γέννησης</w:t>
            </w:r>
            <w:proofErr w:type="spellEnd"/>
            <w:r w:rsidRPr="00422580">
              <w:rPr>
                <w:rFonts w:ascii="Tahoma" w:hAnsi="Tahoma" w:cs="Tahoma"/>
                <w:b/>
                <w:szCs w:val="22"/>
              </w:rPr>
              <w:t>:</w:t>
            </w:r>
          </w:p>
        </w:tc>
        <w:tc>
          <w:tcPr>
            <w:tcW w:w="1279" w:type="pct"/>
            <w:tcBorders>
              <w:top w:val="nil"/>
              <w:left w:val="nil"/>
              <w:bottom w:val="single" w:sz="6" w:space="0" w:color="auto"/>
              <w:right w:val="double" w:sz="6" w:space="0" w:color="auto"/>
            </w:tcBorders>
            <w:vAlign w:val="center"/>
          </w:tcPr>
          <w:p w14:paraId="7B1056A4" w14:textId="77777777" w:rsidR="0071364F" w:rsidRPr="00422580" w:rsidRDefault="0071364F" w:rsidP="008B4966">
            <w:pPr>
              <w:spacing w:line="276" w:lineRule="auto"/>
              <w:rPr>
                <w:rFonts w:ascii="Tahoma" w:hAnsi="Tahoma" w:cs="Tahoma"/>
                <w:szCs w:val="22"/>
              </w:rPr>
            </w:pPr>
          </w:p>
        </w:tc>
      </w:tr>
      <w:tr w:rsidR="0071364F" w:rsidRPr="00422580" w14:paraId="6A859F58" w14:textId="77777777" w:rsidTr="008B4966">
        <w:tc>
          <w:tcPr>
            <w:tcW w:w="5000" w:type="pct"/>
            <w:gridSpan w:val="15"/>
            <w:tcBorders>
              <w:top w:val="nil"/>
              <w:left w:val="double" w:sz="6" w:space="0" w:color="auto"/>
              <w:bottom w:val="nil"/>
              <w:right w:val="double" w:sz="6" w:space="0" w:color="auto"/>
            </w:tcBorders>
            <w:vAlign w:val="center"/>
          </w:tcPr>
          <w:p w14:paraId="616B4010" w14:textId="77777777" w:rsidR="0071364F" w:rsidRPr="00422580" w:rsidRDefault="0071364F" w:rsidP="008B4966">
            <w:pPr>
              <w:spacing w:line="276" w:lineRule="auto"/>
              <w:rPr>
                <w:rFonts w:ascii="Tahoma" w:hAnsi="Tahoma" w:cs="Tahoma"/>
                <w:szCs w:val="22"/>
              </w:rPr>
            </w:pPr>
          </w:p>
        </w:tc>
      </w:tr>
      <w:tr w:rsidR="0071364F" w:rsidRPr="00422580" w14:paraId="502C5409" w14:textId="77777777" w:rsidTr="008B4966">
        <w:tc>
          <w:tcPr>
            <w:tcW w:w="1643" w:type="pct"/>
            <w:gridSpan w:val="8"/>
            <w:tcBorders>
              <w:top w:val="nil"/>
              <w:left w:val="double" w:sz="6" w:space="0" w:color="auto"/>
              <w:bottom w:val="nil"/>
              <w:right w:val="nil"/>
            </w:tcBorders>
            <w:vAlign w:val="center"/>
          </w:tcPr>
          <w:p w14:paraId="233EE4A3"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Τηλέφωνο</w:t>
            </w:r>
            <w:proofErr w:type="spellEnd"/>
            <w:r w:rsidRPr="00422580">
              <w:rPr>
                <w:rFonts w:ascii="Tahoma" w:hAnsi="Tahoma" w:cs="Tahoma"/>
                <w:b/>
                <w:szCs w:val="22"/>
              </w:rPr>
              <w:t>:</w:t>
            </w:r>
          </w:p>
        </w:tc>
        <w:tc>
          <w:tcPr>
            <w:tcW w:w="916" w:type="pct"/>
            <w:gridSpan w:val="2"/>
            <w:tcBorders>
              <w:top w:val="nil"/>
              <w:left w:val="nil"/>
              <w:bottom w:val="single" w:sz="6" w:space="0" w:color="auto"/>
              <w:right w:val="nil"/>
            </w:tcBorders>
            <w:vAlign w:val="center"/>
          </w:tcPr>
          <w:p w14:paraId="3ED609BF" w14:textId="77777777" w:rsidR="0071364F" w:rsidRPr="00422580" w:rsidRDefault="0071364F" w:rsidP="008B4966">
            <w:pPr>
              <w:spacing w:line="276" w:lineRule="auto"/>
              <w:rPr>
                <w:rFonts w:ascii="Tahoma" w:hAnsi="Tahoma" w:cs="Tahoma"/>
                <w:szCs w:val="22"/>
              </w:rPr>
            </w:pPr>
          </w:p>
        </w:tc>
        <w:tc>
          <w:tcPr>
            <w:tcW w:w="967" w:type="pct"/>
            <w:gridSpan w:val="2"/>
            <w:vAlign w:val="center"/>
          </w:tcPr>
          <w:p w14:paraId="3440B7A2"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E-mail:</w:t>
            </w:r>
          </w:p>
        </w:tc>
        <w:tc>
          <w:tcPr>
            <w:tcW w:w="1474" w:type="pct"/>
            <w:gridSpan w:val="3"/>
            <w:tcBorders>
              <w:top w:val="nil"/>
              <w:left w:val="nil"/>
              <w:bottom w:val="single" w:sz="6" w:space="0" w:color="auto"/>
              <w:right w:val="double" w:sz="6" w:space="0" w:color="auto"/>
            </w:tcBorders>
            <w:vAlign w:val="center"/>
          </w:tcPr>
          <w:p w14:paraId="31D19420" w14:textId="77777777" w:rsidR="0071364F" w:rsidRPr="00422580" w:rsidRDefault="0071364F" w:rsidP="008B4966">
            <w:pPr>
              <w:spacing w:line="276" w:lineRule="auto"/>
              <w:rPr>
                <w:rFonts w:ascii="Tahoma" w:hAnsi="Tahoma" w:cs="Tahoma"/>
                <w:szCs w:val="22"/>
              </w:rPr>
            </w:pPr>
          </w:p>
        </w:tc>
      </w:tr>
      <w:tr w:rsidR="0071364F" w:rsidRPr="00422580" w14:paraId="37903D02" w14:textId="77777777" w:rsidTr="008B4966">
        <w:tc>
          <w:tcPr>
            <w:tcW w:w="1643" w:type="pct"/>
            <w:gridSpan w:val="8"/>
            <w:tcBorders>
              <w:top w:val="nil"/>
              <w:left w:val="double" w:sz="6" w:space="0" w:color="auto"/>
              <w:bottom w:val="nil"/>
              <w:right w:val="nil"/>
            </w:tcBorders>
            <w:vAlign w:val="center"/>
          </w:tcPr>
          <w:p w14:paraId="4FA0B0E4"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Fax:</w:t>
            </w:r>
          </w:p>
        </w:tc>
        <w:tc>
          <w:tcPr>
            <w:tcW w:w="916" w:type="pct"/>
            <w:gridSpan w:val="2"/>
            <w:tcBorders>
              <w:top w:val="nil"/>
              <w:left w:val="nil"/>
              <w:bottom w:val="single" w:sz="6" w:space="0" w:color="auto"/>
              <w:right w:val="nil"/>
            </w:tcBorders>
            <w:vAlign w:val="center"/>
          </w:tcPr>
          <w:p w14:paraId="62AEE993" w14:textId="77777777" w:rsidR="0071364F" w:rsidRPr="00422580" w:rsidRDefault="0071364F" w:rsidP="008B4966">
            <w:pPr>
              <w:spacing w:line="276" w:lineRule="auto"/>
              <w:rPr>
                <w:rFonts w:ascii="Tahoma" w:hAnsi="Tahoma" w:cs="Tahoma"/>
                <w:szCs w:val="22"/>
              </w:rPr>
            </w:pPr>
          </w:p>
        </w:tc>
        <w:tc>
          <w:tcPr>
            <w:tcW w:w="967" w:type="pct"/>
            <w:gridSpan w:val="2"/>
            <w:vAlign w:val="center"/>
          </w:tcPr>
          <w:p w14:paraId="6B43A8EE" w14:textId="77777777" w:rsidR="0071364F" w:rsidRPr="00422580" w:rsidRDefault="0071364F" w:rsidP="008B4966">
            <w:pPr>
              <w:spacing w:line="276" w:lineRule="auto"/>
              <w:rPr>
                <w:rFonts w:ascii="Tahoma" w:hAnsi="Tahoma" w:cs="Tahoma"/>
                <w:b/>
                <w:szCs w:val="22"/>
              </w:rPr>
            </w:pPr>
          </w:p>
        </w:tc>
        <w:tc>
          <w:tcPr>
            <w:tcW w:w="1474" w:type="pct"/>
            <w:gridSpan w:val="3"/>
            <w:tcBorders>
              <w:top w:val="single" w:sz="6" w:space="0" w:color="auto"/>
              <w:left w:val="nil"/>
              <w:bottom w:val="nil"/>
              <w:right w:val="double" w:sz="6" w:space="0" w:color="auto"/>
            </w:tcBorders>
            <w:vAlign w:val="center"/>
          </w:tcPr>
          <w:p w14:paraId="1DB4AE52" w14:textId="77777777" w:rsidR="0071364F" w:rsidRPr="00422580" w:rsidRDefault="0071364F" w:rsidP="008B4966">
            <w:pPr>
              <w:spacing w:line="276" w:lineRule="auto"/>
              <w:rPr>
                <w:rFonts w:ascii="Tahoma" w:hAnsi="Tahoma" w:cs="Tahoma"/>
                <w:szCs w:val="22"/>
              </w:rPr>
            </w:pPr>
          </w:p>
        </w:tc>
      </w:tr>
      <w:tr w:rsidR="0071364F" w:rsidRPr="00422580" w14:paraId="13AD148A" w14:textId="77777777" w:rsidTr="008B4966">
        <w:tc>
          <w:tcPr>
            <w:tcW w:w="1250" w:type="pct"/>
            <w:gridSpan w:val="6"/>
            <w:tcBorders>
              <w:top w:val="nil"/>
              <w:left w:val="double" w:sz="6" w:space="0" w:color="auto"/>
              <w:bottom w:val="nil"/>
              <w:right w:val="nil"/>
            </w:tcBorders>
            <w:vAlign w:val="center"/>
          </w:tcPr>
          <w:p w14:paraId="33813890" w14:textId="77777777" w:rsidR="0071364F" w:rsidRPr="00422580" w:rsidRDefault="0071364F" w:rsidP="008B4966">
            <w:pPr>
              <w:spacing w:line="276" w:lineRule="auto"/>
              <w:rPr>
                <w:rFonts w:ascii="Tahoma" w:hAnsi="Tahoma" w:cs="Tahoma"/>
                <w:szCs w:val="22"/>
              </w:rPr>
            </w:pPr>
          </w:p>
        </w:tc>
        <w:tc>
          <w:tcPr>
            <w:tcW w:w="1298" w:type="pct"/>
            <w:gridSpan w:val="4"/>
            <w:vAlign w:val="center"/>
          </w:tcPr>
          <w:p w14:paraId="7F63C70C" w14:textId="77777777" w:rsidR="0071364F" w:rsidRPr="00422580" w:rsidRDefault="0071364F" w:rsidP="008B4966">
            <w:pPr>
              <w:spacing w:line="276" w:lineRule="auto"/>
              <w:rPr>
                <w:rFonts w:ascii="Tahoma" w:hAnsi="Tahoma" w:cs="Tahoma"/>
                <w:szCs w:val="22"/>
              </w:rPr>
            </w:pPr>
          </w:p>
        </w:tc>
        <w:tc>
          <w:tcPr>
            <w:tcW w:w="1201" w:type="pct"/>
            <w:gridSpan w:val="4"/>
            <w:vAlign w:val="center"/>
          </w:tcPr>
          <w:p w14:paraId="31D8164A"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nil"/>
              <w:right w:val="double" w:sz="6" w:space="0" w:color="auto"/>
            </w:tcBorders>
            <w:vAlign w:val="center"/>
          </w:tcPr>
          <w:p w14:paraId="49DBE355" w14:textId="77777777" w:rsidR="0071364F" w:rsidRPr="00422580" w:rsidRDefault="0071364F" w:rsidP="008B4966">
            <w:pPr>
              <w:spacing w:line="276" w:lineRule="auto"/>
              <w:rPr>
                <w:rFonts w:ascii="Tahoma" w:hAnsi="Tahoma" w:cs="Tahoma"/>
                <w:szCs w:val="22"/>
              </w:rPr>
            </w:pPr>
          </w:p>
        </w:tc>
      </w:tr>
      <w:tr w:rsidR="0071364F" w:rsidRPr="00422580" w14:paraId="720E90D5" w14:textId="77777777" w:rsidTr="008B4966">
        <w:tc>
          <w:tcPr>
            <w:tcW w:w="1477" w:type="pct"/>
            <w:gridSpan w:val="7"/>
            <w:tcBorders>
              <w:top w:val="nil"/>
              <w:left w:val="double" w:sz="6" w:space="0" w:color="auto"/>
              <w:bottom w:val="nil"/>
              <w:right w:val="nil"/>
            </w:tcBorders>
            <w:vAlign w:val="center"/>
          </w:tcPr>
          <w:p w14:paraId="71F9B1BF"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Διεύθυνση</w:t>
            </w:r>
            <w:proofErr w:type="spellEnd"/>
            <w:r w:rsidRPr="00422580">
              <w:rPr>
                <w:rFonts w:ascii="Tahoma" w:hAnsi="Tahoma" w:cs="Tahoma"/>
                <w:b/>
                <w:szCs w:val="22"/>
              </w:rPr>
              <w:t xml:space="preserve"> Κα</w:t>
            </w:r>
            <w:proofErr w:type="spellStart"/>
            <w:r w:rsidRPr="00422580">
              <w:rPr>
                <w:rFonts w:ascii="Tahoma" w:hAnsi="Tahoma" w:cs="Tahoma"/>
                <w:b/>
                <w:szCs w:val="22"/>
              </w:rPr>
              <w:t>τοικί</w:t>
            </w:r>
            <w:proofErr w:type="spellEnd"/>
            <w:r w:rsidRPr="00422580">
              <w:rPr>
                <w:rFonts w:ascii="Tahoma" w:hAnsi="Tahoma" w:cs="Tahoma"/>
                <w:b/>
                <w:szCs w:val="22"/>
              </w:rPr>
              <w:t>ας:</w:t>
            </w:r>
          </w:p>
        </w:tc>
        <w:tc>
          <w:tcPr>
            <w:tcW w:w="1071" w:type="pct"/>
            <w:gridSpan w:val="3"/>
            <w:tcBorders>
              <w:top w:val="nil"/>
              <w:left w:val="nil"/>
              <w:bottom w:val="single" w:sz="6" w:space="0" w:color="auto"/>
              <w:right w:val="nil"/>
            </w:tcBorders>
            <w:vAlign w:val="center"/>
          </w:tcPr>
          <w:p w14:paraId="1324CE65" w14:textId="77777777" w:rsidR="0071364F" w:rsidRPr="00422580" w:rsidRDefault="0071364F" w:rsidP="008B4966">
            <w:pPr>
              <w:spacing w:line="276" w:lineRule="auto"/>
              <w:rPr>
                <w:rFonts w:ascii="Tahoma" w:hAnsi="Tahoma" w:cs="Tahoma"/>
                <w:szCs w:val="22"/>
              </w:rPr>
            </w:pPr>
          </w:p>
        </w:tc>
        <w:tc>
          <w:tcPr>
            <w:tcW w:w="1201" w:type="pct"/>
            <w:gridSpan w:val="4"/>
            <w:tcBorders>
              <w:top w:val="nil"/>
              <w:left w:val="nil"/>
              <w:bottom w:val="single" w:sz="6" w:space="0" w:color="auto"/>
              <w:right w:val="nil"/>
            </w:tcBorders>
            <w:vAlign w:val="center"/>
          </w:tcPr>
          <w:p w14:paraId="060EC2A6"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single" w:sz="6" w:space="0" w:color="auto"/>
              <w:right w:val="double" w:sz="6" w:space="0" w:color="auto"/>
            </w:tcBorders>
            <w:vAlign w:val="center"/>
          </w:tcPr>
          <w:p w14:paraId="7F4E187E" w14:textId="77777777" w:rsidR="0071364F" w:rsidRPr="00422580" w:rsidRDefault="0071364F" w:rsidP="008B4966">
            <w:pPr>
              <w:spacing w:line="276" w:lineRule="auto"/>
              <w:rPr>
                <w:rFonts w:ascii="Tahoma" w:hAnsi="Tahoma" w:cs="Tahoma"/>
                <w:szCs w:val="22"/>
              </w:rPr>
            </w:pPr>
          </w:p>
        </w:tc>
      </w:tr>
      <w:tr w:rsidR="0071364F" w:rsidRPr="00422580" w14:paraId="59115E82" w14:textId="77777777" w:rsidTr="008B4966">
        <w:tc>
          <w:tcPr>
            <w:tcW w:w="1477" w:type="pct"/>
            <w:gridSpan w:val="7"/>
            <w:tcBorders>
              <w:top w:val="nil"/>
              <w:left w:val="double" w:sz="6" w:space="0" w:color="auto"/>
              <w:bottom w:val="nil"/>
              <w:right w:val="nil"/>
            </w:tcBorders>
            <w:vAlign w:val="center"/>
          </w:tcPr>
          <w:p w14:paraId="33D72D59" w14:textId="77777777" w:rsidR="0071364F" w:rsidRPr="00422580" w:rsidRDefault="0071364F" w:rsidP="008B4966">
            <w:pPr>
              <w:spacing w:line="276" w:lineRule="auto"/>
              <w:rPr>
                <w:rFonts w:ascii="Tahoma" w:hAnsi="Tahoma" w:cs="Tahoma"/>
                <w:szCs w:val="22"/>
              </w:rPr>
            </w:pPr>
          </w:p>
        </w:tc>
        <w:tc>
          <w:tcPr>
            <w:tcW w:w="1071" w:type="pct"/>
            <w:gridSpan w:val="3"/>
            <w:tcBorders>
              <w:top w:val="nil"/>
              <w:left w:val="nil"/>
              <w:bottom w:val="single" w:sz="6" w:space="0" w:color="auto"/>
              <w:right w:val="nil"/>
            </w:tcBorders>
            <w:vAlign w:val="center"/>
          </w:tcPr>
          <w:p w14:paraId="60F36D72" w14:textId="77777777" w:rsidR="0071364F" w:rsidRPr="00422580" w:rsidRDefault="0071364F" w:rsidP="008B4966">
            <w:pPr>
              <w:spacing w:line="276" w:lineRule="auto"/>
              <w:rPr>
                <w:rFonts w:ascii="Tahoma" w:hAnsi="Tahoma" w:cs="Tahoma"/>
                <w:szCs w:val="22"/>
              </w:rPr>
            </w:pPr>
          </w:p>
        </w:tc>
        <w:tc>
          <w:tcPr>
            <w:tcW w:w="1201" w:type="pct"/>
            <w:gridSpan w:val="4"/>
            <w:tcBorders>
              <w:top w:val="nil"/>
              <w:left w:val="nil"/>
              <w:bottom w:val="single" w:sz="6" w:space="0" w:color="auto"/>
              <w:right w:val="nil"/>
            </w:tcBorders>
            <w:vAlign w:val="center"/>
          </w:tcPr>
          <w:p w14:paraId="75BA9E81"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single" w:sz="6" w:space="0" w:color="auto"/>
              <w:right w:val="double" w:sz="6" w:space="0" w:color="auto"/>
            </w:tcBorders>
            <w:vAlign w:val="center"/>
          </w:tcPr>
          <w:p w14:paraId="135FB0E1" w14:textId="77777777" w:rsidR="0071364F" w:rsidRPr="00422580" w:rsidRDefault="0071364F" w:rsidP="008B4966">
            <w:pPr>
              <w:spacing w:line="276" w:lineRule="auto"/>
              <w:rPr>
                <w:rFonts w:ascii="Tahoma" w:hAnsi="Tahoma" w:cs="Tahoma"/>
                <w:szCs w:val="22"/>
              </w:rPr>
            </w:pPr>
          </w:p>
        </w:tc>
      </w:tr>
      <w:tr w:rsidR="0071364F" w:rsidRPr="00422580" w14:paraId="795F4AE1" w14:textId="77777777" w:rsidTr="008B4966">
        <w:tc>
          <w:tcPr>
            <w:tcW w:w="1250" w:type="pct"/>
            <w:gridSpan w:val="6"/>
            <w:tcBorders>
              <w:top w:val="nil"/>
              <w:left w:val="double" w:sz="6" w:space="0" w:color="auto"/>
              <w:bottom w:val="double" w:sz="6" w:space="0" w:color="auto"/>
              <w:right w:val="nil"/>
            </w:tcBorders>
            <w:vAlign w:val="center"/>
          </w:tcPr>
          <w:p w14:paraId="0A6398F7" w14:textId="77777777" w:rsidR="0071364F" w:rsidRPr="00422580" w:rsidRDefault="0071364F" w:rsidP="008B4966">
            <w:pPr>
              <w:spacing w:line="276" w:lineRule="auto"/>
              <w:rPr>
                <w:rFonts w:ascii="Tahoma" w:hAnsi="Tahoma" w:cs="Tahoma"/>
                <w:szCs w:val="22"/>
              </w:rPr>
            </w:pPr>
          </w:p>
        </w:tc>
        <w:tc>
          <w:tcPr>
            <w:tcW w:w="1298" w:type="pct"/>
            <w:gridSpan w:val="4"/>
            <w:tcBorders>
              <w:top w:val="nil"/>
              <w:left w:val="nil"/>
              <w:bottom w:val="double" w:sz="6" w:space="0" w:color="auto"/>
              <w:right w:val="nil"/>
            </w:tcBorders>
            <w:vAlign w:val="center"/>
          </w:tcPr>
          <w:p w14:paraId="29EFF940" w14:textId="77777777" w:rsidR="0071364F" w:rsidRPr="00422580" w:rsidRDefault="0071364F" w:rsidP="008B4966">
            <w:pPr>
              <w:spacing w:line="276" w:lineRule="auto"/>
              <w:rPr>
                <w:rFonts w:ascii="Tahoma" w:hAnsi="Tahoma" w:cs="Tahoma"/>
                <w:szCs w:val="22"/>
              </w:rPr>
            </w:pPr>
          </w:p>
        </w:tc>
        <w:tc>
          <w:tcPr>
            <w:tcW w:w="1201" w:type="pct"/>
            <w:gridSpan w:val="4"/>
            <w:tcBorders>
              <w:top w:val="nil"/>
              <w:left w:val="nil"/>
              <w:bottom w:val="double" w:sz="6" w:space="0" w:color="auto"/>
              <w:right w:val="nil"/>
            </w:tcBorders>
            <w:vAlign w:val="center"/>
          </w:tcPr>
          <w:p w14:paraId="7639C498"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double" w:sz="6" w:space="0" w:color="auto"/>
              <w:right w:val="double" w:sz="6" w:space="0" w:color="auto"/>
            </w:tcBorders>
            <w:vAlign w:val="center"/>
          </w:tcPr>
          <w:p w14:paraId="2137EBD7" w14:textId="77777777" w:rsidR="0071364F" w:rsidRPr="00422580" w:rsidRDefault="0071364F" w:rsidP="008B4966">
            <w:pPr>
              <w:spacing w:line="276" w:lineRule="auto"/>
              <w:rPr>
                <w:rFonts w:ascii="Tahoma" w:hAnsi="Tahoma" w:cs="Tahoma"/>
                <w:szCs w:val="22"/>
              </w:rPr>
            </w:pPr>
          </w:p>
        </w:tc>
      </w:tr>
      <w:tr w:rsidR="0071364F" w:rsidRPr="00422580" w14:paraId="42FAC493" w14:textId="77777777" w:rsidTr="008B4966">
        <w:tc>
          <w:tcPr>
            <w:tcW w:w="5000" w:type="pct"/>
            <w:gridSpan w:val="15"/>
          </w:tcPr>
          <w:p w14:paraId="57C88748" w14:textId="77777777" w:rsidR="0071364F" w:rsidRPr="004A7F8F" w:rsidRDefault="0071364F" w:rsidP="008B4966">
            <w:pPr>
              <w:spacing w:line="276" w:lineRule="auto"/>
              <w:rPr>
                <w:rFonts w:ascii="Tahoma" w:hAnsi="Tahoma" w:cs="Tahoma"/>
                <w:sz w:val="4"/>
                <w:szCs w:val="4"/>
              </w:rPr>
            </w:pPr>
          </w:p>
        </w:tc>
      </w:tr>
      <w:tr w:rsidR="0071364F" w:rsidRPr="00422580" w14:paraId="63D118FA"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9541910"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ΕΚΠΑΙΔΕΥΣΗ</w:t>
            </w:r>
          </w:p>
        </w:tc>
        <w:tc>
          <w:tcPr>
            <w:tcW w:w="3773" w:type="pct"/>
            <w:gridSpan w:val="11"/>
          </w:tcPr>
          <w:p w14:paraId="1A52569A" w14:textId="77777777" w:rsidR="0071364F" w:rsidRPr="00422580" w:rsidRDefault="0071364F" w:rsidP="008B4966">
            <w:pPr>
              <w:spacing w:line="276" w:lineRule="auto"/>
              <w:rPr>
                <w:rFonts w:ascii="Tahoma" w:hAnsi="Tahoma" w:cs="Tahoma"/>
                <w:szCs w:val="22"/>
              </w:rPr>
            </w:pPr>
          </w:p>
        </w:tc>
      </w:tr>
      <w:tr w:rsidR="0071364F" w:rsidRPr="00422580" w14:paraId="31838092"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7B81026"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Όνομ</w:t>
            </w:r>
            <w:proofErr w:type="spellEnd"/>
            <w:r w:rsidRPr="00422580">
              <w:rPr>
                <w:rFonts w:ascii="Tahoma" w:hAnsi="Tahoma" w:cs="Tahoma"/>
                <w:b/>
                <w:szCs w:val="22"/>
              </w:rPr>
              <w:t xml:space="preserve">α </w:t>
            </w:r>
            <w:proofErr w:type="spellStart"/>
            <w:r w:rsidRPr="00422580">
              <w:rPr>
                <w:rFonts w:ascii="Tahoma" w:hAnsi="Tahoma" w:cs="Tahoma"/>
                <w:b/>
                <w:szCs w:val="22"/>
              </w:rPr>
              <w:t>Ιδρύμ</w:t>
            </w:r>
            <w:proofErr w:type="spellEnd"/>
            <w:r w:rsidRPr="00422580">
              <w:rPr>
                <w:rFonts w:ascii="Tahoma" w:hAnsi="Tahoma" w:cs="Tahoma"/>
                <w:b/>
                <w:szCs w:val="22"/>
              </w:rPr>
              <w:t>ατος</w:t>
            </w:r>
          </w:p>
        </w:tc>
        <w:tc>
          <w:tcPr>
            <w:tcW w:w="1045" w:type="pct"/>
            <w:tcBorders>
              <w:top w:val="double" w:sz="6" w:space="0" w:color="auto"/>
              <w:left w:val="nil"/>
              <w:bottom w:val="nil"/>
              <w:right w:val="single" w:sz="6" w:space="0" w:color="auto"/>
            </w:tcBorders>
            <w:vAlign w:val="center"/>
          </w:tcPr>
          <w:p w14:paraId="1B508023"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Τίτλος</w:t>
            </w:r>
            <w:proofErr w:type="spellEnd"/>
            <w:r w:rsidRPr="00422580">
              <w:rPr>
                <w:rFonts w:ascii="Tahoma" w:hAnsi="Tahoma" w:cs="Tahoma"/>
                <w:b/>
                <w:szCs w:val="22"/>
              </w:rPr>
              <w:t xml:space="preserve"> </w:t>
            </w:r>
            <w:proofErr w:type="spellStart"/>
            <w:r w:rsidRPr="00422580">
              <w:rPr>
                <w:rFonts w:ascii="Tahoma" w:hAnsi="Tahoma" w:cs="Tahoma"/>
                <w:b/>
                <w:szCs w:val="22"/>
              </w:rPr>
              <w:t>Πτυχίου</w:t>
            </w:r>
            <w:proofErr w:type="spellEnd"/>
          </w:p>
        </w:tc>
        <w:tc>
          <w:tcPr>
            <w:tcW w:w="1240" w:type="pct"/>
            <w:gridSpan w:val="4"/>
            <w:tcBorders>
              <w:top w:val="double" w:sz="6" w:space="0" w:color="auto"/>
              <w:left w:val="nil"/>
              <w:bottom w:val="nil"/>
              <w:right w:val="single" w:sz="6" w:space="0" w:color="auto"/>
            </w:tcBorders>
            <w:vAlign w:val="center"/>
          </w:tcPr>
          <w:p w14:paraId="7A507BA1"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Ειδικότητ</w:t>
            </w:r>
            <w:proofErr w:type="spellEnd"/>
            <w:r w:rsidRPr="00422580">
              <w:rPr>
                <w:rFonts w:ascii="Tahoma" w:hAnsi="Tahoma" w:cs="Tahoma"/>
                <w:b/>
                <w:szCs w:val="22"/>
              </w:rPr>
              <w:t>α</w:t>
            </w:r>
          </w:p>
        </w:tc>
        <w:tc>
          <w:tcPr>
            <w:tcW w:w="1016" w:type="pct"/>
            <w:tcBorders>
              <w:top w:val="double" w:sz="6" w:space="0" w:color="auto"/>
              <w:left w:val="nil"/>
              <w:bottom w:val="nil"/>
              <w:right w:val="double" w:sz="6" w:space="0" w:color="auto"/>
            </w:tcBorders>
            <w:vAlign w:val="center"/>
          </w:tcPr>
          <w:p w14:paraId="7CA3C32D"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Ημερομηνί</w:t>
            </w:r>
            <w:proofErr w:type="spellEnd"/>
            <w:r w:rsidRPr="00422580">
              <w:rPr>
                <w:rFonts w:ascii="Tahoma" w:hAnsi="Tahoma" w:cs="Tahoma"/>
                <w:b/>
                <w:szCs w:val="22"/>
              </w:rPr>
              <w:t>α Απ</w:t>
            </w:r>
            <w:proofErr w:type="spellStart"/>
            <w:r w:rsidRPr="00422580">
              <w:rPr>
                <w:rFonts w:ascii="Tahoma" w:hAnsi="Tahoma" w:cs="Tahoma"/>
                <w:b/>
                <w:szCs w:val="22"/>
              </w:rPr>
              <w:t>όκτησης</w:t>
            </w:r>
            <w:proofErr w:type="spellEnd"/>
            <w:r w:rsidRPr="00422580">
              <w:rPr>
                <w:rFonts w:ascii="Tahoma" w:hAnsi="Tahoma" w:cs="Tahoma"/>
                <w:b/>
                <w:szCs w:val="22"/>
              </w:rPr>
              <w:t xml:space="preserve"> </w:t>
            </w:r>
            <w:proofErr w:type="spellStart"/>
            <w:r w:rsidRPr="00422580">
              <w:rPr>
                <w:rFonts w:ascii="Tahoma" w:hAnsi="Tahoma" w:cs="Tahoma"/>
                <w:b/>
                <w:szCs w:val="22"/>
              </w:rPr>
              <w:t>Πτυχίου</w:t>
            </w:r>
            <w:proofErr w:type="spellEnd"/>
          </w:p>
        </w:tc>
      </w:tr>
      <w:tr w:rsidR="0071364F" w:rsidRPr="00422580" w14:paraId="23244AC0"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1CE8382F" w14:textId="77777777" w:rsidR="0071364F" w:rsidRPr="00422580" w:rsidRDefault="0071364F" w:rsidP="008B4966">
            <w:pPr>
              <w:spacing w:line="276" w:lineRule="auto"/>
              <w:rPr>
                <w:rFonts w:ascii="Tahoma" w:hAnsi="Tahoma" w:cs="Tahoma"/>
                <w:szCs w:val="22"/>
              </w:rPr>
            </w:pPr>
          </w:p>
          <w:p w14:paraId="13C02012" w14:textId="77777777" w:rsidR="0071364F" w:rsidRPr="00422580" w:rsidRDefault="0071364F" w:rsidP="008B4966">
            <w:pPr>
              <w:spacing w:line="276" w:lineRule="auto"/>
              <w:rPr>
                <w:rFonts w:ascii="Tahoma" w:hAnsi="Tahoma" w:cs="Tahoma"/>
                <w:szCs w:val="22"/>
              </w:rPr>
            </w:pPr>
          </w:p>
        </w:tc>
        <w:tc>
          <w:tcPr>
            <w:tcW w:w="1045" w:type="pct"/>
            <w:tcBorders>
              <w:top w:val="double" w:sz="6" w:space="0" w:color="auto"/>
              <w:left w:val="nil"/>
              <w:bottom w:val="single" w:sz="6" w:space="0" w:color="auto"/>
              <w:right w:val="single" w:sz="6" w:space="0" w:color="auto"/>
            </w:tcBorders>
          </w:tcPr>
          <w:p w14:paraId="4C9B0078" w14:textId="77777777" w:rsidR="0071364F" w:rsidRPr="00422580" w:rsidRDefault="0071364F" w:rsidP="008B4966">
            <w:pPr>
              <w:spacing w:line="276" w:lineRule="auto"/>
              <w:rPr>
                <w:rFonts w:ascii="Tahoma" w:hAnsi="Tahoma" w:cs="Tahoma"/>
                <w:szCs w:val="22"/>
              </w:rPr>
            </w:pPr>
          </w:p>
        </w:tc>
        <w:tc>
          <w:tcPr>
            <w:tcW w:w="1240" w:type="pct"/>
            <w:gridSpan w:val="4"/>
            <w:tcBorders>
              <w:top w:val="double" w:sz="6" w:space="0" w:color="auto"/>
              <w:left w:val="nil"/>
              <w:bottom w:val="single" w:sz="6" w:space="0" w:color="auto"/>
              <w:right w:val="single" w:sz="6" w:space="0" w:color="auto"/>
            </w:tcBorders>
          </w:tcPr>
          <w:p w14:paraId="716DE2B1" w14:textId="77777777" w:rsidR="0071364F" w:rsidRPr="00422580" w:rsidRDefault="0071364F" w:rsidP="008B4966">
            <w:pPr>
              <w:spacing w:line="276" w:lineRule="auto"/>
              <w:rPr>
                <w:rFonts w:ascii="Tahoma" w:hAnsi="Tahoma" w:cs="Tahoma"/>
                <w:szCs w:val="22"/>
              </w:rPr>
            </w:pPr>
          </w:p>
        </w:tc>
        <w:tc>
          <w:tcPr>
            <w:tcW w:w="1016" w:type="pct"/>
            <w:tcBorders>
              <w:top w:val="double" w:sz="6" w:space="0" w:color="auto"/>
              <w:left w:val="nil"/>
              <w:bottom w:val="single" w:sz="6" w:space="0" w:color="auto"/>
              <w:right w:val="double" w:sz="6" w:space="0" w:color="auto"/>
            </w:tcBorders>
          </w:tcPr>
          <w:p w14:paraId="1F9E9E1C" w14:textId="77777777" w:rsidR="0071364F" w:rsidRPr="00422580" w:rsidRDefault="0071364F" w:rsidP="008B4966">
            <w:pPr>
              <w:spacing w:line="276" w:lineRule="auto"/>
              <w:rPr>
                <w:rFonts w:ascii="Tahoma" w:hAnsi="Tahoma" w:cs="Tahoma"/>
                <w:szCs w:val="22"/>
              </w:rPr>
            </w:pPr>
          </w:p>
        </w:tc>
      </w:tr>
      <w:tr w:rsidR="0071364F" w:rsidRPr="00422580" w14:paraId="681A49C0" w14:textId="77777777" w:rsidTr="008B4966">
        <w:tc>
          <w:tcPr>
            <w:tcW w:w="1699" w:type="pct"/>
            <w:gridSpan w:val="9"/>
            <w:tcBorders>
              <w:top w:val="nil"/>
              <w:left w:val="double" w:sz="6" w:space="0" w:color="auto"/>
              <w:bottom w:val="nil"/>
              <w:right w:val="single" w:sz="6" w:space="0" w:color="auto"/>
            </w:tcBorders>
          </w:tcPr>
          <w:p w14:paraId="42547287" w14:textId="77777777" w:rsidR="0071364F" w:rsidRPr="00422580" w:rsidRDefault="0071364F" w:rsidP="008B4966">
            <w:pPr>
              <w:spacing w:line="276" w:lineRule="auto"/>
              <w:rPr>
                <w:rFonts w:ascii="Tahoma" w:hAnsi="Tahoma" w:cs="Tahoma"/>
                <w:szCs w:val="22"/>
              </w:rPr>
            </w:pPr>
          </w:p>
          <w:p w14:paraId="3CBA8986" w14:textId="77777777" w:rsidR="0071364F" w:rsidRPr="00422580" w:rsidRDefault="0071364F" w:rsidP="008B4966">
            <w:pPr>
              <w:spacing w:line="276" w:lineRule="auto"/>
              <w:rPr>
                <w:rFonts w:ascii="Tahoma" w:hAnsi="Tahoma" w:cs="Tahoma"/>
                <w:szCs w:val="22"/>
              </w:rPr>
            </w:pPr>
          </w:p>
        </w:tc>
        <w:tc>
          <w:tcPr>
            <w:tcW w:w="1045" w:type="pct"/>
            <w:tcBorders>
              <w:top w:val="nil"/>
              <w:left w:val="nil"/>
              <w:bottom w:val="nil"/>
              <w:right w:val="single" w:sz="6" w:space="0" w:color="auto"/>
            </w:tcBorders>
          </w:tcPr>
          <w:p w14:paraId="5B3AA368" w14:textId="77777777" w:rsidR="0071364F" w:rsidRPr="00422580" w:rsidRDefault="0071364F" w:rsidP="008B4966">
            <w:pPr>
              <w:spacing w:line="276" w:lineRule="auto"/>
              <w:rPr>
                <w:rFonts w:ascii="Tahoma" w:hAnsi="Tahoma" w:cs="Tahoma"/>
                <w:szCs w:val="22"/>
              </w:rPr>
            </w:pPr>
          </w:p>
        </w:tc>
        <w:tc>
          <w:tcPr>
            <w:tcW w:w="1240" w:type="pct"/>
            <w:gridSpan w:val="4"/>
            <w:tcBorders>
              <w:top w:val="nil"/>
              <w:left w:val="nil"/>
              <w:bottom w:val="nil"/>
              <w:right w:val="single" w:sz="6" w:space="0" w:color="auto"/>
            </w:tcBorders>
          </w:tcPr>
          <w:p w14:paraId="739BC2CA" w14:textId="77777777" w:rsidR="0071364F" w:rsidRPr="00422580" w:rsidRDefault="0071364F" w:rsidP="008B4966">
            <w:pPr>
              <w:spacing w:line="276" w:lineRule="auto"/>
              <w:rPr>
                <w:rFonts w:ascii="Tahoma" w:hAnsi="Tahoma" w:cs="Tahoma"/>
                <w:szCs w:val="22"/>
              </w:rPr>
            </w:pPr>
          </w:p>
        </w:tc>
        <w:tc>
          <w:tcPr>
            <w:tcW w:w="1016" w:type="pct"/>
            <w:tcBorders>
              <w:top w:val="nil"/>
              <w:left w:val="nil"/>
              <w:bottom w:val="nil"/>
              <w:right w:val="double" w:sz="6" w:space="0" w:color="auto"/>
            </w:tcBorders>
          </w:tcPr>
          <w:p w14:paraId="398CC2CF" w14:textId="77777777" w:rsidR="0071364F" w:rsidRPr="00422580" w:rsidRDefault="0071364F" w:rsidP="008B4966">
            <w:pPr>
              <w:spacing w:line="276" w:lineRule="auto"/>
              <w:rPr>
                <w:rFonts w:ascii="Tahoma" w:hAnsi="Tahoma" w:cs="Tahoma"/>
                <w:szCs w:val="22"/>
              </w:rPr>
            </w:pPr>
          </w:p>
        </w:tc>
      </w:tr>
      <w:tr w:rsidR="0071364F" w:rsidRPr="00422580" w14:paraId="6466BAB6"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538C40B0" w14:textId="77777777" w:rsidR="0071364F" w:rsidRPr="00422580" w:rsidRDefault="0071364F" w:rsidP="008B4966">
            <w:pPr>
              <w:spacing w:line="276" w:lineRule="auto"/>
              <w:rPr>
                <w:rFonts w:ascii="Tahoma" w:hAnsi="Tahoma" w:cs="Tahoma"/>
                <w:szCs w:val="22"/>
              </w:rPr>
            </w:pPr>
          </w:p>
          <w:p w14:paraId="469A7608" w14:textId="77777777" w:rsidR="0071364F" w:rsidRPr="00422580" w:rsidRDefault="0071364F" w:rsidP="008B4966">
            <w:pPr>
              <w:spacing w:line="276" w:lineRule="auto"/>
              <w:rPr>
                <w:rFonts w:ascii="Tahoma" w:hAnsi="Tahoma" w:cs="Tahoma"/>
                <w:szCs w:val="22"/>
              </w:rPr>
            </w:pPr>
          </w:p>
        </w:tc>
        <w:tc>
          <w:tcPr>
            <w:tcW w:w="1045" w:type="pct"/>
            <w:tcBorders>
              <w:top w:val="single" w:sz="6" w:space="0" w:color="auto"/>
              <w:left w:val="nil"/>
              <w:bottom w:val="double" w:sz="4" w:space="0" w:color="auto"/>
              <w:right w:val="single" w:sz="6" w:space="0" w:color="auto"/>
            </w:tcBorders>
          </w:tcPr>
          <w:p w14:paraId="2EAEDF6F" w14:textId="77777777" w:rsidR="0071364F" w:rsidRPr="00422580" w:rsidRDefault="0071364F" w:rsidP="008B4966">
            <w:pPr>
              <w:spacing w:line="276" w:lineRule="auto"/>
              <w:rPr>
                <w:rFonts w:ascii="Tahoma" w:hAnsi="Tahoma" w:cs="Tahoma"/>
                <w:szCs w:val="22"/>
              </w:rPr>
            </w:pPr>
          </w:p>
        </w:tc>
        <w:tc>
          <w:tcPr>
            <w:tcW w:w="1240" w:type="pct"/>
            <w:gridSpan w:val="4"/>
            <w:tcBorders>
              <w:top w:val="single" w:sz="6" w:space="0" w:color="auto"/>
              <w:left w:val="nil"/>
              <w:bottom w:val="double" w:sz="4" w:space="0" w:color="auto"/>
              <w:right w:val="single" w:sz="6" w:space="0" w:color="auto"/>
            </w:tcBorders>
          </w:tcPr>
          <w:p w14:paraId="05BE6697" w14:textId="77777777" w:rsidR="0071364F" w:rsidRPr="00422580" w:rsidRDefault="0071364F" w:rsidP="008B4966">
            <w:pPr>
              <w:spacing w:line="276" w:lineRule="auto"/>
              <w:rPr>
                <w:rFonts w:ascii="Tahoma" w:hAnsi="Tahoma" w:cs="Tahoma"/>
                <w:szCs w:val="22"/>
              </w:rPr>
            </w:pPr>
          </w:p>
        </w:tc>
        <w:tc>
          <w:tcPr>
            <w:tcW w:w="1016" w:type="pct"/>
            <w:tcBorders>
              <w:top w:val="single" w:sz="6" w:space="0" w:color="auto"/>
              <w:left w:val="nil"/>
              <w:bottom w:val="double" w:sz="4" w:space="0" w:color="auto"/>
              <w:right w:val="double" w:sz="6" w:space="0" w:color="auto"/>
            </w:tcBorders>
          </w:tcPr>
          <w:p w14:paraId="74726A58" w14:textId="77777777" w:rsidR="0071364F" w:rsidRPr="00422580" w:rsidRDefault="0071364F" w:rsidP="008B4966">
            <w:pPr>
              <w:spacing w:line="276" w:lineRule="auto"/>
              <w:rPr>
                <w:rFonts w:ascii="Tahoma" w:hAnsi="Tahoma" w:cs="Tahoma"/>
                <w:szCs w:val="22"/>
              </w:rPr>
            </w:pPr>
          </w:p>
        </w:tc>
      </w:tr>
      <w:tr w:rsidR="0071364F" w:rsidRPr="00F722C0" w14:paraId="5C47B0E3"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15"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5415C4FD" w14:textId="77777777" w:rsidR="0071364F" w:rsidRPr="00422580" w:rsidRDefault="0071364F" w:rsidP="008B4966">
            <w:pPr>
              <w:spacing w:after="0" w:line="276" w:lineRule="auto"/>
              <w:jc w:val="center"/>
              <w:rPr>
                <w:rFonts w:ascii="Tahoma" w:hAnsi="Tahoma" w:cs="Tahoma"/>
                <w:b/>
                <w:szCs w:val="22"/>
                <w:lang w:val="el-GR"/>
              </w:rPr>
            </w:pPr>
            <w:r w:rsidRPr="00422580">
              <w:rPr>
                <w:rFonts w:ascii="Tahoma" w:hAnsi="Tahoma" w:cs="Tahoma"/>
                <w:b/>
                <w:szCs w:val="22"/>
                <w:lang w:val="el-GR"/>
              </w:rPr>
              <w:t xml:space="preserve">ΚΑΤΗΓΟΡΙΑ ΣΤΕΛΕΧΟΥΣ </w:t>
            </w:r>
          </w:p>
          <w:p w14:paraId="6232F4D3" w14:textId="77777777" w:rsidR="0071364F" w:rsidRPr="00422580" w:rsidRDefault="0071364F" w:rsidP="008B4966">
            <w:pPr>
              <w:spacing w:after="0" w:line="276" w:lineRule="auto"/>
              <w:jc w:val="center"/>
              <w:rPr>
                <w:rFonts w:ascii="Tahoma" w:hAnsi="Tahoma" w:cs="Tahoma"/>
                <w:szCs w:val="22"/>
                <w:lang w:val="el-GR"/>
              </w:rPr>
            </w:pPr>
            <w:r w:rsidRPr="00422580">
              <w:rPr>
                <w:rFonts w:ascii="Tahoma" w:hAnsi="Tahoma" w:cs="Tahoma"/>
                <w:szCs w:val="22"/>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57E73777" w14:textId="77777777" w:rsidR="0071364F" w:rsidRPr="00422580" w:rsidRDefault="0071364F" w:rsidP="008B4966">
            <w:pPr>
              <w:spacing w:line="276" w:lineRule="auto"/>
              <w:rPr>
                <w:rFonts w:ascii="Tahoma" w:hAnsi="Tahoma" w:cs="Tahoma"/>
                <w:szCs w:val="22"/>
                <w:lang w:val="el-GR"/>
              </w:rPr>
            </w:pPr>
          </w:p>
        </w:tc>
      </w:tr>
    </w:tbl>
    <w:p w14:paraId="4559DA71" w14:textId="77777777" w:rsidR="0071364F" w:rsidRPr="00422580" w:rsidRDefault="0071364F" w:rsidP="006E4901">
      <w:pPr>
        <w:rPr>
          <w:rFonts w:ascii="Tahoma" w:hAnsi="Tahoma" w:cs="Tahoma"/>
          <w:i/>
          <w:color w:val="5B9BD5"/>
          <w:szCs w:val="22"/>
          <w:lang w:val="el-GR"/>
        </w:rPr>
        <w:sectPr w:rsidR="0071364F" w:rsidRPr="00422580" w:rsidSect="00BA54C7">
          <w:pgSz w:w="11906" w:h="16838"/>
          <w:pgMar w:top="1134" w:right="1134" w:bottom="1134" w:left="1134" w:header="720" w:footer="709" w:gutter="0"/>
          <w:cols w:space="720"/>
          <w:titlePg/>
          <w:docGrid w:linePitch="360"/>
        </w:sectPr>
      </w:pPr>
    </w:p>
    <w:p w14:paraId="231E030F" w14:textId="77777777" w:rsidR="0071364F" w:rsidRPr="00422580" w:rsidRDefault="0071364F" w:rsidP="006E4901">
      <w:pPr>
        <w:rPr>
          <w:rFonts w:ascii="Tahoma" w:hAnsi="Tahoma" w:cs="Tahoma"/>
          <w:i/>
          <w:color w:val="5B9BD5"/>
          <w:szCs w:val="22"/>
          <w:lang w:val="el-GR"/>
        </w:rPr>
      </w:pPr>
    </w:p>
    <w:p w14:paraId="51682067" w14:textId="77777777" w:rsidR="0071364F" w:rsidRPr="00422580" w:rsidRDefault="0071364F"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71364F" w:rsidRPr="00422580" w14:paraId="532F6827" w14:textId="77777777" w:rsidTr="008B4966">
        <w:trPr>
          <w:trHeight w:val="567"/>
        </w:trPr>
        <w:tc>
          <w:tcPr>
            <w:tcW w:w="5000" w:type="pct"/>
            <w:shd w:val="pct10" w:color="auto" w:fill="auto"/>
            <w:vAlign w:val="center"/>
          </w:tcPr>
          <w:p w14:paraId="22AFF3F9" w14:textId="77777777" w:rsidR="0071364F" w:rsidRPr="00422580" w:rsidRDefault="0071364F" w:rsidP="008B4966">
            <w:pPr>
              <w:spacing w:line="276" w:lineRule="auto"/>
              <w:jc w:val="center"/>
              <w:rPr>
                <w:rFonts w:ascii="Tahoma" w:hAnsi="Tahoma" w:cs="Tahoma"/>
                <w:szCs w:val="22"/>
              </w:rPr>
            </w:pPr>
            <w:r w:rsidRPr="00422580">
              <w:rPr>
                <w:rFonts w:ascii="Tahoma" w:hAnsi="Tahoma" w:cs="Tahoma"/>
                <w:b/>
                <w:szCs w:val="22"/>
              </w:rPr>
              <w:t>ΕΠΑΓΓΕΛΜΑΤΙΚΗ ΕΜΠΕΙΡΙΑ</w:t>
            </w:r>
          </w:p>
        </w:tc>
      </w:tr>
    </w:tbl>
    <w:p w14:paraId="5CBB920F" w14:textId="77777777" w:rsidR="0071364F" w:rsidRPr="00422580" w:rsidRDefault="0071364F"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71364F" w:rsidRPr="00422580" w14:paraId="1C1B45D4" w14:textId="77777777" w:rsidTr="008B4966">
        <w:trPr>
          <w:cantSplit/>
        </w:trPr>
        <w:tc>
          <w:tcPr>
            <w:tcW w:w="1315" w:type="pct"/>
            <w:vMerge w:val="restart"/>
            <w:shd w:val="clear" w:color="auto" w:fill="E6E6E6"/>
            <w:vAlign w:val="center"/>
          </w:tcPr>
          <w:p w14:paraId="22DF26E3" w14:textId="77777777" w:rsidR="0071364F" w:rsidRPr="00422580" w:rsidRDefault="0071364F" w:rsidP="008B4966">
            <w:pPr>
              <w:spacing w:before="120" w:after="0" w:line="276" w:lineRule="auto"/>
              <w:jc w:val="center"/>
              <w:rPr>
                <w:rFonts w:ascii="Tahoma" w:hAnsi="Tahoma" w:cs="Tahoma"/>
                <w:b/>
                <w:szCs w:val="22"/>
              </w:rPr>
            </w:pPr>
            <w:proofErr w:type="spellStart"/>
            <w:r w:rsidRPr="00422580">
              <w:rPr>
                <w:rFonts w:ascii="Tahoma" w:hAnsi="Tahoma" w:cs="Tahoma"/>
                <w:b/>
                <w:szCs w:val="22"/>
              </w:rPr>
              <w:t>Έργο</w:t>
            </w:r>
            <w:proofErr w:type="spellEnd"/>
          </w:p>
        </w:tc>
        <w:tc>
          <w:tcPr>
            <w:tcW w:w="730" w:type="pct"/>
            <w:vMerge w:val="restart"/>
            <w:shd w:val="clear" w:color="auto" w:fill="E6E6E6"/>
            <w:vAlign w:val="center"/>
          </w:tcPr>
          <w:p w14:paraId="65E39958" w14:textId="77777777" w:rsidR="0071364F" w:rsidRPr="00422580" w:rsidRDefault="0071364F" w:rsidP="008B4966">
            <w:pPr>
              <w:spacing w:before="120" w:after="0" w:line="276" w:lineRule="auto"/>
              <w:jc w:val="center"/>
              <w:rPr>
                <w:rFonts w:ascii="Tahoma" w:hAnsi="Tahoma" w:cs="Tahoma"/>
                <w:b/>
                <w:szCs w:val="22"/>
              </w:rPr>
            </w:pPr>
            <w:proofErr w:type="spellStart"/>
            <w:r w:rsidRPr="00422580">
              <w:rPr>
                <w:rFonts w:ascii="Tahoma" w:hAnsi="Tahoma" w:cs="Tahoma"/>
                <w:b/>
                <w:szCs w:val="22"/>
              </w:rPr>
              <w:t>Εργοδότης</w:t>
            </w:r>
            <w:proofErr w:type="spellEnd"/>
          </w:p>
        </w:tc>
        <w:tc>
          <w:tcPr>
            <w:tcW w:w="2008" w:type="pct"/>
            <w:vMerge w:val="restart"/>
            <w:shd w:val="clear" w:color="auto" w:fill="E6E6E6"/>
            <w:vAlign w:val="center"/>
          </w:tcPr>
          <w:p w14:paraId="677EBEBA" w14:textId="77777777" w:rsidR="0071364F" w:rsidRPr="00422580" w:rsidRDefault="0071364F" w:rsidP="008B4966">
            <w:pPr>
              <w:spacing w:after="0" w:line="276" w:lineRule="auto"/>
              <w:jc w:val="center"/>
              <w:rPr>
                <w:rFonts w:ascii="Tahoma" w:hAnsi="Tahoma" w:cs="Tahoma"/>
                <w:szCs w:val="22"/>
                <w:lang w:val="el-GR"/>
              </w:rPr>
            </w:pPr>
            <w:r w:rsidRPr="00422580">
              <w:rPr>
                <w:rFonts w:ascii="Tahoma" w:hAnsi="Tahoma" w:cs="Tahoma"/>
                <w:b/>
                <w:szCs w:val="22"/>
                <w:lang w:val="el-GR"/>
              </w:rPr>
              <w:t>Θέση</w:t>
            </w:r>
            <w:r w:rsidRPr="00422580">
              <w:rPr>
                <w:rStyle w:val="ab"/>
                <w:rFonts w:ascii="Tahoma" w:hAnsi="Tahoma" w:cs="Tahoma"/>
                <w:szCs w:val="22"/>
              </w:rPr>
              <w:footnoteReference w:id="8"/>
            </w:r>
            <w:r w:rsidRPr="00422580">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0467C5C8" w14:textId="77777777" w:rsidR="0071364F" w:rsidRPr="00422580" w:rsidRDefault="0071364F" w:rsidP="008B4966">
            <w:pPr>
              <w:spacing w:before="120" w:after="0" w:line="276" w:lineRule="auto"/>
              <w:jc w:val="center"/>
              <w:rPr>
                <w:rFonts w:ascii="Tahoma" w:hAnsi="Tahoma" w:cs="Tahoma"/>
                <w:b/>
                <w:szCs w:val="22"/>
              </w:rPr>
            </w:pPr>
            <w:r w:rsidRPr="00422580">
              <w:rPr>
                <w:rFonts w:ascii="Tahoma" w:hAnsi="Tahoma" w:cs="Tahoma"/>
                <w:b/>
                <w:szCs w:val="22"/>
              </w:rPr>
              <w:t>Απα</w:t>
            </w:r>
            <w:proofErr w:type="spellStart"/>
            <w:r w:rsidRPr="00422580">
              <w:rPr>
                <w:rFonts w:ascii="Tahoma" w:hAnsi="Tahoma" w:cs="Tahoma"/>
                <w:b/>
                <w:szCs w:val="22"/>
              </w:rPr>
              <w:t>σχόληση</w:t>
            </w:r>
            <w:proofErr w:type="spellEnd"/>
            <w:r w:rsidRPr="00422580">
              <w:rPr>
                <w:rFonts w:ascii="Tahoma" w:hAnsi="Tahoma" w:cs="Tahoma"/>
                <w:b/>
                <w:szCs w:val="22"/>
              </w:rPr>
              <w:t xml:space="preserve"> </w:t>
            </w:r>
            <w:proofErr w:type="spellStart"/>
            <w:r w:rsidRPr="00422580">
              <w:rPr>
                <w:rFonts w:ascii="Tahoma" w:hAnsi="Tahoma" w:cs="Tahoma"/>
                <w:b/>
                <w:szCs w:val="22"/>
              </w:rPr>
              <w:t>στο</w:t>
            </w:r>
            <w:proofErr w:type="spellEnd"/>
            <w:r w:rsidRPr="00422580">
              <w:rPr>
                <w:rFonts w:ascii="Tahoma" w:hAnsi="Tahoma" w:cs="Tahoma"/>
                <w:b/>
                <w:szCs w:val="22"/>
              </w:rPr>
              <w:t xml:space="preserve"> </w:t>
            </w:r>
            <w:proofErr w:type="spellStart"/>
            <w:r w:rsidRPr="00422580">
              <w:rPr>
                <w:rFonts w:ascii="Tahoma" w:hAnsi="Tahoma" w:cs="Tahoma"/>
                <w:b/>
                <w:szCs w:val="22"/>
              </w:rPr>
              <w:t>Έργο</w:t>
            </w:r>
            <w:proofErr w:type="spellEnd"/>
          </w:p>
        </w:tc>
      </w:tr>
      <w:tr w:rsidR="0071364F" w:rsidRPr="00422580" w14:paraId="1629CA05" w14:textId="77777777" w:rsidTr="008B4966">
        <w:trPr>
          <w:cantSplit/>
        </w:trPr>
        <w:tc>
          <w:tcPr>
            <w:tcW w:w="1315" w:type="pct"/>
            <w:vMerge/>
            <w:shd w:val="clear" w:color="auto" w:fill="E6E6E6"/>
            <w:vAlign w:val="center"/>
          </w:tcPr>
          <w:p w14:paraId="5D528405" w14:textId="77777777" w:rsidR="0071364F" w:rsidRPr="00422580" w:rsidRDefault="0071364F"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419FA1E3" w14:textId="77777777" w:rsidR="0071364F" w:rsidRPr="00422580" w:rsidRDefault="0071364F"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241254CA" w14:textId="77777777" w:rsidR="0071364F" w:rsidRPr="00422580" w:rsidRDefault="0071364F" w:rsidP="008B4966">
            <w:pPr>
              <w:spacing w:before="120" w:after="0" w:line="276" w:lineRule="auto"/>
              <w:jc w:val="left"/>
              <w:rPr>
                <w:rFonts w:ascii="Tahoma" w:hAnsi="Tahoma" w:cs="Tahoma"/>
                <w:b/>
                <w:szCs w:val="22"/>
              </w:rPr>
            </w:pPr>
          </w:p>
        </w:tc>
        <w:tc>
          <w:tcPr>
            <w:tcW w:w="548" w:type="pct"/>
            <w:shd w:val="clear" w:color="auto" w:fill="E6E6E6"/>
            <w:vAlign w:val="center"/>
          </w:tcPr>
          <w:p w14:paraId="6E4B7C42" w14:textId="77777777" w:rsidR="0071364F" w:rsidRPr="00422580" w:rsidRDefault="0071364F" w:rsidP="008B4966">
            <w:pPr>
              <w:spacing w:after="0" w:line="276" w:lineRule="auto"/>
              <w:jc w:val="center"/>
              <w:rPr>
                <w:rFonts w:ascii="Tahoma" w:hAnsi="Tahoma" w:cs="Tahoma"/>
                <w:b/>
                <w:szCs w:val="22"/>
              </w:rPr>
            </w:pPr>
            <w:proofErr w:type="spellStart"/>
            <w:r w:rsidRPr="00422580">
              <w:rPr>
                <w:rFonts w:ascii="Tahoma" w:hAnsi="Tahoma" w:cs="Tahoma"/>
                <w:b/>
                <w:szCs w:val="22"/>
              </w:rPr>
              <w:t>Περίοδος</w:t>
            </w:r>
            <w:proofErr w:type="spellEnd"/>
          </w:p>
          <w:p w14:paraId="60EAD6A0" w14:textId="77777777" w:rsidR="0071364F" w:rsidRPr="00422580" w:rsidRDefault="0071364F" w:rsidP="008B4966">
            <w:pPr>
              <w:spacing w:after="0" w:line="276" w:lineRule="auto"/>
              <w:jc w:val="center"/>
              <w:rPr>
                <w:rFonts w:ascii="Tahoma" w:hAnsi="Tahoma" w:cs="Tahoma"/>
                <w:b/>
                <w:szCs w:val="22"/>
              </w:rPr>
            </w:pPr>
            <w:r w:rsidRPr="00422580">
              <w:rPr>
                <w:rFonts w:ascii="Tahoma" w:hAnsi="Tahoma" w:cs="Tahoma"/>
                <w:szCs w:val="22"/>
              </w:rPr>
              <w:t xml:space="preserve">(από </w:t>
            </w:r>
            <w:r w:rsidRPr="00422580">
              <w:rPr>
                <w:rFonts w:ascii="Tahoma" w:hAnsi="Tahoma" w:cs="Tahoma"/>
                <w:b/>
                <w:szCs w:val="22"/>
              </w:rPr>
              <w:t>-</w:t>
            </w:r>
            <w:r w:rsidRPr="00422580">
              <w:rPr>
                <w:rFonts w:ascii="Tahoma" w:hAnsi="Tahoma" w:cs="Tahoma"/>
                <w:szCs w:val="22"/>
              </w:rPr>
              <w:t xml:space="preserve"> </w:t>
            </w:r>
            <w:proofErr w:type="spellStart"/>
            <w:r w:rsidRPr="00422580">
              <w:rPr>
                <w:rFonts w:ascii="Tahoma" w:hAnsi="Tahoma" w:cs="Tahoma"/>
                <w:szCs w:val="22"/>
              </w:rPr>
              <w:t>έως</w:t>
            </w:r>
            <w:proofErr w:type="spellEnd"/>
            <w:r w:rsidRPr="00422580">
              <w:rPr>
                <w:rFonts w:ascii="Tahoma" w:hAnsi="Tahoma" w:cs="Tahoma"/>
                <w:szCs w:val="22"/>
              </w:rPr>
              <w:t>)</w:t>
            </w:r>
          </w:p>
        </w:tc>
        <w:tc>
          <w:tcPr>
            <w:tcW w:w="399" w:type="pct"/>
            <w:shd w:val="clear" w:color="auto" w:fill="E6E6E6"/>
            <w:vAlign w:val="center"/>
          </w:tcPr>
          <w:p w14:paraId="2C38B2A2" w14:textId="77777777" w:rsidR="0071364F" w:rsidRPr="00422580" w:rsidRDefault="0071364F" w:rsidP="008B4966">
            <w:pPr>
              <w:spacing w:before="120" w:after="0" w:line="276" w:lineRule="auto"/>
              <w:jc w:val="center"/>
              <w:rPr>
                <w:rFonts w:ascii="Tahoma" w:hAnsi="Tahoma" w:cs="Tahoma"/>
                <w:b/>
                <w:szCs w:val="22"/>
              </w:rPr>
            </w:pPr>
            <w:r w:rsidRPr="00422580">
              <w:rPr>
                <w:rFonts w:ascii="Tahoma" w:hAnsi="Tahoma" w:cs="Tahoma"/>
                <w:b/>
                <w:szCs w:val="22"/>
              </w:rPr>
              <w:t>Α/Μ</w:t>
            </w:r>
          </w:p>
        </w:tc>
      </w:tr>
      <w:tr w:rsidR="0071364F" w:rsidRPr="00422580" w14:paraId="622D1613" w14:textId="77777777" w:rsidTr="008B4966">
        <w:tc>
          <w:tcPr>
            <w:tcW w:w="1315" w:type="pct"/>
          </w:tcPr>
          <w:p w14:paraId="5C37DB23" w14:textId="77777777" w:rsidR="0071364F" w:rsidRPr="00422580" w:rsidRDefault="0071364F" w:rsidP="008B4966">
            <w:pPr>
              <w:spacing w:before="120" w:after="0" w:line="276" w:lineRule="auto"/>
              <w:rPr>
                <w:rFonts w:ascii="Tahoma" w:hAnsi="Tahoma" w:cs="Tahoma"/>
                <w:szCs w:val="22"/>
              </w:rPr>
            </w:pPr>
          </w:p>
          <w:p w14:paraId="65DEA5D4" w14:textId="77777777" w:rsidR="0071364F" w:rsidRPr="00422580" w:rsidRDefault="0071364F" w:rsidP="008B4966">
            <w:pPr>
              <w:spacing w:before="120" w:after="0" w:line="276" w:lineRule="auto"/>
              <w:rPr>
                <w:rFonts w:ascii="Tahoma" w:hAnsi="Tahoma" w:cs="Tahoma"/>
                <w:szCs w:val="22"/>
              </w:rPr>
            </w:pPr>
          </w:p>
        </w:tc>
        <w:tc>
          <w:tcPr>
            <w:tcW w:w="730" w:type="pct"/>
          </w:tcPr>
          <w:p w14:paraId="298CA73C" w14:textId="77777777" w:rsidR="0071364F" w:rsidRPr="00422580" w:rsidRDefault="0071364F" w:rsidP="008B4966">
            <w:pPr>
              <w:spacing w:before="120" w:after="0" w:line="276" w:lineRule="auto"/>
              <w:rPr>
                <w:rFonts w:ascii="Tahoma" w:hAnsi="Tahoma" w:cs="Tahoma"/>
                <w:szCs w:val="22"/>
              </w:rPr>
            </w:pPr>
          </w:p>
        </w:tc>
        <w:tc>
          <w:tcPr>
            <w:tcW w:w="2008" w:type="pct"/>
          </w:tcPr>
          <w:p w14:paraId="13F86DE2" w14:textId="77777777" w:rsidR="0071364F" w:rsidRPr="00422580" w:rsidRDefault="0071364F" w:rsidP="008B4966">
            <w:pPr>
              <w:spacing w:before="120" w:after="0" w:line="276" w:lineRule="auto"/>
              <w:rPr>
                <w:rFonts w:ascii="Tahoma" w:hAnsi="Tahoma" w:cs="Tahoma"/>
                <w:szCs w:val="22"/>
              </w:rPr>
            </w:pPr>
          </w:p>
          <w:p w14:paraId="3C9C3CB6" w14:textId="77777777" w:rsidR="0071364F" w:rsidRPr="00422580" w:rsidRDefault="0071364F" w:rsidP="008B4966">
            <w:pPr>
              <w:spacing w:before="120" w:after="0" w:line="276" w:lineRule="auto"/>
              <w:rPr>
                <w:rFonts w:ascii="Tahoma" w:hAnsi="Tahoma" w:cs="Tahoma"/>
                <w:szCs w:val="22"/>
              </w:rPr>
            </w:pPr>
          </w:p>
          <w:p w14:paraId="50D1E224" w14:textId="77777777" w:rsidR="0071364F" w:rsidRPr="00422580" w:rsidRDefault="0071364F" w:rsidP="008B4966">
            <w:pPr>
              <w:spacing w:before="120" w:after="0" w:line="276" w:lineRule="auto"/>
              <w:rPr>
                <w:rFonts w:ascii="Tahoma" w:hAnsi="Tahoma" w:cs="Tahoma"/>
                <w:szCs w:val="22"/>
              </w:rPr>
            </w:pPr>
          </w:p>
        </w:tc>
        <w:tc>
          <w:tcPr>
            <w:tcW w:w="548" w:type="pct"/>
          </w:tcPr>
          <w:p w14:paraId="1EDD589F"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p w14:paraId="2C9D8190"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w:t>
            </w:r>
          </w:p>
          <w:p w14:paraId="318034D3"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tc>
        <w:tc>
          <w:tcPr>
            <w:tcW w:w="399" w:type="pct"/>
          </w:tcPr>
          <w:p w14:paraId="1E774F62" w14:textId="77777777" w:rsidR="0071364F" w:rsidRPr="00422580" w:rsidRDefault="0071364F" w:rsidP="008B4966">
            <w:pPr>
              <w:spacing w:before="120" w:after="0" w:line="276" w:lineRule="auto"/>
              <w:jc w:val="center"/>
              <w:rPr>
                <w:rFonts w:ascii="Tahoma" w:hAnsi="Tahoma" w:cs="Tahoma"/>
                <w:szCs w:val="22"/>
              </w:rPr>
            </w:pPr>
          </w:p>
        </w:tc>
      </w:tr>
      <w:tr w:rsidR="0071364F" w:rsidRPr="00422580" w14:paraId="1860C9E9" w14:textId="77777777" w:rsidTr="008B4966">
        <w:tc>
          <w:tcPr>
            <w:tcW w:w="1315" w:type="pct"/>
          </w:tcPr>
          <w:p w14:paraId="76B4CEEF" w14:textId="77777777" w:rsidR="0071364F" w:rsidRPr="00422580" w:rsidRDefault="0071364F" w:rsidP="008B4966">
            <w:pPr>
              <w:spacing w:before="120" w:after="0" w:line="276" w:lineRule="auto"/>
              <w:rPr>
                <w:rFonts w:ascii="Tahoma" w:hAnsi="Tahoma" w:cs="Tahoma"/>
                <w:szCs w:val="22"/>
              </w:rPr>
            </w:pPr>
          </w:p>
        </w:tc>
        <w:tc>
          <w:tcPr>
            <w:tcW w:w="730" w:type="pct"/>
          </w:tcPr>
          <w:p w14:paraId="1173A695" w14:textId="77777777" w:rsidR="0071364F" w:rsidRPr="00422580" w:rsidRDefault="0071364F" w:rsidP="008B4966">
            <w:pPr>
              <w:spacing w:before="120" w:after="0" w:line="276" w:lineRule="auto"/>
              <w:rPr>
                <w:rFonts w:ascii="Tahoma" w:hAnsi="Tahoma" w:cs="Tahoma"/>
                <w:szCs w:val="22"/>
              </w:rPr>
            </w:pPr>
          </w:p>
        </w:tc>
        <w:tc>
          <w:tcPr>
            <w:tcW w:w="2008" w:type="pct"/>
          </w:tcPr>
          <w:p w14:paraId="1CCA4A11" w14:textId="77777777" w:rsidR="0071364F" w:rsidRPr="00422580" w:rsidRDefault="0071364F" w:rsidP="008B4966">
            <w:pPr>
              <w:spacing w:before="120" w:after="0" w:line="276" w:lineRule="auto"/>
              <w:rPr>
                <w:rFonts w:ascii="Tahoma" w:hAnsi="Tahoma" w:cs="Tahoma"/>
                <w:szCs w:val="22"/>
              </w:rPr>
            </w:pPr>
          </w:p>
        </w:tc>
        <w:tc>
          <w:tcPr>
            <w:tcW w:w="548" w:type="pct"/>
          </w:tcPr>
          <w:p w14:paraId="178840E6"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p w14:paraId="612E7F69"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w:t>
            </w:r>
          </w:p>
          <w:p w14:paraId="4FDAC067"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tc>
        <w:tc>
          <w:tcPr>
            <w:tcW w:w="399" w:type="pct"/>
          </w:tcPr>
          <w:p w14:paraId="1614006B" w14:textId="77777777" w:rsidR="0071364F" w:rsidRPr="00422580" w:rsidRDefault="0071364F" w:rsidP="008B4966">
            <w:pPr>
              <w:spacing w:before="120" w:after="0" w:line="276" w:lineRule="auto"/>
              <w:jc w:val="center"/>
              <w:rPr>
                <w:rFonts w:ascii="Tahoma" w:hAnsi="Tahoma" w:cs="Tahoma"/>
                <w:szCs w:val="22"/>
              </w:rPr>
            </w:pPr>
          </w:p>
        </w:tc>
      </w:tr>
      <w:tr w:rsidR="0071364F" w:rsidRPr="00422580" w14:paraId="5D6BC9E1" w14:textId="77777777" w:rsidTr="008B4966">
        <w:tc>
          <w:tcPr>
            <w:tcW w:w="1315" w:type="pct"/>
          </w:tcPr>
          <w:p w14:paraId="542EBC98" w14:textId="77777777" w:rsidR="0071364F" w:rsidRPr="00422580" w:rsidRDefault="0071364F" w:rsidP="008B4966">
            <w:pPr>
              <w:spacing w:before="120" w:after="0" w:line="276" w:lineRule="auto"/>
              <w:rPr>
                <w:rFonts w:ascii="Tahoma" w:hAnsi="Tahoma" w:cs="Tahoma"/>
                <w:szCs w:val="22"/>
              </w:rPr>
            </w:pPr>
          </w:p>
        </w:tc>
        <w:tc>
          <w:tcPr>
            <w:tcW w:w="730" w:type="pct"/>
          </w:tcPr>
          <w:p w14:paraId="200601F7" w14:textId="77777777" w:rsidR="0071364F" w:rsidRPr="00422580" w:rsidRDefault="0071364F" w:rsidP="008B4966">
            <w:pPr>
              <w:spacing w:before="120" w:after="0" w:line="276" w:lineRule="auto"/>
              <w:rPr>
                <w:rFonts w:ascii="Tahoma" w:hAnsi="Tahoma" w:cs="Tahoma"/>
                <w:szCs w:val="22"/>
              </w:rPr>
            </w:pPr>
          </w:p>
        </w:tc>
        <w:tc>
          <w:tcPr>
            <w:tcW w:w="2008" w:type="pct"/>
          </w:tcPr>
          <w:p w14:paraId="2186260B" w14:textId="77777777" w:rsidR="0071364F" w:rsidRPr="00422580" w:rsidRDefault="0071364F" w:rsidP="008B4966">
            <w:pPr>
              <w:spacing w:before="120" w:after="0" w:line="276" w:lineRule="auto"/>
              <w:rPr>
                <w:rFonts w:ascii="Tahoma" w:hAnsi="Tahoma" w:cs="Tahoma"/>
                <w:szCs w:val="22"/>
              </w:rPr>
            </w:pPr>
          </w:p>
        </w:tc>
        <w:tc>
          <w:tcPr>
            <w:tcW w:w="548" w:type="pct"/>
          </w:tcPr>
          <w:p w14:paraId="326E2826"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p w14:paraId="4706FD77"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w:t>
            </w:r>
          </w:p>
          <w:p w14:paraId="723698E4"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tc>
        <w:tc>
          <w:tcPr>
            <w:tcW w:w="399" w:type="pct"/>
          </w:tcPr>
          <w:p w14:paraId="33945ACA" w14:textId="77777777" w:rsidR="0071364F" w:rsidRPr="00422580" w:rsidRDefault="0071364F" w:rsidP="008B4966">
            <w:pPr>
              <w:spacing w:before="120" w:after="0" w:line="276" w:lineRule="auto"/>
              <w:jc w:val="center"/>
              <w:rPr>
                <w:rFonts w:ascii="Tahoma" w:hAnsi="Tahoma" w:cs="Tahoma"/>
                <w:szCs w:val="22"/>
              </w:rPr>
            </w:pPr>
          </w:p>
        </w:tc>
      </w:tr>
    </w:tbl>
    <w:p w14:paraId="0B2C960E" w14:textId="77777777" w:rsidR="0071364F" w:rsidRPr="00422580" w:rsidRDefault="0071364F" w:rsidP="006E4901">
      <w:pPr>
        <w:spacing w:line="276" w:lineRule="auto"/>
        <w:rPr>
          <w:rFonts w:ascii="Tahoma" w:hAnsi="Tahoma" w:cs="Tahoma"/>
          <w:szCs w:val="22"/>
        </w:rPr>
        <w:sectPr w:rsidR="0071364F" w:rsidRPr="00422580" w:rsidSect="00BA54C7">
          <w:headerReference w:type="default" r:id="rId27"/>
          <w:footerReference w:type="default" r:id="rId28"/>
          <w:headerReference w:type="first" r:id="rId29"/>
          <w:pgSz w:w="16838" w:h="11906" w:orient="landscape"/>
          <w:pgMar w:top="1134" w:right="1134" w:bottom="1134" w:left="1134" w:header="720" w:footer="709" w:gutter="0"/>
          <w:cols w:space="720"/>
          <w:titlePg/>
          <w:docGrid w:linePitch="360"/>
        </w:sectPr>
      </w:pPr>
    </w:p>
    <w:p w14:paraId="48855E58" w14:textId="77777777" w:rsidR="0071364F" w:rsidRPr="00422580" w:rsidRDefault="0071364F" w:rsidP="00B24B41">
      <w:pPr>
        <w:pStyle w:val="2"/>
        <w:numPr>
          <w:ilvl w:val="0"/>
          <w:numId w:val="0"/>
        </w:numPr>
        <w:tabs>
          <w:tab w:val="clear" w:pos="567"/>
          <w:tab w:val="left" w:pos="0"/>
        </w:tabs>
        <w:ind w:left="576" w:hanging="576"/>
        <w:rPr>
          <w:rFonts w:cs="Tahoma"/>
        </w:rPr>
      </w:pPr>
      <w:bookmarkStart w:id="168" w:name="_Toc105503787"/>
      <w:r w:rsidRPr="00422580">
        <w:rPr>
          <w:rFonts w:cs="Tahoma"/>
        </w:rPr>
        <w:lastRenderedPageBreak/>
        <w:t>ΠΑΡΑΡΤΗΜΑ V – Υπ</w:t>
      </w:r>
      <w:proofErr w:type="spellStart"/>
      <w:r w:rsidRPr="00422580">
        <w:rPr>
          <w:rFonts w:cs="Tahoma"/>
        </w:rPr>
        <w:t>όδειγμ</w:t>
      </w:r>
      <w:proofErr w:type="spellEnd"/>
      <w:r w:rsidRPr="00422580">
        <w:rPr>
          <w:rFonts w:cs="Tahoma"/>
        </w:rPr>
        <w:t xml:space="preserve">α </w:t>
      </w:r>
      <w:proofErr w:type="spellStart"/>
      <w:r w:rsidRPr="00422580">
        <w:rPr>
          <w:rFonts w:cs="Tahoma"/>
        </w:rPr>
        <w:t>Τεχνικής</w:t>
      </w:r>
      <w:proofErr w:type="spellEnd"/>
      <w:r w:rsidRPr="00422580">
        <w:rPr>
          <w:rFonts w:cs="Tahoma"/>
        </w:rPr>
        <w:t xml:space="preserve"> </w:t>
      </w:r>
      <w:proofErr w:type="spellStart"/>
      <w:r w:rsidRPr="00422580">
        <w:rPr>
          <w:rFonts w:cs="Tahoma"/>
        </w:rPr>
        <w:t>Προσφοράς</w:t>
      </w:r>
      <w:bookmarkEnd w:id="168"/>
      <w:proofErr w:type="spellEnd"/>
      <w:r w:rsidRPr="00422580">
        <w:rPr>
          <w:rFonts w:cs="Tahoma"/>
        </w:rPr>
        <w:t xml:space="preserve"> </w:t>
      </w:r>
    </w:p>
    <w:p w14:paraId="6745B972" w14:textId="77777777" w:rsidR="00C62671" w:rsidRDefault="00C62671" w:rsidP="00C62671">
      <w:pPr>
        <w:rPr>
          <w:rFonts w:ascii="Tahoma" w:hAnsi="Tahoma" w:cs="Tahoma"/>
          <w:szCs w:val="22"/>
          <w:lang w:val="el-GR"/>
        </w:rPr>
      </w:pPr>
      <w:r w:rsidRPr="00422580">
        <w:rPr>
          <w:rFonts w:ascii="Tahoma" w:hAnsi="Tahoma" w:cs="Tahoma"/>
          <w:szCs w:val="22"/>
          <w:lang w:val="el-GR"/>
        </w:rPr>
        <w:t>Ο φάκελος «ΤΕΧΝΙΚΗ ΠΡΟΣΦΟΡΑ» που θα υποβάλει ο υποψήφιος Ανάδοχος πρέπει να περιέχει κατ’ ελάχιστο τα παρακάτω:</w:t>
      </w:r>
    </w:p>
    <w:p w14:paraId="30F29983" w14:textId="65F80EA1" w:rsidR="00C62671" w:rsidRDefault="00C62671" w:rsidP="00C93CF5">
      <w:pPr>
        <w:autoSpaceDE w:val="0"/>
        <w:autoSpaceDN w:val="0"/>
        <w:adjustRightInd w:val="0"/>
        <w:spacing w:after="0" w:line="276" w:lineRule="auto"/>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C62671" w:rsidRPr="00F722C0" w14:paraId="2D8816FA" w14:textId="77777777" w:rsidTr="009731F2">
        <w:trPr>
          <w:cantSplit/>
          <w:tblHeader/>
          <w:jc w:val="center"/>
        </w:trPr>
        <w:tc>
          <w:tcPr>
            <w:tcW w:w="329" w:type="pct"/>
            <w:shd w:val="clear" w:color="auto" w:fill="CCCCCC"/>
            <w:vAlign w:val="center"/>
          </w:tcPr>
          <w:p w14:paraId="1B32BBDE" w14:textId="77777777" w:rsidR="00C62671" w:rsidRPr="00651F86" w:rsidRDefault="00C62671" w:rsidP="009731F2">
            <w:pPr>
              <w:numPr>
                <w:ilvl w:val="12"/>
                <w:numId w:val="0"/>
              </w:numPr>
              <w:spacing w:before="60" w:after="60"/>
              <w:jc w:val="center"/>
              <w:rPr>
                <w:rFonts w:ascii="Tahoma" w:hAnsi="Tahoma" w:cs="Tahoma"/>
                <w:b/>
                <w:sz w:val="20"/>
              </w:rPr>
            </w:pPr>
            <w:r w:rsidRPr="001C5365">
              <w:rPr>
                <w:rFonts w:ascii="Tahoma" w:hAnsi="Tahoma" w:cs="Tahoma"/>
                <w:b/>
                <w:sz w:val="20"/>
              </w:rPr>
              <w:t>Α/Α</w:t>
            </w:r>
          </w:p>
        </w:tc>
        <w:tc>
          <w:tcPr>
            <w:tcW w:w="3470" w:type="pct"/>
            <w:shd w:val="clear" w:color="auto" w:fill="CCCCCC"/>
            <w:vAlign w:val="center"/>
          </w:tcPr>
          <w:p w14:paraId="045DF8F6" w14:textId="77777777" w:rsidR="00C62671" w:rsidRPr="00651F86" w:rsidRDefault="00C62671" w:rsidP="009731F2">
            <w:pPr>
              <w:numPr>
                <w:ilvl w:val="12"/>
                <w:numId w:val="0"/>
              </w:numPr>
              <w:spacing w:before="60" w:after="60"/>
              <w:jc w:val="center"/>
              <w:rPr>
                <w:rFonts w:ascii="Tahoma" w:hAnsi="Tahoma" w:cs="Tahoma"/>
                <w:b/>
                <w:szCs w:val="22"/>
              </w:rPr>
            </w:pPr>
            <w:proofErr w:type="spellStart"/>
            <w:r w:rsidRPr="001C5365">
              <w:rPr>
                <w:rFonts w:ascii="Tahoma" w:hAnsi="Tahoma" w:cs="Tahoma"/>
                <w:b/>
                <w:szCs w:val="22"/>
              </w:rPr>
              <w:t>Τίτλος</w:t>
            </w:r>
            <w:proofErr w:type="spellEnd"/>
            <w:r w:rsidRPr="001C5365">
              <w:rPr>
                <w:rFonts w:ascii="Tahoma" w:hAnsi="Tahoma" w:cs="Tahoma"/>
                <w:b/>
                <w:szCs w:val="22"/>
              </w:rPr>
              <w:t xml:space="preserve"> </w:t>
            </w:r>
            <w:proofErr w:type="spellStart"/>
            <w:r w:rsidRPr="001C5365">
              <w:rPr>
                <w:rFonts w:ascii="Tahoma" w:hAnsi="Tahoma" w:cs="Tahoma"/>
                <w:b/>
                <w:szCs w:val="22"/>
              </w:rPr>
              <w:t>Ενότητ</w:t>
            </w:r>
            <w:proofErr w:type="spellEnd"/>
            <w:r w:rsidRPr="001C5365">
              <w:rPr>
                <w:rFonts w:ascii="Tahoma" w:hAnsi="Tahoma" w:cs="Tahoma"/>
                <w:b/>
                <w:szCs w:val="22"/>
              </w:rPr>
              <w:t>ας</w:t>
            </w:r>
          </w:p>
        </w:tc>
        <w:tc>
          <w:tcPr>
            <w:tcW w:w="1201" w:type="pct"/>
            <w:shd w:val="clear" w:color="auto" w:fill="CCCCCC"/>
            <w:vAlign w:val="center"/>
          </w:tcPr>
          <w:p w14:paraId="2424A985" w14:textId="77777777" w:rsidR="00C62671" w:rsidRPr="00651F86" w:rsidRDefault="00C62671" w:rsidP="009731F2">
            <w:pPr>
              <w:numPr>
                <w:ilvl w:val="12"/>
                <w:numId w:val="0"/>
              </w:numPr>
              <w:spacing w:before="60" w:after="60"/>
              <w:jc w:val="center"/>
              <w:rPr>
                <w:rFonts w:ascii="Tahoma" w:hAnsi="Tahoma" w:cs="Tahoma"/>
                <w:b/>
                <w:szCs w:val="22"/>
                <w:lang w:val="el-GR"/>
              </w:rPr>
            </w:pPr>
            <w:r w:rsidRPr="001C5365">
              <w:rPr>
                <w:rFonts w:ascii="Tahoma" w:hAnsi="Tahoma" w:cs="Tahoma"/>
                <w:b/>
                <w:sz w:val="20"/>
                <w:lang w:val="el-GR"/>
              </w:rPr>
              <w:t xml:space="preserve">Σύμφωνα με παραγράφους </w:t>
            </w:r>
            <w:r w:rsidRPr="001C5365">
              <w:rPr>
                <w:rFonts w:ascii="Tahoma" w:hAnsi="Tahoma" w:cs="Tahoma"/>
                <w:sz w:val="20"/>
                <w:lang w:val="el-GR"/>
              </w:rPr>
              <w:t xml:space="preserve">(συμπεριλαμβάνονται και οι αντίστοιχες </w:t>
            </w:r>
            <w:proofErr w:type="spellStart"/>
            <w:r w:rsidRPr="001C5365">
              <w:rPr>
                <w:rFonts w:ascii="Tahoma" w:hAnsi="Tahoma" w:cs="Tahoma"/>
                <w:sz w:val="20"/>
                <w:lang w:val="el-GR"/>
              </w:rPr>
              <w:t>υποπαράγραφοι</w:t>
            </w:r>
            <w:proofErr w:type="spellEnd"/>
            <w:r w:rsidRPr="001C5365">
              <w:rPr>
                <w:rFonts w:ascii="Tahoma" w:hAnsi="Tahoma" w:cs="Tahoma"/>
                <w:sz w:val="20"/>
                <w:lang w:val="el-GR"/>
              </w:rPr>
              <w:t>):</w:t>
            </w:r>
          </w:p>
        </w:tc>
      </w:tr>
      <w:tr w:rsidR="00C62671" w:rsidRPr="009D4F25" w14:paraId="65B33F21" w14:textId="77777777" w:rsidTr="009731F2">
        <w:trPr>
          <w:jc w:val="center"/>
        </w:trPr>
        <w:tc>
          <w:tcPr>
            <w:tcW w:w="329" w:type="pct"/>
            <w:vAlign w:val="center"/>
          </w:tcPr>
          <w:p w14:paraId="58E64F7B" w14:textId="77777777" w:rsidR="00C62671" w:rsidRPr="00651F86" w:rsidRDefault="00C62671" w:rsidP="002775BF">
            <w:pPr>
              <w:numPr>
                <w:ilvl w:val="0"/>
                <w:numId w:val="278"/>
              </w:numPr>
              <w:suppressAutoHyphens w:val="0"/>
              <w:spacing w:before="60" w:after="60"/>
              <w:jc w:val="left"/>
              <w:rPr>
                <w:rFonts w:ascii="Tahoma" w:hAnsi="Tahoma" w:cs="Tahoma"/>
                <w:b/>
                <w:sz w:val="20"/>
                <w:lang w:val="el-GR"/>
              </w:rPr>
            </w:pPr>
          </w:p>
        </w:tc>
        <w:tc>
          <w:tcPr>
            <w:tcW w:w="3470" w:type="pct"/>
            <w:shd w:val="clear" w:color="auto" w:fill="auto"/>
            <w:vAlign w:val="center"/>
          </w:tcPr>
          <w:p w14:paraId="168419A6" w14:textId="77098E8E" w:rsidR="00C62671" w:rsidRPr="002775BF" w:rsidRDefault="00C62671" w:rsidP="009731F2">
            <w:pPr>
              <w:spacing w:before="60" w:after="60"/>
              <w:jc w:val="left"/>
              <w:rPr>
                <w:rFonts w:ascii="Tahoma" w:hAnsi="Tahoma" w:cs="Tahoma"/>
                <w:lang w:val="el-GR"/>
              </w:rPr>
            </w:pPr>
            <w:r w:rsidRPr="002775BF">
              <w:rPr>
                <w:rFonts w:ascii="Tahoma" w:hAnsi="Tahoma" w:cs="Tahoma"/>
                <w:lang w:val="el-GR"/>
              </w:rPr>
              <w:t>Σχέδιο Ενεργειών – Στρατηγική Επικοινωνίας – Δημιουργικές προτάσεις</w:t>
            </w:r>
          </w:p>
        </w:tc>
        <w:tc>
          <w:tcPr>
            <w:tcW w:w="1201" w:type="pct"/>
            <w:vAlign w:val="center"/>
          </w:tcPr>
          <w:p w14:paraId="2D76C6CB" w14:textId="40B51491" w:rsidR="00C62671" w:rsidRPr="002775BF" w:rsidRDefault="00C62671" w:rsidP="002775BF">
            <w:pPr>
              <w:spacing w:before="60" w:after="60"/>
              <w:jc w:val="left"/>
              <w:rPr>
                <w:rFonts w:ascii="Tahoma" w:hAnsi="Tahoma" w:cs="Tahoma"/>
                <w:lang w:val="el-GR"/>
              </w:rPr>
            </w:pPr>
            <w:r w:rsidRPr="002775BF">
              <w:rPr>
                <w:rFonts w:ascii="Tahoma" w:hAnsi="Tahoma" w:cs="Tahoma"/>
                <w:lang w:val="el-GR"/>
              </w:rPr>
              <w:tab/>
              <w:t>1.3.1.</w:t>
            </w:r>
          </w:p>
          <w:p w14:paraId="64D8A15C" w14:textId="0A6A5CCC" w:rsidR="00C62671" w:rsidRPr="002775BF" w:rsidRDefault="00C62671" w:rsidP="009731F2">
            <w:pPr>
              <w:numPr>
                <w:ilvl w:val="12"/>
                <w:numId w:val="0"/>
              </w:numPr>
              <w:spacing w:before="60" w:after="60"/>
              <w:jc w:val="center"/>
              <w:rPr>
                <w:rFonts w:ascii="Tahoma" w:hAnsi="Tahoma" w:cs="Tahoma"/>
                <w:sz w:val="20"/>
                <w:lang w:val="el-GR"/>
              </w:rPr>
            </w:pPr>
          </w:p>
        </w:tc>
      </w:tr>
      <w:tr w:rsidR="00C62671" w:rsidRPr="009D4F25" w14:paraId="5647366C" w14:textId="77777777" w:rsidTr="009731F2">
        <w:trPr>
          <w:jc w:val="center"/>
        </w:trPr>
        <w:tc>
          <w:tcPr>
            <w:tcW w:w="329" w:type="pct"/>
            <w:vAlign w:val="center"/>
          </w:tcPr>
          <w:p w14:paraId="2889C6BB" w14:textId="77777777" w:rsidR="00C62671" w:rsidRPr="002775BF" w:rsidRDefault="00C62671" w:rsidP="002775BF">
            <w:pPr>
              <w:numPr>
                <w:ilvl w:val="0"/>
                <w:numId w:val="278"/>
              </w:numPr>
              <w:suppressAutoHyphens w:val="0"/>
              <w:spacing w:before="60" w:after="60"/>
              <w:jc w:val="left"/>
              <w:rPr>
                <w:rFonts w:ascii="Tahoma" w:hAnsi="Tahoma" w:cs="Tahoma"/>
                <w:b/>
                <w:sz w:val="20"/>
                <w:lang w:val="el-GR"/>
              </w:rPr>
            </w:pPr>
          </w:p>
        </w:tc>
        <w:tc>
          <w:tcPr>
            <w:tcW w:w="3470" w:type="pct"/>
            <w:shd w:val="clear" w:color="auto" w:fill="auto"/>
            <w:vAlign w:val="center"/>
          </w:tcPr>
          <w:p w14:paraId="4899C36F" w14:textId="21A1A05B" w:rsidR="00C62671" w:rsidRPr="00651F86" w:rsidRDefault="00C62671" w:rsidP="009731F2">
            <w:pPr>
              <w:spacing w:before="60" w:after="60"/>
              <w:jc w:val="left"/>
              <w:rPr>
                <w:rFonts w:ascii="Tahoma" w:hAnsi="Tahoma" w:cs="Tahoma"/>
                <w:lang w:val="el-GR"/>
              </w:rPr>
            </w:pPr>
            <w:r w:rsidRPr="00C62671">
              <w:rPr>
                <w:rFonts w:ascii="Tahoma" w:hAnsi="Tahoma" w:cs="Tahoma"/>
                <w:lang w:val="el-GR"/>
              </w:rPr>
              <w:t>Φυσικές Ημερίδες - Διαδικτυακές εκδηλώσεις</w:t>
            </w:r>
          </w:p>
        </w:tc>
        <w:tc>
          <w:tcPr>
            <w:tcW w:w="1201" w:type="pct"/>
            <w:vAlign w:val="center"/>
          </w:tcPr>
          <w:p w14:paraId="7F6AB38D" w14:textId="3B7716BE" w:rsidR="00C62671" w:rsidRPr="002775BF" w:rsidRDefault="00C62671" w:rsidP="00C62671">
            <w:pPr>
              <w:rPr>
                <w:lang w:val="el-GR"/>
              </w:rPr>
            </w:pPr>
            <w:r w:rsidRPr="00C62671">
              <w:tab/>
            </w:r>
            <w:r w:rsidRPr="002775BF">
              <w:rPr>
                <w:lang w:val="el-GR"/>
              </w:rPr>
              <w:t xml:space="preserve">1.3.2. </w:t>
            </w:r>
          </w:p>
          <w:p w14:paraId="4DEB4873" w14:textId="4FCCD095" w:rsidR="00C62671" w:rsidRPr="002775BF" w:rsidRDefault="00C62671" w:rsidP="009731F2">
            <w:pPr>
              <w:numPr>
                <w:ilvl w:val="12"/>
                <w:numId w:val="0"/>
              </w:numPr>
              <w:spacing w:before="60" w:after="60"/>
              <w:jc w:val="center"/>
              <w:rPr>
                <w:rFonts w:ascii="Tahoma" w:hAnsi="Tahoma" w:cs="Tahoma"/>
                <w:sz w:val="20"/>
                <w:lang w:val="el-GR"/>
              </w:rPr>
            </w:pPr>
          </w:p>
        </w:tc>
      </w:tr>
      <w:tr w:rsidR="00C62671" w:rsidRPr="009D4F25" w14:paraId="10B76B45" w14:textId="77777777" w:rsidTr="009731F2">
        <w:trPr>
          <w:jc w:val="center"/>
        </w:trPr>
        <w:tc>
          <w:tcPr>
            <w:tcW w:w="329" w:type="pct"/>
            <w:vAlign w:val="center"/>
          </w:tcPr>
          <w:p w14:paraId="04FFB47D" w14:textId="77777777" w:rsidR="00C62671" w:rsidRPr="002775BF" w:rsidRDefault="00C62671" w:rsidP="002775BF">
            <w:pPr>
              <w:numPr>
                <w:ilvl w:val="0"/>
                <w:numId w:val="278"/>
              </w:numPr>
              <w:suppressAutoHyphens w:val="0"/>
              <w:spacing w:before="60" w:after="60"/>
              <w:jc w:val="left"/>
              <w:rPr>
                <w:rFonts w:ascii="Tahoma" w:hAnsi="Tahoma" w:cs="Tahoma"/>
                <w:b/>
                <w:sz w:val="20"/>
                <w:lang w:val="el-GR"/>
              </w:rPr>
            </w:pPr>
          </w:p>
        </w:tc>
        <w:tc>
          <w:tcPr>
            <w:tcW w:w="3470" w:type="pct"/>
            <w:shd w:val="clear" w:color="auto" w:fill="auto"/>
            <w:vAlign w:val="center"/>
          </w:tcPr>
          <w:p w14:paraId="60BBDE6C" w14:textId="0BA37AB8" w:rsidR="00C62671" w:rsidRPr="00651F86" w:rsidRDefault="00C62671" w:rsidP="009731F2">
            <w:pPr>
              <w:spacing w:before="60" w:after="60"/>
              <w:jc w:val="left"/>
              <w:rPr>
                <w:rFonts w:ascii="Tahoma" w:hAnsi="Tahoma" w:cs="Tahoma"/>
                <w:lang w:val="el-GR"/>
              </w:rPr>
            </w:pPr>
            <w:r w:rsidRPr="00C62671">
              <w:rPr>
                <w:rFonts w:ascii="Tahoma" w:hAnsi="Tahoma" w:cs="Tahoma"/>
                <w:lang w:val="el-GR"/>
              </w:rPr>
              <w:t>Προβολή σε Ημερίδες Τρίτων</w:t>
            </w:r>
          </w:p>
        </w:tc>
        <w:tc>
          <w:tcPr>
            <w:tcW w:w="1201" w:type="pct"/>
            <w:vAlign w:val="center"/>
          </w:tcPr>
          <w:p w14:paraId="3EDA1DB7" w14:textId="034AF85C" w:rsidR="00C62671" w:rsidRPr="002651B1" w:rsidRDefault="00C62671" w:rsidP="00C62671">
            <w:pPr>
              <w:numPr>
                <w:ilvl w:val="12"/>
                <w:numId w:val="0"/>
              </w:numPr>
              <w:spacing w:before="60" w:after="60"/>
              <w:jc w:val="center"/>
              <w:rPr>
                <w:rFonts w:ascii="Tahoma" w:hAnsi="Tahoma" w:cs="Tahoma"/>
                <w:sz w:val="20"/>
                <w:lang w:val="el-GR"/>
              </w:rPr>
            </w:pPr>
            <w:r>
              <w:fldChar w:fldCharType="begin"/>
            </w:r>
            <w:r w:rsidRPr="00C571C9">
              <w:rPr>
                <w:lang w:val="el-GR"/>
              </w:rPr>
              <w:instrText xml:space="preserve"> </w:instrText>
            </w:r>
            <w:r>
              <w:instrText>REF</w:instrText>
            </w:r>
            <w:r w:rsidRPr="00C571C9">
              <w:rPr>
                <w:lang w:val="el-GR"/>
              </w:rPr>
              <w:instrText xml:space="preserve"> _</w:instrText>
            </w:r>
            <w:r>
              <w:instrText>Ref</w:instrText>
            </w:r>
            <w:r w:rsidRPr="00C571C9">
              <w:rPr>
                <w:lang w:val="el-GR"/>
              </w:rPr>
              <w:instrText>23515201 \</w:instrText>
            </w:r>
            <w:r>
              <w:instrText>r</w:instrText>
            </w:r>
            <w:r w:rsidRPr="00C571C9">
              <w:rPr>
                <w:lang w:val="el-GR"/>
              </w:rPr>
              <w:instrText xml:space="preserve"> \</w:instrText>
            </w:r>
            <w:r>
              <w:instrText>h</w:instrText>
            </w:r>
            <w:r w:rsidRPr="00C571C9">
              <w:rPr>
                <w:lang w:val="el-GR"/>
              </w:rPr>
              <w:instrText xml:space="preserve">  \* </w:instrText>
            </w:r>
            <w:r>
              <w:instrText>MERGEFORMAT</w:instrText>
            </w:r>
            <w:r w:rsidRPr="00C571C9">
              <w:rPr>
                <w:lang w:val="el-GR"/>
              </w:rPr>
              <w:instrText xml:space="preserve"> </w:instrText>
            </w:r>
            <w:r>
              <w:fldChar w:fldCharType="separate"/>
            </w:r>
            <w:r w:rsidR="004715F1" w:rsidRPr="004715F1">
              <w:rPr>
                <w:rFonts w:ascii="Tahoma" w:hAnsi="Tahoma" w:cs="Tahoma"/>
                <w:szCs w:val="22"/>
                <w:lang w:val="el-GR"/>
              </w:rPr>
              <w:t>1.3.3</w:t>
            </w:r>
            <w:r>
              <w:fldChar w:fldCharType="end"/>
            </w:r>
            <w:r w:rsidRPr="002651B1">
              <w:rPr>
                <w:rFonts w:ascii="Tahoma" w:hAnsi="Tahoma" w:cs="Tahoma"/>
                <w:szCs w:val="22"/>
                <w:lang w:val="el-GR"/>
              </w:rPr>
              <w:t xml:space="preserve">. </w:t>
            </w:r>
          </w:p>
          <w:p w14:paraId="2250CC39" w14:textId="5DBC9F7A" w:rsidR="00C62671" w:rsidRPr="002775BF" w:rsidRDefault="00C62671" w:rsidP="009731F2">
            <w:pPr>
              <w:numPr>
                <w:ilvl w:val="12"/>
                <w:numId w:val="0"/>
              </w:numPr>
              <w:spacing w:before="60" w:after="60"/>
              <w:jc w:val="center"/>
              <w:rPr>
                <w:rFonts w:ascii="Tahoma" w:hAnsi="Tahoma" w:cs="Tahoma"/>
                <w:sz w:val="20"/>
                <w:lang w:val="el-GR"/>
              </w:rPr>
            </w:pPr>
          </w:p>
        </w:tc>
      </w:tr>
      <w:tr w:rsidR="00C62671" w:rsidRPr="009D4F25" w14:paraId="37EDA833" w14:textId="77777777" w:rsidTr="009731F2">
        <w:trPr>
          <w:jc w:val="center"/>
        </w:trPr>
        <w:tc>
          <w:tcPr>
            <w:tcW w:w="329" w:type="pct"/>
            <w:vAlign w:val="center"/>
          </w:tcPr>
          <w:p w14:paraId="679AF142" w14:textId="77777777" w:rsidR="00C62671" w:rsidRPr="002775BF" w:rsidRDefault="00C62671" w:rsidP="002775BF">
            <w:pPr>
              <w:numPr>
                <w:ilvl w:val="0"/>
                <w:numId w:val="278"/>
              </w:numPr>
              <w:suppressAutoHyphens w:val="0"/>
              <w:spacing w:before="60" w:after="60"/>
              <w:jc w:val="left"/>
              <w:rPr>
                <w:rFonts w:ascii="Tahoma" w:hAnsi="Tahoma" w:cs="Tahoma"/>
                <w:b/>
                <w:sz w:val="20"/>
                <w:lang w:val="el-GR"/>
              </w:rPr>
            </w:pPr>
          </w:p>
        </w:tc>
        <w:tc>
          <w:tcPr>
            <w:tcW w:w="3470" w:type="pct"/>
            <w:shd w:val="clear" w:color="auto" w:fill="auto"/>
            <w:vAlign w:val="center"/>
          </w:tcPr>
          <w:p w14:paraId="3E265DD9" w14:textId="0CED9838" w:rsidR="00C62671" w:rsidRPr="00651F86" w:rsidRDefault="00C62671" w:rsidP="009731F2">
            <w:pPr>
              <w:spacing w:before="60" w:after="60"/>
              <w:jc w:val="left"/>
              <w:rPr>
                <w:rFonts w:ascii="Tahoma" w:hAnsi="Tahoma" w:cs="Tahoma"/>
                <w:lang w:val="el-GR"/>
              </w:rPr>
            </w:pPr>
            <w:r w:rsidRPr="00C62671">
              <w:rPr>
                <w:rFonts w:ascii="Tahoma" w:hAnsi="Tahoma" w:cs="Tahoma"/>
                <w:lang w:val="el-GR"/>
              </w:rPr>
              <w:t>Διαφημιστικό Υλικό</w:t>
            </w:r>
            <w:r w:rsidR="00AA75E9">
              <w:rPr>
                <w:rFonts w:ascii="Tahoma" w:hAnsi="Tahoma" w:cs="Tahoma"/>
                <w:lang w:val="el-GR"/>
              </w:rPr>
              <w:t xml:space="preserve">, </w:t>
            </w:r>
            <w:r w:rsidR="00AA75E9" w:rsidRPr="00AA75E9">
              <w:rPr>
                <w:rFonts w:ascii="Tahoma" w:hAnsi="Tahoma" w:cs="Tahoma"/>
                <w:lang w:val="el-GR"/>
              </w:rPr>
              <w:t>Δημιουργία Βίντεο</w:t>
            </w:r>
          </w:p>
        </w:tc>
        <w:tc>
          <w:tcPr>
            <w:tcW w:w="1201" w:type="pct"/>
            <w:vAlign w:val="center"/>
          </w:tcPr>
          <w:p w14:paraId="27CE0DFF" w14:textId="59D4A599" w:rsidR="00C62671" w:rsidRPr="002651B1" w:rsidRDefault="00C62671" w:rsidP="00C62671">
            <w:pPr>
              <w:numPr>
                <w:ilvl w:val="12"/>
                <w:numId w:val="0"/>
              </w:numPr>
              <w:spacing w:before="60" w:after="60"/>
              <w:jc w:val="center"/>
              <w:rPr>
                <w:rFonts w:ascii="Tahoma" w:hAnsi="Tahoma" w:cs="Tahoma"/>
                <w:sz w:val="20"/>
                <w:lang w:val="el-GR"/>
              </w:rPr>
            </w:pPr>
            <w:r>
              <w:fldChar w:fldCharType="begin"/>
            </w:r>
            <w:r w:rsidRPr="00C571C9">
              <w:rPr>
                <w:lang w:val="el-GR"/>
              </w:rPr>
              <w:instrText xml:space="preserve"> </w:instrText>
            </w:r>
            <w:r>
              <w:instrText>REF</w:instrText>
            </w:r>
            <w:r w:rsidRPr="00C571C9">
              <w:rPr>
                <w:lang w:val="el-GR"/>
              </w:rPr>
              <w:instrText xml:space="preserve"> _</w:instrText>
            </w:r>
            <w:r>
              <w:instrText>Ref</w:instrText>
            </w:r>
            <w:r w:rsidRPr="00C571C9">
              <w:rPr>
                <w:lang w:val="el-GR"/>
              </w:rPr>
              <w:instrText>23515219 \</w:instrText>
            </w:r>
            <w:r>
              <w:instrText>r</w:instrText>
            </w:r>
            <w:r w:rsidRPr="00C571C9">
              <w:rPr>
                <w:lang w:val="el-GR"/>
              </w:rPr>
              <w:instrText xml:space="preserve"> \</w:instrText>
            </w:r>
            <w:r>
              <w:instrText>h</w:instrText>
            </w:r>
            <w:r w:rsidRPr="00C571C9">
              <w:rPr>
                <w:lang w:val="el-GR"/>
              </w:rPr>
              <w:instrText xml:space="preserve">  \* </w:instrText>
            </w:r>
            <w:r>
              <w:instrText>MERGEFORMAT</w:instrText>
            </w:r>
            <w:r w:rsidRPr="00C571C9">
              <w:rPr>
                <w:lang w:val="el-GR"/>
              </w:rPr>
              <w:instrText xml:space="preserve"> </w:instrText>
            </w:r>
            <w:r>
              <w:fldChar w:fldCharType="separate"/>
            </w:r>
            <w:r w:rsidR="004715F1" w:rsidRPr="004715F1">
              <w:rPr>
                <w:rFonts w:ascii="Tahoma" w:hAnsi="Tahoma" w:cs="Tahoma"/>
                <w:szCs w:val="22"/>
                <w:lang w:val="el-GR"/>
              </w:rPr>
              <w:t>1.3.4</w:t>
            </w:r>
            <w:r>
              <w:fldChar w:fldCharType="end"/>
            </w:r>
            <w:r w:rsidRPr="002651B1">
              <w:rPr>
                <w:rFonts w:ascii="Tahoma" w:hAnsi="Tahoma" w:cs="Tahoma"/>
                <w:szCs w:val="22"/>
                <w:lang w:val="el-GR"/>
              </w:rPr>
              <w:t xml:space="preserve">. </w:t>
            </w:r>
            <w:r w:rsidR="00AA75E9">
              <w:rPr>
                <w:rFonts w:ascii="Tahoma" w:hAnsi="Tahoma" w:cs="Tahoma"/>
                <w:szCs w:val="22"/>
                <w:lang w:val="el-GR"/>
              </w:rPr>
              <w:t>, 1.3.10</w:t>
            </w:r>
          </w:p>
          <w:p w14:paraId="60EB24BF" w14:textId="137BB6A9" w:rsidR="00C62671" w:rsidRPr="002775BF" w:rsidRDefault="00C62671" w:rsidP="009731F2">
            <w:pPr>
              <w:numPr>
                <w:ilvl w:val="12"/>
                <w:numId w:val="0"/>
              </w:numPr>
              <w:spacing w:before="60" w:after="60"/>
              <w:jc w:val="center"/>
              <w:rPr>
                <w:rFonts w:ascii="Tahoma" w:hAnsi="Tahoma" w:cs="Tahoma"/>
                <w:sz w:val="20"/>
                <w:lang w:val="el-GR"/>
              </w:rPr>
            </w:pPr>
          </w:p>
        </w:tc>
      </w:tr>
      <w:tr w:rsidR="00C62671" w:rsidRPr="00A84B85" w14:paraId="6385CDE3" w14:textId="77777777" w:rsidTr="009731F2">
        <w:trPr>
          <w:jc w:val="center"/>
        </w:trPr>
        <w:tc>
          <w:tcPr>
            <w:tcW w:w="329" w:type="pct"/>
            <w:vAlign w:val="center"/>
          </w:tcPr>
          <w:p w14:paraId="335A8D30" w14:textId="77777777" w:rsidR="00C62671" w:rsidRPr="002775BF" w:rsidRDefault="00C62671" w:rsidP="002775BF">
            <w:pPr>
              <w:numPr>
                <w:ilvl w:val="0"/>
                <w:numId w:val="278"/>
              </w:numPr>
              <w:suppressAutoHyphens w:val="0"/>
              <w:spacing w:before="60" w:after="60"/>
              <w:jc w:val="left"/>
              <w:rPr>
                <w:rFonts w:ascii="Tahoma" w:hAnsi="Tahoma" w:cs="Tahoma"/>
                <w:b/>
                <w:sz w:val="20"/>
                <w:lang w:val="el-GR"/>
              </w:rPr>
            </w:pPr>
          </w:p>
        </w:tc>
        <w:tc>
          <w:tcPr>
            <w:tcW w:w="3470" w:type="pct"/>
            <w:shd w:val="clear" w:color="auto" w:fill="auto"/>
            <w:vAlign w:val="center"/>
          </w:tcPr>
          <w:p w14:paraId="33E72A0D" w14:textId="53A04BB4" w:rsidR="00C62671" w:rsidRPr="00651F86" w:rsidRDefault="00C62671" w:rsidP="009731F2">
            <w:pPr>
              <w:spacing w:before="60" w:after="60"/>
              <w:jc w:val="left"/>
              <w:rPr>
                <w:rFonts w:ascii="Tahoma" w:hAnsi="Tahoma" w:cs="Tahoma"/>
                <w:lang w:val="el-GR"/>
              </w:rPr>
            </w:pPr>
            <w:r w:rsidRPr="00C62671">
              <w:rPr>
                <w:rFonts w:ascii="Tahoma" w:hAnsi="Tahoma" w:cs="Tahoma"/>
                <w:lang w:val="el-GR"/>
              </w:rPr>
              <w:t>Λειτουργία Γραφείου Τύπου</w:t>
            </w:r>
          </w:p>
        </w:tc>
        <w:tc>
          <w:tcPr>
            <w:tcW w:w="1201" w:type="pct"/>
            <w:vAlign w:val="center"/>
          </w:tcPr>
          <w:p w14:paraId="464516BB" w14:textId="181239FC" w:rsidR="00C62671" w:rsidRPr="002775BF" w:rsidRDefault="00C62671" w:rsidP="002775BF">
            <w:r w:rsidRPr="00C62671">
              <w:tab/>
              <w:t xml:space="preserve">1.3.5. </w:t>
            </w:r>
          </w:p>
        </w:tc>
      </w:tr>
      <w:tr w:rsidR="00C62671" w:rsidRPr="009D4F25" w14:paraId="6B66AD1E" w14:textId="77777777" w:rsidTr="009731F2">
        <w:trPr>
          <w:jc w:val="center"/>
        </w:trPr>
        <w:tc>
          <w:tcPr>
            <w:tcW w:w="329" w:type="pct"/>
            <w:vAlign w:val="center"/>
          </w:tcPr>
          <w:p w14:paraId="1F386205" w14:textId="77777777" w:rsidR="00C62671" w:rsidRPr="00651F86" w:rsidRDefault="00C62671" w:rsidP="002775BF">
            <w:pPr>
              <w:numPr>
                <w:ilvl w:val="0"/>
                <w:numId w:val="278"/>
              </w:numPr>
              <w:suppressAutoHyphens w:val="0"/>
              <w:spacing w:before="60" w:after="60"/>
              <w:jc w:val="left"/>
              <w:rPr>
                <w:rFonts w:ascii="Tahoma" w:hAnsi="Tahoma" w:cs="Tahoma"/>
                <w:b/>
                <w:sz w:val="20"/>
              </w:rPr>
            </w:pPr>
          </w:p>
        </w:tc>
        <w:tc>
          <w:tcPr>
            <w:tcW w:w="3470" w:type="pct"/>
            <w:shd w:val="clear" w:color="auto" w:fill="auto"/>
            <w:vAlign w:val="center"/>
          </w:tcPr>
          <w:p w14:paraId="51152A83" w14:textId="32131868" w:rsidR="00C62671" w:rsidRPr="00651F86" w:rsidRDefault="00C62671" w:rsidP="009731F2">
            <w:pPr>
              <w:spacing w:before="60" w:after="60"/>
              <w:jc w:val="left"/>
              <w:rPr>
                <w:rFonts w:ascii="Tahoma" w:hAnsi="Tahoma" w:cs="Tahoma"/>
              </w:rPr>
            </w:pPr>
            <w:proofErr w:type="spellStart"/>
            <w:r w:rsidRPr="00C62671">
              <w:rPr>
                <w:rFonts w:ascii="Tahoma" w:hAnsi="Tahoma" w:cs="Tahoma"/>
              </w:rPr>
              <w:t>Εφ</w:t>
            </w:r>
            <w:proofErr w:type="spellEnd"/>
            <w:r w:rsidRPr="00C62671">
              <w:rPr>
                <w:rFonts w:ascii="Tahoma" w:hAnsi="Tahoma" w:cs="Tahoma"/>
              </w:rPr>
              <w:t xml:space="preserve">αρμογή </w:t>
            </w:r>
            <w:proofErr w:type="spellStart"/>
            <w:r w:rsidRPr="00C62671">
              <w:rPr>
                <w:rFonts w:ascii="Tahoma" w:hAnsi="Tahoma" w:cs="Tahoma"/>
              </w:rPr>
              <w:t>γι</w:t>
            </w:r>
            <w:proofErr w:type="spellEnd"/>
            <w:r w:rsidRPr="00C62671">
              <w:rPr>
                <w:rFonts w:ascii="Tahoma" w:hAnsi="Tahoma" w:cs="Tahoma"/>
              </w:rPr>
              <w:t xml:space="preserve">α </w:t>
            </w:r>
            <w:proofErr w:type="spellStart"/>
            <w:r w:rsidRPr="00C62671">
              <w:rPr>
                <w:rFonts w:ascii="Tahoma" w:hAnsi="Tahoma" w:cs="Tahoma"/>
              </w:rPr>
              <w:t>κινητές</w:t>
            </w:r>
            <w:proofErr w:type="spellEnd"/>
            <w:r w:rsidRPr="00C62671">
              <w:rPr>
                <w:rFonts w:ascii="Tahoma" w:hAnsi="Tahoma" w:cs="Tahoma"/>
              </w:rPr>
              <w:t xml:space="preserve"> </w:t>
            </w:r>
            <w:proofErr w:type="spellStart"/>
            <w:r w:rsidRPr="00C62671">
              <w:rPr>
                <w:rFonts w:ascii="Tahoma" w:hAnsi="Tahoma" w:cs="Tahoma"/>
              </w:rPr>
              <w:t>συσκευές</w:t>
            </w:r>
            <w:proofErr w:type="spellEnd"/>
          </w:p>
        </w:tc>
        <w:tc>
          <w:tcPr>
            <w:tcW w:w="1201" w:type="pct"/>
            <w:vAlign w:val="center"/>
          </w:tcPr>
          <w:p w14:paraId="19F1E424" w14:textId="68DCC85A" w:rsidR="00C62671" w:rsidRPr="002651B1" w:rsidRDefault="00C62671" w:rsidP="00C62671">
            <w:pPr>
              <w:numPr>
                <w:ilvl w:val="12"/>
                <w:numId w:val="0"/>
              </w:numPr>
              <w:spacing w:before="60" w:after="60"/>
              <w:jc w:val="center"/>
              <w:rPr>
                <w:rFonts w:ascii="Tahoma" w:hAnsi="Tahoma" w:cs="Tahoma"/>
                <w:sz w:val="20"/>
                <w:lang w:val="el-GR"/>
              </w:rPr>
            </w:pPr>
            <w:r>
              <w:fldChar w:fldCharType="begin"/>
            </w:r>
            <w:r w:rsidRPr="00C571C9">
              <w:rPr>
                <w:lang w:val="el-GR"/>
              </w:rPr>
              <w:instrText xml:space="preserve"> </w:instrText>
            </w:r>
            <w:r>
              <w:instrText>REF</w:instrText>
            </w:r>
            <w:r w:rsidRPr="00C571C9">
              <w:rPr>
                <w:lang w:val="el-GR"/>
              </w:rPr>
              <w:instrText xml:space="preserve"> _</w:instrText>
            </w:r>
            <w:r>
              <w:instrText>Ref</w:instrText>
            </w:r>
            <w:r w:rsidRPr="00C571C9">
              <w:rPr>
                <w:lang w:val="el-GR"/>
              </w:rPr>
              <w:instrText>23515249 \</w:instrText>
            </w:r>
            <w:r>
              <w:instrText>r</w:instrText>
            </w:r>
            <w:r w:rsidRPr="00C571C9">
              <w:rPr>
                <w:lang w:val="el-GR"/>
              </w:rPr>
              <w:instrText xml:space="preserve"> \</w:instrText>
            </w:r>
            <w:r>
              <w:instrText>h</w:instrText>
            </w:r>
            <w:r w:rsidRPr="00C571C9">
              <w:rPr>
                <w:lang w:val="el-GR"/>
              </w:rPr>
              <w:instrText xml:space="preserve">  \* </w:instrText>
            </w:r>
            <w:r>
              <w:instrText>MERGEFORMAT</w:instrText>
            </w:r>
            <w:r w:rsidRPr="00C571C9">
              <w:rPr>
                <w:lang w:val="el-GR"/>
              </w:rPr>
              <w:instrText xml:space="preserve"> </w:instrText>
            </w:r>
            <w:r>
              <w:fldChar w:fldCharType="separate"/>
            </w:r>
            <w:r w:rsidR="004715F1" w:rsidRPr="004715F1">
              <w:rPr>
                <w:rFonts w:ascii="Tahoma" w:hAnsi="Tahoma" w:cs="Tahoma"/>
                <w:szCs w:val="22"/>
                <w:lang w:val="el-GR"/>
              </w:rPr>
              <w:t>1.3.5</w:t>
            </w:r>
            <w:r>
              <w:fldChar w:fldCharType="end"/>
            </w:r>
            <w:r w:rsidRPr="002651B1">
              <w:rPr>
                <w:rFonts w:ascii="Tahoma" w:hAnsi="Tahoma" w:cs="Tahoma"/>
                <w:szCs w:val="22"/>
                <w:lang w:val="el-GR"/>
              </w:rPr>
              <w:t xml:space="preserve">. </w:t>
            </w:r>
          </w:p>
          <w:p w14:paraId="340CD57B" w14:textId="6CE8F703" w:rsidR="00C62671" w:rsidRPr="002775BF" w:rsidRDefault="00C62671" w:rsidP="009731F2">
            <w:pPr>
              <w:numPr>
                <w:ilvl w:val="12"/>
                <w:numId w:val="0"/>
              </w:numPr>
              <w:spacing w:before="60" w:after="60"/>
              <w:jc w:val="center"/>
              <w:rPr>
                <w:rFonts w:ascii="Tahoma" w:hAnsi="Tahoma" w:cs="Tahoma"/>
                <w:sz w:val="20"/>
                <w:lang w:val="el-GR"/>
              </w:rPr>
            </w:pPr>
          </w:p>
        </w:tc>
      </w:tr>
      <w:tr w:rsidR="00C62671" w:rsidRPr="009D4F25" w14:paraId="3BCED497" w14:textId="77777777" w:rsidTr="009731F2">
        <w:trPr>
          <w:jc w:val="center"/>
        </w:trPr>
        <w:tc>
          <w:tcPr>
            <w:tcW w:w="329" w:type="pct"/>
            <w:vAlign w:val="center"/>
          </w:tcPr>
          <w:p w14:paraId="5D0C4524" w14:textId="77777777" w:rsidR="00C62671" w:rsidRPr="002775BF" w:rsidRDefault="00C62671" w:rsidP="002775BF">
            <w:pPr>
              <w:numPr>
                <w:ilvl w:val="0"/>
                <w:numId w:val="278"/>
              </w:numPr>
              <w:suppressAutoHyphens w:val="0"/>
              <w:spacing w:before="60" w:after="60"/>
              <w:jc w:val="left"/>
              <w:rPr>
                <w:rFonts w:ascii="Tahoma" w:hAnsi="Tahoma" w:cs="Tahoma"/>
                <w:b/>
                <w:sz w:val="20"/>
                <w:lang w:val="el-GR"/>
              </w:rPr>
            </w:pPr>
          </w:p>
        </w:tc>
        <w:tc>
          <w:tcPr>
            <w:tcW w:w="3470" w:type="pct"/>
            <w:shd w:val="clear" w:color="auto" w:fill="auto"/>
            <w:vAlign w:val="center"/>
          </w:tcPr>
          <w:p w14:paraId="3AC56FFD" w14:textId="3D1A82E2" w:rsidR="00C62671" w:rsidRPr="00651F86" w:rsidRDefault="00C62671" w:rsidP="009731F2">
            <w:pPr>
              <w:spacing w:before="60" w:after="60"/>
              <w:jc w:val="left"/>
              <w:rPr>
                <w:rFonts w:ascii="Tahoma" w:hAnsi="Tahoma" w:cs="Tahoma"/>
                <w:lang w:val="el-GR"/>
              </w:rPr>
            </w:pPr>
            <w:r w:rsidRPr="00C62671">
              <w:rPr>
                <w:rFonts w:ascii="Tahoma" w:hAnsi="Tahoma" w:cs="Tahoma"/>
                <w:lang w:val="el-GR"/>
              </w:rPr>
              <w:t>Δεδομένα Επικοινωνίας – Ψηφιακές Ενέργειες Ενημέρωσης</w:t>
            </w:r>
          </w:p>
        </w:tc>
        <w:tc>
          <w:tcPr>
            <w:tcW w:w="1201" w:type="pct"/>
            <w:vAlign w:val="center"/>
          </w:tcPr>
          <w:p w14:paraId="436604B1" w14:textId="0BAA6D2D" w:rsidR="00C62671" w:rsidRPr="00651F86" w:rsidRDefault="00C62671" w:rsidP="002775BF">
            <w:pPr>
              <w:rPr>
                <w:rFonts w:ascii="Tahoma" w:hAnsi="Tahoma" w:cs="Tahoma"/>
                <w:sz w:val="20"/>
                <w:lang w:val="el-GR"/>
              </w:rPr>
            </w:pPr>
            <w:r w:rsidRPr="00C62671">
              <w:rPr>
                <w:rFonts w:ascii="Tahoma" w:hAnsi="Tahoma" w:cs="Tahoma"/>
                <w:sz w:val="20"/>
                <w:lang w:val="el-GR"/>
              </w:rPr>
              <w:tab/>
              <w:t>1.3.7</w:t>
            </w:r>
          </w:p>
        </w:tc>
      </w:tr>
      <w:tr w:rsidR="00C62671" w:rsidRPr="009D4F25" w14:paraId="7FA601CD" w14:textId="77777777" w:rsidTr="009731F2">
        <w:trPr>
          <w:jc w:val="center"/>
        </w:trPr>
        <w:tc>
          <w:tcPr>
            <w:tcW w:w="329" w:type="pct"/>
            <w:vAlign w:val="center"/>
          </w:tcPr>
          <w:p w14:paraId="6B12802E" w14:textId="77777777" w:rsidR="00C62671" w:rsidRPr="002775BF" w:rsidRDefault="00C62671" w:rsidP="009D4F25">
            <w:pPr>
              <w:numPr>
                <w:ilvl w:val="0"/>
                <w:numId w:val="278"/>
              </w:numPr>
              <w:suppressAutoHyphens w:val="0"/>
              <w:spacing w:before="60" w:after="60"/>
              <w:jc w:val="left"/>
              <w:rPr>
                <w:rFonts w:ascii="Tahoma" w:hAnsi="Tahoma" w:cs="Tahoma"/>
                <w:b/>
                <w:sz w:val="20"/>
                <w:lang w:val="el-GR"/>
              </w:rPr>
            </w:pPr>
          </w:p>
        </w:tc>
        <w:tc>
          <w:tcPr>
            <w:tcW w:w="3470" w:type="pct"/>
            <w:shd w:val="clear" w:color="auto" w:fill="auto"/>
            <w:vAlign w:val="center"/>
          </w:tcPr>
          <w:p w14:paraId="3FCC522E" w14:textId="63A7391E" w:rsidR="00C62671" w:rsidRPr="00651F86" w:rsidRDefault="00C62671" w:rsidP="009731F2">
            <w:pPr>
              <w:spacing w:before="60" w:after="60"/>
              <w:jc w:val="left"/>
              <w:rPr>
                <w:rFonts w:ascii="Tahoma" w:hAnsi="Tahoma" w:cs="Tahoma"/>
                <w:lang w:val="el-GR"/>
              </w:rPr>
            </w:pPr>
            <w:r w:rsidRPr="00C62671">
              <w:rPr>
                <w:rFonts w:ascii="Tahoma" w:hAnsi="Tahoma" w:cs="Tahoma"/>
                <w:lang w:val="el-GR"/>
              </w:rPr>
              <w:t>Ενίσχυση με υλικό των υφιστάμενων διαδικτυακών τόπων που χρησιμοποιούνται για τις ανάγκες ενημέρωσης - προώθησης – επικοινωνίας του ΔΔΤ - ΣΥΖΕΥΞΙΣ ΙΙ</w:t>
            </w:r>
          </w:p>
        </w:tc>
        <w:tc>
          <w:tcPr>
            <w:tcW w:w="1201" w:type="pct"/>
            <w:vAlign w:val="center"/>
          </w:tcPr>
          <w:p w14:paraId="28F537D3" w14:textId="37AC1CD6" w:rsidR="00AA75E9" w:rsidRPr="00AA75E9" w:rsidRDefault="00AA75E9" w:rsidP="00AA75E9">
            <w:pPr>
              <w:rPr>
                <w:rFonts w:ascii="Tahoma" w:hAnsi="Tahoma" w:cs="Tahoma"/>
                <w:sz w:val="20"/>
                <w:lang w:val="el-GR"/>
              </w:rPr>
            </w:pPr>
            <w:r w:rsidRPr="00AA75E9">
              <w:rPr>
                <w:rFonts w:ascii="Tahoma" w:hAnsi="Tahoma" w:cs="Tahoma"/>
                <w:sz w:val="20"/>
                <w:lang w:val="el-GR"/>
              </w:rPr>
              <w:tab/>
            </w:r>
            <w:r>
              <w:rPr>
                <w:rFonts w:ascii="Tahoma" w:hAnsi="Tahoma" w:cs="Tahoma"/>
                <w:sz w:val="20"/>
                <w:lang w:val="el-GR"/>
              </w:rPr>
              <w:t>1</w:t>
            </w:r>
            <w:r w:rsidRPr="00AA75E9">
              <w:rPr>
                <w:rFonts w:ascii="Tahoma" w:hAnsi="Tahoma" w:cs="Tahoma"/>
                <w:sz w:val="20"/>
                <w:lang w:val="el-GR"/>
              </w:rPr>
              <w:t xml:space="preserve">.3.8. </w:t>
            </w:r>
          </w:p>
          <w:p w14:paraId="1C799717" w14:textId="77777777" w:rsidR="00C62671" w:rsidRDefault="00C62671" w:rsidP="009731F2">
            <w:pPr>
              <w:numPr>
                <w:ilvl w:val="12"/>
                <w:numId w:val="0"/>
              </w:numPr>
              <w:spacing w:before="60" w:after="60"/>
              <w:jc w:val="center"/>
              <w:rPr>
                <w:rFonts w:ascii="Tahoma" w:hAnsi="Tahoma" w:cs="Tahoma"/>
                <w:sz w:val="20"/>
                <w:lang w:val="el-GR"/>
              </w:rPr>
            </w:pPr>
          </w:p>
        </w:tc>
      </w:tr>
      <w:tr w:rsidR="00AA75E9" w:rsidRPr="009D4F25" w14:paraId="29255076" w14:textId="77777777" w:rsidTr="009731F2">
        <w:trPr>
          <w:jc w:val="center"/>
        </w:trPr>
        <w:tc>
          <w:tcPr>
            <w:tcW w:w="329" w:type="pct"/>
            <w:vAlign w:val="center"/>
          </w:tcPr>
          <w:p w14:paraId="369B8FFE" w14:textId="77777777" w:rsidR="00AA75E9" w:rsidRPr="009D4F25" w:rsidRDefault="00AA75E9" w:rsidP="009D4F25">
            <w:pPr>
              <w:numPr>
                <w:ilvl w:val="0"/>
                <w:numId w:val="278"/>
              </w:numPr>
              <w:suppressAutoHyphens w:val="0"/>
              <w:spacing w:before="60" w:after="60"/>
              <w:jc w:val="left"/>
              <w:rPr>
                <w:rFonts w:ascii="Tahoma" w:hAnsi="Tahoma" w:cs="Tahoma"/>
                <w:b/>
                <w:sz w:val="20"/>
                <w:lang w:val="el-GR"/>
              </w:rPr>
            </w:pPr>
          </w:p>
        </w:tc>
        <w:tc>
          <w:tcPr>
            <w:tcW w:w="3470" w:type="pct"/>
            <w:shd w:val="clear" w:color="auto" w:fill="auto"/>
            <w:vAlign w:val="center"/>
          </w:tcPr>
          <w:p w14:paraId="08EFE369" w14:textId="1A6ED40E" w:rsidR="00AA75E9" w:rsidRPr="00C62671" w:rsidRDefault="00AA75E9" w:rsidP="009731F2">
            <w:pPr>
              <w:spacing w:before="60" w:after="60"/>
              <w:jc w:val="left"/>
              <w:rPr>
                <w:rFonts w:ascii="Tahoma" w:hAnsi="Tahoma" w:cs="Tahoma"/>
                <w:lang w:val="el-GR"/>
              </w:rPr>
            </w:pPr>
            <w:r w:rsidRPr="00AA75E9">
              <w:rPr>
                <w:rFonts w:ascii="Tahoma" w:hAnsi="Tahoma" w:cs="Tahoma"/>
                <w:lang w:val="el-GR"/>
              </w:rPr>
              <w:t xml:space="preserve">Προώθηση μέσω διαφημίσεων και αρθρογραφίας σε επιλεγμένους </w:t>
            </w:r>
            <w:proofErr w:type="spellStart"/>
            <w:r w:rsidRPr="00AA75E9">
              <w:rPr>
                <w:rFonts w:ascii="Tahoma" w:hAnsi="Tahoma" w:cs="Tahoma"/>
                <w:lang w:val="el-GR"/>
              </w:rPr>
              <w:t>ιστοτόπους</w:t>
            </w:r>
            <w:proofErr w:type="spellEnd"/>
            <w:r w:rsidRPr="00AA75E9">
              <w:rPr>
                <w:rFonts w:ascii="Tahoma" w:hAnsi="Tahoma" w:cs="Tahoma"/>
                <w:lang w:val="el-GR"/>
              </w:rPr>
              <w:t xml:space="preserve"> – Διαφημιστικές καμπάνιες</w:t>
            </w:r>
          </w:p>
        </w:tc>
        <w:tc>
          <w:tcPr>
            <w:tcW w:w="1201" w:type="pct"/>
            <w:vAlign w:val="center"/>
          </w:tcPr>
          <w:p w14:paraId="59011CF2" w14:textId="1AC06554" w:rsidR="00AA75E9" w:rsidRPr="00AA75E9" w:rsidRDefault="00AA75E9" w:rsidP="00AA75E9">
            <w:pPr>
              <w:rPr>
                <w:rFonts w:ascii="Tahoma" w:hAnsi="Tahoma" w:cs="Tahoma"/>
                <w:sz w:val="20"/>
                <w:lang w:val="el-GR"/>
              </w:rPr>
            </w:pPr>
            <w:r w:rsidRPr="00AA75E9">
              <w:rPr>
                <w:rFonts w:ascii="Tahoma" w:hAnsi="Tahoma" w:cs="Tahoma"/>
                <w:sz w:val="20"/>
                <w:lang w:val="el-GR"/>
              </w:rPr>
              <w:tab/>
              <w:t xml:space="preserve">1.3.9. </w:t>
            </w:r>
          </w:p>
          <w:p w14:paraId="75F3E857" w14:textId="77777777" w:rsidR="00AA75E9" w:rsidRPr="00AA75E9" w:rsidRDefault="00AA75E9" w:rsidP="00AA75E9">
            <w:pPr>
              <w:rPr>
                <w:rFonts w:ascii="Tahoma" w:hAnsi="Tahoma" w:cs="Tahoma"/>
                <w:sz w:val="20"/>
                <w:lang w:val="el-GR"/>
              </w:rPr>
            </w:pPr>
          </w:p>
        </w:tc>
      </w:tr>
      <w:tr w:rsidR="00AA75E9" w:rsidRPr="009D4F25" w14:paraId="61357883" w14:textId="77777777" w:rsidTr="009731F2">
        <w:trPr>
          <w:jc w:val="center"/>
        </w:trPr>
        <w:tc>
          <w:tcPr>
            <w:tcW w:w="329" w:type="pct"/>
            <w:vAlign w:val="center"/>
          </w:tcPr>
          <w:p w14:paraId="1AD4B0A6" w14:textId="77777777" w:rsidR="00AA75E9" w:rsidRPr="009D4F25" w:rsidRDefault="00AA75E9" w:rsidP="009D4F25">
            <w:pPr>
              <w:numPr>
                <w:ilvl w:val="0"/>
                <w:numId w:val="278"/>
              </w:numPr>
              <w:suppressAutoHyphens w:val="0"/>
              <w:spacing w:before="60" w:after="60"/>
              <w:jc w:val="left"/>
              <w:rPr>
                <w:rFonts w:ascii="Tahoma" w:hAnsi="Tahoma" w:cs="Tahoma"/>
                <w:b/>
                <w:sz w:val="20"/>
                <w:lang w:val="el-GR"/>
              </w:rPr>
            </w:pPr>
          </w:p>
        </w:tc>
        <w:tc>
          <w:tcPr>
            <w:tcW w:w="3470" w:type="pct"/>
            <w:shd w:val="clear" w:color="auto" w:fill="auto"/>
            <w:vAlign w:val="center"/>
          </w:tcPr>
          <w:p w14:paraId="6C89A39F" w14:textId="01C1F965" w:rsidR="00AA75E9" w:rsidRPr="00C62671" w:rsidRDefault="00AA75E9" w:rsidP="009731F2">
            <w:pPr>
              <w:spacing w:before="60" w:after="60"/>
              <w:jc w:val="left"/>
              <w:rPr>
                <w:rFonts w:ascii="Tahoma" w:hAnsi="Tahoma" w:cs="Tahoma"/>
                <w:lang w:val="el-GR"/>
              </w:rPr>
            </w:pPr>
            <w:r w:rsidRPr="00AA75E9">
              <w:rPr>
                <w:rFonts w:ascii="Tahoma" w:hAnsi="Tahoma" w:cs="Tahoma"/>
                <w:lang w:val="el-GR"/>
              </w:rPr>
              <w:t>Δημιουργία εκπαιδευτικού υλικού για το ΔΔΤ -  ΣΥΖΕΥΞΙΣ ΙΙ και τα οφέλη του</w:t>
            </w:r>
          </w:p>
        </w:tc>
        <w:tc>
          <w:tcPr>
            <w:tcW w:w="1201" w:type="pct"/>
            <w:vAlign w:val="center"/>
          </w:tcPr>
          <w:p w14:paraId="48F70DF8" w14:textId="48DFC2B4" w:rsidR="00AA75E9" w:rsidRPr="00AA75E9" w:rsidRDefault="00AA75E9" w:rsidP="00AA75E9">
            <w:pPr>
              <w:rPr>
                <w:rFonts w:ascii="Tahoma" w:hAnsi="Tahoma" w:cs="Tahoma"/>
                <w:sz w:val="20"/>
                <w:lang w:val="el-GR"/>
              </w:rPr>
            </w:pPr>
            <w:r w:rsidRPr="00AA75E9">
              <w:rPr>
                <w:rFonts w:ascii="Tahoma" w:hAnsi="Tahoma" w:cs="Tahoma"/>
                <w:sz w:val="20"/>
                <w:lang w:val="el-GR"/>
              </w:rPr>
              <w:tab/>
              <w:t xml:space="preserve">1.3.11. </w:t>
            </w:r>
          </w:p>
          <w:p w14:paraId="77570A5D" w14:textId="77777777" w:rsidR="00AA75E9" w:rsidRPr="00AA75E9" w:rsidRDefault="00AA75E9" w:rsidP="00AA75E9">
            <w:pPr>
              <w:rPr>
                <w:rFonts w:ascii="Tahoma" w:hAnsi="Tahoma" w:cs="Tahoma"/>
                <w:sz w:val="20"/>
                <w:lang w:val="el-GR"/>
              </w:rPr>
            </w:pPr>
          </w:p>
        </w:tc>
      </w:tr>
      <w:tr w:rsidR="00AA75E9" w:rsidRPr="009D4F25" w14:paraId="339B450D" w14:textId="77777777" w:rsidTr="002775BF">
        <w:trPr>
          <w:jc w:val="center"/>
        </w:trPr>
        <w:tc>
          <w:tcPr>
            <w:tcW w:w="329" w:type="pct"/>
            <w:tcBorders>
              <w:bottom w:val="single" w:sz="4" w:space="0" w:color="auto"/>
            </w:tcBorders>
            <w:vAlign w:val="center"/>
          </w:tcPr>
          <w:p w14:paraId="157DAE87" w14:textId="77777777" w:rsidR="00AA75E9" w:rsidRPr="009D4F25" w:rsidRDefault="00AA75E9" w:rsidP="009D4F25">
            <w:pPr>
              <w:numPr>
                <w:ilvl w:val="0"/>
                <w:numId w:val="278"/>
              </w:numPr>
              <w:suppressAutoHyphens w:val="0"/>
              <w:spacing w:before="60" w:after="60"/>
              <w:jc w:val="left"/>
              <w:rPr>
                <w:rFonts w:ascii="Tahoma" w:hAnsi="Tahoma" w:cs="Tahoma"/>
                <w:b/>
                <w:sz w:val="20"/>
                <w:lang w:val="el-GR"/>
              </w:rPr>
            </w:pPr>
          </w:p>
        </w:tc>
        <w:tc>
          <w:tcPr>
            <w:tcW w:w="3470" w:type="pct"/>
            <w:tcBorders>
              <w:bottom w:val="single" w:sz="4" w:space="0" w:color="auto"/>
            </w:tcBorders>
            <w:shd w:val="clear" w:color="auto" w:fill="auto"/>
            <w:vAlign w:val="center"/>
          </w:tcPr>
          <w:p w14:paraId="119D281E" w14:textId="352A23FC" w:rsidR="00AA75E9" w:rsidRPr="00C62671" w:rsidRDefault="00AA75E9" w:rsidP="009731F2">
            <w:pPr>
              <w:spacing w:before="60" w:after="60"/>
              <w:jc w:val="left"/>
              <w:rPr>
                <w:rFonts w:ascii="Tahoma" w:hAnsi="Tahoma" w:cs="Tahoma"/>
                <w:lang w:val="el-GR"/>
              </w:rPr>
            </w:pPr>
            <w:r w:rsidRPr="00AA75E9">
              <w:rPr>
                <w:rFonts w:ascii="Tahoma" w:hAnsi="Tahoma" w:cs="Tahoma"/>
                <w:lang w:val="el-GR"/>
              </w:rPr>
              <w:t xml:space="preserve">Συμμετοχή σε Κοινωνικά Δίκτυα (Social </w:t>
            </w:r>
            <w:proofErr w:type="spellStart"/>
            <w:r w:rsidRPr="00AA75E9">
              <w:rPr>
                <w:rFonts w:ascii="Tahoma" w:hAnsi="Tahoma" w:cs="Tahoma"/>
                <w:lang w:val="el-GR"/>
              </w:rPr>
              <w:t>Media</w:t>
            </w:r>
            <w:proofErr w:type="spellEnd"/>
            <w:r w:rsidRPr="00AA75E9">
              <w:rPr>
                <w:rFonts w:ascii="Tahoma" w:hAnsi="Tahoma" w:cs="Tahoma"/>
                <w:lang w:val="el-GR"/>
              </w:rPr>
              <w:t>)</w:t>
            </w:r>
          </w:p>
        </w:tc>
        <w:tc>
          <w:tcPr>
            <w:tcW w:w="1201" w:type="pct"/>
            <w:tcBorders>
              <w:bottom w:val="single" w:sz="4" w:space="0" w:color="auto"/>
            </w:tcBorders>
            <w:vAlign w:val="center"/>
          </w:tcPr>
          <w:p w14:paraId="004C0D24" w14:textId="00A0BF6D" w:rsidR="00AA75E9" w:rsidRPr="00AA75E9" w:rsidRDefault="00AA75E9" w:rsidP="00AA75E9">
            <w:pPr>
              <w:rPr>
                <w:rFonts w:ascii="Tahoma" w:hAnsi="Tahoma" w:cs="Tahoma"/>
                <w:sz w:val="20"/>
                <w:lang w:val="el-GR"/>
              </w:rPr>
            </w:pPr>
            <w:r w:rsidRPr="00AA75E9">
              <w:rPr>
                <w:rFonts w:ascii="Tahoma" w:hAnsi="Tahoma" w:cs="Tahoma"/>
                <w:sz w:val="20"/>
                <w:lang w:val="el-GR"/>
              </w:rPr>
              <w:tab/>
              <w:t xml:space="preserve">1.3.12. </w:t>
            </w:r>
          </w:p>
          <w:p w14:paraId="5518CDC8" w14:textId="77777777" w:rsidR="00AA75E9" w:rsidRPr="00AA75E9" w:rsidRDefault="00AA75E9" w:rsidP="00AA75E9">
            <w:pPr>
              <w:rPr>
                <w:rFonts w:ascii="Tahoma" w:hAnsi="Tahoma" w:cs="Tahoma"/>
                <w:sz w:val="20"/>
                <w:lang w:val="el-GR"/>
              </w:rPr>
            </w:pPr>
          </w:p>
        </w:tc>
      </w:tr>
      <w:tr w:rsidR="00C62671" w:rsidRPr="009D4F25" w14:paraId="4F1BAE00" w14:textId="77777777" w:rsidTr="002775BF">
        <w:trPr>
          <w:jc w:val="center"/>
        </w:trPr>
        <w:tc>
          <w:tcPr>
            <w:tcW w:w="329" w:type="pct"/>
            <w:shd w:val="pct12" w:color="auto" w:fill="auto"/>
            <w:vAlign w:val="center"/>
          </w:tcPr>
          <w:p w14:paraId="7CEAF5DB" w14:textId="77777777" w:rsidR="00C62671" w:rsidRPr="002775BF" w:rsidRDefault="00C62671" w:rsidP="002775BF">
            <w:pPr>
              <w:suppressAutoHyphens w:val="0"/>
              <w:spacing w:before="60" w:after="60"/>
              <w:ind w:left="432"/>
              <w:jc w:val="left"/>
              <w:rPr>
                <w:rFonts w:ascii="Tahoma" w:hAnsi="Tahoma" w:cs="Tahoma"/>
                <w:b/>
                <w:sz w:val="20"/>
                <w:lang w:val="el-GR"/>
              </w:rPr>
            </w:pPr>
          </w:p>
        </w:tc>
        <w:tc>
          <w:tcPr>
            <w:tcW w:w="3470" w:type="pct"/>
            <w:shd w:val="pct12" w:color="auto" w:fill="auto"/>
            <w:vAlign w:val="center"/>
          </w:tcPr>
          <w:p w14:paraId="5CE6CB1E" w14:textId="431B7638" w:rsidR="00C62671" w:rsidRPr="002775BF" w:rsidRDefault="00AA75E9" w:rsidP="009731F2">
            <w:pPr>
              <w:spacing w:before="60" w:after="60"/>
              <w:jc w:val="left"/>
              <w:rPr>
                <w:rFonts w:ascii="Tahoma" w:hAnsi="Tahoma" w:cs="Tahoma"/>
                <w:b/>
                <w:bCs/>
                <w:lang w:val="el-GR"/>
              </w:rPr>
            </w:pPr>
            <w:r>
              <w:rPr>
                <w:rFonts w:ascii="Tahoma" w:hAnsi="Tahoma" w:cs="Tahoma"/>
                <w:b/>
                <w:bCs/>
                <w:lang w:val="el-GR"/>
              </w:rPr>
              <w:t>Διάδοση αποτελεσμάτων</w:t>
            </w:r>
          </w:p>
        </w:tc>
        <w:tc>
          <w:tcPr>
            <w:tcW w:w="1201" w:type="pct"/>
            <w:shd w:val="pct12" w:color="auto" w:fill="auto"/>
            <w:vAlign w:val="center"/>
          </w:tcPr>
          <w:p w14:paraId="1D0B21C8" w14:textId="77777777" w:rsidR="00C62671" w:rsidRDefault="00C62671" w:rsidP="009731F2">
            <w:pPr>
              <w:numPr>
                <w:ilvl w:val="12"/>
                <w:numId w:val="0"/>
              </w:numPr>
              <w:spacing w:before="60" w:after="60"/>
              <w:jc w:val="center"/>
              <w:rPr>
                <w:rFonts w:ascii="Tahoma" w:hAnsi="Tahoma" w:cs="Tahoma"/>
                <w:sz w:val="20"/>
                <w:lang w:val="el-GR"/>
              </w:rPr>
            </w:pPr>
          </w:p>
        </w:tc>
      </w:tr>
      <w:tr w:rsidR="00AA75E9" w:rsidRPr="009D4F25" w14:paraId="72952A54" w14:textId="77777777" w:rsidTr="002775BF">
        <w:trPr>
          <w:jc w:val="center"/>
        </w:trPr>
        <w:tc>
          <w:tcPr>
            <w:tcW w:w="329" w:type="pct"/>
            <w:tcBorders>
              <w:bottom w:val="single" w:sz="4" w:space="0" w:color="auto"/>
            </w:tcBorders>
            <w:vAlign w:val="center"/>
          </w:tcPr>
          <w:p w14:paraId="43307CD1" w14:textId="77777777" w:rsidR="00AA75E9" w:rsidRPr="009D4F25" w:rsidRDefault="00AA75E9" w:rsidP="009D4F25">
            <w:pPr>
              <w:numPr>
                <w:ilvl w:val="0"/>
                <w:numId w:val="278"/>
              </w:numPr>
              <w:suppressAutoHyphens w:val="0"/>
              <w:spacing w:before="60" w:after="60"/>
              <w:jc w:val="left"/>
              <w:rPr>
                <w:rFonts w:ascii="Tahoma" w:hAnsi="Tahoma" w:cs="Tahoma"/>
                <w:b/>
                <w:sz w:val="20"/>
                <w:lang w:val="el-GR"/>
              </w:rPr>
            </w:pPr>
          </w:p>
        </w:tc>
        <w:tc>
          <w:tcPr>
            <w:tcW w:w="3470" w:type="pct"/>
            <w:tcBorders>
              <w:bottom w:val="single" w:sz="4" w:space="0" w:color="auto"/>
            </w:tcBorders>
            <w:shd w:val="clear" w:color="auto" w:fill="auto"/>
            <w:vAlign w:val="center"/>
          </w:tcPr>
          <w:p w14:paraId="36313CDC" w14:textId="2C59BFBF" w:rsidR="00AA75E9" w:rsidRPr="00651F86" w:rsidRDefault="00AA75E9" w:rsidP="009731F2">
            <w:pPr>
              <w:spacing w:before="60" w:after="60"/>
              <w:jc w:val="left"/>
              <w:rPr>
                <w:rFonts w:ascii="Tahoma" w:hAnsi="Tahoma" w:cs="Tahoma"/>
                <w:lang w:val="el-GR"/>
              </w:rPr>
            </w:pPr>
            <w:r w:rsidRPr="00AA75E9">
              <w:rPr>
                <w:rFonts w:ascii="Tahoma" w:hAnsi="Tahoma" w:cs="Tahoma"/>
                <w:lang w:val="el-GR"/>
              </w:rPr>
              <w:t>Διάδοση των επιτευχθέντων αποτελεσμάτων και ωφελειών, ανάδειξη καλών πρακτικών</w:t>
            </w:r>
          </w:p>
        </w:tc>
        <w:tc>
          <w:tcPr>
            <w:tcW w:w="1201" w:type="pct"/>
            <w:tcBorders>
              <w:bottom w:val="single" w:sz="4" w:space="0" w:color="auto"/>
            </w:tcBorders>
            <w:vAlign w:val="center"/>
          </w:tcPr>
          <w:p w14:paraId="638DBA31" w14:textId="3CEC383D" w:rsidR="00AA75E9" w:rsidRPr="00AA75E9" w:rsidRDefault="00AA75E9" w:rsidP="00AA75E9">
            <w:pPr>
              <w:rPr>
                <w:rFonts w:ascii="Tahoma" w:hAnsi="Tahoma" w:cs="Tahoma"/>
                <w:sz w:val="20"/>
                <w:lang w:val="el-GR"/>
              </w:rPr>
            </w:pPr>
            <w:r w:rsidRPr="00AA75E9">
              <w:rPr>
                <w:rFonts w:ascii="Tahoma" w:hAnsi="Tahoma" w:cs="Tahoma"/>
                <w:sz w:val="20"/>
                <w:lang w:val="el-GR"/>
              </w:rPr>
              <w:tab/>
              <w:t>1.</w:t>
            </w:r>
            <w:r w:rsidR="00AF013F">
              <w:rPr>
                <w:rFonts w:ascii="Tahoma" w:hAnsi="Tahoma" w:cs="Tahoma"/>
                <w:sz w:val="20"/>
                <w:lang w:val="el-GR"/>
              </w:rPr>
              <w:t>4</w:t>
            </w:r>
            <w:r w:rsidRPr="00AA75E9">
              <w:rPr>
                <w:rFonts w:ascii="Tahoma" w:hAnsi="Tahoma" w:cs="Tahoma"/>
                <w:sz w:val="20"/>
                <w:lang w:val="el-GR"/>
              </w:rPr>
              <w:t xml:space="preserve">.2.3. </w:t>
            </w:r>
          </w:p>
          <w:p w14:paraId="19F8A315" w14:textId="77777777" w:rsidR="00AA75E9" w:rsidRDefault="00AA75E9" w:rsidP="009731F2">
            <w:pPr>
              <w:numPr>
                <w:ilvl w:val="12"/>
                <w:numId w:val="0"/>
              </w:numPr>
              <w:spacing w:before="60" w:after="60"/>
              <w:jc w:val="center"/>
              <w:rPr>
                <w:rFonts w:ascii="Tahoma" w:hAnsi="Tahoma" w:cs="Tahoma"/>
                <w:sz w:val="20"/>
                <w:lang w:val="el-GR"/>
              </w:rPr>
            </w:pPr>
          </w:p>
        </w:tc>
      </w:tr>
      <w:tr w:rsidR="00AA75E9" w:rsidRPr="009D4F25" w14:paraId="3A16755D" w14:textId="77777777" w:rsidTr="002775BF">
        <w:trPr>
          <w:jc w:val="center"/>
        </w:trPr>
        <w:tc>
          <w:tcPr>
            <w:tcW w:w="329" w:type="pct"/>
            <w:shd w:val="pct12" w:color="auto" w:fill="auto"/>
            <w:vAlign w:val="center"/>
          </w:tcPr>
          <w:p w14:paraId="5D3ED103" w14:textId="77777777" w:rsidR="00AA75E9" w:rsidRPr="009D4F25" w:rsidRDefault="00AA75E9" w:rsidP="002775BF">
            <w:pPr>
              <w:suppressAutoHyphens w:val="0"/>
              <w:spacing w:before="60" w:after="60"/>
              <w:ind w:left="432"/>
              <w:jc w:val="left"/>
              <w:rPr>
                <w:rFonts w:ascii="Tahoma" w:hAnsi="Tahoma" w:cs="Tahoma"/>
                <w:b/>
                <w:sz w:val="20"/>
                <w:lang w:val="el-GR"/>
              </w:rPr>
            </w:pPr>
          </w:p>
        </w:tc>
        <w:tc>
          <w:tcPr>
            <w:tcW w:w="3470" w:type="pct"/>
            <w:shd w:val="pct12" w:color="auto" w:fill="auto"/>
            <w:vAlign w:val="center"/>
          </w:tcPr>
          <w:p w14:paraId="4DE54F6F" w14:textId="312A5C06" w:rsidR="00AA75E9" w:rsidRPr="002775BF" w:rsidRDefault="00AA75E9" w:rsidP="009731F2">
            <w:pPr>
              <w:spacing w:before="60" w:after="60"/>
              <w:jc w:val="left"/>
              <w:rPr>
                <w:rFonts w:ascii="Tahoma" w:hAnsi="Tahoma" w:cs="Tahoma"/>
                <w:b/>
                <w:bCs/>
                <w:lang w:val="el-GR"/>
              </w:rPr>
            </w:pPr>
            <w:r w:rsidRPr="002775BF">
              <w:rPr>
                <w:rFonts w:ascii="Tahoma" w:hAnsi="Tahoma" w:cs="Tahoma"/>
                <w:b/>
                <w:bCs/>
                <w:lang w:val="el-GR"/>
              </w:rPr>
              <w:t>Χρονοδιάγραμμα, Φάσεις και Παραδοτέα</w:t>
            </w:r>
          </w:p>
        </w:tc>
        <w:tc>
          <w:tcPr>
            <w:tcW w:w="1201" w:type="pct"/>
            <w:shd w:val="pct12" w:color="auto" w:fill="auto"/>
            <w:vAlign w:val="center"/>
          </w:tcPr>
          <w:p w14:paraId="71252C03" w14:textId="77777777" w:rsidR="00AA75E9" w:rsidRDefault="00AA75E9" w:rsidP="009731F2">
            <w:pPr>
              <w:numPr>
                <w:ilvl w:val="12"/>
                <w:numId w:val="0"/>
              </w:numPr>
              <w:spacing w:before="60" w:after="60"/>
              <w:jc w:val="center"/>
              <w:rPr>
                <w:rFonts w:ascii="Tahoma" w:hAnsi="Tahoma" w:cs="Tahoma"/>
                <w:sz w:val="20"/>
                <w:lang w:val="el-GR"/>
              </w:rPr>
            </w:pPr>
          </w:p>
        </w:tc>
      </w:tr>
      <w:tr w:rsidR="00AA75E9" w:rsidRPr="009D4F25" w14:paraId="7DCD2C85" w14:textId="77777777" w:rsidTr="002775BF">
        <w:trPr>
          <w:jc w:val="center"/>
        </w:trPr>
        <w:tc>
          <w:tcPr>
            <w:tcW w:w="329" w:type="pct"/>
            <w:tcBorders>
              <w:bottom w:val="single" w:sz="4" w:space="0" w:color="auto"/>
            </w:tcBorders>
            <w:vAlign w:val="center"/>
          </w:tcPr>
          <w:p w14:paraId="5123FE56" w14:textId="77777777" w:rsidR="00AA75E9" w:rsidRPr="009D4F25" w:rsidRDefault="00AA75E9" w:rsidP="009D4F25">
            <w:pPr>
              <w:numPr>
                <w:ilvl w:val="0"/>
                <w:numId w:val="278"/>
              </w:numPr>
              <w:suppressAutoHyphens w:val="0"/>
              <w:spacing w:before="60" w:after="60"/>
              <w:jc w:val="left"/>
              <w:rPr>
                <w:rFonts w:ascii="Tahoma" w:hAnsi="Tahoma" w:cs="Tahoma"/>
                <w:b/>
                <w:sz w:val="20"/>
                <w:lang w:val="el-GR"/>
              </w:rPr>
            </w:pPr>
          </w:p>
        </w:tc>
        <w:tc>
          <w:tcPr>
            <w:tcW w:w="3470" w:type="pct"/>
            <w:tcBorders>
              <w:bottom w:val="single" w:sz="4" w:space="0" w:color="auto"/>
            </w:tcBorders>
            <w:shd w:val="clear" w:color="auto" w:fill="auto"/>
            <w:vAlign w:val="center"/>
          </w:tcPr>
          <w:p w14:paraId="6CE10E9E" w14:textId="724FAAAF" w:rsidR="00AA75E9" w:rsidRPr="00651F86" w:rsidRDefault="00AA75E9" w:rsidP="009731F2">
            <w:pPr>
              <w:spacing w:before="60" w:after="60"/>
              <w:jc w:val="left"/>
              <w:rPr>
                <w:rFonts w:ascii="Tahoma" w:hAnsi="Tahoma" w:cs="Tahoma"/>
                <w:lang w:val="el-GR"/>
              </w:rPr>
            </w:pPr>
            <w:r w:rsidRPr="00AA75E9">
              <w:rPr>
                <w:rFonts w:ascii="Tahoma" w:hAnsi="Tahoma" w:cs="Tahoma"/>
                <w:lang w:val="el-GR"/>
              </w:rPr>
              <w:t>Χρονοδιάγραμμα, Φάσεις και Παραδοτέα</w:t>
            </w:r>
          </w:p>
        </w:tc>
        <w:tc>
          <w:tcPr>
            <w:tcW w:w="1201" w:type="pct"/>
            <w:tcBorders>
              <w:bottom w:val="single" w:sz="4" w:space="0" w:color="auto"/>
            </w:tcBorders>
            <w:vAlign w:val="center"/>
          </w:tcPr>
          <w:p w14:paraId="3F87C7EE" w14:textId="4D3654E0" w:rsidR="00AA75E9" w:rsidRPr="00AA75E9" w:rsidRDefault="00AA75E9" w:rsidP="00AA75E9">
            <w:pPr>
              <w:rPr>
                <w:rFonts w:ascii="Tahoma" w:hAnsi="Tahoma" w:cs="Tahoma"/>
                <w:sz w:val="20"/>
                <w:lang w:val="el-GR"/>
              </w:rPr>
            </w:pPr>
            <w:r w:rsidRPr="00AA75E9">
              <w:rPr>
                <w:rFonts w:ascii="Tahoma" w:hAnsi="Tahoma" w:cs="Tahoma"/>
                <w:sz w:val="20"/>
                <w:lang w:val="el-GR"/>
              </w:rPr>
              <w:tab/>
              <w:t>1.</w:t>
            </w:r>
            <w:r w:rsidR="00AF013F">
              <w:rPr>
                <w:rFonts w:ascii="Tahoma" w:hAnsi="Tahoma" w:cs="Tahoma"/>
                <w:sz w:val="20"/>
                <w:lang w:val="el-GR"/>
              </w:rPr>
              <w:t>4</w:t>
            </w:r>
            <w:r w:rsidRPr="00AA75E9">
              <w:rPr>
                <w:rFonts w:ascii="Tahoma" w:hAnsi="Tahoma" w:cs="Tahoma"/>
                <w:sz w:val="20"/>
                <w:lang w:val="el-GR"/>
              </w:rPr>
              <w:t>.1</w:t>
            </w:r>
          </w:p>
          <w:p w14:paraId="10FABA63" w14:textId="77777777" w:rsidR="00AA75E9" w:rsidRDefault="00AA75E9" w:rsidP="009731F2">
            <w:pPr>
              <w:numPr>
                <w:ilvl w:val="12"/>
                <w:numId w:val="0"/>
              </w:numPr>
              <w:spacing w:before="60" w:after="60"/>
              <w:jc w:val="center"/>
              <w:rPr>
                <w:rFonts w:ascii="Tahoma" w:hAnsi="Tahoma" w:cs="Tahoma"/>
                <w:sz w:val="20"/>
                <w:lang w:val="el-GR"/>
              </w:rPr>
            </w:pPr>
          </w:p>
        </w:tc>
      </w:tr>
      <w:tr w:rsidR="00AA75E9" w:rsidRPr="009D4F25" w14:paraId="1C2CCB1B" w14:textId="77777777" w:rsidTr="002775BF">
        <w:trPr>
          <w:jc w:val="center"/>
        </w:trPr>
        <w:tc>
          <w:tcPr>
            <w:tcW w:w="329" w:type="pct"/>
            <w:shd w:val="pct12" w:color="auto" w:fill="auto"/>
            <w:vAlign w:val="center"/>
          </w:tcPr>
          <w:p w14:paraId="1C944245" w14:textId="77777777" w:rsidR="00AA75E9" w:rsidRPr="009D4F25" w:rsidRDefault="00AA75E9" w:rsidP="002775BF">
            <w:pPr>
              <w:suppressAutoHyphens w:val="0"/>
              <w:spacing w:before="60" w:after="60"/>
              <w:ind w:left="432"/>
              <w:jc w:val="left"/>
              <w:rPr>
                <w:rFonts w:ascii="Tahoma" w:hAnsi="Tahoma" w:cs="Tahoma"/>
                <w:b/>
                <w:sz w:val="20"/>
                <w:lang w:val="el-GR"/>
              </w:rPr>
            </w:pPr>
          </w:p>
        </w:tc>
        <w:tc>
          <w:tcPr>
            <w:tcW w:w="3470" w:type="pct"/>
            <w:shd w:val="pct12" w:color="auto" w:fill="auto"/>
            <w:vAlign w:val="center"/>
          </w:tcPr>
          <w:p w14:paraId="7EBF0B6F" w14:textId="543E0881" w:rsidR="00AA75E9" w:rsidRPr="002775BF" w:rsidRDefault="009D4F25" w:rsidP="009731F2">
            <w:pPr>
              <w:spacing w:before="60" w:after="60"/>
              <w:jc w:val="left"/>
              <w:rPr>
                <w:rFonts w:ascii="Tahoma" w:hAnsi="Tahoma" w:cs="Tahoma"/>
                <w:b/>
                <w:bCs/>
                <w:lang w:val="el-GR"/>
              </w:rPr>
            </w:pPr>
            <w:r w:rsidRPr="002775BF">
              <w:rPr>
                <w:rFonts w:ascii="Tahoma" w:hAnsi="Tahoma" w:cs="Tahoma"/>
                <w:b/>
                <w:bCs/>
                <w:lang w:val="el-GR"/>
              </w:rPr>
              <w:t>Μεθοδολογία Υλοποίησης του Έργου</w:t>
            </w:r>
          </w:p>
        </w:tc>
        <w:tc>
          <w:tcPr>
            <w:tcW w:w="1201" w:type="pct"/>
            <w:shd w:val="pct12" w:color="auto" w:fill="auto"/>
            <w:vAlign w:val="center"/>
          </w:tcPr>
          <w:p w14:paraId="02268E46" w14:textId="77777777" w:rsidR="00AA75E9" w:rsidRPr="00AA75E9" w:rsidRDefault="00AA75E9" w:rsidP="00AA75E9">
            <w:pPr>
              <w:rPr>
                <w:rFonts w:ascii="Tahoma" w:hAnsi="Tahoma" w:cs="Tahoma"/>
                <w:sz w:val="20"/>
                <w:lang w:val="el-GR"/>
              </w:rPr>
            </w:pPr>
          </w:p>
        </w:tc>
      </w:tr>
      <w:tr w:rsidR="00C62671" w:rsidRPr="009D4F25" w14:paraId="7451831C" w14:textId="77777777" w:rsidTr="002775BF">
        <w:trPr>
          <w:jc w:val="center"/>
        </w:trPr>
        <w:tc>
          <w:tcPr>
            <w:tcW w:w="329" w:type="pct"/>
            <w:tcBorders>
              <w:bottom w:val="single" w:sz="4" w:space="0" w:color="auto"/>
            </w:tcBorders>
            <w:vAlign w:val="center"/>
          </w:tcPr>
          <w:p w14:paraId="0105EFCF" w14:textId="77777777" w:rsidR="00C62671" w:rsidRPr="002775BF" w:rsidRDefault="00C62671" w:rsidP="009D4F25">
            <w:pPr>
              <w:numPr>
                <w:ilvl w:val="0"/>
                <w:numId w:val="278"/>
              </w:numPr>
              <w:suppressAutoHyphens w:val="0"/>
              <w:spacing w:before="60" w:after="60"/>
              <w:jc w:val="left"/>
              <w:rPr>
                <w:rFonts w:ascii="Tahoma" w:hAnsi="Tahoma" w:cs="Tahoma"/>
                <w:b/>
                <w:sz w:val="20"/>
                <w:lang w:val="el-GR"/>
              </w:rPr>
            </w:pPr>
          </w:p>
        </w:tc>
        <w:tc>
          <w:tcPr>
            <w:tcW w:w="3470" w:type="pct"/>
            <w:tcBorders>
              <w:bottom w:val="single" w:sz="4" w:space="0" w:color="auto"/>
            </w:tcBorders>
            <w:shd w:val="clear" w:color="auto" w:fill="auto"/>
            <w:vAlign w:val="center"/>
          </w:tcPr>
          <w:p w14:paraId="5BCD975D" w14:textId="0D09B6B0" w:rsidR="00C62671" w:rsidRPr="00651F86" w:rsidRDefault="009D4F25" w:rsidP="009731F2">
            <w:pPr>
              <w:spacing w:before="60" w:after="60"/>
              <w:jc w:val="left"/>
              <w:rPr>
                <w:rFonts w:ascii="Tahoma" w:hAnsi="Tahoma" w:cs="Tahoma"/>
                <w:lang w:val="el-GR"/>
              </w:rPr>
            </w:pPr>
            <w:r w:rsidRPr="009D4F25">
              <w:rPr>
                <w:rFonts w:ascii="Tahoma" w:hAnsi="Tahoma" w:cs="Tahoma"/>
                <w:lang w:val="el-GR"/>
              </w:rPr>
              <w:t>Μεθοδολογία Υλοποίησης του Έργου</w:t>
            </w:r>
          </w:p>
        </w:tc>
        <w:tc>
          <w:tcPr>
            <w:tcW w:w="1201" w:type="pct"/>
            <w:tcBorders>
              <w:bottom w:val="single" w:sz="4" w:space="0" w:color="auto"/>
            </w:tcBorders>
            <w:vAlign w:val="center"/>
          </w:tcPr>
          <w:p w14:paraId="19271B29" w14:textId="3862F19D" w:rsidR="009D4F25" w:rsidRPr="009D4F25" w:rsidRDefault="009D4F25" w:rsidP="009D4F25">
            <w:pPr>
              <w:rPr>
                <w:rFonts w:ascii="Tahoma" w:hAnsi="Tahoma" w:cs="Tahoma"/>
                <w:sz w:val="20"/>
                <w:lang w:val="el-GR"/>
              </w:rPr>
            </w:pPr>
            <w:r w:rsidRPr="009D4F25">
              <w:rPr>
                <w:rFonts w:ascii="Tahoma" w:hAnsi="Tahoma" w:cs="Tahoma"/>
                <w:sz w:val="20"/>
                <w:lang w:val="el-GR"/>
              </w:rPr>
              <w:tab/>
              <w:t>1.</w:t>
            </w:r>
            <w:r w:rsidR="00AF013F">
              <w:rPr>
                <w:rFonts w:ascii="Tahoma" w:hAnsi="Tahoma" w:cs="Tahoma"/>
                <w:sz w:val="20"/>
                <w:lang w:val="el-GR"/>
              </w:rPr>
              <w:t>4</w:t>
            </w:r>
            <w:r w:rsidRPr="009D4F25">
              <w:rPr>
                <w:rFonts w:ascii="Tahoma" w:hAnsi="Tahoma" w:cs="Tahoma"/>
                <w:sz w:val="20"/>
                <w:lang w:val="el-GR"/>
              </w:rPr>
              <w:t>.</w:t>
            </w:r>
          </w:p>
          <w:p w14:paraId="7934A958" w14:textId="77777777" w:rsidR="00C62671" w:rsidRDefault="00C62671" w:rsidP="009731F2">
            <w:pPr>
              <w:numPr>
                <w:ilvl w:val="12"/>
                <w:numId w:val="0"/>
              </w:numPr>
              <w:spacing w:before="60" w:after="60"/>
              <w:jc w:val="center"/>
              <w:rPr>
                <w:rFonts w:ascii="Tahoma" w:hAnsi="Tahoma" w:cs="Tahoma"/>
                <w:sz w:val="20"/>
                <w:lang w:val="el-GR"/>
              </w:rPr>
            </w:pPr>
          </w:p>
        </w:tc>
      </w:tr>
      <w:tr w:rsidR="009D4F25" w:rsidRPr="009D4F25" w14:paraId="79B2AC87" w14:textId="77777777" w:rsidTr="002775BF">
        <w:trPr>
          <w:jc w:val="center"/>
        </w:trPr>
        <w:tc>
          <w:tcPr>
            <w:tcW w:w="329" w:type="pct"/>
            <w:shd w:val="pct12" w:color="auto" w:fill="auto"/>
            <w:vAlign w:val="center"/>
          </w:tcPr>
          <w:p w14:paraId="5D7EEA72" w14:textId="77777777" w:rsidR="009D4F25" w:rsidRPr="009D4F25" w:rsidRDefault="009D4F25" w:rsidP="002775BF">
            <w:pPr>
              <w:suppressAutoHyphens w:val="0"/>
              <w:spacing w:before="60" w:after="60"/>
              <w:ind w:left="432"/>
              <w:jc w:val="left"/>
              <w:rPr>
                <w:rFonts w:ascii="Tahoma" w:hAnsi="Tahoma" w:cs="Tahoma"/>
                <w:b/>
                <w:sz w:val="20"/>
                <w:lang w:val="el-GR"/>
              </w:rPr>
            </w:pPr>
          </w:p>
        </w:tc>
        <w:tc>
          <w:tcPr>
            <w:tcW w:w="3470" w:type="pct"/>
            <w:shd w:val="pct12" w:color="auto" w:fill="auto"/>
            <w:vAlign w:val="center"/>
          </w:tcPr>
          <w:p w14:paraId="68F506C1" w14:textId="77777777" w:rsidR="009D4F25" w:rsidRPr="002775BF" w:rsidRDefault="009D4F25" w:rsidP="009731F2">
            <w:pPr>
              <w:spacing w:before="60" w:after="60"/>
              <w:jc w:val="left"/>
              <w:rPr>
                <w:rFonts w:ascii="Tahoma" w:hAnsi="Tahoma" w:cs="Tahoma"/>
                <w:b/>
                <w:bCs/>
                <w:lang w:val="el-GR"/>
              </w:rPr>
            </w:pPr>
            <w:r w:rsidRPr="002775BF">
              <w:rPr>
                <w:rFonts w:ascii="Tahoma" w:hAnsi="Tahoma" w:cs="Tahoma"/>
                <w:b/>
                <w:bCs/>
                <w:lang w:val="el-GR"/>
              </w:rPr>
              <w:t>Πίνακες Συμμόρφωσης</w:t>
            </w:r>
          </w:p>
        </w:tc>
        <w:tc>
          <w:tcPr>
            <w:tcW w:w="1201" w:type="pct"/>
            <w:shd w:val="pct12" w:color="auto" w:fill="auto"/>
            <w:vAlign w:val="center"/>
          </w:tcPr>
          <w:p w14:paraId="1B11172C" w14:textId="77777777" w:rsidR="009D4F25" w:rsidRPr="009D4F25" w:rsidRDefault="009D4F25" w:rsidP="009D4F25">
            <w:pPr>
              <w:rPr>
                <w:rFonts w:ascii="Tahoma" w:hAnsi="Tahoma" w:cs="Tahoma"/>
                <w:sz w:val="20"/>
                <w:lang w:val="el-GR"/>
              </w:rPr>
            </w:pPr>
          </w:p>
        </w:tc>
      </w:tr>
      <w:tr w:rsidR="00C62671" w:rsidRPr="00A84B85" w14:paraId="49CF084D" w14:textId="77777777" w:rsidTr="002775BF">
        <w:trPr>
          <w:jc w:val="center"/>
        </w:trPr>
        <w:tc>
          <w:tcPr>
            <w:tcW w:w="329" w:type="pct"/>
            <w:tcBorders>
              <w:bottom w:val="single" w:sz="4" w:space="0" w:color="auto"/>
            </w:tcBorders>
            <w:shd w:val="clear" w:color="auto" w:fill="auto"/>
            <w:vAlign w:val="center"/>
          </w:tcPr>
          <w:p w14:paraId="08BE79FA" w14:textId="77777777" w:rsidR="00C62671" w:rsidRPr="002775BF" w:rsidRDefault="00C62671" w:rsidP="002775BF">
            <w:pPr>
              <w:numPr>
                <w:ilvl w:val="0"/>
                <w:numId w:val="278"/>
              </w:numPr>
              <w:suppressAutoHyphens w:val="0"/>
              <w:spacing w:before="60" w:after="60"/>
              <w:jc w:val="left"/>
              <w:rPr>
                <w:rFonts w:ascii="Tahoma" w:hAnsi="Tahoma" w:cs="Tahoma"/>
                <w:b/>
                <w:sz w:val="20"/>
                <w:lang w:val="el-GR"/>
              </w:rPr>
            </w:pPr>
          </w:p>
        </w:tc>
        <w:tc>
          <w:tcPr>
            <w:tcW w:w="3470" w:type="pct"/>
            <w:tcBorders>
              <w:bottom w:val="single" w:sz="4" w:space="0" w:color="auto"/>
            </w:tcBorders>
            <w:shd w:val="clear" w:color="auto" w:fill="auto"/>
            <w:vAlign w:val="center"/>
          </w:tcPr>
          <w:p w14:paraId="0E5A2C7D" w14:textId="77777777" w:rsidR="00C62671" w:rsidRPr="00651F86" w:rsidRDefault="00C62671" w:rsidP="009731F2">
            <w:pPr>
              <w:spacing w:before="60" w:after="60"/>
              <w:jc w:val="left"/>
              <w:rPr>
                <w:rFonts w:ascii="Tahoma" w:hAnsi="Tahoma" w:cs="Tahoma"/>
              </w:rPr>
            </w:pPr>
            <w:proofErr w:type="spellStart"/>
            <w:r w:rsidRPr="001C5365">
              <w:rPr>
                <w:rFonts w:ascii="Tahoma" w:hAnsi="Tahoma" w:cs="Tahoma"/>
              </w:rPr>
              <w:t>Πίν</w:t>
            </w:r>
            <w:proofErr w:type="spellEnd"/>
            <w:r w:rsidRPr="001C5365">
              <w:rPr>
                <w:rFonts w:ascii="Tahoma" w:hAnsi="Tahoma" w:cs="Tahoma"/>
              </w:rPr>
              <w:t xml:space="preserve">ακες </w:t>
            </w:r>
            <w:proofErr w:type="spellStart"/>
            <w:r w:rsidRPr="001C5365">
              <w:rPr>
                <w:rFonts w:ascii="Tahoma" w:hAnsi="Tahoma" w:cs="Tahoma"/>
              </w:rPr>
              <w:t>Συμμόρφωσης</w:t>
            </w:r>
            <w:proofErr w:type="spellEnd"/>
          </w:p>
        </w:tc>
        <w:tc>
          <w:tcPr>
            <w:tcW w:w="1201" w:type="pct"/>
            <w:tcBorders>
              <w:bottom w:val="single" w:sz="4" w:space="0" w:color="auto"/>
            </w:tcBorders>
            <w:shd w:val="clear" w:color="auto" w:fill="auto"/>
            <w:vAlign w:val="center"/>
          </w:tcPr>
          <w:p w14:paraId="34696185" w14:textId="77777777" w:rsidR="00C62671" w:rsidRPr="00651F86" w:rsidRDefault="00C62671" w:rsidP="009731F2">
            <w:pPr>
              <w:numPr>
                <w:ilvl w:val="12"/>
                <w:numId w:val="0"/>
              </w:numPr>
              <w:spacing w:before="60" w:after="60"/>
              <w:jc w:val="center"/>
              <w:rPr>
                <w:rFonts w:ascii="Tahoma" w:hAnsi="Tahoma" w:cs="Tahoma"/>
                <w:b/>
                <w:sz w:val="20"/>
                <w:lang w:val="el-GR"/>
              </w:rPr>
            </w:pPr>
            <w:r w:rsidRPr="001C5365">
              <w:rPr>
                <w:rFonts w:ascii="Tahoma" w:hAnsi="Tahoma" w:cs="Tahoma"/>
                <w:b/>
                <w:sz w:val="20"/>
                <w:lang w:val="el-GR"/>
              </w:rPr>
              <w:t>Παράρτημα ΙΙ</w:t>
            </w:r>
          </w:p>
        </w:tc>
      </w:tr>
      <w:tr w:rsidR="009D4F25" w:rsidRPr="00A84B85" w14:paraId="14A77D9B" w14:textId="77777777" w:rsidTr="002775BF">
        <w:trPr>
          <w:jc w:val="center"/>
        </w:trPr>
        <w:tc>
          <w:tcPr>
            <w:tcW w:w="329" w:type="pct"/>
            <w:shd w:val="pct12" w:color="auto" w:fill="auto"/>
            <w:vAlign w:val="center"/>
          </w:tcPr>
          <w:p w14:paraId="3AB56285" w14:textId="77777777" w:rsidR="009D4F25" w:rsidRPr="009D4F25" w:rsidRDefault="009D4F25" w:rsidP="002775BF">
            <w:pPr>
              <w:suppressAutoHyphens w:val="0"/>
              <w:spacing w:before="60" w:after="60"/>
              <w:ind w:left="432"/>
              <w:jc w:val="left"/>
              <w:rPr>
                <w:rFonts w:ascii="Tahoma" w:hAnsi="Tahoma" w:cs="Tahoma"/>
                <w:b/>
                <w:sz w:val="20"/>
                <w:lang w:val="el-GR"/>
              </w:rPr>
            </w:pPr>
          </w:p>
        </w:tc>
        <w:tc>
          <w:tcPr>
            <w:tcW w:w="3470" w:type="pct"/>
            <w:shd w:val="pct12" w:color="auto" w:fill="auto"/>
            <w:vAlign w:val="center"/>
          </w:tcPr>
          <w:p w14:paraId="5B91538B" w14:textId="77777777" w:rsidR="009D4F25" w:rsidRPr="001C5365" w:rsidRDefault="009D4F25" w:rsidP="009731F2">
            <w:pPr>
              <w:spacing w:before="60" w:after="60"/>
              <w:jc w:val="left"/>
              <w:rPr>
                <w:rFonts w:ascii="Tahoma" w:hAnsi="Tahoma" w:cs="Tahoma"/>
              </w:rPr>
            </w:pPr>
          </w:p>
        </w:tc>
        <w:tc>
          <w:tcPr>
            <w:tcW w:w="1201" w:type="pct"/>
            <w:shd w:val="pct12" w:color="auto" w:fill="auto"/>
            <w:vAlign w:val="center"/>
          </w:tcPr>
          <w:p w14:paraId="713EE36B" w14:textId="77777777" w:rsidR="009D4F25" w:rsidRPr="001C5365" w:rsidRDefault="009D4F25" w:rsidP="009731F2">
            <w:pPr>
              <w:numPr>
                <w:ilvl w:val="12"/>
                <w:numId w:val="0"/>
              </w:numPr>
              <w:spacing w:before="60" w:after="60"/>
              <w:jc w:val="center"/>
              <w:rPr>
                <w:rFonts w:ascii="Tahoma" w:hAnsi="Tahoma" w:cs="Tahoma"/>
                <w:b/>
                <w:sz w:val="20"/>
                <w:lang w:val="el-GR"/>
              </w:rPr>
            </w:pPr>
          </w:p>
        </w:tc>
      </w:tr>
      <w:tr w:rsidR="00C62671" w:rsidRPr="00A84B85" w14:paraId="43C4151B" w14:textId="77777777" w:rsidTr="009731F2">
        <w:trPr>
          <w:jc w:val="center"/>
        </w:trPr>
        <w:tc>
          <w:tcPr>
            <w:tcW w:w="329" w:type="pct"/>
            <w:shd w:val="clear" w:color="auto" w:fill="auto"/>
            <w:vAlign w:val="center"/>
          </w:tcPr>
          <w:p w14:paraId="267E5BC6" w14:textId="77777777" w:rsidR="00C62671" w:rsidRPr="00651F86" w:rsidRDefault="00C62671" w:rsidP="002775BF">
            <w:pPr>
              <w:numPr>
                <w:ilvl w:val="0"/>
                <w:numId w:val="278"/>
              </w:numPr>
              <w:suppressAutoHyphens w:val="0"/>
              <w:spacing w:before="60" w:after="60"/>
              <w:jc w:val="left"/>
              <w:rPr>
                <w:rFonts w:ascii="Tahoma" w:hAnsi="Tahoma" w:cs="Tahoma"/>
                <w:b/>
                <w:sz w:val="20"/>
              </w:rPr>
            </w:pPr>
          </w:p>
        </w:tc>
        <w:tc>
          <w:tcPr>
            <w:tcW w:w="3470" w:type="pct"/>
            <w:shd w:val="clear" w:color="auto" w:fill="auto"/>
            <w:vAlign w:val="center"/>
          </w:tcPr>
          <w:p w14:paraId="589380B0" w14:textId="77777777" w:rsidR="00C62671" w:rsidRPr="00651F86" w:rsidRDefault="00C62671" w:rsidP="009731F2">
            <w:pPr>
              <w:spacing w:before="60" w:after="60"/>
              <w:jc w:val="left"/>
              <w:rPr>
                <w:rFonts w:ascii="Tahoma" w:hAnsi="Tahoma" w:cs="Tahoma"/>
                <w:u w:val="single"/>
                <w:lang w:val="el-GR"/>
              </w:rPr>
            </w:pPr>
            <w:r w:rsidRPr="001C5365">
              <w:rPr>
                <w:rFonts w:ascii="Tahoma" w:hAnsi="Tahoma" w:cs="Tahoma"/>
                <w:lang w:val="el-GR"/>
              </w:rPr>
              <w:t xml:space="preserve">Πίνακες Οικονομικής Προσφοράς, </w:t>
            </w:r>
            <w:r w:rsidRPr="001C5365">
              <w:rPr>
                <w:rFonts w:ascii="Tahoma" w:hAnsi="Tahoma" w:cs="Tahoma"/>
                <w:u w:val="single"/>
                <w:lang w:val="el-GR"/>
              </w:rPr>
              <w:t>χωρίς τιμές</w:t>
            </w:r>
          </w:p>
          <w:p w14:paraId="2DBCBDE6" w14:textId="77777777" w:rsidR="00C62671" w:rsidRPr="00651F86" w:rsidRDefault="00C62671" w:rsidP="009731F2">
            <w:pPr>
              <w:spacing w:before="60" w:after="60"/>
              <w:jc w:val="left"/>
              <w:rPr>
                <w:rFonts w:ascii="Tahoma" w:hAnsi="Tahoma" w:cs="Tahoma"/>
                <w:u w:val="single"/>
                <w:lang w:val="el-GR"/>
              </w:rPr>
            </w:pPr>
            <w:r w:rsidRPr="001C5365">
              <w:rPr>
                <w:rFonts w:ascii="Tahoma" w:hAnsi="Tahoma" w:cs="Tahoma"/>
                <w:u w:val="single"/>
                <w:lang w:val="el-GR"/>
              </w:rPr>
              <w:t>Η εμφάνιση τιμής/ τιμών στον εν λόγω πίνακα αποτελεί λόγο απόρριψης της προσφοράς</w:t>
            </w:r>
          </w:p>
        </w:tc>
        <w:tc>
          <w:tcPr>
            <w:tcW w:w="1201" w:type="pct"/>
            <w:shd w:val="clear" w:color="auto" w:fill="auto"/>
            <w:vAlign w:val="center"/>
          </w:tcPr>
          <w:p w14:paraId="3CCDF1DA" w14:textId="77777777" w:rsidR="00C62671" w:rsidRPr="00651F86" w:rsidRDefault="00C62671" w:rsidP="009731F2">
            <w:pPr>
              <w:numPr>
                <w:ilvl w:val="12"/>
                <w:numId w:val="0"/>
              </w:numPr>
              <w:spacing w:before="60" w:after="60"/>
              <w:jc w:val="center"/>
              <w:rPr>
                <w:rFonts w:ascii="Tahoma" w:hAnsi="Tahoma" w:cs="Tahoma"/>
                <w:b/>
                <w:sz w:val="20"/>
                <w:lang w:val="en-US"/>
              </w:rPr>
            </w:pPr>
            <w:r w:rsidRPr="001C5365">
              <w:rPr>
                <w:rFonts w:ascii="Tahoma" w:hAnsi="Tahoma" w:cs="Tahoma"/>
                <w:b/>
                <w:sz w:val="20"/>
                <w:lang w:val="el-GR"/>
              </w:rPr>
              <w:t xml:space="preserve">Παράρτημα </w:t>
            </w:r>
            <w:r w:rsidRPr="001C5365">
              <w:rPr>
                <w:rFonts w:ascii="Tahoma" w:hAnsi="Tahoma" w:cs="Tahoma"/>
                <w:b/>
                <w:sz w:val="20"/>
                <w:lang w:val="en-US"/>
              </w:rPr>
              <w:t>VI</w:t>
            </w:r>
          </w:p>
        </w:tc>
      </w:tr>
    </w:tbl>
    <w:p w14:paraId="785620BC" w14:textId="77777777" w:rsidR="00C62671" w:rsidRPr="00422580" w:rsidRDefault="00C62671" w:rsidP="00C93CF5">
      <w:pPr>
        <w:autoSpaceDE w:val="0"/>
        <w:autoSpaceDN w:val="0"/>
        <w:adjustRightInd w:val="0"/>
        <w:spacing w:after="0" w:line="276" w:lineRule="auto"/>
        <w:rPr>
          <w:rFonts w:ascii="Tahoma" w:hAnsi="Tahoma" w:cs="Tahoma"/>
          <w:szCs w:val="22"/>
          <w:lang w:val="el-GR"/>
        </w:rPr>
      </w:pPr>
    </w:p>
    <w:p w14:paraId="7360789C" w14:textId="77777777" w:rsidR="00F54900" w:rsidRPr="00422580" w:rsidRDefault="00F54900" w:rsidP="00F54900">
      <w:pPr>
        <w:rPr>
          <w:rFonts w:ascii="Tahoma" w:hAnsi="Tahoma" w:cs="Tahoma"/>
          <w:szCs w:val="22"/>
          <w:lang w:val="el-GR"/>
        </w:rPr>
      </w:pPr>
      <w:r w:rsidRPr="00422580">
        <w:rPr>
          <w:rFonts w:ascii="Tahoma" w:hAnsi="Tahoma" w:cs="Tahoma"/>
          <w:szCs w:val="22"/>
          <w:lang w:val="el-GR"/>
        </w:rPr>
        <w:t>Επίσης ο φάκελος «ΤΕΧΝΙΚΗ ΠΡΟΣΦΟΡΑ» πρέπει να περιέχει:</w:t>
      </w:r>
    </w:p>
    <w:p w14:paraId="56FFF833" w14:textId="2383ACA5" w:rsidR="00F54900" w:rsidRPr="00422580" w:rsidRDefault="00F54900" w:rsidP="00935285">
      <w:pPr>
        <w:numPr>
          <w:ilvl w:val="0"/>
          <w:numId w:val="62"/>
        </w:numPr>
        <w:suppressAutoHyphens w:val="0"/>
        <w:rPr>
          <w:rFonts w:ascii="Tahoma" w:hAnsi="Tahoma" w:cs="Tahoma"/>
          <w:szCs w:val="22"/>
          <w:lang w:val="el-GR"/>
        </w:rPr>
      </w:pPr>
      <w:r w:rsidRPr="00422580">
        <w:rPr>
          <w:rFonts w:ascii="Tahoma" w:hAnsi="Tahoma" w:cs="Tahoma"/>
          <w:szCs w:val="22"/>
          <w:lang w:val="el-GR"/>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σε συνάρτηση και με τα κριτήρια ανάθεσης της παραγράφου</w:t>
      </w:r>
      <w:r w:rsidR="0052094F" w:rsidRPr="0052094F">
        <w:rPr>
          <w:rFonts w:ascii="Tahoma" w:hAnsi="Tahoma" w:cs="Tahoma"/>
          <w:szCs w:val="22"/>
          <w:lang w:val="el-GR"/>
        </w:rPr>
        <w:t xml:space="preserve"> 2.3.1</w:t>
      </w:r>
      <w:r w:rsidR="00FE35D9" w:rsidRPr="00FE35D9">
        <w:rPr>
          <w:rFonts w:ascii="Tahoma" w:hAnsi="Tahoma" w:cs="Tahoma"/>
          <w:szCs w:val="22"/>
          <w:lang w:val="el-GR"/>
        </w:rPr>
        <w:t>.</w:t>
      </w:r>
    </w:p>
    <w:p w14:paraId="34E19C5D" w14:textId="77777777" w:rsidR="008D527C" w:rsidRPr="00422580" w:rsidRDefault="008D527C" w:rsidP="00C93CF5">
      <w:pPr>
        <w:autoSpaceDE w:val="0"/>
        <w:autoSpaceDN w:val="0"/>
        <w:adjustRightInd w:val="0"/>
        <w:spacing w:after="0" w:line="276" w:lineRule="auto"/>
        <w:rPr>
          <w:rFonts w:ascii="Tahoma" w:hAnsi="Tahoma" w:cs="Tahoma"/>
          <w:szCs w:val="22"/>
          <w:lang w:val="el-GR"/>
        </w:rPr>
      </w:pPr>
    </w:p>
    <w:p w14:paraId="4E385B79" w14:textId="77777777" w:rsidR="0071364F" w:rsidRPr="00422580" w:rsidRDefault="0071364F" w:rsidP="00C93CF5">
      <w:pPr>
        <w:autoSpaceDE w:val="0"/>
        <w:autoSpaceDN w:val="0"/>
        <w:adjustRightInd w:val="0"/>
        <w:spacing w:after="0" w:line="276" w:lineRule="auto"/>
        <w:rPr>
          <w:rFonts w:ascii="Tahoma" w:hAnsi="Tahoma" w:cs="Tahoma"/>
          <w:szCs w:val="22"/>
          <w:lang w:val="el-GR"/>
        </w:rPr>
      </w:pPr>
    </w:p>
    <w:p w14:paraId="631A19EE" w14:textId="77777777" w:rsidR="0071364F" w:rsidRPr="00422580" w:rsidRDefault="0071364F" w:rsidP="00C93CF5">
      <w:pPr>
        <w:rPr>
          <w:rFonts w:ascii="Tahoma" w:hAnsi="Tahoma" w:cs="Tahoma"/>
          <w:szCs w:val="22"/>
          <w:lang w:val="el-GR"/>
        </w:rPr>
      </w:pPr>
    </w:p>
    <w:p w14:paraId="07022B8C" w14:textId="77777777" w:rsidR="00E9272E" w:rsidRDefault="00E9272E">
      <w:pPr>
        <w:suppressAutoHyphens w:val="0"/>
        <w:spacing w:after="0"/>
        <w:jc w:val="left"/>
        <w:rPr>
          <w:rFonts w:ascii="Tahoma" w:eastAsia="Times New Roman" w:hAnsi="Tahoma" w:cs="Tahoma"/>
          <w:b/>
          <w:color w:val="002060"/>
          <w:szCs w:val="22"/>
          <w:lang w:val="el-GR"/>
        </w:rPr>
      </w:pPr>
      <w:r>
        <w:rPr>
          <w:rFonts w:cs="Tahoma"/>
          <w:lang w:val="el-GR"/>
        </w:rPr>
        <w:br w:type="page"/>
      </w:r>
    </w:p>
    <w:p w14:paraId="2E7A1A9F" w14:textId="366976DF" w:rsidR="0071364F" w:rsidRPr="00422580" w:rsidRDefault="0071364F" w:rsidP="00B24B41">
      <w:pPr>
        <w:pStyle w:val="2"/>
        <w:numPr>
          <w:ilvl w:val="0"/>
          <w:numId w:val="0"/>
        </w:numPr>
        <w:ind w:left="576" w:hanging="576"/>
        <w:rPr>
          <w:rFonts w:cs="Tahoma"/>
          <w:lang w:val="el-GR"/>
        </w:rPr>
      </w:pPr>
      <w:bookmarkStart w:id="169" w:name="_Toc105503788"/>
      <w:r w:rsidRPr="00422580">
        <w:rPr>
          <w:rFonts w:cs="Tahoma"/>
          <w:lang w:val="el-GR"/>
        </w:rPr>
        <w:lastRenderedPageBreak/>
        <w:t xml:space="preserve">ΠΑΡΑΡΤΗΜΑ </w:t>
      </w:r>
      <w:r w:rsidRPr="00422580">
        <w:rPr>
          <w:rFonts w:cs="Tahoma"/>
        </w:rPr>
        <w:t>VI</w:t>
      </w:r>
      <w:r w:rsidRPr="00422580">
        <w:rPr>
          <w:rFonts w:cs="Tahoma"/>
          <w:lang w:val="el-GR"/>
        </w:rPr>
        <w:t xml:space="preserve"> – Υπόδειγμα Οικονομικής Προσφοράς</w:t>
      </w:r>
      <w:bookmarkEnd w:id="169"/>
      <w:r w:rsidRPr="00422580">
        <w:rPr>
          <w:rFonts w:cs="Tahoma"/>
          <w:lang w:val="el-GR"/>
        </w:rPr>
        <w:t xml:space="preserve"> </w:t>
      </w:r>
    </w:p>
    <w:p w14:paraId="273982FD" w14:textId="77777777" w:rsidR="00B11AC1" w:rsidRPr="004A7F8F" w:rsidRDefault="00B11AC1" w:rsidP="00B11AC1">
      <w:pPr>
        <w:pStyle w:val="normalwithoutspacing"/>
        <w:rPr>
          <w:rFonts w:ascii="Tahoma" w:hAnsi="Tahoma" w:cs="Tahoma"/>
          <w:i/>
          <w:color w:val="5B9BD5"/>
          <w:sz w:val="4"/>
          <w:szCs w:val="4"/>
        </w:rPr>
      </w:pPr>
      <w:bookmarkStart w:id="170" w:name="_Toc63254462"/>
      <w:bookmarkStart w:id="171" w:name="_Toc240445875"/>
      <w:bookmarkStart w:id="172" w:name="_Toc366852696"/>
      <w:bookmarkStart w:id="173" w:name="_Ref508304024"/>
      <w:bookmarkStart w:id="174" w:name="_Toc10632749"/>
      <w:bookmarkStart w:id="175" w:name="_Toc42167516"/>
      <w:bookmarkStart w:id="176" w:name="_Toc53671369"/>
      <w:bookmarkStart w:id="177" w:name="_Toc59113561"/>
      <w:bookmarkStart w:id="178" w:name="_Toc71677634"/>
      <w:bookmarkStart w:id="179" w:name="_Toc46478320"/>
    </w:p>
    <w:p w14:paraId="6462ED0A" w14:textId="77777777" w:rsidR="00B11AC1" w:rsidRPr="00A01612" w:rsidRDefault="00B11AC1" w:rsidP="00B11AC1">
      <w:pPr>
        <w:pStyle w:val="4"/>
        <w:numPr>
          <w:ilvl w:val="0"/>
          <w:numId w:val="64"/>
        </w:numPr>
        <w:rPr>
          <w:rFonts w:cs="Tahoma"/>
          <w:szCs w:val="22"/>
          <w:lang w:val="el-GR"/>
        </w:rPr>
      </w:pPr>
      <w:bookmarkStart w:id="180" w:name="_Ref23760737"/>
      <w:r w:rsidRPr="00935D5C">
        <w:rPr>
          <w:rFonts w:cs="Tahoma"/>
          <w:szCs w:val="22"/>
          <w:lang w:val="el-GR"/>
        </w:rPr>
        <w:t>Ενέργειες δημοσιότητας και προώθησης των δράσεων του ΣΥΖΕΥΞΙΣ ΙI</w:t>
      </w:r>
      <w:bookmarkEnd w:id="1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2628"/>
        <w:gridCol w:w="851"/>
        <w:gridCol w:w="992"/>
        <w:gridCol w:w="1134"/>
        <w:gridCol w:w="992"/>
        <w:gridCol w:w="1134"/>
        <w:gridCol w:w="1411"/>
      </w:tblGrid>
      <w:tr w:rsidR="00B11AC1" w:rsidRPr="002651B1" w14:paraId="33E71D69" w14:textId="77777777" w:rsidTr="00603C42">
        <w:trPr>
          <w:cantSplit/>
          <w:tblHeader/>
        </w:trPr>
        <w:tc>
          <w:tcPr>
            <w:tcW w:w="252" w:type="pct"/>
            <w:vMerge w:val="restart"/>
            <w:shd w:val="clear" w:color="auto" w:fill="E6E6E6"/>
            <w:vAlign w:val="center"/>
          </w:tcPr>
          <w:p w14:paraId="422C7D43" w14:textId="77777777" w:rsidR="00B11AC1" w:rsidRPr="002651B1" w:rsidRDefault="00B11AC1" w:rsidP="00603C42">
            <w:pPr>
              <w:spacing w:after="0"/>
              <w:contextualSpacing/>
              <w:jc w:val="center"/>
              <w:rPr>
                <w:rFonts w:ascii="Tahoma" w:hAnsi="Tahoma" w:cs="Tahoma"/>
                <w:sz w:val="20"/>
                <w:szCs w:val="20"/>
              </w:rPr>
            </w:pPr>
            <w:r w:rsidRPr="002651B1">
              <w:rPr>
                <w:rFonts w:ascii="Tahoma" w:hAnsi="Tahoma" w:cs="Tahoma"/>
                <w:sz w:val="20"/>
                <w:szCs w:val="20"/>
              </w:rPr>
              <w:t>Α/Α</w:t>
            </w:r>
          </w:p>
        </w:tc>
        <w:tc>
          <w:tcPr>
            <w:tcW w:w="1365" w:type="pct"/>
            <w:vMerge w:val="restart"/>
            <w:shd w:val="clear" w:color="auto" w:fill="E6E6E6"/>
            <w:vAlign w:val="center"/>
          </w:tcPr>
          <w:p w14:paraId="3FCE4B02" w14:textId="77777777" w:rsidR="00B11AC1" w:rsidRPr="002651B1" w:rsidRDefault="00B11AC1" w:rsidP="00603C42">
            <w:pPr>
              <w:spacing w:after="0"/>
              <w:contextualSpacing/>
              <w:jc w:val="center"/>
              <w:rPr>
                <w:rFonts w:ascii="Tahoma" w:hAnsi="Tahoma" w:cs="Tahoma"/>
                <w:sz w:val="20"/>
                <w:szCs w:val="20"/>
              </w:rPr>
            </w:pPr>
            <w:r w:rsidRPr="002651B1">
              <w:rPr>
                <w:rFonts w:ascii="Tahoma" w:hAnsi="Tahoma" w:cs="Tahoma"/>
                <w:sz w:val="20"/>
                <w:szCs w:val="20"/>
              </w:rPr>
              <w:t>ΠΕΡΙΓΡΑΦΗ</w:t>
            </w:r>
          </w:p>
        </w:tc>
        <w:tc>
          <w:tcPr>
            <w:tcW w:w="442" w:type="pct"/>
            <w:vMerge w:val="restart"/>
            <w:shd w:val="clear" w:color="auto" w:fill="E6E6E6"/>
            <w:vAlign w:val="center"/>
          </w:tcPr>
          <w:p w14:paraId="68205322" w14:textId="77777777" w:rsidR="00B11AC1" w:rsidRPr="002651B1" w:rsidRDefault="00B11AC1" w:rsidP="00603C42">
            <w:pPr>
              <w:spacing w:after="0"/>
              <w:contextualSpacing/>
              <w:jc w:val="center"/>
              <w:rPr>
                <w:rFonts w:ascii="Tahoma" w:hAnsi="Tahoma" w:cs="Tahoma"/>
                <w:sz w:val="20"/>
                <w:szCs w:val="20"/>
              </w:rPr>
            </w:pPr>
            <w:r w:rsidRPr="002651B1">
              <w:rPr>
                <w:rFonts w:ascii="Tahoma" w:hAnsi="Tahoma" w:cs="Tahoma"/>
                <w:sz w:val="20"/>
                <w:szCs w:val="20"/>
              </w:rPr>
              <w:t>ΤΥΠΟΣ</w:t>
            </w:r>
          </w:p>
        </w:tc>
        <w:tc>
          <w:tcPr>
            <w:tcW w:w="515" w:type="pct"/>
            <w:vMerge w:val="restart"/>
            <w:shd w:val="clear" w:color="auto" w:fill="E6E6E6"/>
            <w:vAlign w:val="center"/>
          </w:tcPr>
          <w:p w14:paraId="3B221D2A" w14:textId="77777777" w:rsidR="00B11AC1" w:rsidRPr="002651B1" w:rsidRDefault="00B11AC1" w:rsidP="00603C42">
            <w:pPr>
              <w:spacing w:after="0"/>
              <w:contextualSpacing/>
              <w:jc w:val="center"/>
              <w:rPr>
                <w:rFonts w:ascii="Tahoma" w:hAnsi="Tahoma" w:cs="Tahoma"/>
                <w:sz w:val="20"/>
                <w:szCs w:val="20"/>
              </w:rPr>
            </w:pPr>
            <w:r w:rsidRPr="002651B1">
              <w:rPr>
                <w:rFonts w:ascii="Tahoma" w:hAnsi="Tahoma" w:cs="Tahoma"/>
                <w:sz w:val="20"/>
                <w:szCs w:val="20"/>
              </w:rPr>
              <w:t>ΠΟΣΟΤΗΤΑ</w:t>
            </w:r>
          </w:p>
        </w:tc>
        <w:tc>
          <w:tcPr>
            <w:tcW w:w="1104" w:type="pct"/>
            <w:gridSpan w:val="2"/>
            <w:shd w:val="clear" w:color="auto" w:fill="E6E6E6"/>
            <w:vAlign w:val="center"/>
          </w:tcPr>
          <w:p w14:paraId="26C5979F" w14:textId="77777777" w:rsidR="00B11AC1" w:rsidRPr="002651B1" w:rsidRDefault="00B11AC1" w:rsidP="00603C42">
            <w:pPr>
              <w:spacing w:after="0"/>
              <w:contextualSpacing/>
              <w:jc w:val="center"/>
              <w:rPr>
                <w:rFonts w:ascii="Tahoma" w:hAnsi="Tahoma" w:cs="Tahoma"/>
                <w:sz w:val="20"/>
                <w:szCs w:val="20"/>
              </w:rPr>
            </w:pPr>
            <w:r w:rsidRPr="002651B1">
              <w:rPr>
                <w:rFonts w:ascii="Tahoma" w:hAnsi="Tahoma" w:cs="Tahoma"/>
                <w:sz w:val="20"/>
                <w:szCs w:val="20"/>
              </w:rPr>
              <w:t>ΑΞΙΑ ΧΩΡΙΣ ΦΠΑ [€]</w:t>
            </w:r>
          </w:p>
        </w:tc>
        <w:tc>
          <w:tcPr>
            <w:tcW w:w="589" w:type="pct"/>
            <w:vMerge w:val="restart"/>
            <w:shd w:val="clear" w:color="auto" w:fill="E6E6E6"/>
            <w:vAlign w:val="center"/>
          </w:tcPr>
          <w:p w14:paraId="05566D8E" w14:textId="77777777" w:rsidR="00B11AC1" w:rsidRPr="002651B1" w:rsidRDefault="00B11AC1" w:rsidP="00603C42">
            <w:pPr>
              <w:spacing w:after="0"/>
              <w:contextualSpacing/>
              <w:jc w:val="center"/>
              <w:rPr>
                <w:rFonts w:ascii="Tahoma" w:hAnsi="Tahoma" w:cs="Tahoma"/>
                <w:sz w:val="20"/>
                <w:szCs w:val="20"/>
              </w:rPr>
            </w:pPr>
            <w:r w:rsidRPr="002651B1">
              <w:rPr>
                <w:rFonts w:ascii="Tahoma" w:hAnsi="Tahoma" w:cs="Tahoma"/>
                <w:sz w:val="20"/>
                <w:szCs w:val="20"/>
              </w:rPr>
              <w:t>ΦΠΑ [€]</w:t>
            </w:r>
          </w:p>
        </w:tc>
        <w:tc>
          <w:tcPr>
            <w:tcW w:w="733" w:type="pct"/>
            <w:vMerge w:val="restart"/>
            <w:shd w:val="clear" w:color="auto" w:fill="E6E6E6"/>
            <w:vAlign w:val="center"/>
          </w:tcPr>
          <w:p w14:paraId="5FB59C4D" w14:textId="77777777" w:rsidR="00B11AC1" w:rsidRPr="002651B1" w:rsidRDefault="00B11AC1" w:rsidP="00603C42">
            <w:pPr>
              <w:spacing w:after="0"/>
              <w:contextualSpacing/>
              <w:jc w:val="center"/>
              <w:rPr>
                <w:rFonts w:ascii="Tahoma" w:hAnsi="Tahoma" w:cs="Tahoma"/>
                <w:sz w:val="20"/>
                <w:szCs w:val="20"/>
              </w:rPr>
            </w:pPr>
            <w:r w:rsidRPr="002651B1">
              <w:rPr>
                <w:rFonts w:ascii="Tahoma" w:hAnsi="Tahoma" w:cs="Tahoma"/>
                <w:sz w:val="20"/>
                <w:szCs w:val="20"/>
              </w:rPr>
              <w:t xml:space="preserve">ΣΥΝΟΛΙΚΗ ΑΞΙΑ </w:t>
            </w:r>
          </w:p>
          <w:p w14:paraId="553A2D42" w14:textId="77777777" w:rsidR="00B11AC1" w:rsidRPr="002651B1" w:rsidRDefault="00B11AC1" w:rsidP="00603C42">
            <w:pPr>
              <w:spacing w:after="0"/>
              <w:contextualSpacing/>
              <w:jc w:val="center"/>
              <w:rPr>
                <w:rFonts w:ascii="Tahoma" w:hAnsi="Tahoma" w:cs="Tahoma"/>
                <w:sz w:val="20"/>
                <w:szCs w:val="20"/>
              </w:rPr>
            </w:pPr>
            <w:r w:rsidRPr="002651B1">
              <w:rPr>
                <w:rFonts w:ascii="Tahoma" w:hAnsi="Tahoma" w:cs="Tahoma"/>
                <w:sz w:val="20"/>
                <w:szCs w:val="20"/>
              </w:rPr>
              <w:t>ΜΕ ΦΠΑ [€]</w:t>
            </w:r>
          </w:p>
        </w:tc>
      </w:tr>
      <w:tr w:rsidR="00B11AC1" w:rsidRPr="002651B1" w14:paraId="60A64516" w14:textId="77777777" w:rsidTr="00603C42">
        <w:trPr>
          <w:cantSplit/>
          <w:tblHeader/>
        </w:trPr>
        <w:tc>
          <w:tcPr>
            <w:tcW w:w="252" w:type="pct"/>
            <w:vMerge/>
            <w:shd w:val="clear" w:color="auto" w:fill="E6E6E6"/>
            <w:vAlign w:val="center"/>
          </w:tcPr>
          <w:p w14:paraId="44601638" w14:textId="77777777" w:rsidR="00B11AC1" w:rsidRPr="002651B1" w:rsidRDefault="00B11AC1" w:rsidP="00603C42">
            <w:pPr>
              <w:spacing w:after="0"/>
              <w:contextualSpacing/>
              <w:jc w:val="center"/>
              <w:rPr>
                <w:rFonts w:ascii="Tahoma" w:hAnsi="Tahoma" w:cs="Tahoma"/>
                <w:sz w:val="20"/>
                <w:szCs w:val="20"/>
              </w:rPr>
            </w:pPr>
          </w:p>
        </w:tc>
        <w:tc>
          <w:tcPr>
            <w:tcW w:w="1365" w:type="pct"/>
            <w:vMerge/>
            <w:shd w:val="clear" w:color="auto" w:fill="E6E6E6"/>
            <w:vAlign w:val="center"/>
          </w:tcPr>
          <w:p w14:paraId="35412A5A" w14:textId="77777777" w:rsidR="00B11AC1" w:rsidRPr="002651B1" w:rsidRDefault="00B11AC1" w:rsidP="00603C42">
            <w:pPr>
              <w:spacing w:after="0"/>
              <w:contextualSpacing/>
              <w:jc w:val="center"/>
              <w:rPr>
                <w:rFonts w:ascii="Tahoma" w:hAnsi="Tahoma" w:cs="Tahoma"/>
                <w:sz w:val="20"/>
                <w:szCs w:val="20"/>
              </w:rPr>
            </w:pPr>
          </w:p>
        </w:tc>
        <w:tc>
          <w:tcPr>
            <w:tcW w:w="442" w:type="pct"/>
            <w:vMerge/>
            <w:shd w:val="clear" w:color="auto" w:fill="E6E6E6"/>
            <w:vAlign w:val="center"/>
          </w:tcPr>
          <w:p w14:paraId="20028787" w14:textId="77777777" w:rsidR="00B11AC1" w:rsidRPr="002651B1" w:rsidRDefault="00B11AC1" w:rsidP="00603C42">
            <w:pPr>
              <w:spacing w:after="0"/>
              <w:contextualSpacing/>
              <w:jc w:val="center"/>
              <w:rPr>
                <w:rFonts w:ascii="Tahoma" w:hAnsi="Tahoma" w:cs="Tahoma"/>
                <w:sz w:val="20"/>
                <w:szCs w:val="20"/>
              </w:rPr>
            </w:pPr>
          </w:p>
        </w:tc>
        <w:tc>
          <w:tcPr>
            <w:tcW w:w="515" w:type="pct"/>
            <w:vMerge/>
            <w:shd w:val="clear" w:color="auto" w:fill="E6E6E6"/>
            <w:vAlign w:val="center"/>
          </w:tcPr>
          <w:p w14:paraId="1C160ECD" w14:textId="77777777" w:rsidR="00B11AC1" w:rsidRPr="002651B1" w:rsidRDefault="00B11AC1" w:rsidP="00603C42">
            <w:pPr>
              <w:spacing w:after="0"/>
              <w:contextualSpacing/>
              <w:jc w:val="center"/>
              <w:rPr>
                <w:rFonts w:ascii="Tahoma" w:hAnsi="Tahoma" w:cs="Tahoma"/>
                <w:sz w:val="20"/>
                <w:szCs w:val="20"/>
              </w:rPr>
            </w:pPr>
          </w:p>
        </w:tc>
        <w:tc>
          <w:tcPr>
            <w:tcW w:w="589" w:type="pct"/>
            <w:shd w:val="clear" w:color="auto" w:fill="E6E6E6"/>
            <w:vAlign w:val="center"/>
          </w:tcPr>
          <w:p w14:paraId="15429043" w14:textId="77777777" w:rsidR="00B11AC1" w:rsidRPr="002651B1" w:rsidRDefault="00B11AC1" w:rsidP="00603C42">
            <w:pPr>
              <w:spacing w:after="0"/>
              <w:contextualSpacing/>
              <w:jc w:val="center"/>
              <w:rPr>
                <w:rFonts w:ascii="Tahoma" w:hAnsi="Tahoma" w:cs="Tahoma"/>
                <w:spacing w:val="-4"/>
                <w:sz w:val="20"/>
                <w:szCs w:val="20"/>
              </w:rPr>
            </w:pPr>
            <w:r w:rsidRPr="002651B1">
              <w:rPr>
                <w:rFonts w:ascii="Tahoma" w:hAnsi="Tahoma" w:cs="Tahoma"/>
                <w:spacing w:val="-4"/>
                <w:sz w:val="20"/>
                <w:szCs w:val="20"/>
              </w:rPr>
              <w:t>ΤΙΜΗ</w:t>
            </w:r>
          </w:p>
          <w:p w14:paraId="35A52040" w14:textId="77777777" w:rsidR="00B11AC1" w:rsidRPr="002651B1" w:rsidRDefault="00B11AC1" w:rsidP="00603C42">
            <w:pPr>
              <w:spacing w:after="0"/>
              <w:contextualSpacing/>
              <w:jc w:val="center"/>
              <w:rPr>
                <w:rFonts w:ascii="Tahoma" w:hAnsi="Tahoma" w:cs="Tahoma"/>
                <w:spacing w:val="-4"/>
                <w:sz w:val="20"/>
                <w:szCs w:val="20"/>
              </w:rPr>
            </w:pPr>
            <w:r w:rsidRPr="002651B1">
              <w:rPr>
                <w:rFonts w:ascii="Tahoma" w:hAnsi="Tahoma" w:cs="Tahoma"/>
                <w:spacing w:val="-4"/>
                <w:sz w:val="20"/>
                <w:szCs w:val="20"/>
              </w:rPr>
              <w:t>ΜΟΝΑΔΑΣ</w:t>
            </w:r>
          </w:p>
        </w:tc>
        <w:tc>
          <w:tcPr>
            <w:tcW w:w="515" w:type="pct"/>
            <w:shd w:val="clear" w:color="auto" w:fill="E6E6E6"/>
            <w:vAlign w:val="center"/>
          </w:tcPr>
          <w:p w14:paraId="1AD2FCC9" w14:textId="77777777" w:rsidR="00B11AC1" w:rsidRPr="002651B1" w:rsidRDefault="00B11AC1" w:rsidP="00603C42">
            <w:pPr>
              <w:spacing w:after="0"/>
              <w:contextualSpacing/>
              <w:jc w:val="center"/>
              <w:rPr>
                <w:rFonts w:ascii="Tahoma" w:hAnsi="Tahoma" w:cs="Tahoma"/>
                <w:sz w:val="20"/>
                <w:szCs w:val="20"/>
              </w:rPr>
            </w:pPr>
            <w:r w:rsidRPr="002651B1">
              <w:rPr>
                <w:rFonts w:ascii="Tahoma" w:hAnsi="Tahoma" w:cs="Tahoma"/>
                <w:sz w:val="20"/>
                <w:szCs w:val="20"/>
              </w:rPr>
              <w:t>ΣΥΝΟΛΟ</w:t>
            </w:r>
          </w:p>
        </w:tc>
        <w:tc>
          <w:tcPr>
            <w:tcW w:w="589" w:type="pct"/>
            <w:vMerge/>
            <w:shd w:val="clear" w:color="auto" w:fill="E6E6E6"/>
            <w:vAlign w:val="center"/>
          </w:tcPr>
          <w:p w14:paraId="2B387414" w14:textId="77777777" w:rsidR="00B11AC1" w:rsidRPr="002651B1" w:rsidRDefault="00B11AC1" w:rsidP="00603C42">
            <w:pPr>
              <w:spacing w:after="0"/>
              <w:contextualSpacing/>
              <w:jc w:val="center"/>
              <w:rPr>
                <w:rFonts w:ascii="Tahoma" w:hAnsi="Tahoma" w:cs="Tahoma"/>
                <w:sz w:val="20"/>
                <w:szCs w:val="20"/>
              </w:rPr>
            </w:pPr>
          </w:p>
        </w:tc>
        <w:tc>
          <w:tcPr>
            <w:tcW w:w="733" w:type="pct"/>
            <w:vMerge/>
            <w:shd w:val="clear" w:color="auto" w:fill="E6E6E6"/>
            <w:vAlign w:val="center"/>
          </w:tcPr>
          <w:p w14:paraId="2FC9DA90" w14:textId="77777777" w:rsidR="00B11AC1" w:rsidRPr="002651B1" w:rsidRDefault="00B11AC1" w:rsidP="00603C42">
            <w:pPr>
              <w:spacing w:after="0"/>
              <w:contextualSpacing/>
              <w:jc w:val="center"/>
              <w:rPr>
                <w:rFonts w:ascii="Tahoma" w:hAnsi="Tahoma" w:cs="Tahoma"/>
                <w:sz w:val="20"/>
                <w:szCs w:val="20"/>
              </w:rPr>
            </w:pPr>
          </w:p>
        </w:tc>
      </w:tr>
      <w:tr w:rsidR="00B11AC1" w:rsidRPr="00F722C0" w14:paraId="2F4D7415" w14:textId="77777777" w:rsidTr="00603C42">
        <w:trPr>
          <w:trHeight w:val="340"/>
        </w:trPr>
        <w:tc>
          <w:tcPr>
            <w:tcW w:w="252" w:type="pct"/>
            <w:vAlign w:val="center"/>
          </w:tcPr>
          <w:p w14:paraId="44A1867A" w14:textId="77777777" w:rsidR="00B11AC1" w:rsidRPr="002651B1" w:rsidRDefault="00B11AC1" w:rsidP="00603C42">
            <w:pPr>
              <w:pStyle w:val="aff"/>
              <w:numPr>
                <w:ilvl w:val="0"/>
                <w:numId w:val="24"/>
              </w:numPr>
              <w:spacing w:after="0"/>
              <w:ind w:left="0" w:firstLine="0"/>
              <w:jc w:val="center"/>
              <w:rPr>
                <w:rFonts w:ascii="Tahoma" w:hAnsi="Tahoma" w:cs="Tahoma"/>
                <w:sz w:val="20"/>
                <w:szCs w:val="20"/>
              </w:rPr>
            </w:pPr>
          </w:p>
        </w:tc>
        <w:tc>
          <w:tcPr>
            <w:tcW w:w="1365" w:type="pct"/>
          </w:tcPr>
          <w:p w14:paraId="03B0D7A8" w14:textId="6B511B45" w:rsidR="00B11AC1" w:rsidRPr="003B6B30" w:rsidRDefault="003B6B30" w:rsidP="00603C42">
            <w:pPr>
              <w:spacing w:after="0"/>
              <w:contextualSpacing/>
              <w:jc w:val="left"/>
              <w:rPr>
                <w:rFonts w:ascii="Tahoma" w:hAnsi="Tahoma" w:cs="Tahoma"/>
                <w:sz w:val="20"/>
                <w:szCs w:val="20"/>
                <w:lang w:val="el-GR"/>
              </w:rPr>
            </w:pPr>
            <w:r w:rsidRPr="002775BF">
              <w:rPr>
                <w:rFonts w:ascii="Tahoma" w:hAnsi="Tahoma" w:cs="Tahoma"/>
                <w:lang w:val="el-GR"/>
              </w:rPr>
              <w:t>Σχέδιο Ενεργειών – Στρατηγική Επικοινωνίας – Δημιουργικές προτάσεις</w:t>
            </w:r>
          </w:p>
        </w:tc>
        <w:tc>
          <w:tcPr>
            <w:tcW w:w="442" w:type="pct"/>
            <w:vAlign w:val="center"/>
          </w:tcPr>
          <w:p w14:paraId="324DF9A3"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746E9F21"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52DBA8AD"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4FE2E012"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4DBAE99B" w14:textId="77777777" w:rsidR="00B11AC1" w:rsidRPr="002651B1" w:rsidRDefault="00B11AC1" w:rsidP="00603C42">
            <w:pPr>
              <w:spacing w:after="0"/>
              <w:contextualSpacing/>
              <w:jc w:val="center"/>
              <w:rPr>
                <w:rFonts w:ascii="Tahoma" w:hAnsi="Tahoma" w:cs="Tahoma"/>
                <w:sz w:val="20"/>
                <w:szCs w:val="20"/>
                <w:lang w:val="el-GR"/>
              </w:rPr>
            </w:pPr>
          </w:p>
        </w:tc>
        <w:tc>
          <w:tcPr>
            <w:tcW w:w="733" w:type="pct"/>
            <w:vAlign w:val="center"/>
          </w:tcPr>
          <w:p w14:paraId="16A0BBB3" w14:textId="77777777" w:rsidR="00B11AC1" w:rsidRPr="002651B1" w:rsidRDefault="00B11AC1" w:rsidP="00603C42">
            <w:pPr>
              <w:spacing w:after="0"/>
              <w:contextualSpacing/>
              <w:jc w:val="center"/>
              <w:rPr>
                <w:rFonts w:ascii="Tahoma" w:hAnsi="Tahoma" w:cs="Tahoma"/>
                <w:sz w:val="20"/>
                <w:szCs w:val="20"/>
                <w:lang w:val="el-GR"/>
              </w:rPr>
            </w:pPr>
          </w:p>
        </w:tc>
      </w:tr>
      <w:tr w:rsidR="00B11AC1" w:rsidRPr="002651B1" w14:paraId="05022FA7" w14:textId="77777777" w:rsidTr="00603C42">
        <w:trPr>
          <w:trHeight w:val="340"/>
        </w:trPr>
        <w:tc>
          <w:tcPr>
            <w:tcW w:w="252" w:type="pct"/>
            <w:vAlign w:val="center"/>
          </w:tcPr>
          <w:p w14:paraId="496B09FE" w14:textId="77777777" w:rsidR="00B11AC1" w:rsidRPr="002651B1" w:rsidRDefault="00B11AC1" w:rsidP="00603C42">
            <w:pPr>
              <w:pStyle w:val="aff"/>
              <w:numPr>
                <w:ilvl w:val="0"/>
                <w:numId w:val="24"/>
              </w:numPr>
              <w:spacing w:after="0"/>
              <w:ind w:left="0" w:firstLine="0"/>
              <w:jc w:val="center"/>
              <w:rPr>
                <w:rFonts w:ascii="Tahoma" w:hAnsi="Tahoma" w:cs="Tahoma"/>
                <w:sz w:val="20"/>
                <w:szCs w:val="20"/>
                <w:lang w:val="el-GR"/>
              </w:rPr>
            </w:pPr>
          </w:p>
        </w:tc>
        <w:tc>
          <w:tcPr>
            <w:tcW w:w="1365" w:type="pct"/>
          </w:tcPr>
          <w:p w14:paraId="2A6B303D" w14:textId="21901ACF" w:rsidR="00B11AC1" w:rsidRPr="002651B1" w:rsidRDefault="00AA75E9" w:rsidP="00603C42">
            <w:pPr>
              <w:spacing w:after="0"/>
              <w:contextualSpacing/>
              <w:jc w:val="left"/>
              <w:rPr>
                <w:rFonts w:ascii="Tahoma" w:hAnsi="Tahoma" w:cs="Tahoma"/>
                <w:sz w:val="20"/>
                <w:szCs w:val="20"/>
                <w:lang w:val="el-GR"/>
              </w:rPr>
            </w:pPr>
            <w:r>
              <w:rPr>
                <w:rFonts w:ascii="Tahoma" w:hAnsi="Tahoma" w:cs="Tahoma"/>
                <w:lang w:val="el-GR"/>
              </w:rPr>
              <w:t xml:space="preserve">Φυσικές </w:t>
            </w:r>
            <w:proofErr w:type="spellStart"/>
            <w:r w:rsidR="003B6B30" w:rsidRPr="003B6B30">
              <w:rPr>
                <w:rFonts w:ascii="Tahoma" w:hAnsi="Tahoma" w:cs="Tahoma"/>
              </w:rPr>
              <w:t>Ημερίδες</w:t>
            </w:r>
            <w:proofErr w:type="spellEnd"/>
            <w:r w:rsidR="003B6B30" w:rsidRPr="003B6B30">
              <w:rPr>
                <w:rFonts w:ascii="Tahoma" w:hAnsi="Tahoma" w:cs="Tahoma"/>
              </w:rPr>
              <w:t xml:space="preserve"> - </w:t>
            </w:r>
            <w:proofErr w:type="spellStart"/>
            <w:r w:rsidR="003B6B30" w:rsidRPr="003B6B30">
              <w:rPr>
                <w:rFonts w:ascii="Tahoma" w:hAnsi="Tahoma" w:cs="Tahoma"/>
              </w:rPr>
              <w:t>Δι</w:t>
            </w:r>
            <w:proofErr w:type="spellEnd"/>
            <w:r w:rsidR="003B6B30" w:rsidRPr="003B6B30">
              <w:rPr>
                <w:rFonts w:ascii="Tahoma" w:hAnsi="Tahoma" w:cs="Tahoma"/>
              </w:rPr>
              <w:t xml:space="preserve">αδικτυακές </w:t>
            </w:r>
            <w:proofErr w:type="spellStart"/>
            <w:r w:rsidR="003B6B30" w:rsidRPr="003B6B30">
              <w:rPr>
                <w:rFonts w:ascii="Tahoma" w:hAnsi="Tahoma" w:cs="Tahoma"/>
              </w:rPr>
              <w:t>εκδηλώσεις</w:t>
            </w:r>
            <w:proofErr w:type="spellEnd"/>
          </w:p>
        </w:tc>
        <w:tc>
          <w:tcPr>
            <w:tcW w:w="442" w:type="pct"/>
            <w:vAlign w:val="center"/>
          </w:tcPr>
          <w:p w14:paraId="6D265B44"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73882800"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49738235"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6F570EFB"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79E6AA51" w14:textId="77777777" w:rsidR="00B11AC1" w:rsidRPr="002651B1" w:rsidRDefault="00B11AC1" w:rsidP="00603C42">
            <w:pPr>
              <w:spacing w:after="0"/>
              <w:contextualSpacing/>
              <w:jc w:val="center"/>
              <w:rPr>
                <w:rFonts w:ascii="Tahoma" w:hAnsi="Tahoma" w:cs="Tahoma"/>
                <w:sz w:val="20"/>
                <w:szCs w:val="20"/>
                <w:lang w:val="el-GR"/>
              </w:rPr>
            </w:pPr>
          </w:p>
        </w:tc>
        <w:tc>
          <w:tcPr>
            <w:tcW w:w="733" w:type="pct"/>
            <w:vAlign w:val="center"/>
          </w:tcPr>
          <w:p w14:paraId="2120DE70" w14:textId="77777777" w:rsidR="00B11AC1" w:rsidRPr="002651B1" w:rsidRDefault="00B11AC1" w:rsidP="00603C42">
            <w:pPr>
              <w:spacing w:after="0"/>
              <w:contextualSpacing/>
              <w:jc w:val="center"/>
              <w:rPr>
                <w:rFonts w:ascii="Tahoma" w:hAnsi="Tahoma" w:cs="Tahoma"/>
                <w:sz w:val="20"/>
                <w:szCs w:val="20"/>
                <w:lang w:val="el-GR"/>
              </w:rPr>
            </w:pPr>
          </w:p>
        </w:tc>
      </w:tr>
      <w:tr w:rsidR="00B11AC1" w:rsidRPr="003B6B30" w14:paraId="0C4BB8C3" w14:textId="77777777" w:rsidTr="00603C42">
        <w:trPr>
          <w:trHeight w:val="340"/>
        </w:trPr>
        <w:tc>
          <w:tcPr>
            <w:tcW w:w="252" w:type="pct"/>
            <w:vAlign w:val="center"/>
          </w:tcPr>
          <w:p w14:paraId="3FEADFA7" w14:textId="77777777" w:rsidR="00B11AC1" w:rsidRPr="002651B1" w:rsidRDefault="00B11AC1" w:rsidP="00603C42">
            <w:pPr>
              <w:pStyle w:val="aff"/>
              <w:numPr>
                <w:ilvl w:val="0"/>
                <w:numId w:val="24"/>
              </w:numPr>
              <w:spacing w:after="0"/>
              <w:ind w:left="0" w:firstLine="0"/>
              <w:jc w:val="center"/>
              <w:rPr>
                <w:rFonts w:ascii="Tahoma" w:hAnsi="Tahoma" w:cs="Tahoma"/>
                <w:sz w:val="20"/>
                <w:szCs w:val="20"/>
              </w:rPr>
            </w:pPr>
          </w:p>
        </w:tc>
        <w:tc>
          <w:tcPr>
            <w:tcW w:w="1365" w:type="pct"/>
          </w:tcPr>
          <w:p w14:paraId="3092D62C" w14:textId="1AAF0086" w:rsidR="00B11AC1" w:rsidRPr="002651B1" w:rsidRDefault="003B6B30" w:rsidP="00603C42">
            <w:pPr>
              <w:spacing w:after="0"/>
              <w:contextualSpacing/>
              <w:jc w:val="left"/>
              <w:rPr>
                <w:rFonts w:ascii="Tahoma" w:hAnsi="Tahoma" w:cs="Tahoma"/>
                <w:sz w:val="20"/>
                <w:szCs w:val="20"/>
                <w:lang w:val="el-GR"/>
              </w:rPr>
            </w:pPr>
            <w:r w:rsidRPr="003B6B30">
              <w:rPr>
                <w:rFonts w:ascii="Tahoma" w:hAnsi="Tahoma" w:cs="Tahoma"/>
                <w:lang w:val="el-GR"/>
              </w:rPr>
              <w:t>Προβολή σε Ημερίδες Τρίτων</w:t>
            </w:r>
          </w:p>
        </w:tc>
        <w:tc>
          <w:tcPr>
            <w:tcW w:w="442" w:type="pct"/>
            <w:vAlign w:val="center"/>
          </w:tcPr>
          <w:p w14:paraId="0C2F1AEC"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06288769"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5BDF790C"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27339A27"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01AD8704" w14:textId="77777777" w:rsidR="00B11AC1" w:rsidRPr="002651B1" w:rsidRDefault="00B11AC1" w:rsidP="00603C42">
            <w:pPr>
              <w:spacing w:after="0"/>
              <w:contextualSpacing/>
              <w:jc w:val="center"/>
              <w:rPr>
                <w:rFonts w:ascii="Tahoma" w:hAnsi="Tahoma" w:cs="Tahoma"/>
                <w:sz w:val="20"/>
                <w:szCs w:val="20"/>
                <w:lang w:val="el-GR"/>
              </w:rPr>
            </w:pPr>
          </w:p>
        </w:tc>
        <w:tc>
          <w:tcPr>
            <w:tcW w:w="733" w:type="pct"/>
            <w:vAlign w:val="center"/>
          </w:tcPr>
          <w:p w14:paraId="79214472" w14:textId="77777777" w:rsidR="00B11AC1" w:rsidRPr="002651B1" w:rsidRDefault="00B11AC1" w:rsidP="00603C42">
            <w:pPr>
              <w:spacing w:after="0"/>
              <w:contextualSpacing/>
              <w:jc w:val="center"/>
              <w:rPr>
                <w:rFonts w:ascii="Tahoma" w:hAnsi="Tahoma" w:cs="Tahoma"/>
                <w:sz w:val="20"/>
                <w:szCs w:val="20"/>
                <w:lang w:val="el-GR"/>
              </w:rPr>
            </w:pPr>
          </w:p>
        </w:tc>
      </w:tr>
      <w:tr w:rsidR="00B11AC1" w:rsidRPr="003B6B30" w14:paraId="08B559BE" w14:textId="77777777" w:rsidTr="00603C42">
        <w:trPr>
          <w:trHeight w:val="340"/>
        </w:trPr>
        <w:tc>
          <w:tcPr>
            <w:tcW w:w="252" w:type="pct"/>
            <w:vAlign w:val="center"/>
          </w:tcPr>
          <w:p w14:paraId="4FFBD83F" w14:textId="77777777" w:rsidR="00B11AC1" w:rsidRPr="002651B1" w:rsidRDefault="00B11AC1" w:rsidP="00603C42">
            <w:pPr>
              <w:pStyle w:val="aff"/>
              <w:numPr>
                <w:ilvl w:val="0"/>
                <w:numId w:val="24"/>
              </w:numPr>
              <w:spacing w:after="0"/>
              <w:ind w:left="0" w:firstLine="0"/>
              <w:jc w:val="center"/>
              <w:rPr>
                <w:rFonts w:ascii="Tahoma" w:hAnsi="Tahoma" w:cs="Tahoma"/>
                <w:sz w:val="20"/>
                <w:szCs w:val="20"/>
                <w:lang w:val="el-GR"/>
              </w:rPr>
            </w:pPr>
          </w:p>
        </w:tc>
        <w:tc>
          <w:tcPr>
            <w:tcW w:w="1365" w:type="pct"/>
          </w:tcPr>
          <w:p w14:paraId="0BA3C6B3" w14:textId="46B3C7B5" w:rsidR="00B11AC1" w:rsidRPr="002651B1" w:rsidRDefault="003B6B30" w:rsidP="00603C42">
            <w:pPr>
              <w:spacing w:after="0"/>
              <w:contextualSpacing/>
              <w:jc w:val="left"/>
              <w:rPr>
                <w:rFonts w:ascii="Tahoma" w:hAnsi="Tahoma" w:cs="Tahoma"/>
                <w:sz w:val="20"/>
                <w:szCs w:val="20"/>
                <w:lang w:val="el-GR"/>
              </w:rPr>
            </w:pPr>
            <w:r w:rsidRPr="003B6B30">
              <w:rPr>
                <w:rFonts w:ascii="Tahoma" w:hAnsi="Tahoma" w:cs="Tahoma"/>
                <w:lang w:val="el-GR"/>
              </w:rPr>
              <w:t>Διαφημιστικό Υλικό</w:t>
            </w:r>
          </w:p>
        </w:tc>
        <w:tc>
          <w:tcPr>
            <w:tcW w:w="442" w:type="pct"/>
            <w:vAlign w:val="center"/>
          </w:tcPr>
          <w:p w14:paraId="250A8464"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1F85AF1F"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669BF3FA"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07EBB51C"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788FAD3D" w14:textId="77777777" w:rsidR="00B11AC1" w:rsidRPr="002651B1" w:rsidRDefault="00B11AC1" w:rsidP="00603C42">
            <w:pPr>
              <w:spacing w:after="0"/>
              <w:contextualSpacing/>
              <w:jc w:val="center"/>
              <w:rPr>
                <w:rFonts w:ascii="Tahoma" w:hAnsi="Tahoma" w:cs="Tahoma"/>
                <w:sz w:val="20"/>
                <w:szCs w:val="20"/>
                <w:lang w:val="el-GR"/>
              </w:rPr>
            </w:pPr>
          </w:p>
        </w:tc>
        <w:tc>
          <w:tcPr>
            <w:tcW w:w="733" w:type="pct"/>
            <w:vAlign w:val="center"/>
          </w:tcPr>
          <w:p w14:paraId="3AF5F499" w14:textId="77777777" w:rsidR="00B11AC1" w:rsidRPr="002651B1" w:rsidRDefault="00B11AC1" w:rsidP="00603C42">
            <w:pPr>
              <w:spacing w:after="0"/>
              <w:contextualSpacing/>
              <w:jc w:val="center"/>
              <w:rPr>
                <w:rFonts w:ascii="Tahoma" w:hAnsi="Tahoma" w:cs="Tahoma"/>
                <w:sz w:val="20"/>
                <w:szCs w:val="20"/>
                <w:lang w:val="el-GR"/>
              </w:rPr>
            </w:pPr>
          </w:p>
        </w:tc>
      </w:tr>
      <w:tr w:rsidR="00B11AC1" w:rsidRPr="002651B1" w14:paraId="527F6836" w14:textId="77777777" w:rsidTr="00603C42">
        <w:trPr>
          <w:trHeight w:val="340"/>
        </w:trPr>
        <w:tc>
          <w:tcPr>
            <w:tcW w:w="252" w:type="pct"/>
            <w:vAlign w:val="center"/>
          </w:tcPr>
          <w:p w14:paraId="30407E6E" w14:textId="77777777" w:rsidR="00B11AC1" w:rsidRPr="002651B1" w:rsidRDefault="00B11AC1" w:rsidP="00603C42">
            <w:pPr>
              <w:pStyle w:val="aff"/>
              <w:numPr>
                <w:ilvl w:val="0"/>
                <w:numId w:val="24"/>
              </w:numPr>
              <w:spacing w:after="0"/>
              <w:ind w:left="0" w:firstLine="0"/>
              <w:jc w:val="center"/>
              <w:rPr>
                <w:rFonts w:ascii="Tahoma" w:hAnsi="Tahoma" w:cs="Tahoma"/>
                <w:sz w:val="20"/>
                <w:szCs w:val="20"/>
                <w:lang w:val="el-GR"/>
              </w:rPr>
            </w:pPr>
          </w:p>
        </w:tc>
        <w:tc>
          <w:tcPr>
            <w:tcW w:w="1365" w:type="pct"/>
          </w:tcPr>
          <w:p w14:paraId="353F027A" w14:textId="7A0138FA" w:rsidR="00B11AC1" w:rsidRPr="002651B1" w:rsidRDefault="003B6B30" w:rsidP="00603C42">
            <w:pPr>
              <w:spacing w:after="0"/>
              <w:contextualSpacing/>
              <w:jc w:val="left"/>
              <w:rPr>
                <w:rFonts w:ascii="Tahoma" w:hAnsi="Tahoma" w:cs="Tahoma"/>
                <w:sz w:val="20"/>
                <w:szCs w:val="20"/>
              </w:rPr>
            </w:pPr>
            <w:proofErr w:type="spellStart"/>
            <w:r w:rsidRPr="003B6B30">
              <w:rPr>
                <w:rFonts w:ascii="Tahoma" w:hAnsi="Tahoma" w:cs="Tahoma"/>
              </w:rPr>
              <w:t>Λειτουργί</w:t>
            </w:r>
            <w:proofErr w:type="spellEnd"/>
            <w:r w:rsidRPr="003B6B30">
              <w:rPr>
                <w:rFonts w:ascii="Tahoma" w:hAnsi="Tahoma" w:cs="Tahoma"/>
              </w:rPr>
              <w:t xml:space="preserve">α </w:t>
            </w:r>
            <w:proofErr w:type="spellStart"/>
            <w:r w:rsidRPr="003B6B30">
              <w:rPr>
                <w:rFonts w:ascii="Tahoma" w:hAnsi="Tahoma" w:cs="Tahoma"/>
              </w:rPr>
              <w:t>Γρ</w:t>
            </w:r>
            <w:proofErr w:type="spellEnd"/>
            <w:r w:rsidRPr="003B6B30">
              <w:rPr>
                <w:rFonts w:ascii="Tahoma" w:hAnsi="Tahoma" w:cs="Tahoma"/>
              </w:rPr>
              <w:t xml:space="preserve">αφείου </w:t>
            </w:r>
            <w:proofErr w:type="spellStart"/>
            <w:r w:rsidRPr="003B6B30">
              <w:rPr>
                <w:rFonts w:ascii="Tahoma" w:hAnsi="Tahoma" w:cs="Tahoma"/>
              </w:rPr>
              <w:t>Τύ</w:t>
            </w:r>
            <w:proofErr w:type="spellEnd"/>
            <w:r w:rsidRPr="003B6B30">
              <w:rPr>
                <w:rFonts w:ascii="Tahoma" w:hAnsi="Tahoma" w:cs="Tahoma"/>
              </w:rPr>
              <w:t>που</w:t>
            </w:r>
          </w:p>
        </w:tc>
        <w:tc>
          <w:tcPr>
            <w:tcW w:w="442" w:type="pct"/>
          </w:tcPr>
          <w:p w14:paraId="4D4EC4DB" w14:textId="77777777" w:rsidR="00B11AC1" w:rsidRPr="002651B1" w:rsidRDefault="00B11AC1" w:rsidP="00603C42">
            <w:pPr>
              <w:spacing w:after="0"/>
              <w:contextualSpacing/>
              <w:jc w:val="center"/>
              <w:rPr>
                <w:rFonts w:ascii="Tahoma" w:hAnsi="Tahoma" w:cs="Tahoma"/>
                <w:sz w:val="20"/>
                <w:szCs w:val="20"/>
              </w:rPr>
            </w:pPr>
          </w:p>
        </w:tc>
        <w:tc>
          <w:tcPr>
            <w:tcW w:w="515" w:type="pct"/>
          </w:tcPr>
          <w:p w14:paraId="61E2EAC9" w14:textId="77777777" w:rsidR="00B11AC1" w:rsidRPr="002651B1" w:rsidRDefault="00B11AC1" w:rsidP="00603C42">
            <w:pPr>
              <w:spacing w:after="0"/>
              <w:contextualSpacing/>
              <w:jc w:val="center"/>
              <w:rPr>
                <w:rFonts w:ascii="Tahoma" w:hAnsi="Tahoma" w:cs="Tahoma"/>
                <w:sz w:val="20"/>
                <w:szCs w:val="20"/>
              </w:rPr>
            </w:pPr>
          </w:p>
        </w:tc>
        <w:tc>
          <w:tcPr>
            <w:tcW w:w="589" w:type="pct"/>
            <w:vAlign w:val="center"/>
          </w:tcPr>
          <w:p w14:paraId="59560A11" w14:textId="77777777" w:rsidR="00B11AC1" w:rsidRPr="002651B1" w:rsidRDefault="00B11AC1" w:rsidP="00603C42">
            <w:pPr>
              <w:spacing w:after="0"/>
              <w:contextualSpacing/>
              <w:jc w:val="center"/>
              <w:rPr>
                <w:rFonts w:ascii="Tahoma" w:hAnsi="Tahoma" w:cs="Tahoma"/>
                <w:sz w:val="20"/>
                <w:szCs w:val="20"/>
              </w:rPr>
            </w:pPr>
          </w:p>
        </w:tc>
        <w:tc>
          <w:tcPr>
            <w:tcW w:w="515" w:type="pct"/>
            <w:vAlign w:val="center"/>
          </w:tcPr>
          <w:p w14:paraId="54CD2157" w14:textId="77777777" w:rsidR="00B11AC1" w:rsidRPr="002651B1" w:rsidRDefault="00B11AC1" w:rsidP="00603C42">
            <w:pPr>
              <w:spacing w:after="0"/>
              <w:contextualSpacing/>
              <w:jc w:val="center"/>
              <w:rPr>
                <w:rFonts w:ascii="Tahoma" w:hAnsi="Tahoma" w:cs="Tahoma"/>
                <w:sz w:val="20"/>
                <w:szCs w:val="20"/>
              </w:rPr>
            </w:pPr>
          </w:p>
        </w:tc>
        <w:tc>
          <w:tcPr>
            <w:tcW w:w="589" w:type="pct"/>
            <w:vAlign w:val="center"/>
          </w:tcPr>
          <w:p w14:paraId="5C84E769" w14:textId="77777777" w:rsidR="00B11AC1" w:rsidRPr="002651B1" w:rsidRDefault="00B11AC1" w:rsidP="00603C42">
            <w:pPr>
              <w:spacing w:after="0"/>
              <w:contextualSpacing/>
              <w:jc w:val="center"/>
              <w:rPr>
                <w:rFonts w:ascii="Tahoma" w:hAnsi="Tahoma" w:cs="Tahoma"/>
                <w:sz w:val="20"/>
                <w:szCs w:val="20"/>
              </w:rPr>
            </w:pPr>
          </w:p>
        </w:tc>
        <w:tc>
          <w:tcPr>
            <w:tcW w:w="733" w:type="pct"/>
            <w:vAlign w:val="center"/>
          </w:tcPr>
          <w:p w14:paraId="71AE9B0E" w14:textId="77777777" w:rsidR="00B11AC1" w:rsidRPr="002651B1" w:rsidRDefault="00B11AC1" w:rsidP="00603C42">
            <w:pPr>
              <w:spacing w:after="0"/>
              <w:contextualSpacing/>
              <w:jc w:val="center"/>
              <w:rPr>
                <w:rFonts w:ascii="Tahoma" w:hAnsi="Tahoma" w:cs="Tahoma"/>
                <w:sz w:val="20"/>
                <w:szCs w:val="20"/>
              </w:rPr>
            </w:pPr>
          </w:p>
        </w:tc>
      </w:tr>
      <w:tr w:rsidR="007E4777" w:rsidRPr="002651B1" w14:paraId="26156E7B" w14:textId="77777777" w:rsidTr="00603C42">
        <w:trPr>
          <w:trHeight w:val="340"/>
        </w:trPr>
        <w:tc>
          <w:tcPr>
            <w:tcW w:w="252" w:type="pct"/>
            <w:vAlign w:val="center"/>
          </w:tcPr>
          <w:p w14:paraId="7B2D0F1F" w14:textId="77777777" w:rsidR="007E4777" w:rsidRPr="002651B1" w:rsidRDefault="007E4777" w:rsidP="00603C42">
            <w:pPr>
              <w:pStyle w:val="aff"/>
              <w:numPr>
                <w:ilvl w:val="0"/>
                <w:numId w:val="24"/>
              </w:numPr>
              <w:spacing w:after="0"/>
              <w:ind w:left="0" w:firstLine="0"/>
              <w:jc w:val="center"/>
              <w:rPr>
                <w:rFonts w:ascii="Tahoma" w:hAnsi="Tahoma" w:cs="Tahoma"/>
                <w:sz w:val="20"/>
                <w:szCs w:val="20"/>
                <w:lang w:val="el-GR"/>
              </w:rPr>
            </w:pPr>
          </w:p>
        </w:tc>
        <w:tc>
          <w:tcPr>
            <w:tcW w:w="1365" w:type="pct"/>
          </w:tcPr>
          <w:p w14:paraId="0AAA1C37" w14:textId="20F9D566" w:rsidR="007E4777" w:rsidRPr="002775BF" w:rsidRDefault="007E4777" w:rsidP="00603C42">
            <w:pPr>
              <w:spacing w:after="0"/>
              <w:contextualSpacing/>
              <w:jc w:val="left"/>
              <w:rPr>
                <w:rFonts w:ascii="Tahoma" w:hAnsi="Tahoma" w:cs="Tahoma"/>
                <w:lang w:val="el-GR"/>
              </w:rPr>
            </w:pPr>
            <w:r>
              <w:rPr>
                <w:rFonts w:ascii="Tahoma" w:hAnsi="Tahoma" w:cs="Tahoma"/>
                <w:lang w:val="el-GR"/>
              </w:rPr>
              <w:t>Εφαρμογή για κινητές συσκευές</w:t>
            </w:r>
          </w:p>
        </w:tc>
        <w:tc>
          <w:tcPr>
            <w:tcW w:w="442" w:type="pct"/>
          </w:tcPr>
          <w:p w14:paraId="3B091883" w14:textId="77777777" w:rsidR="007E4777" w:rsidRPr="002651B1" w:rsidRDefault="007E4777" w:rsidP="00603C42">
            <w:pPr>
              <w:spacing w:after="0"/>
              <w:contextualSpacing/>
              <w:jc w:val="center"/>
              <w:rPr>
                <w:rFonts w:ascii="Tahoma" w:hAnsi="Tahoma" w:cs="Tahoma"/>
                <w:sz w:val="20"/>
                <w:szCs w:val="20"/>
              </w:rPr>
            </w:pPr>
          </w:p>
        </w:tc>
        <w:tc>
          <w:tcPr>
            <w:tcW w:w="515" w:type="pct"/>
          </w:tcPr>
          <w:p w14:paraId="66FE2BB6" w14:textId="77777777" w:rsidR="007E4777" w:rsidRPr="002651B1" w:rsidRDefault="007E4777" w:rsidP="00603C42">
            <w:pPr>
              <w:spacing w:after="0"/>
              <w:contextualSpacing/>
              <w:jc w:val="center"/>
              <w:rPr>
                <w:rFonts w:ascii="Tahoma" w:hAnsi="Tahoma" w:cs="Tahoma"/>
                <w:sz w:val="20"/>
                <w:szCs w:val="20"/>
              </w:rPr>
            </w:pPr>
          </w:p>
        </w:tc>
        <w:tc>
          <w:tcPr>
            <w:tcW w:w="589" w:type="pct"/>
            <w:vAlign w:val="center"/>
          </w:tcPr>
          <w:p w14:paraId="3FDFC1F4" w14:textId="77777777" w:rsidR="007E4777" w:rsidRPr="002651B1" w:rsidRDefault="007E4777" w:rsidP="00603C42">
            <w:pPr>
              <w:spacing w:after="0"/>
              <w:contextualSpacing/>
              <w:jc w:val="center"/>
              <w:rPr>
                <w:rFonts w:ascii="Tahoma" w:hAnsi="Tahoma" w:cs="Tahoma"/>
                <w:sz w:val="20"/>
                <w:szCs w:val="20"/>
              </w:rPr>
            </w:pPr>
          </w:p>
        </w:tc>
        <w:tc>
          <w:tcPr>
            <w:tcW w:w="515" w:type="pct"/>
            <w:vAlign w:val="center"/>
          </w:tcPr>
          <w:p w14:paraId="06208982" w14:textId="77777777" w:rsidR="007E4777" w:rsidRPr="002651B1" w:rsidRDefault="007E4777" w:rsidP="00603C42">
            <w:pPr>
              <w:spacing w:after="0"/>
              <w:contextualSpacing/>
              <w:jc w:val="center"/>
              <w:rPr>
                <w:rFonts w:ascii="Tahoma" w:hAnsi="Tahoma" w:cs="Tahoma"/>
                <w:sz w:val="20"/>
                <w:szCs w:val="20"/>
              </w:rPr>
            </w:pPr>
          </w:p>
        </w:tc>
        <w:tc>
          <w:tcPr>
            <w:tcW w:w="589" w:type="pct"/>
            <w:vAlign w:val="center"/>
          </w:tcPr>
          <w:p w14:paraId="2947E7DE" w14:textId="77777777" w:rsidR="007E4777" w:rsidRPr="002651B1" w:rsidRDefault="007E4777" w:rsidP="00603C42">
            <w:pPr>
              <w:spacing w:after="0"/>
              <w:contextualSpacing/>
              <w:jc w:val="center"/>
              <w:rPr>
                <w:rFonts w:ascii="Tahoma" w:hAnsi="Tahoma" w:cs="Tahoma"/>
                <w:sz w:val="20"/>
                <w:szCs w:val="20"/>
              </w:rPr>
            </w:pPr>
          </w:p>
        </w:tc>
        <w:tc>
          <w:tcPr>
            <w:tcW w:w="733" w:type="pct"/>
            <w:vAlign w:val="center"/>
          </w:tcPr>
          <w:p w14:paraId="4696E67F" w14:textId="77777777" w:rsidR="007E4777" w:rsidRPr="002651B1" w:rsidRDefault="007E4777" w:rsidP="00603C42">
            <w:pPr>
              <w:spacing w:after="0"/>
              <w:contextualSpacing/>
              <w:jc w:val="center"/>
              <w:rPr>
                <w:rFonts w:ascii="Tahoma" w:hAnsi="Tahoma" w:cs="Tahoma"/>
                <w:sz w:val="20"/>
                <w:szCs w:val="20"/>
              </w:rPr>
            </w:pPr>
          </w:p>
        </w:tc>
      </w:tr>
      <w:tr w:rsidR="00B11AC1" w:rsidRPr="00F722C0" w14:paraId="145BF326" w14:textId="77777777" w:rsidTr="00603C42">
        <w:trPr>
          <w:trHeight w:val="340"/>
        </w:trPr>
        <w:tc>
          <w:tcPr>
            <w:tcW w:w="252" w:type="pct"/>
            <w:vAlign w:val="center"/>
          </w:tcPr>
          <w:p w14:paraId="7CCDD0D5" w14:textId="77777777" w:rsidR="00B11AC1" w:rsidRPr="002651B1" w:rsidRDefault="00B11AC1" w:rsidP="00603C42">
            <w:pPr>
              <w:pStyle w:val="aff"/>
              <w:numPr>
                <w:ilvl w:val="0"/>
                <w:numId w:val="24"/>
              </w:numPr>
              <w:spacing w:after="0"/>
              <w:ind w:left="0" w:firstLine="0"/>
              <w:jc w:val="center"/>
              <w:rPr>
                <w:rFonts w:ascii="Tahoma" w:hAnsi="Tahoma" w:cs="Tahoma"/>
                <w:sz w:val="20"/>
                <w:szCs w:val="20"/>
              </w:rPr>
            </w:pPr>
          </w:p>
        </w:tc>
        <w:tc>
          <w:tcPr>
            <w:tcW w:w="1365" w:type="pct"/>
          </w:tcPr>
          <w:p w14:paraId="7ED166D3" w14:textId="1BF3C0F0" w:rsidR="00B11AC1" w:rsidRPr="002775BF" w:rsidRDefault="003B6B30" w:rsidP="00603C42">
            <w:pPr>
              <w:spacing w:after="0"/>
              <w:contextualSpacing/>
              <w:jc w:val="left"/>
              <w:rPr>
                <w:rFonts w:ascii="Tahoma" w:hAnsi="Tahoma" w:cs="Tahoma"/>
                <w:sz w:val="20"/>
                <w:szCs w:val="20"/>
                <w:lang w:val="el-GR"/>
              </w:rPr>
            </w:pPr>
            <w:r w:rsidRPr="002775BF">
              <w:rPr>
                <w:rFonts w:ascii="Tahoma" w:hAnsi="Tahoma" w:cs="Tahoma"/>
                <w:lang w:val="el-GR"/>
              </w:rPr>
              <w:t>Δεδομένα Επικοινωνίας – Ψηφιακές Ενέργειες Ενημέρωσης</w:t>
            </w:r>
          </w:p>
        </w:tc>
        <w:tc>
          <w:tcPr>
            <w:tcW w:w="442" w:type="pct"/>
          </w:tcPr>
          <w:p w14:paraId="426298C6" w14:textId="77777777" w:rsidR="00B11AC1" w:rsidRPr="002775BF" w:rsidRDefault="00B11AC1" w:rsidP="00603C42">
            <w:pPr>
              <w:spacing w:after="0"/>
              <w:contextualSpacing/>
              <w:jc w:val="center"/>
              <w:rPr>
                <w:rFonts w:ascii="Tahoma" w:hAnsi="Tahoma" w:cs="Tahoma"/>
                <w:sz w:val="20"/>
                <w:szCs w:val="20"/>
                <w:lang w:val="el-GR"/>
              </w:rPr>
            </w:pPr>
          </w:p>
        </w:tc>
        <w:tc>
          <w:tcPr>
            <w:tcW w:w="515" w:type="pct"/>
          </w:tcPr>
          <w:p w14:paraId="5B8BC1F7" w14:textId="77777777" w:rsidR="00B11AC1" w:rsidRPr="002775BF" w:rsidRDefault="00B11AC1" w:rsidP="00603C42">
            <w:pPr>
              <w:spacing w:after="0"/>
              <w:contextualSpacing/>
              <w:jc w:val="center"/>
              <w:rPr>
                <w:rFonts w:ascii="Tahoma" w:hAnsi="Tahoma" w:cs="Tahoma"/>
                <w:sz w:val="20"/>
                <w:szCs w:val="20"/>
                <w:lang w:val="el-GR"/>
              </w:rPr>
            </w:pPr>
          </w:p>
        </w:tc>
        <w:tc>
          <w:tcPr>
            <w:tcW w:w="589" w:type="pct"/>
            <w:vAlign w:val="center"/>
          </w:tcPr>
          <w:p w14:paraId="1B9CF900" w14:textId="77777777" w:rsidR="00B11AC1" w:rsidRPr="002775BF" w:rsidRDefault="00B11AC1" w:rsidP="00603C42">
            <w:pPr>
              <w:spacing w:after="0"/>
              <w:contextualSpacing/>
              <w:jc w:val="center"/>
              <w:rPr>
                <w:rFonts w:ascii="Tahoma" w:hAnsi="Tahoma" w:cs="Tahoma"/>
                <w:sz w:val="20"/>
                <w:szCs w:val="20"/>
                <w:lang w:val="el-GR"/>
              </w:rPr>
            </w:pPr>
          </w:p>
        </w:tc>
        <w:tc>
          <w:tcPr>
            <w:tcW w:w="515" w:type="pct"/>
            <w:vAlign w:val="center"/>
          </w:tcPr>
          <w:p w14:paraId="7009276D" w14:textId="77777777" w:rsidR="00B11AC1" w:rsidRPr="002775BF" w:rsidRDefault="00B11AC1" w:rsidP="00603C42">
            <w:pPr>
              <w:spacing w:after="0"/>
              <w:contextualSpacing/>
              <w:jc w:val="center"/>
              <w:rPr>
                <w:rFonts w:ascii="Tahoma" w:hAnsi="Tahoma" w:cs="Tahoma"/>
                <w:sz w:val="20"/>
                <w:szCs w:val="20"/>
                <w:lang w:val="el-GR"/>
              </w:rPr>
            </w:pPr>
          </w:p>
        </w:tc>
        <w:tc>
          <w:tcPr>
            <w:tcW w:w="589" w:type="pct"/>
            <w:vAlign w:val="center"/>
          </w:tcPr>
          <w:p w14:paraId="2A3A63CE" w14:textId="77777777" w:rsidR="00B11AC1" w:rsidRPr="002775BF" w:rsidRDefault="00B11AC1" w:rsidP="00603C42">
            <w:pPr>
              <w:spacing w:after="0"/>
              <w:contextualSpacing/>
              <w:jc w:val="center"/>
              <w:rPr>
                <w:rFonts w:ascii="Tahoma" w:hAnsi="Tahoma" w:cs="Tahoma"/>
                <w:sz w:val="20"/>
                <w:szCs w:val="20"/>
                <w:lang w:val="el-GR"/>
              </w:rPr>
            </w:pPr>
          </w:p>
        </w:tc>
        <w:tc>
          <w:tcPr>
            <w:tcW w:w="733" w:type="pct"/>
            <w:vAlign w:val="center"/>
          </w:tcPr>
          <w:p w14:paraId="1D139C32" w14:textId="77777777" w:rsidR="00B11AC1" w:rsidRPr="002775BF" w:rsidRDefault="00B11AC1" w:rsidP="00603C42">
            <w:pPr>
              <w:spacing w:after="0"/>
              <w:contextualSpacing/>
              <w:jc w:val="center"/>
              <w:rPr>
                <w:rFonts w:ascii="Tahoma" w:hAnsi="Tahoma" w:cs="Tahoma"/>
                <w:sz w:val="20"/>
                <w:szCs w:val="20"/>
                <w:lang w:val="el-GR"/>
              </w:rPr>
            </w:pPr>
          </w:p>
        </w:tc>
      </w:tr>
      <w:tr w:rsidR="00B11AC1" w:rsidRPr="00F722C0" w14:paraId="23092A33" w14:textId="77777777" w:rsidTr="00603C42">
        <w:trPr>
          <w:trHeight w:val="340"/>
        </w:trPr>
        <w:tc>
          <w:tcPr>
            <w:tcW w:w="252" w:type="pct"/>
            <w:vAlign w:val="center"/>
          </w:tcPr>
          <w:p w14:paraId="268BA923" w14:textId="77777777" w:rsidR="00B11AC1" w:rsidRPr="002775BF" w:rsidRDefault="00B11AC1" w:rsidP="00603C42">
            <w:pPr>
              <w:pStyle w:val="aff"/>
              <w:numPr>
                <w:ilvl w:val="0"/>
                <w:numId w:val="24"/>
              </w:numPr>
              <w:spacing w:after="0"/>
              <w:ind w:left="0" w:firstLine="0"/>
              <w:jc w:val="center"/>
              <w:rPr>
                <w:rFonts w:ascii="Tahoma" w:hAnsi="Tahoma" w:cs="Tahoma"/>
                <w:sz w:val="20"/>
                <w:szCs w:val="20"/>
                <w:lang w:val="el-GR"/>
              </w:rPr>
            </w:pPr>
          </w:p>
        </w:tc>
        <w:tc>
          <w:tcPr>
            <w:tcW w:w="1365" w:type="pct"/>
          </w:tcPr>
          <w:p w14:paraId="56E45D42" w14:textId="713D833D" w:rsidR="00B11AC1" w:rsidRPr="002775BF" w:rsidRDefault="003B6B30" w:rsidP="00603C42">
            <w:pPr>
              <w:spacing w:after="0"/>
              <w:contextualSpacing/>
              <w:jc w:val="left"/>
              <w:rPr>
                <w:rFonts w:ascii="Tahoma" w:hAnsi="Tahoma" w:cs="Tahoma"/>
                <w:sz w:val="20"/>
                <w:szCs w:val="20"/>
                <w:lang w:val="el-GR"/>
              </w:rPr>
            </w:pPr>
            <w:r w:rsidRPr="002775BF">
              <w:rPr>
                <w:rFonts w:ascii="Tahoma" w:hAnsi="Tahoma" w:cs="Tahoma"/>
                <w:lang w:val="el-GR"/>
              </w:rPr>
              <w:t>Ενίσχυση με υλικό των υφιστάμενων διαδικτυακών τόπων που χρησιμοποιούνται για τις ανάγκες ενημέρωσης - προώθησης – επικοινωνίας του ΔΔΤ - ΣΥΖΕΥΞΙΣ ΙΙ</w:t>
            </w:r>
          </w:p>
        </w:tc>
        <w:tc>
          <w:tcPr>
            <w:tcW w:w="442" w:type="pct"/>
          </w:tcPr>
          <w:p w14:paraId="11DA9A00" w14:textId="77777777" w:rsidR="00B11AC1" w:rsidRPr="002775BF" w:rsidRDefault="00B11AC1" w:rsidP="00603C42">
            <w:pPr>
              <w:spacing w:after="0"/>
              <w:contextualSpacing/>
              <w:jc w:val="center"/>
              <w:rPr>
                <w:rFonts w:ascii="Tahoma" w:hAnsi="Tahoma" w:cs="Tahoma"/>
                <w:sz w:val="20"/>
                <w:szCs w:val="20"/>
                <w:lang w:val="el-GR"/>
              </w:rPr>
            </w:pPr>
          </w:p>
        </w:tc>
        <w:tc>
          <w:tcPr>
            <w:tcW w:w="515" w:type="pct"/>
          </w:tcPr>
          <w:p w14:paraId="0A52B07E" w14:textId="77777777" w:rsidR="00B11AC1" w:rsidRPr="002775BF" w:rsidRDefault="00B11AC1" w:rsidP="00603C42">
            <w:pPr>
              <w:spacing w:after="0"/>
              <w:contextualSpacing/>
              <w:jc w:val="center"/>
              <w:rPr>
                <w:rFonts w:ascii="Tahoma" w:hAnsi="Tahoma" w:cs="Tahoma"/>
                <w:sz w:val="20"/>
                <w:szCs w:val="20"/>
                <w:lang w:val="el-GR"/>
              </w:rPr>
            </w:pPr>
          </w:p>
        </w:tc>
        <w:tc>
          <w:tcPr>
            <w:tcW w:w="589" w:type="pct"/>
            <w:vAlign w:val="center"/>
          </w:tcPr>
          <w:p w14:paraId="214997FC" w14:textId="77777777" w:rsidR="00B11AC1" w:rsidRPr="002775BF" w:rsidRDefault="00B11AC1" w:rsidP="00603C42">
            <w:pPr>
              <w:spacing w:after="0"/>
              <w:contextualSpacing/>
              <w:jc w:val="center"/>
              <w:rPr>
                <w:rFonts w:ascii="Tahoma" w:hAnsi="Tahoma" w:cs="Tahoma"/>
                <w:sz w:val="20"/>
                <w:szCs w:val="20"/>
                <w:lang w:val="el-GR"/>
              </w:rPr>
            </w:pPr>
          </w:p>
        </w:tc>
        <w:tc>
          <w:tcPr>
            <w:tcW w:w="515" w:type="pct"/>
            <w:vAlign w:val="center"/>
          </w:tcPr>
          <w:p w14:paraId="1F585998" w14:textId="77777777" w:rsidR="00B11AC1" w:rsidRPr="002775BF" w:rsidRDefault="00B11AC1" w:rsidP="00603C42">
            <w:pPr>
              <w:spacing w:after="0"/>
              <w:contextualSpacing/>
              <w:jc w:val="center"/>
              <w:rPr>
                <w:rFonts w:ascii="Tahoma" w:hAnsi="Tahoma" w:cs="Tahoma"/>
                <w:sz w:val="20"/>
                <w:szCs w:val="20"/>
                <w:lang w:val="el-GR"/>
              </w:rPr>
            </w:pPr>
          </w:p>
        </w:tc>
        <w:tc>
          <w:tcPr>
            <w:tcW w:w="589" w:type="pct"/>
            <w:vAlign w:val="center"/>
          </w:tcPr>
          <w:p w14:paraId="1B71D4CB" w14:textId="77777777" w:rsidR="00B11AC1" w:rsidRPr="002775BF" w:rsidRDefault="00B11AC1" w:rsidP="00603C42">
            <w:pPr>
              <w:spacing w:after="0"/>
              <w:contextualSpacing/>
              <w:jc w:val="center"/>
              <w:rPr>
                <w:rFonts w:ascii="Tahoma" w:hAnsi="Tahoma" w:cs="Tahoma"/>
                <w:sz w:val="20"/>
                <w:szCs w:val="20"/>
                <w:lang w:val="el-GR"/>
              </w:rPr>
            </w:pPr>
          </w:p>
        </w:tc>
        <w:tc>
          <w:tcPr>
            <w:tcW w:w="733" w:type="pct"/>
            <w:vAlign w:val="center"/>
          </w:tcPr>
          <w:p w14:paraId="78FD288A" w14:textId="77777777" w:rsidR="00B11AC1" w:rsidRPr="002775BF" w:rsidRDefault="00B11AC1" w:rsidP="00603C42">
            <w:pPr>
              <w:spacing w:after="0"/>
              <w:contextualSpacing/>
              <w:jc w:val="center"/>
              <w:rPr>
                <w:rFonts w:ascii="Tahoma" w:hAnsi="Tahoma" w:cs="Tahoma"/>
                <w:sz w:val="20"/>
                <w:szCs w:val="20"/>
                <w:lang w:val="el-GR"/>
              </w:rPr>
            </w:pPr>
          </w:p>
        </w:tc>
      </w:tr>
      <w:tr w:rsidR="00B11AC1" w:rsidRPr="00F722C0" w14:paraId="65586D99" w14:textId="77777777" w:rsidTr="00603C42">
        <w:trPr>
          <w:trHeight w:val="340"/>
        </w:trPr>
        <w:tc>
          <w:tcPr>
            <w:tcW w:w="252" w:type="pct"/>
            <w:vAlign w:val="center"/>
          </w:tcPr>
          <w:p w14:paraId="31A4A7F1" w14:textId="77777777" w:rsidR="00B11AC1" w:rsidRPr="002775BF" w:rsidRDefault="00B11AC1" w:rsidP="00603C42">
            <w:pPr>
              <w:pStyle w:val="aff"/>
              <w:numPr>
                <w:ilvl w:val="0"/>
                <w:numId w:val="24"/>
              </w:numPr>
              <w:spacing w:after="0"/>
              <w:ind w:left="0" w:firstLine="0"/>
              <w:jc w:val="center"/>
              <w:rPr>
                <w:rFonts w:ascii="Tahoma" w:hAnsi="Tahoma" w:cs="Tahoma"/>
                <w:sz w:val="20"/>
                <w:szCs w:val="20"/>
                <w:lang w:val="el-GR"/>
              </w:rPr>
            </w:pPr>
          </w:p>
        </w:tc>
        <w:tc>
          <w:tcPr>
            <w:tcW w:w="1365" w:type="pct"/>
          </w:tcPr>
          <w:p w14:paraId="14CB91FC" w14:textId="5FE0A302" w:rsidR="00B11AC1" w:rsidRPr="002651B1" w:rsidRDefault="003B6B30" w:rsidP="00603C42">
            <w:pPr>
              <w:spacing w:after="0"/>
              <w:contextualSpacing/>
              <w:jc w:val="left"/>
              <w:rPr>
                <w:rFonts w:ascii="Tahoma" w:hAnsi="Tahoma" w:cs="Tahoma"/>
                <w:sz w:val="20"/>
                <w:szCs w:val="20"/>
                <w:lang w:val="el-GR"/>
              </w:rPr>
            </w:pPr>
            <w:r w:rsidRPr="003B6B30">
              <w:rPr>
                <w:rFonts w:ascii="Tahoma" w:hAnsi="Tahoma" w:cs="Tahoma"/>
                <w:lang w:val="el-GR"/>
              </w:rPr>
              <w:t xml:space="preserve">Προώθηση μέσω διαφημίσεων και αρθρογραφίας σε επιλεγμένους </w:t>
            </w:r>
            <w:proofErr w:type="spellStart"/>
            <w:r w:rsidRPr="003B6B30">
              <w:rPr>
                <w:rFonts w:ascii="Tahoma" w:hAnsi="Tahoma" w:cs="Tahoma"/>
                <w:lang w:val="el-GR"/>
              </w:rPr>
              <w:t>ιστοτόπους</w:t>
            </w:r>
            <w:proofErr w:type="spellEnd"/>
            <w:r w:rsidRPr="003B6B30">
              <w:rPr>
                <w:rFonts w:ascii="Tahoma" w:hAnsi="Tahoma" w:cs="Tahoma"/>
                <w:lang w:val="el-GR"/>
              </w:rPr>
              <w:t xml:space="preserve"> – Διαφημιστικές καμπάνιες</w:t>
            </w:r>
          </w:p>
        </w:tc>
        <w:tc>
          <w:tcPr>
            <w:tcW w:w="442" w:type="pct"/>
          </w:tcPr>
          <w:p w14:paraId="60AC2452"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tcPr>
          <w:p w14:paraId="46FA4B56"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0B28EB27"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3BD1E087"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7D9F7F12" w14:textId="77777777" w:rsidR="00B11AC1" w:rsidRPr="002651B1" w:rsidRDefault="00B11AC1" w:rsidP="00603C42">
            <w:pPr>
              <w:spacing w:after="0"/>
              <w:contextualSpacing/>
              <w:jc w:val="center"/>
              <w:rPr>
                <w:rFonts w:ascii="Tahoma" w:hAnsi="Tahoma" w:cs="Tahoma"/>
                <w:sz w:val="20"/>
                <w:szCs w:val="20"/>
                <w:lang w:val="el-GR"/>
              </w:rPr>
            </w:pPr>
          </w:p>
        </w:tc>
        <w:tc>
          <w:tcPr>
            <w:tcW w:w="733" w:type="pct"/>
            <w:vAlign w:val="center"/>
          </w:tcPr>
          <w:p w14:paraId="6ADAC22F" w14:textId="77777777" w:rsidR="00B11AC1" w:rsidRPr="002651B1" w:rsidRDefault="00B11AC1" w:rsidP="00603C42">
            <w:pPr>
              <w:spacing w:after="0"/>
              <w:contextualSpacing/>
              <w:jc w:val="center"/>
              <w:rPr>
                <w:rFonts w:ascii="Tahoma" w:hAnsi="Tahoma" w:cs="Tahoma"/>
                <w:sz w:val="20"/>
                <w:szCs w:val="20"/>
                <w:lang w:val="el-GR"/>
              </w:rPr>
            </w:pPr>
          </w:p>
        </w:tc>
      </w:tr>
      <w:tr w:rsidR="00B11AC1" w:rsidRPr="002651B1" w14:paraId="264A54DA" w14:textId="77777777" w:rsidTr="00603C42">
        <w:trPr>
          <w:trHeight w:val="699"/>
        </w:trPr>
        <w:tc>
          <w:tcPr>
            <w:tcW w:w="252" w:type="pct"/>
            <w:vAlign w:val="center"/>
          </w:tcPr>
          <w:p w14:paraId="0C716F69" w14:textId="77777777" w:rsidR="00B11AC1" w:rsidRPr="002651B1" w:rsidRDefault="00B11AC1" w:rsidP="00603C42">
            <w:pPr>
              <w:pStyle w:val="aff"/>
              <w:numPr>
                <w:ilvl w:val="0"/>
                <w:numId w:val="24"/>
              </w:numPr>
              <w:spacing w:after="0"/>
              <w:ind w:left="0" w:firstLine="0"/>
              <w:jc w:val="center"/>
              <w:rPr>
                <w:rFonts w:ascii="Tahoma" w:hAnsi="Tahoma" w:cs="Tahoma"/>
                <w:sz w:val="20"/>
                <w:szCs w:val="20"/>
                <w:lang w:val="el-GR"/>
              </w:rPr>
            </w:pPr>
          </w:p>
        </w:tc>
        <w:tc>
          <w:tcPr>
            <w:tcW w:w="1365" w:type="pct"/>
          </w:tcPr>
          <w:p w14:paraId="76CBC70A" w14:textId="239FA32C" w:rsidR="00B11AC1" w:rsidRPr="002651B1" w:rsidRDefault="003B6B30" w:rsidP="00603C42">
            <w:pPr>
              <w:spacing w:after="0"/>
              <w:contextualSpacing/>
              <w:jc w:val="left"/>
              <w:rPr>
                <w:rFonts w:ascii="Tahoma" w:hAnsi="Tahoma" w:cs="Tahoma"/>
                <w:sz w:val="20"/>
                <w:szCs w:val="20"/>
              </w:rPr>
            </w:pPr>
            <w:proofErr w:type="spellStart"/>
            <w:r w:rsidRPr="003B6B30">
              <w:rPr>
                <w:rFonts w:ascii="Tahoma" w:hAnsi="Tahoma" w:cs="Tahoma"/>
                <w:lang w:val="en-US"/>
              </w:rPr>
              <w:t>Δημιουργί</w:t>
            </w:r>
            <w:proofErr w:type="spellEnd"/>
            <w:r w:rsidRPr="003B6B30">
              <w:rPr>
                <w:rFonts w:ascii="Tahoma" w:hAnsi="Tahoma" w:cs="Tahoma"/>
                <w:lang w:val="en-US"/>
              </w:rPr>
              <w:t xml:space="preserve">α </w:t>
            </w:r>
            <w:proofErr w:type="spellStart"/>
            <w:r w:rsidRPr="003B6B30">
              <w:rPr>
                <w:rFonts w:ascii="Tahoma" w:hAnsi="Tahoma" w:cs="Tahoma"/>
                <w:lang w:val="en-US"/>
              </w:rPr>
              <w:t>Βίντεο</w:t>
            </w:r>
            <w:proofErr w:type="spellEnd"/>
          </w:p>
        </w:tc>
        <w:tc>
          <w:tcPr>
            <w:tcW w:w="442" w:type="pct"/>
          </w:tcPr>
          <w:p w14:paraId="029FB7CF" w14:textId="77777777" w:rsidR="00B11AC1" w:rsidRPr="002651B1" w:rsidRDefault="00B11AC1" w:rsidP="00603C42">
            <w:pPr>
              <w:spacing w:after="0"/>
              <w:contextualSpacing/>
              <w:jc w:val="center"/>
              <w:rPr>
                <w:rFonts w:ascii="Tahoma" w:hAnsi="Tahoma" w:cs="Tahoma"/>
                <w:sz w:val="20"/>
                <w:szCs w:val="20"/>
              </w:rPr>
            </w:pPr>
          </w:p>
        </w:tc>
        <w:tc>
          <w:tcPr>
            <w:tcW w:w="515" w:type="pct"/>
          </w:tcPr>
          <w:p w14:paraId="445B2656" w14:textId="77777777" w:rsidR="00B11AC1" w:rsidRPr="002651B1" w:rsidRDefault="00B11AC1" w:rsidP="00603C42">
            <w:pPr>
              <w:spacing w:after="0"/>
              <w:contextualSpacing/>
              <w:jc w:val="center"/>
              <w:rPr>
                <w:rFonts w:ascii="Tahoma" w:hAnsi="Tahoma" w:cs="Tahoma"/>
                <w:sz w:val="20"/>
                <w:szCs w:val="20"/>
              </w:rPr>
            </w:pPr>
          </w:p>
        </w:tc>
        <w:tc>
          <w:tcPr>
            <w:tcW w:w="589" w:type="pct"/>
            <w:vAlign w:val="center"/>
          </w:tcPr>
          <w:p w14:paraId="77DA9C8A" w14:textId="77777777" w:rsidR="00B11AC1" w:rsidRPr="002651B1" w:rsidRDefault="00B11AC1" w:rsidP="00603C42">
            <w:pPr>
              <w:spacing w:after="0"/>
              <w:contextualSpacing/>
              <w:jc w:val="center"/>
              <w:rPr>
                <w:rFonts w:ascii="Tahoma" w:hAnsi="Tahoma" w:cs="Tahoma"/>
                <w:sz w:val="20"/>
                <w:szCs w:val="20"/>
              </w:rPr>
            </w:pPr>
          </w:p>
        </w:tc>
        <w:tc>
          <w:tcPr>
            <w:tcW w:w="515" w:type="pct"/>
            <w:vAlign w:val="center"/>
          </w:tcPr>
          <w:p w14:paraId="18B44F2C" w14:textId="77777777" w:rsidR="00B11AC1" w:rsidRPr="002651B1" w:rsidRDefault="00B11AC1" w:rsidP="00603C42">
            <w:pPr>
              <w:spacing w:after="0"/>
              <w:contextualSpacing/>
              <w:jc w:val="center"/>
              <w:rPr>
                <w:rFonts w:ascii="Tahoma" w:hAnsi="Tahoma" w:cs="Tahoma"/>
                <w:sz w:val="20"/>
                <w:szCs w:val="20"/>
              </w:rPr>
            </w:pPr>
          </w:p>
        </w:tc>
        <w:tc>
          <w:tcPr>
            <w:tcW w:w="589" w:type="pct"/>
            <w:vAlign w:val="center"/>
          </w:tcPr>
          <w:p w14:paraId="584E1A55" w14:textId="77777777" w:rsidR="00B11AC1" w:rsidRPr="002651B1" w:rsidRDefault="00B11AC1" w:rsidP="00603C42">
            <w:pPr>
              <w:spacing w:after="0"/>
              <w:contextualSpacing/>
              <w:jc w:val="center"/>
              <w:rPr>
                <w:rFonts w:ascii="Tahoma" w:hAnsi="Tahoma" w:cs="Tahoma"/>
                <w:sz w:val="20"/>
                <w:szCs w:val="20"/>
              </w:rPr>
            </w:pPr>
          </w:p>
        </w:tc>
        <w:tc>
          <w:tcPr>
            <w:tcW w:w="733" w:type="pct"/>
            <w:vAlign w:val="center"/>
          </w:tcPr>
          <w:p w14:paraId="4755166E" w14:textId="77777777" w:rsidR="00B11AC1" w:rsidRPr="002651B1" w:rsidRDefault="00B11AC1" w:rsidP="00603C42">
            <w:pPr>
              <w:spacing w:after="0"/>
              <w:contextualSpacing/>
              <w:jc w:val="center"/>
              <w:rPr>
                <w:rFonts w:ascii="Tahoma" w:hAnsi="Tahoma" w:cs="Tahoma"/>
                <w:sz w:val="20"/>
                <w:szCs w:val="20"/>
              </w:rPr>
            </w:pPr>
          </w:p>
        </w:tc>
      </w:tr>
      <w:tr w:rsidR="00B11AC1" w:rsidRPr="00F722C0" w14:paraId="0546348E" w14:textId="77777777" w:rsidTr="00603C42">
        <w:trPr>
          <w:trHeight w:val="340"/>
        </w:trPr>
        <w:tc>
          <w:tcPr>
            <w:tcW w:w="252" w:type="pct"/>
            <w:vAlign w:val="center"/>
          </w:tcPr>
          <w:p w14:paraId="0CA5EF56" w14:textId="77777777" w:rsidR="00B11AC1" w:rsidRPr="002651B1" w:rsidRDefault="00B11AC1" w:rsidP="00603C42">
            <w:pPr>
              <w:pStyle w:val="aff"/>
              <w:numPr>
                <w:ilvl w:val="0"/>
                <w:numId w:val="24"/>
              </w:numPr>
              <w:spacing w:after="0"/>
              <w:ind w:left="0" w:firstLine="0"/>
              <w:jc w:val="center"/>
              <w:rPr>
                <w:rFonts w:ascii="Tahoma" w:hAnsi="Tahoma" w:cs="Tahoma"/>
                <w:sz w:val="20"/>
                <w:szCs w:val="20"/>
                <w:lang w:val="el-GR"/>
              </w:rPr>
            </w:pPr>
          </w:p>
        </w:tc>
        <w:tc>
          <w:tcPr>
            <w:tcW w:w="1365" w:type="pct"/>
          </w:tcPr>
          <w:p w14:paraId="54DB7C4D" w14:textId="3E438E4D" w:rsidR="00B11AC1" w:rsidRPr="002775BF" w:rsidRDefault="003B6B30" w:rsidP="00603C42">
            <w:pPr>
              <w:spacing w:after="0"/>
              <w:contextualSpacing/>
              <w:jc w:val="left"/>
              <w:rPr>
                <w:rFonts w:ascii="Tahoma" w:hAnsi="Tahoma" w:cs="Tahoma"/>
                <w:sz w:val="20"/>
                <w:szCs w:val="20"/>
                <w:lang w:val="el-GR"/>
              </w:rPr>
            </w:pPr>
            <w:r w:rsidRPr="002775BF">
              <w:rPr>
                <w:rFonts w:ascii="Tahoma" w:hAnsi="Tahoma" w:cs="Tahoma"/>
                <w:lang w:val="el-GR"/>
              </w:rPr>
              <w:t>Δημιουργία εκπαιδευτικού υλικού για το ΔΔΤ -  ΣΥΖΕΥΞΙΣ ΙΙ και τα οφέλη του</w:t>
            </w:r>
          </w:p>
        </w:tc>
        <w:tc>
          <w:tcPr>
            <w:tcW w:w="442" w:type="pct"/>
          </w:tcPr>
          <w:p w14:paraId="033C6972" w14:textId="77777777" w:rsidR="00B11AC1" w:rsidRPr="002775BF" w:rsidRDefault="00B11AC1" w:rsidP="00603C42">
            <w:pPr>
              <w:spacing w:after="0"/>
              <w:contextualSpacing/>
              <w:jc w:val="center"/>
              <w:rPr>
                <w:rFonts w:ascii="Tahoma" w:hAnsi="Tahoma" w:cs="Tahoma"/>
                <w:sz w:val="20"/>
                <w:szCs w:val="20"/>
                <w:lang w:val="el-GR"/>
              </w:rPr>
            </w:pPr>
          </w:p>
        </w:tc>
        <w:tc>
          <w:tcPr>
            <w:tcW w:w="515" w:type="pct"/>
          </w:tcPr>
          <w:p w14:paraId="3FA5FB3A" w14:textId="77777777" w:rsidR="00B11AC1" w:rsidRPr="002775BF" w:rsidRDefault="00B11AC1" w:rsidP="00603C42">
            <w:pPr>
              <w:spacing w:after="0"/>
              <w:contextualSpacing/>
              <w:jc w:val="center"/>
              <w:rPr>
                <w:rFonts w:ascii="Tahoma" w:hAnsi="Tahoma" w:cs="Tahoma"/>
                <w:sz w:val="20"/>
                <w:szCs w:val="20"/>
                <w:lang w:val="el-GR"/>
              </w:rPr>
            </w:pPr>
          </w:p>
        </w:tc>
        <w:tc>
          <w:tcPr>
            <w:tcW w:w="589" w:type="pct"/>
            <w:vAlign w:val="center"/>
          </w:tcPr>
          <w:p w14:paraId="5DA3BE7B" w14:textId="77777777" w:rsidR="00B11AC1" w:rsidRPr="002775BF" w:rsidRDefault="00B11AC1" w:rsidP="00603C42">
            <w:pPr>
              <w:spacing w:after="0"/>
              <w:contextualSpacing/>
              <w:jc w:val="center"/>
              <w:rPr>
                <w:rFonts w:ascii="Tahoma" w:hAnsi="Tahoma" w:cs="Tahoma"/>
                <w:sz w:val="20"/>
                <w:szCs w:val="20"/>
                <w:lang w:val="el-GR"/>
              </w:rPr>
            </w:pPr>
          </w:p>
        </w:tc>
        <w:tc>
          <w:tcPr>
            <w:tcW w:w="515" w:type="pct"/>
            <w:vAlign w:val="center"/>
          </w:tcPr>
          <w:p w14:paraId="6DCF606E" w14:textId="77777777" w:rsidR="00B11AC1" w:rsidRPr="002775BF" w:rsidRDefault="00B11AC1" w:rsidP="00603C42">
            <w:pPr>
              <w:spacing w:after="0"/>
              <w:contextualSpacing/>
              <w:jc w:val="center"/>
              <w:rPr>
                <w:rFonts w:ascii="Tahoma" w:hAnsi="Tahoma" w:cs="Tahoma"/>
                <w:sz w:val="20"/>
                <w:szCs w:val="20"/>
                <w:lang w:val="el-GR"/>
              </w:rPr>
            </w:pPr>
          </w:p>
        </w:tc>
        <w:tc>
          <w:tcPr>
            <w:tcW w:w="589" w:type="pct"/>
            <w:vAlign w:val="center"/>
          </w:tcPr>
          <w:p w14:paraId="47B33D71" w14:textId="77777777" w:rsidR="00B11AC1" w:rsidRPr="002775BF" w:rsidRDefault="00B11AC1" w:rsidP="00603C42">
            <w:pPr>
              <w:spacing w:after="0"/>
              <w:contextualSpacing/>
              <w:jc w:val="center"/>
              <w:rPr>
                <w:rFonts w:ascii="Tahoma" w:hAnsi="Tahoma" w:cs="Tahoma"/>
                <w:sz w:val="20"/>
                <w:szCs w:val="20"/>
                <w:lang w:val="el-GR"/>
              </w:rPr>
            </w:pPr>
          </w:p>
        </w:tc>
        <w:tc>
          <w:tcPr>
            <w:tcW w:w="733" w:type="pct"/>
            <w:vAlign w:val="center"/>
          </w:tcPr>
          <w:p w14:paraId="4248FE07" w14:textId="77777777" w:rsidR="00B11AC1" w:rsidRPr="002775BF" w:rsidRDefault="00B11AC1" w:rsidP="00603C42">
            <w:pPr>
              <w:spacing w:after="0"/>
              <w:contextualSpacing/>
              <w:jc w:val="center"/>
              <w:rPr>
                <w:rFonts w:ascii="Tahoma" w:hAnsi="Tahoma" w:cs="Tahoma"/>
                <w:sz w:val="20"/>
                <w:szCs w:val="20"/>
                <w:lang w:val="el-GR"/>
              </w:rPr>
            </w:pPr>
          </w:p>
        </w:tc>
      </w:tr>
      <w:tr w:rsidR="00B11AC1" w:rsidRPr="00BF211C" w14:paraId="2A31C0A8" w14:textId="77777777" w:rsidTr="00603C42">
        <w:trPr>
          <w:trHeight w:val="340"/>
        </w:trPr>
        <w:tc>
          <w:tcPr>
            <w:tcW w:w="252" w:type="pct"/>
            <w:vAlign w:val="center"/>
          </w:tcPr>
          <w:p w14:paraId="715ACF2D" w14:textId="77777777" w:rsidR="00B11AC1" w:rsidRPr="002775BF" w:rsidRDefault="00B11AC1" w:rsidP="00603C42">
            <w:pPr>
              <w:pStyle w:val="aff"/>
              <w:numPr>
                <w:ilvl w:val="0"/>
                <w:numId w:val="24"/>
              </w:numPr>
              <w:spacing w:after="0"/>
              <w:ind w:left="0" w:firstLine="0"/>
              <w:jc w:val="center"/>
              <w:rPr>
                <w:rFonts w:ascii="Tahoma" w:hAnsi="Tahoma" w:cs="Tahoma"/>
                <w:sz w:val="20"/>
                <w:szCs w:val="20"/>
                <w:lang w:val="el-GR"/>
              </w:rPr>
            </w:pPr>
          </w:p>
        </w:tc>
        <w:tc>
          <w:tcPr>
            <w:tcW w:w="1365" w:type="pct"/>
          </w:tcPr>
          <w:p w14:paraId="43CAD5E7" w14:textId="16793872" w:rsidR="00B11AC1" w:rsidRPr="003B6B30" w:rsidRDefault="00765E18" w:rsidP="00603C42">
            <w:pPr>
              <w:spacing w:after="0"/>
              <w:contextualSpacing/>
              <w:jc w:val="left"/>
              <w:rPr>
                <w:rFonts w:ascii="Tahoma" w:hAnsi="Tahoma" w:cs="Tahoma"/>
                <w:sz w:val="20"/>
                <w:szCs w:val="20"/>
                <w:lang w:val="el-GR"/>
              </w:rPr>
            </w:pPr>
            <w:r>
              <w:rPr>
                <w:rFonts w:ascii="Tahoma" w:hAnsi="Tahoma" w:cs="Tahoma"/>
                <w:lang w:val="el-GR"/>
              </w:rPr>
              <w:t>Α</w:t>
            </w:r>
          </w:p>
        </w:tc>
        <w:tc>
          <w:tcPr>
            <w:tcW w:w="442" w:type="pct"/>
          </w:tcPr>
          <w:p w14:paraId="577CCFC4"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tcPr>
          <w:p w14:paraId="6A3B6BAA"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049E5452"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49156F0F"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56525ECD" w14:textId="77777777" w:rsidR="00B11AC1" w:rsidRPr="002651B1" w:rsidRDefault="00B11AC1" w:rsidP="00603C42">
            <w:pPr>
              <w:spacing w:after="0"/>
              <w:contextualSpacing/>
              <w:jc w:val="center"/>
              <w:rPr>
                <w:rFonts w:ascii="Tahoma" w:hAnsi="Tahoma" w:cs="Tahoma"/>
                <w:sz w:val="20"/>
                <w:szCs w:val="20"/>
                <w:lang w:val="el-GR"/>
              </w:rPr>
            </w:pPr>
          </w:p>
        </w:tc>
        <w:tc>
          <w:tcPr>
            <w:tcW w:w="733" w:type="pct"/>
            <w:vAlign w:val="center"/>
          </w:tcPr>
          <w:p w14:paraId="310BBBD6" w14:textId="77777777" w:rsidR="00B11AC1" w:rsidRPr="002651B1" w:rsidRDefault="00B11AC1" w:rsidP="00603C42">
            <w:pPr>
              <w:spacing w:after="0"/>
              <w:contextualSpacing/>
              <w:jc w:val="center"/>
              <w:rPr>
                <w:rFonts w:ascii="Tahoma" w:hAnsi="Tahoma" w:cs="Tahoma"/>
                <w:sz w:val="20"/>
                <w:szCs w:val="20"/>
                <w:lang w:val="el-GR"/>
              </w:rPr>
            </w:pPr>
          </w:p>
        </w:tc>
      </w:tr>
      <w:tr w:rsidR="00B11AC1" w:rsidRPr="00BF211C" w14:paraId="6C532AEF" w14:textId="77777777" w:rsidTr="00603C42">
        <w:trPr>
          <w:trHeight w:val="340"/>
        </w:trPr>
        <w:tc>
          <w:tcPr>
            <w:tcW w:w="252" w:type="pct"/>
            <w:vAlign w:val="center"/>
          </w:tcPr>
          <w:p w14:paraId="51B8C48C" w14:textId="77777777" w:rsidR="00B11AC1" w:rsidRPr="002651B1" w:rsidRDefault="00B11AC1" w:rsidP="00603C42">
            <w:pPr>
              <w:spacing w:after="0"/>
              <w:ind w:left="360"/>
              <w:jc w:val="center"/>
              <w:rPr>
                <w:rFonts w:ascii="Tahoma" w:hAnsi="Tahoma" w:cs="Tahoma"/>
                <w:sz w:val="20"/>
                <w:szCs w:val="20"/>
                <w:lang w:val="el-GR"/>
              </w:rPr>
            </w:pPr>
          </w:p>
        </w:tc>
        <w:tc>
          <w:tcPr>
            <w:tcW w:w="1365" w:type="pct"/>
          </w:tcPr>
          <w:p w14:paraId="38590EB2" w14:textId="77777777" w:rsidR="00B11AC1" w:rsidRPr="002651B1" w:rsidRDefault="00B11AC1" w:rsidP="00603C42">
            <w:pPr>
              <w:spacing w:after="0"/>
              <w:contextualSpacing/>
              <w:jc w:val="left"/>
              <w:rPr>
                <w:rFonts w:ascii="Tahoma" w:hAnsi="Tahoma" w:cs="Tahoma"/>
                <w:lang w:val="el-GR"/>
              </w:rPr>
            </w:pPr>
          </w:p>
        </w:tc>
        <w:tc>
          <w:tcPr>
            <w:tcW w:w="442" w:type="pct"/>
          </w:tcPr>
          <w:p w14:paraId="4B95825A"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tcPr>
          <w:p w14:paraId="41B69FAC"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16184F52" w14:textId="77777777" w:rsidR="00B11AC1" w:rsidRPr="002651B1" w:rsidRDefault="00B11AC1" w:rsidP="00603C42">
            <w:pPr>
              <w:spacing w:after="0"/>
              <w:contextualSpacing/>
              <w:jc w:val="center"/>
              <w:rPr>
                <w:rFonts w:ascii="Tahoma" w:hAnsi="Tahoma" w:cs="Tahoma"/>
                <w:sz w:val="20"/>
                <w:szCs w:val="20"/>
                <w:lang w:val="el-GR"/>
              </w:rPr>
            </w:pPr>
          </w:p>
        </w:tc>
        <w:tc>
          <w:tcPr>
            <w:tcW w:w="515" w:type="pct"/>
            <w:vAlign w:val="center"/>
          </w:tcPr>
          <w:p w14:paraId="3DA7BB5B"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vAlign w:val="center"/>
          </w:tcPr>
          <w:p w14:paraId="66CB5F3C" w14:textId="77777777" w:rsidR="00B11AC1" w:rsidRPr="002651B1" w:rsidRDefault="00B11AC1" w:rsidP="00603C42">
            <w:pPr>
              <w:spacing w:after="0"/>
              <w:contextualSpacing/>
              <w:jc w:val="center"/>
              <w:rPr>
                <w:rFonts w:ascii="Tahoma" w:hAnsi="Tahoma" w:cs="Tahoma"/>
                <w:sz w:val="20"/>
                <w:szCs w:val="20"/>
                <w:lang w:val="el-GR"/>
              </w:rPr>
            </w:pPr>
          </w:p>
        </w:tc>
        <w:tc>
          <w:tcPr>
            <w:tcW w:w="733" w:type="pct"/>
            <w:vAlign w:val="center"/>
          </w:tcPr>
          <w:p w14:paraId="23115E16" w14:textId="77777777" w:rsidR="00B11AC1" w:rsidRPr="002651B1" w:rsidRDefault="00B11AC1" w:rsidP="00603C42">
            <w:pPr>
              <w:spacing w:after="0"/>
              <w:contextualSpacing/>
              <w:jc w:val="center"/>
              <w:rPr>
                <w:rFonts w:ascii="Tahoma" w:hAnsi="Tahoma" w:cs="Tahoma"/>
                <w:sz w:val="20"/>
                <w:szCs w:val="20"/>
                <w:lang w:val="el-GR"/>
              </w:rPr>
            </w:pPr>
          </w:p>
        </w:tc>
      </w:tr>
      <w:tr w:rsidR="00B11AC1" w:rsidRPr="002651B1" w14:paraId="33F4A881" w14:textId="77777777" w:rsidTr="00603C42">
        <w:trPr>
          <w:trHeight w:val="340"/>
        </w:trPr>
        <w:tc>
          <w:tcPr>
            <w:tcW w:w="1617" w:type="pct"/>
            <w:gridSpan w:val="2"/>
            <w:shd w:val="clear" w:color="auto" w:fill="D0CECE" w:themeFill="background2" w:themeFillShade="E6"/>
            <w:vAlign w:val="center"/>
          </w:tcPr>
          <w:p w14:paraId="4DA314D3" w14:textId="77777777" w:rsidR="00B11AC1" w:rsidRPr="002651B1" w:rsidRDefault="00B11AC1" w:rsidP="00603C42">
            <w:pPr>
              <w:spacing w:after="0"/>
              <w:contextualSpacing/>
              <w:jc w:val="left"/>
              <w:rPr>
                <w:rFonts w:ascii="Tahoma" w:hAnsi="Tahoma" w:cs="Tahoma"/>
                <w:b/>
                <w:sz w:val="20"/>
                <w:szCs w:val="20"/>
                <w:lang w:val="el-GR"/>
              </w:rPr>
            </w:pPr>
            <w:r w:rsidRPr="002651B1">
              <w:rPr>
                <w:rFonts w:ascii="Tahoma" w:hAnsi="Tahoma" w:cs="Tahoma"/>
                <w:b/>
                <w:sz w:val="20"/>
                <w:szCs w:val="20"/>
              </w:rPr>
              <w:t>ΣΥΝΟΛΟ</w:t>
            </w:r>
          </w:p>
        </w:tc>
        <w:tc>
          <w:tcPr>
            <w:tcW w:w="442" w:type="pct"/>
            <w:shd w:val="clear" w:color="auto" w:fill="D0CECE" w:themeFill="background2" w:themeFillShade="E6"/>
            <w:vAlign w:val="center"/>
          </w:tcPr>
          <w:p w14:paraId="0462C231" w14:textId="77777777" w:rsidR="00B11AC1" w:rsidRPr="002651B1" w:rsidRDefault="00B11AC1" w:rsidP="00603C42">
            <w:pPr>
              <w:spacing w:after="0"/>
              <w:contextualSpacing/>
              <w:jc w:val="right"/>
              <w:rPr>
                <w:rFonts w:ascii="Tahoma" w:hAnsi="Tahoma" w:cs="Tahoma"/>
                <w:sz w:val="20"/>
                <w:szCs w:val="20"/>
                <w:lang w:val="el-GR"/>
              </w:rPr>
            </w:pPr>
          </w:p>
        </w:tc>
        <w:tc>
          <w:tcPr>
            <w:tcW w:w="515" w:type="pct"/>
            <w:shd w:val="clear" w:color="auto" w:fill="D0CECE" w:themeFill="background2" w:themeFillShade="E6"/>
            <w:vAlign w:val="center"/>
          </w:tcPr>
          <w:p w14:paraId="5BC0759D" w14:textId="77777777" w:rsidR="00B11AC1" w:rsidRPr="002651B1" w:rsidRDefault="00B11AC1" w:rsidP="00603C42">
            <w:pPr>
              <w:spacing w:after="0"/>
              <w:contextualSpacing/>
              <w:jc w:val="center"/>
              <w:rPr>
                <w:rFonts w:ascii="Tahoma" w:hAnsi="Tahoma" w:cs="Tahoma"/>
                <w:sz w:val="20"/>
                <w:szCs w:val="20"/>
                <w:lang w:val="el-GR"/>
              </w:rPr>
            </w:pPr>
          </w:p>
        </w:tc>
        <w:tc>
          <w:tcPr>
            <w:tcW w:w="589" w:type="pct"/>
            <w:shd w:val="clear" w:color="auto" w:fill="D0CECE" w:themeFill="background2" w:themeFillShade="E6"/>
            <w:vAlign w:val="center"/>
          </w:tcPr>
          <w:p w14:paraId="016D0180" w14:textId="77777777" w:rsidR="00B11AC1" w:rsidRPr="002651B1" w:rsidRDefault="00B11AC1" w:rsidP="00603C42">
            <w:pPr>
              <w:spacing w:after="0"/>
              <w:contextualSpacing/>
              <w:jc w:val="center"/>
              <w:rPr>
                <w:rFonts w:ascii="Tahoma" w:hAnsi="Tahoma" w:cs="Tahoma"/>
                <w:sz w:val="20"/>
                <w:szCs w:val="20"/>
              </w:rPr>
            </w:pPr>
          </w:p>
        </w:tc>
        <w:tc>
          <w:tcPr>
            <w:tcW w:w="515" w:type="pct"/>
            <w:shd w:val="clear" w:color="auto" w:fill="D0CECE" w:themeFill="background2" w:themeFillShade="E6"/>
            <w:vAlign w:val="center"/>
          </w:tcPr>
          <w:p w14:paraId="4DDF2979" w14:textId="77777777" w:rsidR="00B11AC1" w:rsidRPr="002651B1" w:rsidRDefault="00B11AC1" w:rsidP="00603C42">
            <w:pPr>
              <w:spacing w:after="0"/>
              <w:contextualSpacing/>
              <w:jc w:val="center"/>
              <w:rPr>
                <w:rFonts w:ascii="Tahoma" w:hAnsi="Tahoma" w:cs="Tahoma"/>
                <w:sz w:val="20"/>
                <w:szCs w:val="20"/>
              </w:rPr>
            </w:pPr>
          </w:p>
        </w:tc>
        <w:tc>
          <w:tcPr>
            <w:tcW w:w="589" w:type="pct"/>
            <w:shd w:val="clear" w:color="auto" w:fill="D0CECE" w:themeFill="background2" w:themeFillShade="E6"/>
            <w:vAlign w:val="center"/>
          </w:tcPr>
          <w:p w14:paraId="0546D39D" w14:textId="77777777" w:rsidR="00B11AC1" w:rsidRPr="002651B1" w:rsidRDefault="00B11AC1" w:rsidP="00603C42">
            <w:pPr>
              <w:spacing w:after="0"/>
              <w:contextualSpacing/>
              <w:jc w:val="center"/>
              <w:rPr>
                <w:rFonts w:ascii="Tahoma" w:hAnsi="Tahoma" w:cs="Tahoma"/>
                <w:sz w:val="20"/>
                <w:szCs w:val="20"/>
              </w:rPr>
            </w:pPr>
          </w:p>
        </w:tc>
        <w:tc>
          <w:tcPr>
            <w:tcW w:w="733" w:type="pct"/>
            <w:shd w:val="clear" w:color="auto" w:fill="D0CECE" w:themeFill="background2" w:themeFillShade="E6"/>
            <w:vAlign w:val="center"/>
          </w:tcPr>
          <w:p w14:paraId="0930E603" w14:textId="77777777" w:rsidR="00B11AC1" w:rsidRPr="002651B1" w:rsidRDefault="00B11AC1" w:rsidP="00603C42">
            <w:pPr>
              <w:spacing w:after="0"/>
              <w:contextualSpacing/>
              <w:jc w:val="center"/>
              <w:rPr>
                <w:rFonts w:ascii="Tahoma" w:hAnsi="Tahoma" w:cs="Tahoma"/>
                <w:sz w:val="20"/>
                <w:szCs w:val="20"/>
              </w:rPr>
            </w:pPr>
          </w:p>
        </w:tc>
      </w:tr>
    </w:tbl>
    <w:p w14:paraId="4BF1252B" w14:textId="77777777" w:rsidR="00B11AC1" w:rsidRDefault="00B11AC1" w:rsidP="00B11AC1">
      <w:pPr>
        <w:rPr>
          <w:lang w:val="el-GR"/>
        </w:rPr>
      </w:pPr>
      <w:bookmarkStart w:id="181" w:name="_Toc514150729"/>
      <w:bookmarkEnd w:id="181"/>
    </w:p>
    <w:p w14:paraId="3D6E787E" w14:textId="77777777" w:rsidR="00B11AC1" w:rsidRPr="00A01612" w:rsidRDefault="00B11AC1" w:rsidP="00B11AC1">
      <w:pPr>
        <w:pStyle w:val="4"/>
        <w:numPr>
          <w:ilvl w:val="0"/>
          <w:numId w:val="64"/>
        </w:numPr>
        <w:rPr>
          <w:rFonts w:cs="Tahoma"/>
          <w:szCs w:val="22"/>
          <w:lang w:val="el-GR"/>
        </w:rPr>
      </w:pPr>
      <w:bookmarkStart w:id="182" w:name="_Ref23760760"/>
      <w:r>
        <w:rPr>
          <w:rFonts w:cs="Tahoma"/>
          <w:lang w:val="el-GR"/>
        </w:rPr>
        <w:lastRenderedPageBreak/>
        <w:t>Υπηρεσίες</w:t>
      </w:r>
      <w:bookmarkEnd w:id="182"/>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74"/>
        <w:gridCol w:w="1525"/>
        <w:gridCol w:w="1148"/>
        <w:gridCol w:w="979"/>
        <w:gridCol w:w="1044"/>
        <w:gridCol w:w="1227"/>
      </w:tblGrid>
      <w:tr w:rsidR="00B11AC1" w:rsidRPr="003C37B8" w14:paraId="20AC9091" w14:textId="77777777" w:rsidTr="00EE112D">
        <w:trPr>
          <w:cantSplit/>
          <w:tblHeader/>
        </w:trPr>
        <w:tc>
          <w:tcPr>
            <w:tcW w:w="277" w:type="pct"/>
            <w:vMerge w:val="restart"/>
            <w:shd w:val="clear" w:color="auto" w:fill="E6E6E6"/>
            <w:vAlign w:val="center"/>
          </w:tcPr>
          <w:p w14:paraId="521156FC" w14:textId="77777777" w:rsidR="00B11AC1" w:rsidRPr="003C37B8" w:rsidRDefault="00B11AC1" w:rsidP="00603C42">
            <w:pPr>
              <w:spacing w:before="40" w:after="40"/>
              <w:jc w:val="center"/>
              <w:rPr>
                <w:rFonts w:ascii="Tahoma" w:hAnsi="Tahoma" w:cs="Tahoma"/>
                <w:sz w:val="20"/>
                <w:szCs w:val="20"/>
              </w:rPr>
            </w:pPr>
            <w:r w:rsidRPr="003C37B8">
              <w:rPr>
                <w:rFonts w:ascii="Tahoma" w:hAnsi="Tahoma" w:cs="Tahoma"/>
                <w:sz w:val="20"/>
                <w:szCs w:val="20"/>
              </w:rPr>
              <w:t>Α/Α</w:t>
            </w:r>
          </w:p>
        </w:tc>
        <w:tc>
          <w:tcPr>
            <w:tcW w:w="1648" w:type="pct"/>
            <w:vMerge w:val="restart"/>
            <w:shd w:val="clear" w:color="auto" w:fill="E6E6E6"/>
            <w:vAlign w:val="center"/>
          </w:tcPr>
          <w:p w14:paraId="7E42D9E2" w14:textId="77777777" w:rsidR="00B11AC1" w:rsidRPr="003C37B8" w:rsidRDefault="00B11AC1" w:rsidP="00603C42">
            <w:pPr>
              <w:spacing w:before="40" w:after="40"/>
              <w:jc w:val="left"/>
              <w:rPr>
                <w:rFonts w:ascii="Tahoma" w:hAnsi="Tahoma" w:cs="Tahoma"/>
                <w:sz w:val="20"/>
                <w:szCs w:val="20"/>
              </w:rPr>
            </w:pPr>
            <w:r w:rsidRPr="003C37B8">
              <w:rPr>
                <w:rFonts w:ascii="Tahoma" w:hAnsi="Tahoma" w:cs="Tahoma"/>
                <w:sz w:val="20"/>
                <w:szCs w:val="20"/>
              </w:rPr>
              <w:t>ΠΕΡΙΓΡΑΦΗ</w:t>
            </w:r>
          </w:p>
        </w:tc>
        <w:tc>
          <w:tcPr>
            <w:tcW w:w="792" w:type="pct"/>
            <w:vMerge w:val="restart"/>
            <w:shd w:val="clear" w:color="auto" w:fill="E6E6E6"/>
            <w:vAlign w:val="center"/>
          </w:tcPr>
          <w:p w14:paraId="65ADB939" w14:textId="77777777" w:rsidR="00B11AC1" w:rsidRPr="003C37B8" w:rsidRDefault="00B11AC1" w:rsidP="00603C42">
            <w:pPr>
              <w:spacing w:before="40" w:after="40"/>
              <w:jc w:val="center"/>
              <w:rPr>
                <w:rFonts w:ascii="Tahoma" w:hAnsi="Tahoma" w:cs="Tahoma"/>
                <w:sz w:val="20"/>
                <w:szCs w:val="20"/>
              </w:rPr>
            </w:pPr>
            <w:proofErr w:type="spellStart"/>
            <w:r w:rsidRPr="003C37B8">
              <w:rPr>
                <w:rFonts w:ascii="Tahoma" w:hAnsi="Tahoma" w:cs="Tahoma"/>
                <w:sz w:val="20"/>
                <w:szCs w:val="20"/>
              </w:rPr>
              <w:t>Ανθρω</w:t>
            </w:r>
            <w:proofErr w:type="spellEnd"/>
            <w:r w:rsidRPr="003C37B8">
              <w:rPr>
                <w:rFonts w:ascii="Tahoma" w:hAnsi="Tahoma" w:cs="Tahoma"/>
                <w:sz w:val="20"/>
                <w:szCs w:val="20"/>
              </w:rPr>
              <w:t>πομήνες</w:t>
            </w:r>
          </w:p>
        </w:tc>
        <w:tc>
          <w:tcPr>
            <w:tcW w:w="1104" w:type="pct"/>
            <w:gridSpan w:val="2"/>
            <w:shd w:val="clear" w:color="auto" w:fill="E6E6E6"/>
            <w:vAlign w:val="center"/>
          </w:tcPr>
          <w:p w14:paraId="54A79EF1" w14:textId="77777777" w:rsidR="00B11AC1" w:rsidRPr="003C37B8" w:rsidRDefault="00B11AC1" w:rsidP="00603C42">
            <w:pPr>
              <w:spacing w:before="40" w:after="40"/>
              <w:jc w:val="center"/>
              <w:rPr>
                <w:rFonts w:ascii="Tahoma" w:hAnsi="Tahoma" w:cs="Tahoma"/>
                <w:sz w:val="20"/>
                <w:szCs w:val="20"/>
              </w:rPr>
            </w:pPr>
            <w:r w:rsidRPr="003C37B8">
              <w:rPr>
                <w:rFonts w:ascii="Tahoma" w:hAnsi="Tahoma" w:cs="Tahoma"/>
                <w:sz w:val="20"/>
                <w:szCs w:val="20"/>
              </w:rPr>
              <w:t>ΑΞΙΑ ΧΩΡΙΣ ΦΠΑ [€]</w:t>
            </w:r>
          </w:p>
        </w:tc>
        <w:tc>
          <w:tcPr>
            <w:tcW w:w="542" w:type="pct"/>
            <w:vMerge w:val="restart"/>
            <w:shd w:val="clear" w:color="auto" w:fill="E6E6E6"/>
            <w:vAlign w:val="center"/>
          </w:tcPr>
          <w:p w14:paraId="3D895838" w14:textId="77777777" w:rsidR="00B11AC1" w:rsidRPr="003C37B8" w:rsidRDefault="00B11AC1" w:rsidP="00603C42">
            <w:pPr>
              <w:spacing w:before="40" w:after="40"/>
              <w:jc w:val="center"/>
              <w:rPr>
                <w:rFonts w:ascii="Tahoma" w:hAnsi="Tahoma" w:cs="Tahoma"/>
                <w:sz w:val="20"/>
                <w:szCs w:val="20"/>
              </w:rPr>
            </w:pPr>
            <w:r w:rsidRPr="003C37B8">
              <w:rPr>
                <w:rFonts w:ascii="Tahoma" w:hAnsi="Tahoma" w:cs="Tahoma"/>
                <w:sz w:val="20"/>
                <w:szCs w:val="20"/>
              </w:rPr>
              <w:t>ΦΠΑ [€]</w:t>
            </w:r>
          </w:p>
        </w:tc>
        <w:tc>
          <w:tcPr>
            <w:tcW w:w="638" w:type="pct"/>
            <w:vMerge w:val="restart"/>
            <w:shd w:val="clear" w:color="auto" w:fill="E6E6E6"/>
            <w:vAlign w:val="center"/>
          </w:tcPr>
          <w:p w14:paraId="590A3FEC" w14:textId="77777777" w:rsidR="00B11AC1" w:rsidRPr="003C37B8" w:rsidRDefault="00B11AC1" w:rsidP="00603C42">
            <w:pPr>
              <w:spacing w:before="40" w:after="40"/>
              <w:jc w:val="center"/>
              <w:rPr>
                <w:rFonts w:ascii="Tahoma" w:hAnsi="Tahoma" w:cs="Tahoma"/>
                <w:sz w:val="20"/>
                <w:szCs w:val="20"/>
              </w:rPr>
            </w:pPr>
            <w:r w:rsidRPr="003C37B8">
              <w:rPr>
                <w:rFonts w:ascii="Tahoma" w:hAnsi="Tahoma" w:cs="Tahoma"/>
                <w:sz w:val="20"/>
                <w:szCs w:val="20"/>
              </w:rPr>
              <w:t xml:space="preserve">ΣΥΝΟΛΙΚΗ ΑΞΙΑ </w:t>
            </w:r>
          </w:p>
          <w:p w14:paraId="794329EE" w14:textId="77777777" w:rsidR="00B11AC1" w:rsidRPr="003C37B8" w:rsidRDefault="00B11AC1" w:rsidP="00603C42">
            <w:pPr>
              <w:spacing w:before="40" w:after="40"/>
              <w:jc w:val="center"/>
              <w:rPr>
                <w:rFonts w:ascii="Tahoma" w:hAnsi="Tahoma" w:cs="Tahoma"/>
                <w:sz w:val="20"/>
                <w:szCs w:val="20"/>
              </w:rPr>
            </w:pPr>
            <w:r w:rsidRPr="003C37B8">
              <w:rPr>
                <w:rFonts w:ascii="Tahoma" w:hAnsi="Tahoma" w:cs="Tahoma"/>
                <w:sz w:val="20"/>
                <w:szCs w:val="20"/>
              </w:rPr>
              <w:t>ΜΕ ΦΠΑ [€]</w:t>
            </w:r>
          </w:p>
        </w:tc>
      </w:tr>
      <w:tr w:rsidR="00B11AC1" w:rsidRPr="003C37B8" w14:paraId="0B4D00D7" w14:textId="77777777" w:rsidTr="00EE112D">
        <w:trPr>
          <w:cantSplit/>
        </w:trPr>
        <w:tc>
          <w:tcPr>
            <w:tcW w:w="277" w:type="pct"/>
            <w:vMerge/>
            <w:shd w:val="clear" w:color="auto" w:fill="E6E6E6"/>
            <w:vAlign w:val="center"/>
          </w:tcPr>
          <w:p w14:paraId="1732BCF5" w14:textId="77777777" w:rsidR="00B11AC1" w:rsidRPr="003C37B8" w:rsidRDefault="00B11AC1" w:rsidP="00603C42">
            <w:pPr>
              <w:spacing w:before="40" w:after="40"/>
              <w:jc w:val="center"/>
              <w:rPr>
                <w:rFonts w:ascii="Tahoma" w:hAnsi="Tahoma" w:cs="Tahoma"/>
                <w:sz w:val="20"/>
                <w:szCs w:val="20"/>
              </w:rPr>
            </w:pPr>
          </w:p>
        </w:tc>
        <w:tc>
          <w:tcPr>
            <w:tcW w:w="1648" w:type="pct"/>
            <w:vMerge/>
            <w:shd w:val="clear" w:color="auto" w:fill="E6E6E6"/>
            <w:vAlign w:val="center"/>
          </w:tcPr>
          <w:p w14:paraId="1087B1EA" w14:textId="77777777" w:rsidR="00B11AC1" w:rsidRPr="003C37B8" w:rsidRDefault="00B11AC1" w:rsidP="00603C42">
            <w:pPr>
              <w:spacing w:before="40" w:after="40"/>
              <w:jc w:val="left"/>
              <w:rPr>
                <w:rFonts w:ascii="Tahoma" w:hAnsi="Tahoma" w:cs="Tahoma"/>
                <w:sz w:val="20"/>
                <w:szCs w:val="20"/>
              </w:rPr>
            </w:pPr>
          </w:p>
        </w:tc>
        <w:tc>
          <w:tcPr>
            <w:tcW w:w="792" w:type="pct"/>
            <w:vMerge/>
            <w:shd w:val="clear" w:color="auto" w:fill="E6E6E6"/>
            <w:vAlign w:val="center"/>
          </w:tcPr>
          <w:p w14:paraId="40C1063F" w14:textId="77777777" w:rsidR="00B11AC1" w:rsidRPr="003C37B8" w:rsidRDefault="00B11AC1" w:rsidP="00603C42">
            <w:pPr>
              <w:spacing w:before="40" w:after="40"/>
              <w:jc w:val="center"/>
              <w:rPr>
                <w:rFonts w:ascii="Tahoma" w:hAnsi="Tahoma" w:cs="Tahoma"/>
                <w:sz w:val="20"/>
                <w:szCs w:val="20"/>
              </w:rPr>
            </w:pPr>
          </w:p>
        </w:tc>
        <w:tc>
          <w:tcPr>
            <w:tcW w:w="596" w:type="pct"/>
            <w:shd w:val="clear" w:color="auto" w:fill="E6E6E6"/>
            <w:vAlign w:val="center"/>
          </w:tcPr>
          <w:p w14:paraId="4819671E" w14:textId="77777777" w:rsidR="00B11AC1" w:rsidRPr="003C37B8" w:rsidRDefault="00B11AC1" w:rsidP="00603C42">
            <w:pPr>
              <w:spacing w:before="40" w:after="40"/>
              <w:jc w:val="center"/>
              <w:rPr>
                <w:rFonts w:ascii="Tahoma" w:hAnsi="Tahoma" w:cs="Tahoma"/>
                <w:sz w:val="20"/>
                <w:szCs w:val="20"/>
              </w:rPr>
            </w:pPr>
            <w:r w:rsidRPr="003C37B8">
              <w:rPr>
                <w:rFonts w:ascii="Tahoma" w:hAnsi="Tahoma" w:cs="Tahoma"/>
                <w:sz w:val="20"/>
                <w:szCs w:val="20"/>
              </w:rPr>
              <w:t>ΤΙΜΗ ΜΟΝΑΔΑΣ</w:t>
            </w:r>
          </w:p>
        </w:tc>
        <w:tc>
          <w:tcPr>
            <w:tcW w:w="508" w:type="pct"/>
            <w:shd w:val="clear" w:color="auto" w:fill="E6E6E6"/>
          </w:tcPr>
          <w:p w14:paraId="1195C7A3" w14:textId="77777777" w:rsidR="00B11AC1" w:rsidRPr="003C37B8" w:rsidRDefault="00B11AC1" w:rsidP="00603C42">
            <w:pPr>
              <w:spacing w:before="40" w:after="40"/>
              <w:jc w:val="center"/>
              <w:rPr>
                <w:rFonts w:ascii="Tahoma" w:hAnsi="Tahoma" w:cs="Tahoma"/>
                <w:sz w:val="20"/>
                <w:szCs w:val="20"/>
              </w:rPr>
            </w:pPr>
            <w:r w:rsidRPr="003C37B8">
              <w:rPr>
                <w:rFonts w:ascii="Tahoma" w:hAnsi="Tahoma" w:cs="Tahoma"/>
                <w:sz w:val="20"/>
                <w:szCs w:val="20"/>
              </w:rPr>
              <w:t>ΣΥΝΟΛΟ</w:t>
            </w:r>
          </w:p>
        </w:tc>
        <w:tc>
          <w:tcPr>
            <w:tcW w:w="542" w:type="pct"/>
            <w:vMerge/>
            <w:shd w:val="clear" w:color="auto" w:fill="E6E6E6"/>
            <w:vAlign w:val="center"/>
          </w:tcPr>
          <w:p w14:paraId="3A18749C" w14:textId="77777777" w:rsidR="00B11AC1" w:rsidRPr="003C37B8" w:rsidRDefault="00B11AC1" w:rsidP="00603C42">
            <w:pPr>
              <w:spacing w:before="40" w:after="40"/>
              <w:jc w:val="center"/>
              <w:rPr>
                <w:rFonts w:ascii="Tahoma" w:hAnsi="Tahoma" w:cs="Tahoma"/>
                <w:sz w:val="20"/>
                <w:szCs w:val="20"/>
              </w:rPr>
            </w:pPr>
          </w:p>
        </w:tc>
        <w:tc>
          <w:tcPr>
            <w:tcW w:w="638" w:type="pct"/>
            <w:vMerge/>
            <w:shd w:val="clear" w:color="auto" w:fill="E6E6E6"/>
            <w:vAlign w:val="center"/>
          </w:tcPr>
          <w:p w14:paraId="573E4795" w14:textId="77777777" w:rsidR="00B11AC1" w:rsidRPr="003C37B8" w:rsidRDefault="00B11AC1" w:rsidP="00603C42">
            <w:pPr>
              <w:spacing w:before="40" w:after="40"/>
              <w:jc w:val="center"/>
              <w:rPr>
                <w:rFonts w:ascii="Tahoma" w:hAnsi="Tahoma" w:cs="Tahoma"/>
                <w:sz w:val="20"/>
                <w:szCs w:val="20"/>
              </w:rPr>
            </w:pPr>
          </w:p>
        </w:tc>
      </w:tr>
      <w:tr w:rsidR="00B11AC1" w:rsidRPr="00F722C0" w14:paraId="0FD6D92B" w14:textId="77777777" w:rsidTr="00EE112D">
        <w:trPr>
          <w:trHeight w:val="284"/>
        </w:trPr>
        <w:tc>
          <w:tcPr>
            <w:tcW w:w="277" w:type="pct"/>
            <w:vAlign w:val="center"/>
          </w:tcPr>
          <w:p w14:paraId="2425E630" w14:textId="77777777" w:rsidR="00B11AC1" w:rsidRPr="003C37B8" w:rsidRDefault="00B11AC1" w:rsidP="00603C42">
            <w:pPr>
              <w:pStyle w:val="aff"/>
              <w:numPr>
                <w:ilvl w:val="0"/>
                <w:numId w:val="25"/>
              </w:numPr>
              <w:spacing w:before="40" w:after="40"/>
              <w:ind w:left="0" w:firstLine="0"/>
              <w:jc w:val="center"/>
              <w:rPr>
                <w:rFonts w:ascii="Tahoma" w:hAnsi="Tahoma" w:cs="Tahoma"/>
                <w:sz w:val="20"/>
                <w:szCs w:val="20"/>
              </w:rPr>
            </w:pPr>
          </w:p>
        </w:tc>
        <w:tc>
          <w:tcPr>
            <w:tcW w:w="1648" w:type="pct"/>
            <w:vAlign w:val="center"/>
          </w:tcPr>
          <w:p w14:paraId="5CFC8E1C" w14:textId="77777777" w:rsidR="00B11AC1" w:rsidRPr="003C37B8" w:rsidRDefault="00B11AC1" w:rsidP="00603C42">
            <w:pPr>
              <w:spacing w:before="40" w:after="40"/>
              <w:jc w:val="left"/>
              <w:rPr>
                <w:rFonts w:ascii="Tahoma" w:hAnsi="Tahoma" w:cs="Tahoma"/>
                <w:sz w:val="20"/>
                <w:szCs w:val="20"/>
                <w:lang w:val="el-GR"/>
              </w:rPr>
            </w:pPr>
            <w:r w:rsidRPr="003C37B8">
              <w:rPr>
                <w:rFonts w:ascii="Tahoma" w:hAnsi="Tahoma" w:cs="Tahoma"/>
                <w:sz w:val="18"/>
                <w:szCs w:val="18"/>
                <w:lang w:val="el-GR"/>
              </w:rPr>
              <w:t>Ανάπτυξη Εφαρμογής για κινητές Συσκευές</w:t>
            </w:r>
          </w:p>
        </w:tc>
        <w:tc>
          <w:tcPr>
            <w:tcW w:w="792" w:type="pct"/>
            <w:vAlign w:val="center"/>
          </w:tcPr>
          <w:p w14:paraId="5FE4BDBC" w14:textId="77777777" w:rsidR="00B11AC1" w:rsidRPr="003C37B8" w:rsidRDefault="00B11AC1" w:rsidP="00603C42">
            <w:pPr>
              <w:spacing w:before="40" w:after="40"/>
              <w:jc w:val="center"/>
              <w:rPr>
                <w:rFonts w:ascii="Tahoma" w:hAnsi="Tahoma" w:cs="Tahoma"/>
                <w:sz w:val="20"/>
                <w:szCs w:val="20"/>
                <w:lang w:val="el-GR"/>
              </w:rPr>
            </w:pPr>
          </w:p>
        </w:tc>
        <w:tc>
          <w:tcPr>
            <w:tcW w:w="596" w:type="pct"/>
            <w:vAlign w:val="center"/>
          </w:tcPr>
          <w:p w14:paraId="654FAEE9" w14:textId="77777777" w:rsidR="00B11AC1" w:rsidRPr="003C37B8" w:rsidRDefault="00B11AC1" w:rsidP="00603C42">
            <w:pPr>
              <w:spacing w:before="40" w:after="40"/>
              <w:jc w:val="center"/>
              <w:rPr>
                <w:rFonts w:ascii="Tahoma" w:hAnsi="Tahoma" w:cs="Tahoma"/>
                <w:sz w:val="20"/>
                <w:szCs w:val="20"/>
                <w:lang w:val="el-GR"/>
              </w:rPr>
            </w:pPr>
          </w:p>
        </w:tc>
        <w:tc>
          <w:tcPr>
            <w:tcW w:w="508" w:type="pct"/>
            <w:vAlign w:val="center"/>
          </w:tcPr>
          <w:p w14:paraId="3CF603C6" w14:textId="77777777" w:rsidR="00B11AC1" w:rsidRPr="003C37B8" w:rsidRDefault="00B11AC1" w:rsidP="00603C42">
            <w:pPr>
              <w:spacing w:before="40" w:after="40"/>
              <w:jc w:val="center"/>
              <w:rPr>
                <w:rFonts w:ascii="Tahoma" w:hAnsi="Tahoma" w:cs="Tahoma"/>
                <w:sz w:val="20"/>
                <w:szCs w:val="20"/>
                <w:lang w:val="el-GR"/>
              </w:rPr>
            </w:pPr>
          </w:p>
        </w:tc>
        <w:tc>
          <w:tcPr>
            <w:tcW w:w="542" w:type="pct"/>
            <w:vAlign w:val="center"/>
          </w:tcPr>
          <w:p w14:paraId="44FBA8AF" w14:textId="77777777" w:rsidR="00B11AC1" w:rsidRPr="003C37B8" w:rsidRDefault="00B11AC1" w:rsidP="00603C42">
            <w:pPr>
              <w:spacing w:before="40" w:after="40"/>
              <w:jc w:val="center"/>
              <w:rPr>
                <w:rFonts w:ascii="Tahoma" w:hAnsi="Tahoma" w:cs="Tahoma"/>
                <w:sz w:val="20"/>
                <w:szCs w:val="20"/>
                <w:lang w:val="el-GR"/>
              </w:rPr>
            </w:pPr>
          </w:p>
        </w:tc>
        <w:tc>
          <w:tcPr>
            <w:tcW w:w="638" w:type="pct"/>
            <w:vAlign w:val="center"/>
          </w:tcPr>
          <w:p w14:paraId="05830EAE" w14:textId="77777777" w:rsidR="00B11AC1" w:rsidRPr="003C37B8" w:rsidRDefault="00B11AC1" w:rsidP="00603C42">
            <w:pPr>
              <w:spacing w:before="40" w:after="40"/>
              <w:jc w:val="center"/>
              <w:rPr>
                <w:rFonts w:ascii="Tahoma" w:hAnsi="Tahoma" w:cs="Tahoma"/>
                <w:sz w:val="20"/>
                <w:szCs w:val="20"/>
                <w:lang w:val="el-GR"/>
              </w:rPr>
            </w:pPr>
          </w:p>
        </w:tc>
      </w:tr>
      <w:tr w:rsidR="00B11AC1" w:rsidRPr="00F722C0" w14:paraId="3E81DE9D" w14:textId="77777777" w:rsidTr="00EE112D">
        <w:trPr>
          <w:trHeight w:val="284"/>
        </w:trPr>
        <w:tc>
          <w:tcPr>
            <w:tcW w:w="277" w:type="pct"/>
            <w:vAlign w:val="center"/>
          </w:tcPr>
          <w:p w14:paraId="405603B0" w14:textId="77777777" w:rsidR="00B11AC1" w:rsidRPr="003C37B8" w:rsidRDefault="00B11AC1" w:rsidP="00603C42">
            <w:pPr>
              <w:pStyle w:val="aff"/>
              <w:numPr>
                <w:ilvl w:val="0"/>
                <w:numId w:val="25"/>
              </w:numPr>
              <w:spacing w:before="40" w:after="40"/>
              <w:ind w:left="0" w:firstLine="0"/>
              <w:jc w:val="center"/>
              <w:rPr>
                <w:rFonts w:ascii="Tahoma" w:hAnsi="Tahoma" w:cs="Tahoma"/>
                <w:sz w:val="20"/>
                <w:szCs w:val="20"/>
                <w:lang w:val="el-GR"/>
              </w:rPr>
            </w:pPr>
          </w:p>
        </w:tc>
        <w:tc>
          <w:tcPr>
            <w:tcW w:w="1648" w:type="pct"/>
            <w:vAlign w:val="center"/>
          </w:tcPr>
          <w:p w14:paraId="3ED85233" w14:textId="63C677F1" w:rsidR="00B11AC1" w:rsidRPr="003C37B8" w:rsidRDefault="00B11AC1" w:rsidP="00603C42">
            <w:pPr>
              <w:spacing w:before="40" w:after="40"/>
              <w:jc w:val="left"/>
              <w:rPr>
                <w:rFonts w:ascii="Tahoma" w:hAnsi="Tahoma" w:cs="Tahoma"/>
                <w:sz w:val="20"/>
                <w:szCs w:val="20"/>
                <w:lang w:val="el-GR"/>
              </w:rPr>
            </w:pPr>
          </w:p>
        </w:tc>
        <w:tc>
          <w:tcPr>
            <w:tcW w:w="792" w:type="pct"/>
            <w:vAlign w:val="center"/>
          </w:tcPr>
          <w:p w14:paraId="0BD65183" w14:textId="77777777" w:rsidR="00B11AC1" w:rsidRPr="003C37B8" w:rsidRDefault="00B11AC1" w:rsidP="00603C42">
            <w:pPr>
              <w:spacing w:before="40" w:after="40"/>
              <w:jc w:val="center"/>
              <w:rPr>
                <w:rFonts w:ascii="Tahoma" w:hAnsi="Tahoma" w:cs="Tahoma"/>
                <w:sz w:val="20"/>
                <w:szCs w:val="20"/>
                <w:lang w:val="el-GR"/>
              </w:rPr>
            </w:pPr>
          </w:p>
        </w:tc>
        <w:tc>
          <w:tcPr>
            <w:tcW w:w="596" w:type="pct"/>
            <w:vAlign w:val="center"/>
          </w:tcPr>
          <w:p w14:paraId="3801C00B" w14:textId="77777777" w:rsidR="00B11AC1" w:rsidRPr="003C37B8" w:rsidRDefault="00B11AC1" w:rsidP="00603C42">
            <w:pPr>
              <w:spacing w:before="40" w:after="40"/>
              <w:jc w:val="center"/>
              <w:rPr>
                <w:rFonts w:ascii="Tahoma" w:hAnsi="Tahoma" w:cs="Tahoma"/>
                <w:sz w:val="20"/>
                <w:szCs w:val="20"/>
                <w:lang w:val="el-GR"/>
              </w:rPr>
            </w:pPr>
          </w:p>
        </w:tc>
        <w:tc>
          <w:tcPr>
            <w:tcW w:w="508" w:type="pct"/>
            <w:vAlign w:val="center"/>
          </w:tcPr>
          <w:p w14:paraId="36313B57" w14:textId="77777777" w:rsidR="00B11AC1" w:rsidRPr="003C37B8" w:rsidRDefault="00B11AC1" w:rsidP="00603C42">
            <w:pPr>
              <w:spacing w:before="40" w:after="40"/>
              <w:jc w:val="center"/>
              <w:rPr>
                <w:rFonts w:ascii="Tahoma" w:hAnsi="Tahoma" w:cs="Tahoma"/>
                <w:sz w:val="20"/>
                <w:szCs w:val="20"/>
                <w:lang w:val="el-GR"/>
              </w:rPr>
            </w:pPr>
          </w:p>
        </w:tc>
        <w:tc>
          <w:tcPr>
            <w:tcW w:w="542" w:type="pct"/>
            <w:vAlign w:val="center"/>
          </w:tcPr>
          <w:p w14:paraId="19BE4E2D" w14:textId="77777777" w:rsidR="00B11AC1" w:rsidRPr="003C37B8" w:rsidRDefault="00B11AC1" w:rsidP="00603C42">
            <w:pPr>
              <w:spacing w:before="40" w:after="40"/>
              <w:jc w:val="center"/>
              <w:rPr>
                <w:rFonts w:ascii="Tahoma" w:hAnsi="Tahoma" w:cs="Tahoma"/>
                <w:sz w:val="20"/>
                <w:szCs w:val="20"/>
                <w:lang w:val="el-GR"/>
              </w:rPr>
            </w:pPr>
          </w:p>
        </w:tc>
        <w:tc>
          <w:tcPr>
            <w:tcW w:w="638" w:type="pct"/>
            <w:vAlign w:val="center"/>
          </w:tcPr>
          <w:p w14:paraId="34C9D875" w14:textId="77777777" w:rsidR="00B11AC1" w:rsidRPr="003C37B8" w:rsidRDefault="00B11AC1" w:rsidP="00603C42">
            <w:pPr>
              <w:spacing w:before="40" w:after="40"/>
              <w:jc w:val="center"/>
              <w:rPr>
                <w:rFonts w:ascii="Tahoma" w:hAnsi="Tahoma" w:cs="Tahoma"/>
                <w:sz w:val="20"/>
                <w:szCs w:val="20"/>
                <w:lang w:val="el-GR"/>
              </w:rPr>
            </w:pPr>
          </w:p>
        </w:tc>
      </w:tr>
      <w:tr w:rsidR="00B11AC1" w:rsidRPr="00F722C0" w14:paraId="51DA377C" w14:textId="77777777" w:rsidTr="00EE112D">
        <w:trPr>
          <w:trHeight w:val="284"/>
        </w:trPr>
        <w:tc>
          <w:tcPr>
            <w:tcW w:w="277" w:type="pct"/>
            <w:vAlign w:val="center"/>
          </w:tcPr>
          <w:p w14:paraId="17460C46" w14:textId="77777777" w:rsidR="00B11AC1" w:rsidRPr="003C37B8" w:rsidRDefault="00B11AC1" w:rsidP="00603C42">
            <w:pPr>
              <w:pStyle w:val="aff"/>
              <w:numPr>
                <w:ilvl w:val="0"/>
                <w:numId w:val="25"/>
              </w:numPr>
              <w:spacing w:before="40" w:after="40"/>
              <w:ind w:left="0" w:firstLine="0"/>
              <w:jc w:val="center"/>
              <w:rPr>
                <w:rFonts w:ascii="Tahoma" w:hAnsi="Tahoma" w:cs="Tahoma"/>
                <w:sz w:val="20"/>
                <w:szCs w:val="20"/>
                <w:lang w:val="el-GR"/>
              </w:rPr>
            </w:pPr>
          </w:p>
        </w:tc>
        <w:tc>
          <w:tcPr>
            <w:tcW w:w="1648" w:type="pct"/>
            <w:vAlign w:val="center"/>
          </w:tcPr>
          <w:p w14:paraId="755187BC" w14:textId="4FF43756" w:rsidR="00B11AC1" w:rsidRPr="002775BF" w:rsidRDefault="00B11AC1" w:rsidP="00603C42">
            <w:pPr>
              <w:spacing w:before="40" w:after="40"/>
              <w:jc w:val="left"/>
              <w:rPr>
                <w:rFonts w:ascii="Tahoma" w:hAnsi="Tahoma" w:cs="Tahoma"/>
                <w:sz w:val="20"/>
                <w:szCs w:val="20"/>
                <w:lang w:val="el-GR"/>
              </w:rPr>
            </w:pPr>
          </w:p>
        </w:tc>
        <w:tc>
          <w:tcPr>
            <w:tcW w:w="792" w:type="pct"/>
            <w:vAlign w:val="center"/>
          </w:tcPr>
          <w:p w14:paraId="53D11AE0" w14:textId="77777777" w:rsidR="00B11AC1" w:rsidRPr="003C37B8" w:rsidRDefault="00B11AC1" w:rsidP="00603C42">
            <w:pPr>
              <w:spacing w:before="40" w:after="40"/>
              <w:jc w:val="center"/>
              <w:rPr>
                <w:rFonts w:ascii="Tahoma" w:hAnsi="Tahoma" w:cs="Tahoma"/>
                <w:sz w:val="20"/>
                <w:szCs w:val="20"/>
                <w:lang w:val="el-GR"/>
              </w:rPr>
            </w:pPr>
          </w:p>
        </w:tc>
        <w:tc>
          <w:tcPr>
            <w:tcW w:w="596" w:type="pct"/>
            <w:vAlign w:val="center"/>
          </w:tcPr>
          <w:p w14:paraId="1800ECA7" w14:textId="77777777" w:rsidR="00B11AC1" w:rsidRPr="003C37B8" w:rsidRDefault="00B11AC1" w:rsidP="00603C42">
            <w:pPr>
              <w:spacing w:before="40" w:after="40"/>
              <w:jc w:val="center"/>
              <w:rPr>
                <w:rFonts w:ascii="Tahoma" w:hAnsi="Tahoma" w:cs="Tahoma"/>
                <w:sz w:val="20"/>
                <w:szCs w:val="20"/>
                <w:lang w:val="el-GR"/>
              </w:rPr>
            </w:pPr>
          </w:p>
        </w:tc>
        <w:tc>
          <w:tcPr>
            <w:tcW w:w="508" w:type="pct"/>
            <w:vAlign w:val="center"/>
          </w:tcPr>
          <w:p w14:paraId="76837E02" w14:textId="77777777" w:rsidR="00B11AC1" w:rsidRPr="003C37B8" w:rsidRDefault="00B11AC1" w:rsidP="00603C42">
            <w:pPr>
              <w:spacing w:before="40" w:after="40"/>
              <w:jc w:val="center"/>
              <w:rPr>
                <w:rFonts w:ascii="Tahoma" w:hAnsi="Tahoma" w:cs="Tahoma"/>
                <w:sz w:val="20"/>
                <w:szCs w:val="20"/>
                <w:lang w:val="el-GR"/>
              </w:rPr>
            </w:pPr>
          </w:p>
        </w:tc>
        <w:tc>
          <w:tcPr>
            <w:tcW w:w="542" w:type="pct"/>
            <w:vAlign w:val="center"/>
          </w:tcPr>
          <w:p w14:paraId="2D860D89" w14:textId="77777777" w:rsidR="00B11AC1" w:rsidRPr="003C37B8" w:rsidRDefault="00B11AC1" w:rsidP="00603C42">
            <w:pPr>
              <w:spacing w:before="40" w:after="40"/>
              <w:jc w:val="center"/>
              <w:rPr>
                <w:rFonts w:ascii="Tahoma" w:hAnsi="Tahoma" w:cs="Tahoma"/>
                <w:sz w:val="20"/>
                <w:szCs w:val="20"/>
                <w:lang w:val="el-GR"/>
              </w:rPr>
            </w:pPr>
          </w:p>
        </w:tc>
        <w:tc>
          <w:tcPr>
            <w:tcW w:w="638" w:type="pct"/>
            <w:vAlign w:val="center"/>
          </w:tcPr>
          <w:p w14:paraId="0AC20F86" w14:textId="77777777" w:rsidR="00B11AC1" w:rsidRPr="003C37B8" w:rsidRDefault="00B11AC1" w:rsidP="00603C42">
            <w:pPr>
              <w:spacing w:before="40" w:after="40"/>
              <w:jc w:val="center"/>
              <w:rPr>
                <w:rFonts w:ascii="Tahoma" w:hAnsi="Tahoma" w:cs="Tahoma"/>
                <w:sz w:val="20"/>
                <w:szCs w:val="20"/>
                <w:lang w:val="el-GR"/>
              </w:rPr>
            </w:pPr>
          </w:p>
        </w:tc>
      </w:tr>
      <w:tr w:rsidR="00B11AC1" w:rsidRPr="00F722C0" w14:paraId="4FEC5CE4" w14:textId="77777777" w:rsidTr="00EE112D">
        <w:trPr>
          <w:trHeight w:val="284"/>
        </w:trPr>
        <w:tc>
          <w:tcPr>
            <w:tcW w:w="277" w:type="pct"/>
            <w:tcBorders>
              <w:bottom w:val="single" w:sz="4" w:space="0" w:color="auto"/>
            </w:tcBorders>
            <w:vAlign w:val="center"/>
          </w:tcPr>
          <w:p w14:paraId="3B8F658A" w14:textId="77777777" w:rsidR="00B11AC1" w:rsidRPr="003C37B8" w:rsidRDefault="00B11AC1" w:rsidP="00603C42">
            <w:pPr>
              <w:spacing w:before="40" w:after="40"/>
              <w:rPr>
                <w:rFonts w:ascii="Tahoma" w:hAnsi="Tahoma" w:cs="Tahoma"/>
                <w:i/>
                <w:sz w:val="20"/>
                <w:szCs w:val="20"/>
                <w:lang w:val="el-GR"/>
              </w:rPr>
            </w:pPr>
          </w:p>
        </w:tc>
        <w:tc>
          <w:tcPr>
            <w:tcW w:w="1648" w:type="pct"/>
            <w:tcBorders>
              <w:bottom w:val="single" w:sz="4" w:space="0" w:color="auto"/>
            </w:tcBorders>
          </w:tcPr>
          <w:p w14:paraId="073742A4" w14:textId="77777777" w:rsidR="00B11AC1" w:rsidRPr="003C37B8" w:rsidRDefault="00B11AC1" w:rsidP="00603C42">
            <w:pPr>
              <w:spacing w:before="40" w:after="40"/>
              <w:jc w:val="left"/>
              <w:rPr>
                <w:rFonts w:ascii="Tahoma" w:hAnsi="Tahoma" w:cs="Tahoma"/>
                <w:sz w:val="20"/>
                <w:szCs w:val="20"/>
                <w:lang w:val="el-GR"/>
              </w:rPr>
            </w:pPr>
          </w:p>
        </w:tc>
        <w:tc>
          <w:tcPr>
            <w:tcW w:w="792" w:type="pct"/>
            <w:tcBorders>
              <w:bottom w:val="single" w:sz="4" w:space="0" w:color="auto"/>
            </w:tcBorders>
            <w:vAlign w:val="center"/>
          </w:tcPr>
          <w:p w14:paraId="6E044971" w14:textId="77777777" w:rsidR="00B11AC1" w:rsidRPr="003C37B8" w:rsidRDefault="00B11AC1" w:rsidP="00603C42">
            <w:pPr>
              <w:spacing w:before="40" w:after="40"/>
              <w:jc w:val="center"/>
              <w:rPr>
                <w:rFonts w:ascii="Tahoma" w:hAnsi="Tahoma" w:cs="Tahoma"/>
                <w:sz w:val="20"/>
                <w:szCs w:val="20"/>
                <w:lang w:val="el-GR"/>
              </w:rPr>
            </w:pPr>
          </w:p>
        </w:tc>
        <w:tc>
          <w:tcPr>
            <w:tcW w:w="596" w:type="pct"/>
            <w:tcBorders>
              <w:bottom w:val="single" w:sz="4" w:space="0" w:color="auto"/>
            </w:tcBorders>
            <w:vAlign w:val="center"/>
          </w:tcPr>
          <w:p w14:paraId="35827946" w14:textId="77777777" w:rsidR="00B11AC1" w:rsidRPr="003C37B8" w:rsidRDefault="00B11AC1" w:rsidP="00603C42">
            <w:pPr>
              <w:spacing w:before="40" w:after="40"/>
              <w:jc w:val="center"/>
              <w:rPr>
                <w:rFonts w:ascii="Tahoma" w:hAnsi="Tahoma" w:cs="Tahoma"/>
                <w:sz w:val="20"/>
                <w:szCs w:val="20"/>
                <w:lang w:val="el-GR"/>
              </w:rPr>
            </w:pPr>
          </w:p>
        </w:tc>
        <w:tc>
          <w:tcPr>
            <w:tcW w:w="508" w:type="pct"/>
            <w:tcBorders>
              <w:bottom w:val="single" w:sz="4" w:space="0" w:color="auto"/>
            </w:tcBorders>
            <w:vAlign w:val="center"/>
          </w:tcPr>
          <w:p w14:paraId="69734AC5" w14:textId="77777777" w:rsidR="00B11AC1" w:rsidRPr="003C37B8" w:rsidRDefault="00B11AC1" w:rsidP="00603C42">
            <w:pPr>
              <w:spacing w:before="40" w:after="40"/>
              <w:jc w:val="center"/>
              <w:rPr>
                <w:rFonts w:ascii="Tahoma" w:hAnsi="Tahoma" w:cs="Tahoma"/>
                <w:sz w:val="20"/>
                <w:szCs w:val="20"/>
                <w:lang w:val="el-GR"/>
              </w:rPr>
            </w:pPr>
          </w:p>
        </w:tc>
        <w:tc>
          <w:tcPr>
            <w:tcW w:w="542" w:type="pct"/>
            <w:tcBorders>
              <w:bottom w:val="single" w:sz="4" w:space="0" w:color="auto"/>
            </w:tcBorders>
            <w:vAlign w:val="center"/>
          </w:tcPr>
          <w:p w14:paraId="07084754" w14:textId="77777777" w:rsidR="00B11AC1" w:rsidRPr="003C37B8" w:rsidRDefault="00B11AC1" w:rsidP="00603C42">
            <w:pPr>
              <w:spacing w:before="40" w:after="40"/>
              <w:jc w:val="center"/>
              <w:rPr>
                <w:rFonts w:ascii="Tahoma" w:hAnsi="Tahoma" w:cs="Tahoma"/>
                <w:sz w:val="20"/>
                <w:szCs w:val="20"/>
                <w:lang w:val="el-GR"/>
              </w:rPr>
            </w:pPr>
          </w:p>
        </w:tc>
        <w:tc>
          <w:tcPr>
            <w:tcW w:w="638" w:type="pct"/>
            <w:tcBorders>
              <w:bottom w:val="single" w:sz="4" w:space="0" w:color="auto"/>
            </w:tcBorders>
            <w:vAlign w:val="center"/>
          </w:tcPr>
          <w:p w14:paraId="63A51A3C" w14:textId="77777777" w:rsidR="00B11AC1" w:rsidRPr="003C37B8" w:rsidRDefault="00B11AC1" w:rsidP="00603C42">
            <w:pPr>
              <w:spacing w:before="40" w:after="40"/>
              <w:jc w:val="center"/>
              <w:rPr>
                <w:rFonts w:ascii="Tahoma" w:hAnsi="Tahoma" w:cs="Tahoma"/>
                <w:sz w:val="20"/>
                <w:szCs w:val="20"/>
                <w:lang w:val="el-GR"/>
              </w:rPr>
            </w:pPr>
          </w:p>
        </w:tc>
      </w:tr>
      <w:tr w:rsidR="00B11AC1" w:rsidRPr="003C37B8" w14:paraId="1A481E2B" w14:textId="77777777" w:rsidTr="00EE112D">
        <w:trPr>
          <w:trHeight w:val="284"/>
        </w:trPr>
        <w:tc>
          <w:tcPr>
            <w:tcW w:w="1925"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9B482A7" w14:textId="77777777" w:rsidR="00B11AC1" w:rsidRPr="003C37B8" w:rsidRDefault="00B11AC1" w:rsidP="00603C42">
            <w:pPr>
              <w:spacing w:before="40" w:after="40"/>
              <w:jc w:val="left"/>
              <w:rPr>
                <w:rFonts w:ascii="Tahoma" w:hAnsi="Tahoma" w:cs="Tahoma"/>
                <w:sz w:val="20"/>
                <w:szCs w:val="20"/>
              </w:rPr>
            </w:pPr>
            <w:r w:rsidRPr="003C37B8">
              <w:rPr>
                <w:rFonts w:ascii="Tahoma" w:hAnsi="Tahoma" w:cs="Tahoma"/>
                <w:b/>
                <w:sz w:val="20"/>
                <w:szCs w:val="20"/>
              </w:rPr>
              <w:t>ΣΥΝΟΛΟ</w:t>
            </w:r>
          </w:p>
        </w:tc>
        <w:tc>
          <w:tcPr>
            <w:tcW w:w="792" w:type="pct"/>
            <w:tcBorders>
              <w:top w:val="single" w:sz="4" w:space="0" w:color="auto"/>
              <w:left w:val="single" w:sz="4" w:space="0" w:color="auto"/>
            </w:tcBorders>
            <w:shd w:val="clear" w:color="auto" w:fill="D0CECE" w:themeFill="background2" w:themeFillShade="E6"/>
            <w:vAlign w:val="center"/>
          </w:tcPr>
          <w:p w14:paraId="5D0502C1" w14:textId="77777777" w:rsidR="00B11AC1" w:rsidRPr="003C37B8" w:rsidRDefault="00B11AC1" w:rsidP="00603C42">
            <w:pPr>
              <w:spacing w:before="40" w:after="40"/>
              <w:jc w:val="center"/>
              <w:rPr>
                <w:rFonts w:ascii="Tahoma" w:hAnsi="Tahoma" w:cs="Tahoma"/>
                <w:sz w:val="20"/>
                <w:szCs w:val="20"/>
              </w:rPr>
            </w:pPr>
          </w:p>
        </w:tc>
        <w:tc>
          <w:tcPr>
            <w:tcW w:w="596" w:type="pct"/>
            <w:tcBorders>
              <w:top w:val="single" w:sz="4" w:space="0" w:color="auto"/>
            </w:tcBorders>
            <w:shd w:val="clear" w:color="auto" w:fill="D0CECE" w:themeFill="background2" w:themeFillShade="E6"/>
            <w:vAlign w:val="center"/>
          </w:tcPr>
          <w:p w14:paraId="244787E6" w14:textId="77777777" w:rsidR="00B11AC1" w:rsidRPr="003C37B8" w:rsidRDefault="00B11AC1" w:rsidP="00603C42">
            <w:pPr>
              <w:spacing w:before="40" w:after="40"/>
              <w:jc w:val="center"/>
              <w:rPr>
                <w:rFonts w:ascii="Tahoma" w:hAnsi="Tahoma" w:cs="Tahoma"/>
                <w:sz w:val="20"/>
                <w:szCs w:val="20"/>
              </w:rPr>
            </w:pPr>
          </w:p>
        </w:tc>
        <w:tc>
          <w:tcPr>
            <w:tcW w:w="508" w:type="pct"/>
            <w:tcBorders>
              <w:top w:val="single" w:sz="4" w:space="0" w:color="auto"/>
            </w:tcBorders>
            <w:shd w:val="clear" w:color="auto" w:fill="D0CECE" w:themeFill="background2" w:themeFillShade="E6"/>
            <w:vAlign w:val="center"/>
          </w:tcPr>
          <w:p w14:paraId="6735379A" w14:textId="77777777" w:rsidR="00B11AC1" w:rsidRPr="003C37B8" w:rsidRDefault="00B11AC1" w:rsidP="00603C42">
            <w:pPr>
              <w:spacing w:before="40" w:after="40"/>
              <w:jc w:val="center"/>
              <w:rPr>
                <w:rFonts w:ascii="Tahoma" w:hAnsi="Tahoma" w:cs="Tahoma"/>
                <w:sz w:val="20"/>
                <w:szCs w:val="20"/>
              </w:rPr>
            </w:pPr>
          </w:p>
        </w:tc>
        <w:tc>
          <w:tcPr>
            <w:tcW w:w="542" w:type="pct"/>
            <w:tcBorders>
              <w:top w:val="single" w:sz="4" w:space="0" w:color="auto"/>
            </w:tcBorders>
            <w:shd w:val="clear" w:color="auto" w:fill="D0CECE" w:themeFill="background2" w:themeFillShade="E6"/>
            <w:vAlign w:val="center"/>
          </w:tcPr>
          <w:p w14:paraId="7FA2FFDC" w14:textId="77777777" w:rsidR="00B11AC1" w:rsidRPr="003C37B8" w:rsidRDefault="00B11AC1" w:rsidP="00603C42">
            <w:pPr>
              <w:spacing w:before="40" w:after="40"/>
              <w:jc w:val="center"/>
              <w:rPr>
                <w:rFonts w:ascii="Tahoma" w:hAnsi="Tahoma" w:cs="Tahoma"/>
                <w:sz w:val="20"/>
                <w:szCs w:val="20"/>
              </w:rPr>
            </w:pPr>
          </w:p>
        </w:tc>
        <w:tc>
          <w:tcPr>
            <w:tcW w:w="638" w:type="pct"/>
            <w:tcBorders>
              <w:top w:val="single" w:sz="4" w:space="0" w:color="auto"/>
            </w:tcBorders>
            <w:shd w:val="clear" w:color="auto" w:fill="D0CECE" w:themeFill="background2" w:themeFillShade="E6"/>
            <w:vAlign w:val="center"/>
          </w:tcPr>
          <w:p w14:paraId="2B3E90DC" w14:textId="77777777" w:rsidR="00B11AC1" w:rsidRPr="003C37B8" w:rsidRDefault="00B11AC1" w:rsidP="00603C42">
            <w:pPr>
              <w:spacing w:before="40" w:after="40"/>
              <w:jc w:val="center"/>
              <w:rPr>
                <w:rFonts w:ascii="Tahoma" w:hAnsi="Tahoma" w:cs="Tahoma"/>
                <w:sz w:val="20"/>
                <w:szCs w:val="20"/>
              </w:rPr>
            </w:pPr>
          </w:p>
        </w:tc>
      </w:tr>
    </w:tbl>
    <w:p w14:paraId="3CA9BCAD" w14:textId="3692248A" w:rsidR="00EE112D" w:rsidRPr="00A01612" w:rsidRDefault="00EE112D" w:rsidP="00EE112D">
      <w:pPr>
        <w:pStyle w:val="4"/>
        <w:numPr>
          <w:ilvl w:val="0"/>
          <w:numId w:val="64"/>
        </w:numPr>
        <w:rPr>
          <w:rFonts w:cs="Tahoma"/>
          <w:szCs w:val="22"/>
          <w:lang w:val="el-GR"/>
        </w:rPr>
      </w:pPr>
      <w:r>
        <w:rPr>
          <w:rFonts w:cs="Tahoma"/>
          <w:lang w:val="el-GR"/>
        </w:rPr>
        <w:t xml:space="preserve">Άλλες δαπάνες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3182"/>
        <w:gridCol w:w="1526"/>
        <w:gridCol w:w="1149"/>
        <w:gridCol w:w="979"/>
        <w:gridCol w:w="1042"/>
        <w:gridCol w:w="1228"/>
      </w:tblGrid>
      <w:tr w:rsidR="00EE112D" w:rsidRPr="003C37B8" w14:paraId="561A3046" w14:textId="77777777" w:rsidTr="00EE112D">
        <w:trPr>
          <w:cantSplit/>
          <w:tblHeader/>
        </w:trPr>
        <w:tc>
          <w:tcPr>
            <w:tcW w:w="291" w:type="pct"/>
            <w:vMerge w:val="restart"/>
            <w:shd w:val="clear" w:color="auto" w:fill="E6E6E6"/>
            <w:vAlign w:val="center"/>
          </w:tcPr>
          <w:p w14:paraId="56B813F6" w14:textId="77777777" w:rsidR="00EE112D" w:rsidRPr="003C37B8" w:rsidRDefault="00EE112D" w:rsidP="009731F2">
            <w:pPr>
              <w:spacing w:before="40" w:after="40"/>
              <w:jc w:val="center"/>
              <w:rPr>
                <w:rFonts w:ascii="Tahoma" w:hAnsi="Tahoma" w:cs="Tahoma"/>
                <w:sz w:val="20"/>
                <w:szCs w:val="20"/>
              </w:rPr>
            </w:pPr>
            <w:r w:rsidRPr="003C37B8">
              <w:rPr>
                <w:rFonts w:ascii="Tahoma" w:hAnsi="Tahoma" w:cs="Tahoma"/>
                <w:sz w:val="20"/>
                <w:szCs w:val="20"/>
              </w:rPr>
              <w:t>Α/Α</w:t>
            </w:r>
          </w:p>
        </w:tc>
        <w:tc>
          <w:tcPr>
            <w:tcW w:w="1644" w:type="pct"/>
            <w:vMerge w:val="restart"/>
            <w:shd w:val="clear" w:color="auto" w:fill="E6E6E6"/>
            <w:vAlign w:val="center"/>
          </w:tcPr>
          <w:p w14:paraId="6EE29969" w14:textId="77777777" w:rsidR="00EE112D" w:rsidRPr="003C37B8" w:rsidRDefault="00EE112D" w:rsidP="009731F2">
            <w:pPr>
              <w:spacing w:before="40" w:after="40"/>
              <w:jc w:val="left"/>
              <w:rPr>
                <w:rFonts w:ascii="Tahoma" w:hAnsi="Tahoma" w:cs="Tahoma"/>
                <w:sz w:val="20"/>
                <w:szCs w:val="20"/>
              </w:rPr>
            </w:pPr>
            <w:r w:rsidRPr="003C37B8">
              <w:rPr>
                <w:rFonts w:ascii="Tahoma" w:hAnsi="Tahoma" w:cs="Tahoma"/>
                <w:sz w:val="20"/>
                <w:szCs w:val="20"/>
              </w:rPr>
              <w:t>ΠΕΡΙΓΡΑΦΗ</w:t>
            </w:r>
          </w:p>
        </w:tc>
        <w:tc>
          <w:tcPr>
            <w:tcW w:w="789" w:type="pct"/>
            <w:vMerge w:val="restart"/>
            <w:shd w:val="clear" w:color="auto" w:fill="E6E6E6"/>
            <w:vAlign w:val="center"/>
          </w:tcPr>
          <w:p w14:paraId="06243135" w14:textId="77777777" w:rsidR="00EE112D" w:rsidRPr="003C37B8" w:rsidRDefault="00EE112D" w:rsidP="009731F2">
            <w:pPr>
              <w:spacing w:before="40" w:after="40"/>
              <w:jc w:val="center"/>
              <w:rPr>
                <w:rFonts w:ascii="Tahoma" w:hAnsi="Tahoma" w:cs="Tahoma"/>
                <w:sz w:val="20"/>
                <w:szCs w:val="20"/>
              </w:rPr>
            </w:pPr>
            <w:proofErr w:type="spellStart"/>
            <w:r w:rsidRPr="003C37B8">
              <w:rPr>
                <w:rFonts w:ascii="Tahoma" w:hAnsi="Tahoma" w:cs="Tahoma"/>
                <w:sz w:val="20"/>
                <w:szCs w:val="20"/>
              </w:rPr>
              <w:t>Ανθρω</w:t>
            </w:r>
            <w:proofErr w:type="spellEnd"/>
            <w:r w:rsidRPr="003C37B8">
              <w:rPr>
                <w:rFonts w:ascii="Tahoma" w:hAnsi="Tahoma" w:cs="Tahoma"/>
                <w:sz w:val="20"/>
                <w:szCs w:val="20"/>
              </w:rPr>
              <w:t>πομήνες</w:t>
            </w:r>
          </w:p>
        </w:tc>
        <w:tc>
          <w:tcPr>
            <w:tcW w:w="1100" w:type="pct"/>
            <w:gridSpan w:val="2"/>
            <w:shd w:val="clear" w:color="auto" w:fill="E6E6E6"/>
            <w:vAlign w:val="center"/>
          </w:tcPr>
          <w:p w14:paraId="35806CA3" w14:textId="77777777" w:rsidR="00EE112D" w:rsidRPr="003C37B8" w:rsidRDefault="00EE112D" w:rsidP="009731F2">
            <w:pPr>
              <w:spacing w:before="40" w:after="40"/>
              <w:jc w:val="center"/>
              <w:rPr>
                <w:rFonts w:ascii="Tahoma" w:hAnsi="Tahoma" w:cs="Tahoma"/>
                <w:sz w:val="20"/>
                <w:szCs w:val="20"/>
              </w:rPr>
            </w:pPr>
            <w:r w:rsidRPr="003C37B8">
              <w:rPr>
                <w:rFonts w:ascii="Tahoma" w:hAnsi="Tahoma" w:cs="Tahoma"/>
                <w:sz w:val="20"/>
                <w:szCs w:val="20"/>
              </w:rPr>
              <w:t>ΑΞΙΑ ΧΩΡΙΣ ΦΠΑ [€]</w:t>
            </w:r>
          </w:p>
        </w:tc>
        <w:tc>
          <w:tcPr>
            <w:tcW w:w="539" w:type="pct"/>
            <w:vMerge w:val="restart"/>
            <w:shd w:val="clear" w:color="auto" w:fill="E6E6E6"/>
            <w:vAlign w:val="center"/>
          </w:tcPr>
          <w:p w14:paraId="1AD46D67" w14:textId="77777777" w:rsidR="00EE112D" w:rsidRPr="003C37B8" w:rsidRDefault="00EE112D" w:rsidP="009731F2">
            <w:pPr>
              <w:spacing w:before="40" w:after="40"/>
              <w:jc w:val="center"/>
              <w:rPr>
                <w:rFonts w:ascii="Tahoma" w:hAnsi="Tahoma" w:cs="Tahoma"/>
                <w:sz w:val="20"/>
                <w:szCs w:val="20"/>
              </w:rPr>
            </w:pPr>
            <w:r w:rsidRPr="003C37B8">
              <w:rPr>
                <w:rFonts w:ascii="Tahoma" w:hAnsi="Tahoma" w:cs="Tahoma"/>
                <w:sz w:val="20"/>
                <w:szCs w:val="20"/>
              </w:rPr>
              <w:t>ΦΠΑ [€]</w:t>
            </w:r>
          </w:p>
        </w:tc>
        <w:tc>
          <w:tcPr>
            <w:tcW w:w="635" w:type="pct"/>
            <w:vMerge w:val="restart"/>
            <w:shd w:val="clear" w:color="auto" w:fill="E6E6E6"/>
            <w:vAlign w:val="center"/>
          </w:tcPr>
          <w:p w14:paraId="6275C722" w14:textId="77777777" w:rsidR="00EE112D" w:rsidRPr="003C37B8" w:rsidRDefault="00EE112D" w:rsidP="009731F2">
            <w:pPr>
              <w:spacing w:before="40" w:after="40"/>
              <w:jc w:val="center"/>
              <w:rPr>
                <w:rFonts w:ascii="Tahoma" w:hAnsi="Tahoma" w:cs="Tahoma"/>
                <w:sz w:val="20"/>
                <w:szCs w:val="20"/>
              </w:rPr>
            </w:pPr>
            <w:r w:rsidRPr="003C37B8">
              <w:rPr>
                <w:rFonts w:ascii="Tahoma" w:hAnsi="Tahoma" w:cs="Tahoma"/>
                <w:sz w:val="20"/>
                <w:szCs w:val="20"/>
              </w:rPr>
              <w:t xml:space="preserve">ΣΥΝΟΛΙΚΗ ΑΞΙΑ </w:t>
            </w:r>
          </w:p>
          <w:p w14:paraId="5B653E77" w14:textId="77777777" w:rsidR="00EE112D" w:rsidRPr="003C37B8" w:rsidRDefault="00EE112D" w:rsidP="009731F2">
            <w:pPr>
              <w:spacing w:before="40" w:after="40"/>
              <w:jc w:val="center"/>
              <w:rPr>
                <w:rFonts w:ascii="Tahoma" w:hAnsi="Tahoma" w:cs="Tahoma"/>
                <w:sz w:val="20"/>
                <w:szCs w:val="20"/>
              </w:rPr>
            </w:pPr>
            <w:r w:rsidRPr="003C37B8">
              <w:rPr>
                <w:rFonts w:ascii="Tahoma" w:hAnsi="Tahoma" w:cs="Tahoma"/>
                <w:sz w:val="20"/>
                <w:szCs w:val="20"/>
              </w:rPr>
              <w:t>ΜΕ ΦΠΑ [€]</w:t>
            </w:r>
          </w:p>
        </w:tc>
      </w:tr>
      <w:tr w:rsidR="00EE112D" w:rsidRPr="003C37B8" w14:paraId="3B55E1AF" w14:textId="77777777" w:rsidTr="00EE112D">
        <w:trPr>
          <w:cantSplit/>
        </w:trPr>
        <w:tc>
          <w:tcPr>
            <w:tcW w:w="291" w:type="pct"/>
            <w:vMerge/>
            <w:shd w:val="clear" w:color="auto" w:fill="E6E6E6"/>
            <w:vAlign w:val="center"/>
          </w:tcPr>
          <w:p w14:paraId="45BACD7D" w14:textId="77777777" w:rsidR="00EE112D" w:rsidRPr="003C37B8" w:rsidRDefault="00EE112D" w:rsidP="009731F2">
            <w:pPr>
              <w:spacing w:before="40" w:after="40"/>
              <w:jc w:val="center"/>
              <w:rPr>
                <w:rFonts w:ascii="Tahoma" w:hAnsi="Tahoma" w:cs="Tahoma"/>
                <w:sz w:val="20"/>
                <w:szCs w:val="20"/>
              </w:rPr>
            </w:pPr>
          </w:p>
        </w:tc>
        <w:tc>
          <w:tcPr>
            <w:tcW w:w="1644" w:type="pct"/>
            <w:vMerge/>
            <w:shd w:val="clear" w:color="auto" w:fill="E6E6E6"/>
            <w:vAlign w:val="center"/>
          </w:tcPr>
          <w:p w14:paraId="2A6A0901" w14:textId="77777777" w:rsidR="00EE112D" w:rsidRPr="003C37B8" w:rsidRDefault="00EE112D" w:rsidP="009731F2">
            <w:pPr>
              <w:spacing w:before="40" w:after="40"/>
              <w:jc w:val="left"/>
              <w:rPr>
                <w:rFonts w:ascii="Tahoma" w:hAnsi="Tahoma" w:cs="Tahoma"/>
                <w:sz w:val="20"/>
                <w:szCs w:val="20"/>
              </w:rPr>
            </w:pPr>
          </w:p>
        </w:tc>
        <w:tc>
          <w:tcPr>
            <w:tcW w:w="789" w:type="pct"/>
            <w:vMerge/>
            <w:shd w:val="clear" w:color="auto" w:fill="E6E6E6"/>
            <w:vAlign w:val="center"/>
          </w:tcPr>
          <w:p w14:paraId="40E847FA" w14:textId="77777777" w:rsidR="00EE112D" w:rsidRPr="003C37B8" w:rsidRDefault="00EE112D" w:rsidP="009731F2">
            <w:pPr>
              <w:spacing w:before="40" w:after="40"/>
              <w:jc w:val="center"/>
              <w:rPr>
                <w:rFonts w:ascii="Tahoma" w:hAnsi="Tahoma" w:cs="Tahoma"/>
                <w:sz w:val="20"/>
                <w:szCs w:val="20"/>
              </w:rPr>
            </w:pPr>
          </w:p>
        </w:tc>
        <w:tc>
          <w:tcPr>
            <w:tcW w:w="594" w:type="pct"/>
            <w:shd w:val="clear" w:color="auto" w:fill="E6E6E6"/>
            <w:vAlign w:val="center"/>
          </w:tcPr>
          <w:p w14:paraId="2A1E08C7" w14:textId="77777777" w:rsidR="00EE112D" w:rsidRPr="003C37B8" w:rsidRDefault="00EE112D" w:rsidP="009731F2">
            <w:pPr>
              <w:spacing w:before="40" w:after="40"/>
              <w:jc w:val="center"/>
              <w:rPr>
                <w:rFonts w:ascii="Tahoma" w:hAnsi="Tahoma" w:cs="Tahoma"/>
                <w:sz w:val="20"/>
                <w:szCs w:val="20"/>
              </w:rPr>
            </w:pPr>
            <w:r w:rsidRPr="003C37B8">
              <w:rPr>
                <w:rFonts w:ascii="Tahoma" w:hAnsi="Tahoma" w:cs="Tahoma"/>
                <w:sz w:val="20"/>
                <w:szCs w:val="20"/>
              </w:rPr>
              <w:t>ΤΙΜΗ ΜΟΝΑΔΑΣ</w:t>
            </w:r>
          </w:p>
        </w:tc>
        <w:tc>
          <w:tcPr>
            <w:tcW w:w="506" w:type="pct"/>
            <w:shd w:val="clear" w:color="auto" w:fill="E6E6E6"/>
          </w:tcPr>
          <w:p w14:paraId="5D4394A8" w14:textId="77777777" w:rsidR="00EE112D" w:rsidRPr="003C37B8" w:rsidRDefault="00EE112D" w:rsidP="009731F2">
            <w:pPr>
              <w:spacing w:before="40" w:after="40"/>
              <w:jc w:val="center"/>
              <w:rPr>
                <w:rFonts w:ascii="Tahoma" w:hAnsi="Tahoma" w:cs="Tahoma"/>
                <w:sz w:val="20"/>
                <w:szCs w:val="20"/>
              </w:rPr>
            </w:pPr>
            <w:r w:rsidRPr="003C37B8">
              <w:rPr>
                <w:rFonts w:ascii="Tahoma" w:hAnsi="Tahoma" w:cs="Tahoma"/>
                <w:sz w:val="20"/>
                <w:szCs w:val="20"/>
              </w:rPr>
              <w:t>ΣΥΝΟΛΟ</w:t>
            </w:r>
          </w:p>
        </w:tc>
        <w:tc>
          <w:tcPr>
            <w:tcW w:w="539" w:type="pct"/>
            <w:vMerge/>
            <w:shd w:val="clear" w:color="auto" w:fill="E6E6E6"/>
            <w:vAlign w:val="center"/>
          </w:tcPr>
          <w:p w14:paraId="04AACD1F" w14:textId="77777777" w:rsidR="00EE112D" w:rsidRPr="003C37B8" w:rsidRDefault="00EE112D" w:rsidP="009731F2">
            <w:pPr>
              <w:spacing w:before="40" w:after="40"/>
              <w:jc w:val="center"/>
              <w:rPr>
                <w:rFonts w:ascii="Tahoma" w:hAnsi="Tahoma" w:cs="Tahoma"/>
                <w:sz w:val="20"/>
                <w:szCs w:val="20"/>
              </w:rPr>
            </w:pPr>
          </w:p>
        </w:tc>
        <w:tc>
          <w:tcPr>
            <w:tcW w:w="635" w:type="pct"/>
            <w:vMerge/>
            <w:shd w:val="clear" w:color="auto" w:fill="E6E6E6"/>
            <w:vAlign w:val="center"/>
          </w:tcPr>
          <w:p w14:paraId="278BDACE" w14:textId="77777777" w:rsidR="00EE112D" w:rsidRPr="003C37B8" w:rsidRDefault="00EE112D" w:rsidP="009731F2">
            <w:pPr>
              <w:spacing w:before="40" w:after="40"/>
              <w:jc w:val="center"/>
              <w:rPr>
                <w:rFonts w:ascii="Tahoma" w:hAnsi="Tahoma" w:cs="Tahoma"/>
                <w:sz w:val="20"/>
                <w:szCs w:val="20"/>
              </w:rPr>
            </w:pPr>
          </w:p>
        </w:tc>
      </w:tr>
      <w:tr w:rsidR="00EE112D" w:rsidRPr="009731F2" w14:paraId="373B6F45" w14:textId="77777777" w:rsidTr="00EE112D">
        <w:trPr>
          <w:trHeight w:val="284"/>
        </w:trPr>
        <w:tc>
          <w:tcPr>
            <w:tcW w:w="291" w:type="pct"/>
            <w:vAlign w:val="center"/>
          </w:tcPr>
          <w:p w14:paraId="68BFD009" w14:textId="77777777" w:rsidR="00EE112D" w:rsidRPr="003C37B8" w:rsidRDefault="00EE112D" w:rsidP="002775BF">
            <w:pPr>
              <w:pStyle w:val="aff"/>
              <w:numPr>
                <w:ilvl w:val="0"/>
                <w:numId w:val="280"/>
              </w:numPr>
              <w:spacing w:before="40" w:after="40"/>
              <w:jc w:val="center"/>
              <w:rPr>
                <w:rFonts w:ascii="Tahoma" w:hAnsi="Tahoma" w:cs="Tahoma"/>
                <w:sz w:val="20"/>
                <w:szCs w:val="20"/>
              </w:rPr>
            </w:pPr>
          </w:p>
        </w:tc>
        <w:tc>
          <w:tcPr>
            <w:tcW w:w="1644" w:type="pct"/>
            <w:vAlign w:val="center"/>
          </w:tcPr>
          <w:p w14:paraId="219CE4D4" w14:textId="1F908712" w:rsidR="00EE112D" w:rsidRPr="003C37B8" w:rsidRDefault="00EE112D" w:rsidP="009731F2">
            <w:pPr>
              <w:spacing w:before="40" w:after="40"/>
              <w:jc w:val="left"/>
              <w:rPr>
                <w:rFonts w:ascii="Tahoma" w:hAnsi="Tahoma" w:cs="Tahoma"/>
                <w:sz w:val="20"/>
                <w:szCs w:val="20"/>
                <w:lang w:val="el-GR"/>
              </w:rPr>
            </w:pPr>
          </w:p>
        </w:tc>
        <w:tc>
          <w:tcPr>
            <w:tcW w:w="789" w:type="pct"/>
            <w:vAlign w:val="center"/>
          </w:tcPr>
          <w:p w14:paraId="1B0360A6" w14:textId="77777777" w:rsidR="00EE112D" w:rsidRPr="003C37B8" w:rsidRDefault="00EE112D" w:rsidP="009731F2">
            <w:pPr>
              <w:spacing w:before="40" w:after="40"/>
              <w:jc w:val="center"/>
              <w:rPr>
                <w:rFonts w:ascii="Tahoma" w:hAnsi="Tahoma" w:cs="Tahoma"/>
                <w:sz w:val="20"/>
                <w:szCs w:val="20"/>
                <w:lang w:val="el-GR"/>
              </w:rPr>
            </w:pPr>
          </w:p>
        </w:tc>
        <w:tc>
          <w:tcPr>
            <w:tcW w:w="594" w:type="pct"/>
            <w:vAlign w:val="center"/>
          </w:tcPr>
          <w:p w14:paraId="6B9F8CA7" w14:textId="77777777" w:rsidR="00EE112D" w:rsidRPr="003C37B8" w:rsidRDefault="00EE112D" w:rsidP="009731F2">
            <w:pPr>
              <w:spacing w:before="40" w:after="40"/>
              <w:jc w:val="center"/>
              <w:rPr>
                <w:rFonts w:ascii="Tahoma" w:hAnsi="Tahoma" w:cs="Tahoma"/>
                <w:sz w:val="20"/>
                <w:szCs w:val="20"/>
                <w:lang w:val="el-GR"/>
              </w:rPr>
            </w:pPr>
          </w:p>
        </w:tc>
        <w:tc>
          <w:tcPr>
            <w:tcW w:w="506" w:type="pct"/>
            <w:vAlign w:val="center"/>
          </w:tcPr>
          <w:p w14:paraId="62E3E664" w14:textId="77777777" w:rsidR="00EE112D" w:rsidRPr="003C37B8" w:rsidRDefault="00EE112D" w:rsidP="009731F2">
            <w:pPr>
              <w:spacing w:before="40" w:after="40"/>
              <w:jc w:val="center"/>
              <w:rPr>
                <w:rFonts w:ascii="Tahoma" w:hAnsi="Tahoma" w:cs="Tahoma"/>
                <w:sz w:val="20"/>
                <w:szCs w:val="20"/>
                <w:lang w:val="el-GR"/>
              </w:rPr>
            </w:pPr>
          </w:p>
        </w:tc>
        <w:tc>
          <w:tcPr>
            <w:tcW w:w="539" w:type="pct"/>
            <w:vAlign w:val="center"/>
          </w:tcPr>
          <w:p w14:paraId="5C0A70C1" w14:textId="77777777" w:rsidR="00EE112D" w:rsidRPr="003C37B8" w:rsidRDefault="00EE112D" w:rsidP="009731F2">
            <w:pPr>
              <w:spacing w:before="40" w:after="40"/>
              <w:jc w:val="center"/>
              <w:rPr>
                <w:rFonts w:ascii="Tahoma" w:hAnsi="Tahoma" w:cs="Tahoma"/>
                <w:sz w:val="20"/>
                <w:szCs w:val="20"/>
                <w:lang w:val="el-GR"/>
              </w:rPr>
            </w:pPr>
          </w:p>
        </w:tc>
        <w:tc>
          <w:tcPr>
            <w:tcW w:w="635" w:type="pct"/>
            <w:vAlign w:val="center"/>
          </w:tcPr>
          <w:p w14:paraId="17948192" w14:textId="77777777" w:rsidR="00EE112D" w:rsidRPr="003C37B8" w:rsidRDefault="00EE112D" w:rsidP="009731F2">
            <w:pPr>
              <w:spacing w:before="40" w:after="40"/>
              <w:jc w:val="center"/>
              <w:rPr>
                <w:rFonts w:ascii="Tahoma" w:hAnsi="Tahoma" w:cs="Tahoma"/>
                <w:sz w:val="20"/>
                <w:szCs w:val="20"/>
                <w:lang w:val="el-GR"/>
              </w:rPr>
            </w:pPr>
          </w:p>
        </w:tc>
      </w:tr>
      <w:tr w:rsidR="00EE112D" w:rsidRPr="009731F2" w14:paraId="393CB4C8" w14:textId="77777777" w:rsidTr="00EE112D">
        <w:trPr>
          <w:trHeight w:val="284"/>
        </w:trPr>
        <w:tc>
          <w:tcPr>
            <w:tcW w:w="291" w:type="pct"/>
            <w:vAlign w:val="center"/>
          </w:tcPr>
          <w:p w14:paraId="7E286A80" w14:textId="77777777" w:rsidR="00EE112D" w:rsidRPr="002775BF" w:rsidRDefault="00EE112D" w:rsidP="002775BF">
            <w:pPr>
              <w:pStyle w:val="aff"/>
              <w:numPr>
                <w:ilvl w:val="0"/>
                <w:numId w:val="280"/>
              </w:numPr>
              <w:spacing w:before="40" w:after="40"/>
              <w:ind w:left="0" w:firstLine="0"/>
              <w:jc w:val="center"/>
              <w:rPr>
                <w:rFonts w:ascii="Tahoma" w:hAnsi="Tahoma" w:cs="Tahoma"/>
                <w:sz w:val="20"/>
                <w:szCs w:val="20"/>
              </w:rPr>
            </w:pPr>
          </w:p>
        </w:tc>
        <w:tc>
          <w:tcPr>
            <w:tcW w:w="1644" w:type="pct"/>
            <w:vAlign w:val="center"/>
          </w:tcPr>
          <w:p w14:paraId="6F8AB8CB" w14:textId="77777777" w:rsidR="00EE112D" w:rsidRPr="003C37B8" w:rsidRDefault="00EE112D" w:rsidP="009731F2">
            <w:pPr>
              <w:spacing w:before="40" w:after="40"/>
              <w:jc w:val="left"/>
              <w:rPr>
                <w:rFonts w:ascii="Tahoma" w:hAnsi="Tahoma" w:cs="Tahoma"/>
                <w:sz w:val="20"/>
                <w:szCs w:val="20"/>
                <w:lang w:val="el-GR"/>
              </w:rPr>
            </w:pPr>
          </w:p>
        </w:tc>
        <w:tc>
          <w:tcPr>
            <w:tcW w:w="789" w:type="pct"/>
            <w:vAlign w:val="center"/>
          </w:tcPr>
          <w:p w14:paraId="37E02D2C" w14:textId="77777777" w:rsidR="00EE112D" w:rsidRPr="003C37B8" w:rsidRDefault="00EE112D" w:rsidP="009731F2">
            <w:pPr>
              <w:spacing w:before="40" w:after="40"/>
              <w:jc w:val="center"/>
              <w:rPr>
                <w:rFonts w:ascii="Tahoma" w:hAnsi="Tahoma" w:cs="Tahoma"/>
                <w:sz w:val="20"/>
                <w:szCs w:val="20"/>
                <w:lang w:val="el-GR"/>
              </w:rPr>
            </w:pPr>
          </w:p>
        </w:tc>
        <w:tc>
          <w:tcPr>
            <w:tcW w:w="594" w:type="pct"/>
            <w:vAlign w:val="center"/>
          </w:tcPr>
          <w:p w14:paraId="2E31BA57" w14:textId="77777777" w:rsidR="00EE112D" w:rsidRPr="003C37B8" w:rsidRDefault="00EE112D" w:rsidP="009731F2">
            <w:pPr>
              <w:spacing w:before="40" w:after="40"/>
              <w:jc w:val="center"/>
              <w:rPr>
                <w:rFonts w:ascii="Tahoma" w:hAnsi="Tahoma" w:cs="Tahoma"/>
                <w:sz w:val="20"/>
                <w:szCs w:val="20"/>
                <w:lang w:val="el-GR"/>
              </w:rPr>
            </w:pPr>
          </w:p>
        </w:tc>
        <w:tc>
          <w:tcPr>
            <w:tcW w:w="506" w:type="pct"/>
            <w:vAlign w:val="center"/>
          </w:tcPr>
          <w:p w14:paraId="44C66EC7" w14:textId="77777777" w:rsidR="00EE112D" w:rsidRPr="003C37B8" w:rsidRDefault="00EE112D" w:rsidP="009731F2">
            <w:pPr>
              <w:spacing w:before="40" w:after="40"/>
              <w:jc w:val="center"/>
              <w:rPr>
                <w:rFonts w:ascii="Tahoma" w:hAnsi="Tahoma" w:cs="Tahoma"/>
                <w:sz w:val="20"/>
                <w:szCs w:val="20"/>
                <w:lang w:val="el-GR"/>
              </w:rPr>
            </w:pPr>
          </w:p>
        </w:tc>
        <w:tc>
          <w:tcPr>
            <w:tcW w:w="539" w:type="pct"/>
            <w:vAlign w:val="center"/>
          </w:tcPr>
          <w:p w14:paraId="0B949399" w14:textId="77777777" w:rsidR="00EE112D" w:rsidRPr="003C37B8" w:rsidRDefault="00EE112D" w:rsidP="009731F2">
            <w:pPr>
              <w:spacing w:before="40" w:after="40"/>
              <w:jc w:val="center"/>
              <w:rPr>
                <w:rFonts w:ascii="Tahoma" w:hAnsi="Tahoma" w:cs="Tahoma"/>
                <w:sz w:val="20"/>
                <w:szCs w:val="20"/>
                <w:lang w:val="el-GR"/>
              </w:rPr>
            </w:pPr>
          </w:p>
        </w:tc>
        <w:tc>
          <w:tcPr>
            <w:tcW w:w="635" w:type="pct"/>
            <w:vAlign w:val="center"/>
          </w:tcPr>
          <w:p w14:paraId="5DEF1D1C" w14:textId="77777777" w:rsidR="00EE112D" w:rsidRPr="003C37B8" w:rsidRDefault="00EE112D" w:rsidP="009731F2">
            <w:pPr>
              <w:spacing w:before="40" w:after="40"/>
              <w:jc w:val="center"/>
              <w:rPr>
                <w:rFonts w:ascii="Tahoma" w:hAnsi="Tahoma" w:cs="Tahoma"/>
                <w:sz w:val="20"/>
                <w:szCs w:val="20"/>
                <w:lang w:val="el-GR"/>
              </w:rPr>
            </w:pPr>
          </w:p>
        </w:tc>
      </w:tr>
      <w:tr w:rsidR="00EE112D" w:rsidRPr="009731F2" w14:paraId="0FC69D98" w14:textId="77777777" w:rsidTr="00EE112D">
        <w:trPr>
          <w:trHeight w:val="284"/>
        </w:trPr>
        <w:tc>
          <w:tcPr>
            <w:tcW w:w="291" w:type="pct"/>
            <w:vAlign w:val="center"/>
          </w:tcPr>
          <w:p w14:paraId="68F02EED" w14:textId="77777777" w:rsidR="00EE112D" w:rsidRPr="002775BF" w:rsidRDefault="00EE112D" w:rsidP="002775BF">
            <w:pPr>
              <w:pStyle w:val="aff"/>
              <w:numPr>
                <w:ilvl w:val="0"/>
                <w:numId w:val="280"/>
              </w:numPr>
              <w:spacing w:before="40" w:after="40"/>
              <w:ind w:left="0" w:firstLine="0"/>
              <w:jc w:val="center"/>
              <w:rPr>
                <w:rFonts w:ascii="Tahoma" w:hAnsi="Tahoma" w:cs="Tahoma"/>
                <w:sz w:val="20"/>
                <w:szCs w:val="20"/>
              </w:rPr>
            </w:pPr>
          </w:p>
        </w:tc>
        <w:tc>
          <w:tcPr>
            <w:tcW w:w="1644" w:type="pct"/>
            <w:vAlign w:val="center"/>
          </w:tcPr>
          <w:p w14:paraId="614524DE" w14:textId="77777777" w:rsidR="00EE112D" w:rsidRPr="009731F2" w:rsidRDefault="00EE112D" w:rsidP="009731F2">
            <w:pPr>
              <w:spacing w:before="40" w:after="40"/>
              <w:jc w:val="left"/>
              <w:rPr>
                <w:rFonts w:ascii="Tahoma" w:hAnsi="Tahoma" w:cs="Tahoma"/>
                <w:sz w:val="20"/>
                <w:szCs w:val="20"/>
                <w:lang w:val="el-GR"/>
              </w:rPr>
            </w:pPr>
          </w:p>
        </w:tc>
        <w:tc>
          <w:tcPr>
            <w:tcW w:w="789" w:type="pct"/>
            <w:vAlign w:val="center"/>
          </w:tcPr>
          <w:p w14:paraId="34A452A2" w14:textId="77777777" w:rsidR="00EE112D" w:rsidRPr="003C37B8" w:rsidRDefault="00EE112D" w:rsidP="009731F2">
            <w:pPr>
              <w:spacing w:before="40" w:after="40"/>
              <w:jc w:val="center"/>
              <w:rPr>
                <w:rFonts w:ascii="Tahoma" w:hAnsi="Tahoma" w:cs="Tahoma"/>
                <w:sz w:val="20"/>
                <w:szCs w:val="20"/>
                <w:lang w:val="el-GR"/>
              </w:rPr>
            </w:pPr>
          </w:p>
        </w:tc>
        <w:tc>
          <w:tcPr>
            <w:tcW w:w="594" w:type="pct"/>
            <w:vAlign w:val="center"/>
          </w:tcPr>
          <w:p w14:paraId="1F02DF9B" w14:textId="77777777" w:rsidR="00EE112D" w:rsidRPr="003C37B8" w:rsidRDefault="00EE112D" w:rsidP="009731F2">
            <w:pPr>
              <w:spacing w:before="40" w:after="40"/>
              <w:jc w:val="center"/>
              <w:rPr>
                <w:rFonts w:ascii="Tahoma" w:hAnsi="Tahoma" w:cs="Tahoma"/>
                <w:sz w:val="20"/>
                <w:szCs w:val="20"/>
                <w:lang w:val="el-GR"/>
              </w:rPr>
            </w:pPr>
          </w:p>
        </w:tc>
        <w:tc>
          <w:tcPr>
            <w:tcW w:w="506" w:type="pct"/>
            <w:vAlign w:val="center"/>
          </w:tcPr>
          <w:p w14:paraId="4C48ED1D" w14:textId="77777777" w:rsidR="00EE112D" w:rsidRPr="003C37B8" w:rsidRDefault="00EE112D" w:rsidP="009731F2">
            <w:pPr>
              <w:spacing w:before="40" w:after="40"/>
              <w:jc w:val="center"/>
              <w:rPr>
                <w:rFonts w:ascii="Tahoma" w:hAnsi="Tahoma" w:cs="Tahoma"/>
                <w:sz w:val="20"/>
                <w:szCs w:val="20"/>
                <w:lang w:val="el-GR"/>
              </w:rPr>
            </w:pPr>
          </w:p>
        </w:tc>
        <w:tc>
          <w:tcPr>
            <w:tcW w:w="539" w:type="pct"/>
            <w:vAlign w:val="center"/>
          </w:tcPr>
          <w:p w14:paraId="24BD4708" w14:textId="77777777" w:rsidR="00EE112D" w:rsidRPr="003C37B8" w:rsidRDefault="00EE112D" w:rsidP="009731F2">
            <w:pPr>
              <w:spacing w:before="40" w:after="40"/>
              <w:jc w:val="center"/>
              <w:rPr>
                <w:rFonts w:ascii="Tahoma" w:hAnsi="Tahoma" w:cs="Tahoma"/>
                <w:sz w:val="20"/>
                <w:szCs w:val="20"/>
                <w:lang w:val="el-GR"/>
              </w:rPr>
            </w:pPr>
          </w:p>
        </w:tc>
        <w:tc>
          <w:tcPr>
            <w:tcW w:w="635" w:type="pct"/>
            <w:vAlign w:val="center"/>
          </w:tcPr>
          <w:p w14:paraId="0C5ABB0D" w14:textId="77777777" w:rsidR="00EE112D" w:rsidRPr="003C37B8" w:rsidRDefault="00EE112D" w:rsidP="009731F2">
            <w:pPr>
              <w:spacing w:before="40" w:after="40"/>
              <w:jc w:val="center"/>
              <w:rPr>
                <w:rFonts w:ascii="Tahoma" w:hAnsi="Tahoma" w:cs="Tahoma"/>
                <w:sz w:val="20"/>
                <w:szCs w:val="20"/>
                <w:lang w:val="el-GR"/>
              </w:rPr>
            </w:pPr>
          </w:p>
        </w:tc>
      </w:tr>
      <w:tr w:rsidR="00EE112D" w:rsidRPr="009731F2" w14:paraId="1C312ADC" w14:textId="77777777" w:rsidTr="00EE112D">
        <w:trPr>
          <w:trHeight w:val="284"/>
        </w:trPr>
        <w:tc>
          <w:tcPr>
            <w:tcW w:w="291" w:type="pct"/>
            <w:tcBorders>
              <w:bottom w:val="single" w:sz="4" w:space="0" w:color="auto"/>
            </w:tcBorders>
            <w:vAlign w:val="center"/>
          </w:tcPr>
          <w:p w14:paraId="519888B7" w14:textId="77777777" w:rsidR="00EE112D" w:rsidRPr="003C37B8" w:rsidRDefault="00EE112D" w:rsidP="009731F2">
            <w:pPr>
              <w:spacing w:before="40" w:after="40"/>
              <w:rPr>
                <w:rFonts w:ascii="Tahoma" w:hAnsi="Tahoma" w:cs="Tahoma"/>
                <w:i/>
                <w:sz w:val="20"/>
                <w:szCs w:val="20"/>
                <w:lang w:val="el-GR"/>
              </w:rPr>
            </w:pPr>
          </w:p>
        </w:tc>
        <w:tc>
          <w:tcPr>
            <w:tcW w:w="1644" w:type="pct"/>
            <w:tcBorders>
              <w:bottom w:val="single" w:sz="4" w:space="0" w:color="auto"/>
            </w:tcBorders>
          </w:tcPr>
          <w:p w14:paraId="63C1ACAB" w14:textId="77777777" w:rsidR="00EE112D" w:rsidRPr="003C37B8" w:rsidRDefault="00EE112D" w:rsidP="009731F2">
            <w:pPr>
              <w:spacing w:before="40" w:after="40"/>
              <w:jc w:val="left"/>
              <w:rPr>
                <w:rFonts w:ascii="Tahoma" w:hAnsi="Tahoma" w:cs="Tahoma"/>
                <w:sz w:val="20"/>
                <w:szCs w:val="20"/>
                <w:lang w:val="el-GR"/>
              </w:rPr>
            </w:pPr>
          </w:p>
        </w:tc>
        <w:tc>
          <w:tcPr>
            <w:tcW w:w="789" w:type="pct"/>
            <w:tcBorders>
              <w:bottom w:val="single" w:sz="4" w:space="0" w:color="auto"/>
            </w:tcBorders>
            <w:vAlign w:val="center"/>
          </w:tcPr>
          <w:p w14:paraId="180A144F" w14:textId="77777777" w:rsidR="00EE112D" w:rsidRPr="003C37B8" w:rsidRDefault="00EE112D" w:rsidP="009731F2">
            <w:pPr>
              <w:spacing w:before="40" w:after="40"/>
              <w:jc w:val="center"/>
              <w:rPr>
                <w:rFonts w:ascii="Tahoma" w:hAnsi="Tahoma" w:cs="Tahoma"/>
                <w:sz w:val="20"/>
                <w:szCs w:val="20"/>
                <w:lang w:val="el-GR"/>
              </w:rPr>
            </w:pPr>
          </w:p>
        </w:tc>
        <w:tc>
          <w:tcPr>
            <w:tcW w:w="594" w:type="pct"/>
            <w:tcBorders>
              <w:bottom w:val="single" w:sz="4" w:space="0" w:color="auto"/>
            </w:tcBorders>
            <w:vAlign w:val="center"/>
          </w:tcPr>
          <w:p w14:paraId="55B9DBA9" w14:textId="77777777" w:rsidR="00EE112D" w:rsidRPr="003C37B8" w:rsidRDefault="00EE112D" w:rsidP="009731F2">
            <w:pPr>
              <w:spacing w:before="40" w:after="40"/>
              <w:jc w:val="center"/>
              <w:rPr>
                <w:rFonts w:ascii="Tahoma" w:hAnsi="Tahoma" w:cs="Tahoma"/>
                <w:sz w:val="20"/>
                <w:szCs w:val="20"/>
                <w:lang w:val="el-GR"/>
              </w:rPr>
            </w:pPr>
          </w:p>
        </w:tc>
        <w:tc>
          <w:tcPr>
            <w:tcW w:w="506" w:type="pct"/>
            <w:tcBorders>
              <w:bottom w:val="single" w:sz="4" w:space="0" w:color="auto"/>
            </w:tcBorders>
            <w:vAlign w:val="center"/>
          </w:tcPr>
          <w:p w14:paraId="562CCEBD" w14:textId="77777777" w:rsidR="00EE112D" w:rsidRPr="003C37B8" w:rsidRDefault="00EE112D" w:rsidP="009731F2">
            <w:pPr>
              <w:spacing w:before="40" w:after="40"/>
              <w:jc w:val="center"/>
              <w:rPr>
                <w:rFonts w:ascii="Tahoma" w:hAnsi="Tahoma" w:cs="Tahoma"/>
                <w:sz w:val="20"/>
                <w:szCs w:val="20"/>
                <w:lang w:val="el-GR"/>
              </w:rPr>
            </w:pPr>
          </w:p>
        </w:tc>
        <w:tc>
          <w:tcPr>
            <w:tcW w:w="539" w:type="pct"/>
            <w:tcBorders>
              <w:bottom w:val="single" w:sz="4" w:space="0" w:color="auto"/>
            </w:tcBorders>
            <w:vAlign w:val="center"/>
          </w:tcPr>
          <w:p w14:paraId="10041B87" w14:textId="77777777" w:rsidR="00EE112D" w:rsidRPr="003C37B8" w:rsidRDefault="00EE112D" w:rsidP="009731F2">
            <w:pPr>
              <w:spacing w:before="40" w:after="40"/>
              <w:jc w:val="center"/>
              <w:rPr>
                <w:rFonts w:ascii="Tahoma" w:hAnsi="Tahoma" w:cs="Tahoma"/>
                <w:sz w:val="20"/>
                <w:szCs w:val="20"/>
                <w:lang w:val="el-GR"/>
              </w:rPr>
            </w:pPr>
          </w:p>
        </w:tc>
        <w:tc>
          <w:tcPr>
            <w:tcW w:w="635" w:type="pct"/>
            <w:tcBorders>
              <w:bottom w:val="single" w:sz="4" w:space="0" w:color="auto"/>
            </w:tcBorders>
            <w:vAlign w:val="center"/>
          </w:tcPr>
          <w:p w14:paraId="08A0CEFB" w14:textId="77777777" w:rsidR="00EE112D" w:rsidRPr="003C37B8" w:rsidRDefault="00EE112D" w:rsidP="009731F2">
            <w:pPr>
              <w:spacing w:before="40" w:after="40"/>
              <w:jc w:val="center"/>
              <w:rPr>
                <w:rFonts w:ascii="Tahoma" w:hAnsi="Tahoma" w:cs="Tahoma"/>
                <w:sz w:val="20"/>
                <w:szCs w:val="20"/>
                <w:lang w:val="el-GR"/>
              </w:rPr>
            </w:pPr>
          </w:p>
        </w:tc>
      </w:tr>
      <w:tr w:rsidR="00EE112D" w:rsidRPr="003C37B8" w14:paraId="25D453F7" w14:textId="77777777" w:rsidTr="00EE112D">
        <w:trPr>
          <w:trHeight w:val="284"/>
        </w:trPr>
        <w:tc>
          <w:tcPr>
            <w:tcW w:w="1937"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545EBD3" w14:textId="77777777" w:rsidR="00EE112D" w:rsidRPr="003C37B8" w:rsidRDefault="00EE112D" w:rsidP="009731F2">
            <w:pPr>
              <w:spacing w:before="40" w:after="40"/>
              <w:jc w:val="left"/>
              <w:rPr>
                <w:rFonts w:ascii="Tahoma" w:hAnsi="Tahoma" w:cs="Tahoma"/>
                <w:sz w:val="20"/>
                <w:szCs w:val="20"/>
              </w:rPr>
            </w:pPr>
            <w:r w:rsidRPr="003C37B8">
              <w:rPr>
                <w:rFonts w:ascii="Tahoma" w:hAnsi="Tahoma" w:cs="Tahoma"/>
                <w:b/>
                <w:sz w:val="20"/>
                <w:szCs w:val="20"/>
              </w:rPr>
              <w:t>ΣΥΝΟΛΟ</w:t>
            </w:r>
          </w:p>
        </w:tc>
        <w:tc>
          <w:tcPr>
            <w:tcW w:w="789" w:type="pct"/>
            <w:tcBorders>
              <w:top w:val="single" w:sz="4" w:space="0" w:color="auto"/>
              <w:left w:val="single" w:sz="4" w:space="0" w:color="auto"/>
            </w:tcBorders>
            <w:shd w:val="clear" w:color="auto" w:fill="D0CECE" w:themeFill="background2" w:themeFillShade="E6"/>
            <w:vAlign w:val="center"/>
          </w:tcPr>
          <w:p w14:paraId="0674D672" w14:textId="77777777" w:rsidR="00EE112D" w:rsidRPr="003C37B8" w:rsidRDefault="00EE112D" w:rsidP="009731F2">
            <w:pPr>
              <w:spacing w:before="40" w:after="40"/>
              <w:jc w:val="center"/>
              <w:rPr>
                <w:rFonts w:ascii="Tahoma" w:hAnsi="Tahoma" w:cs="Tahoma"/>
                <w:sz w:val="20"/>
                <w:szCs w:val="20"/>
              </w:rPr>
            </w:pPr>
          </w:p>
        </w:tc>
        <w:tc>
          <w:tcPr>
            <w:tcW w:w="594" w:type="pct"/>
            <w:tcBorders>
              <w:top w:val="single" w:sz="4" w:space="0" w:color="auto"/>
            </w:tcBorders>
            <w:shd w:val="clear" w:color="auto" w:fill="D0CECE" w:themeFill="background2" w:themeFillShade="E6"/>
            <w:vAlign w:val="center"/>
          </w:tcPr>
          <w:p w14:paraId="4B539041" w14:textId="77777777" w:rsidR="00EE112D" w:rsidRPr="003C37B8" w:rsidRDefault="00EE112D" w:rsidP="009731F2">
            <w:pPr>
              <w:spacing w:before="40" w:after="40"/>
              <w:jc w:val="center"/>
              <w:rPr>
                <w:rFonts w:ascii="Tahoma" w:hAnsi="Tahoma" w:cs="Tahoma"/>
                <w:sz w:val="20"/>
                <w:szCs w:val="20"/>
              </w:rPr>
            </w:pPr>
          </w:p>
        </w:tc>
        <w:tc>
          <w:tcPr>
            <w:tcW w:w="506" w:type="pct"/>
            <w:tcBorders>
              <w:top w:val="single" w:sz="4" w:space="0" w:color="auto"/>
            </w:tcBorders>
            <w:shd w:val="clear" w:color="auto" w:fill="D0CECE" w:themeFill="background2" w:themeFillShade="E6"/>
            <w:vAlign w:val="center"/>
          </w:tcPr>
          <w:p w14:paraId="5FD1FA55" w14:textId="77777777" w:rsidR="00EE112D" w:rsidRPr="003C37B8" w:rsidRDefault="00EE112D" w:rsidP="009731F2">
            <w:pPr>
              <w:spacing w:before="40" w:after="40"/>
              <w:jc w:val="center"/>
              <w:rPr>
                <w:rFonts w:ascii="Tahoma" w:hAnsi="Tahoma" w:cs="Tahoma"/>
                <w:sz w:val="20"/>
                <w:szCs w:val="20"/>
              </w:rPr>
            </w:pPr>
          </w:p>
        </w:tc>
        <w:tc>
          <w:tcPr>
            <w:tcW w:w="539" w:type="pct"/>
            <w:tcBorders>
              <w:top w:val="single" w:sz="4" w:space="0" w:color="auto"/>
            </w:tcBorders>
            <w:shd w:val="clear" w:color="auto" w:fill="D0CECE" w:themeFill="background2" w:themeFillShade="E6"/>
            <w:vAlign w:val="center"/>
          </w:tcPr>
          <w:p w14:paraId="157D7E3A" w14:textId="77777777" w:rsidR="00EE112D" w:rsidRPr="003C37B8" w:rsidRDefault="00EE112D" w:rsidP="009731F2">
            <w:pPr>
              <w:spacing w:before="40" w:after="40"/>
              <w:jc w:val="center"/>
              <w:rPr>
                <w:rFonts w:ascii="Tahoma" w:hAnsi="Tahoma" w:cs="Tahoma"/>
                <w:sz w:val="20"/>
                <w:szCs w:val="20"/>
              </w:rPr>
            </w:pPr>
          </w:p>
        </w:tc>
        <w:tc>
          <w:tcPr>
            <w:tcW w:w="635" w:type="pct"/>
            <w:tcBorders>
              <w:top w:val="single" w:sz="4" w:space="0" w:color="auto"/>
            </w:tcBorders>
            <w:shd w:val="clear" w:color="auto" w:fill="D0CECE" w:themeFill="background2" w:themeFillShade="E6"/>
            <w:vAlign w:val="center"/>
          </w:tcPr>
          <w:p w14:paraId="0A602767" w14:textId="77777777" w:rsidR="00EE112D" w:rsidRPr="003C37B8" w:rsidRDefault="00EE112D" w:rsidP="009731F2">
            <w:pPr>
              <w:spacing w:before="40" w:after="40"/>
              <w:jc w:val="center"/>
              <w:rPr>
                <w:rFonts w:ascii="Tahoma" w:hAnsi="Tahoma" w:cs="Tahoma"/>
                <w:sz w:val="20"/>
                <w:szCs w:val="20"/>
              </w:rPr>
            </w:pPr>
          </w:p>
        </w:tc>
      </w:tr>
    </w:tbl>
    <w:p w14:paraId="5DA5F163" w14:textId="77777777" w:rsidR="00EE112D" w:rsidRDefault="00EE112D" w:rsidP="00EE112D">
      <w:pPr>
        <w:rPr>
          <w:lang w:val="el-GR"/>
        </w:rPr>
      </w:pPr>
    </w:p>
    <w:p w14:paraId="5D8AFC02" w14:textId="4EBC6EAD" w:rsidR="00CD4B2E" w:rsidRDefault="00CD4B2E" w:rsidP="00B11AC1">
      <w:pPr>
        <w:rPr>
          <w:lang w:val="el-GR"/>
        </w:rPr>
      </w:pPr>
    </w:p>
    <w:p w14:paraId="0BAD2B3B" w14:textId="77777777" w:rsidR="00B11AC1" w:rsidRPr="004E3B68" w:rsidRDefault="00B11AC1" w:rsidP="00B11AC1">
      <w:pPr>
        <w:pStyle w:val="4"/>
        <w:numPr>
          <w:ilvl w:val="0"/>
          <w:numId w:val="64"/>
        </w:numPr>
        <w:rPr>
          <w:rFonts w:cs="Tahoma"/>
          <w:lang w:val="el-GR"/>
        </w:rPr>
      </w:pPr>
      <w:bookmarkStart w:id="183" w:name="_Ref514757501"/>
      <w:bookmarkStart w:id="184" w:name="_Ref514757504"/>
      <w:bookmarkStart w:id="185" w:name="_Toc516238353"/>
      <w:bookmarkStart w:id="186" w:name="_Toc5534309"/>
      <w:bookmarkStart w:id="187" w:name="_Toc21512080"/>
      <w:r w:rsidRPr="004E3B68">
        <w:rPr>
          <w:rFonts w:cs="Tahoma"/>
          <w:lang w:val="el-GR"/>
        </w:rPr>
        <w:t>Συγκεντρωτικός Πίνακας Οικονομικής Προσφοράς Έργου</w:t>
      </w:r>
      <w:bookmarkEnd w:id="183"/>
      <w:bookmarkEnd w:id="184"/>
      <w:bookmarkEnd w:id="185"/>
      <w:bookmarkEnd w:id="186"/>
      <w:bookmarkEnd w:id="1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
        <w:gridCol w:w="4188"/>
        <w:gridCol w:w="1633"/>
        <w:gridCol w:w="1633"/>
        <w:gridCol w:w="1633"/>
      </w:tblGrid>
      <w:tr w:rsidR="00B11AC1" w:rsidRPr="003C37B8" w14:paraId="336C8C86" w14:textId="77777777" w:rsidTr="002775BF">
        <w:trPr>
          <w:cantSplit/>
          <w:trHeight w:val="244"/>
        </w:trPr>
        <w:tc>
          <w:tcPr>
            <w:tcW w:w="281" w:type="pct"/>
            <w:vMerge w:val="restart"/>
            <w:shd w:val="clear" w:color="auto" w:fill="CCCCCC"/>
            <w:vAlign w:val="center"/>
          </w:tcPr>
          <w:p w14:paraId="0D6032AE" w14:textId="77777777" w:rsidR="00B11AC1" w:rsidRPr="003C37B8" w:rsidRDefault="00B11AC1" w:rsidP="00603C42">
            <w:pPr>
              <w:spacing w:after="0"/>
              <w:jc w:val="center"/>
              <w:rPr>
                <w:rFonts w:ascii="Tahoma" w:hAnsi="Tahoma" w:cs="Tahoma"/>
                <w:sz w:val="20"/>
                <w:szCs w:val="18"/>
              </w:rPr>
            </w:pPr>
            <w:r w:rsidRPr="003C37B8">
              <w:rPr>
                <w:rFonts w:ascii="Tahoma" w:hAnsi="Tahoma" w:cs="Tahoma"/>
                <w:sz w:val="20"/>
                <w:szCs w:val="18"/>
              </w:rPr>
              <w:t>Α/Α</w:t>
            </w:r>
          </w:p>
        </w:tc>
        <w:tc>
          <w:tcPr>
            <w:tcW w:w="2175" w:type="pct"/>
            <w:vMerge w:val="restart"/>
            <w:shd w:val="clear" w:color="auto" w:fill="CCCCCC"/>
            <w:vAlign w:val="center"/>
          </w:tcPr>
          <w:p w14:paraId="3E84F230" w14:textId="77777777" w:rsidR="00B11AC1" w:rsidRPr="003C37B8" w:rsidRDefault="00B11AC1" w:rsidP="00603C42">
            <w:pPr>
              <w:spacing w:after="0"/>
              <w:jc w:val="center"/>
              <w:rPr>
                <w:rFonts w:ascii="Tahoma" w:hAnsi="Tahoma" w:cs="Tahoma"/>
                <w:sz w:val="20"/>
                <w:szCs w:val="18"/>
              </w:rPr>
            </w:pPr>
            <w:r w:rsidRPr="003C37B8">
              <w:rPr>
                <w:rFonts w:ascii="Tahoma" w:hAnsi="Tahoma" w:cs="Tahoma"/>
                <w:sz w:val="20"/>
                <w:szCs w:val="18"/>
              </w:rPr>
              <w:t>ΠΕΡΙΓΡΑΦΗ</w:t>
            </w:r>
          </w:p>
        </w:tc>
        <w:tc>
          <w:tcPr>
            <w:tcW w:w="848" w:type="pct"/>
            <w:vMerge w:val="restart"/>
            <w:shd w:val="clear" w:color="auto" w:fill="CCCCCC"/>
            <w:vAlign w:val="center"/>
          </w:tcPr>
          <w:p w14:paraId="0D4BDF07" w14:textId="77777777" w:rsidR="00B11AC1" w:rsidRPr="003C37B8" w:rsidRDefault="00B11AC1" w:rsidP="00603C42">
            <w:pPr>
              <w:spacing w:after="0"/>
              <w:jc w:val="center"/>
              <w:rPr>
                <w:rFonts w:ascii="Tahoma" w:hAnsi="Tahoma" w:cs="Tahoma"/>
                <w:sz w:val="20"/>
                <w:szCs w:val="18"/>
                <w:lang w:val="el-GR"/>
              </w:rPr>
            </w:pPr>
            <w:r w:rsidRPr="003C37B8">
              <w:rPr>
                <w:rFonts w:ascii="Tahoma" w:hAnsi="Tahoma" w:cs="Tahoma"/>
                <w:sz w:val="20"/>
                <w:szCs w:val="18"/>
                <w:lang w:val="el-GR"/>
              </w:rPr>
              <w:t xml:space="preserve">ΣΥΝΟΛΙΚΗ ΑΞΙΑ ΕΡΓΟΥ </w:t>
            </w:r>
          </w:p>
          <w:p w14:paraId="32B7BCE0" w14:textId="77777777" w:rsidR="00B11AC1" w:rsidRPr="003C37B8" w:rsidRDefault="00B11AC1" w:rsidP="00603C42">
            <w:pPr>
              <w:spacing w:after="0"/>
              <w:jc w:val="center"/>
              <w:rPr>
                <w:rFonts w:ascii="Tahoma" w:hAnsi="Tahoma" w:cs="Tahoma"/>
                <w:sz w:val="20"/>
                <w:szCs w:val="18"/>
                <w:lang w:val="el-GR"/>
              </w:rPr>
            </w:pPr>
            <w:r w:rsidRPr="003C37B8">
              <w:rPr>
                <w:rFonts w:ascii="Tahoma" w:hAnsi="Tahoma" w:cs="Tahoma"/>
                <w:sz w:val="20"/>
                <w:szCs w:val="18"/>
                <w:lang w:val="el-GR"/>
              </w:rPr>
              <w:t>ΧΩΡΙΣ ΦΠΑ [€]</w:t>
            </w:r>
          </w:p>
        </w:tc>
        <w:tc>
          <w:tcPr>
            <w:tcW w:w="848" w:type="pct"/>
            <w:vMerge w:val="restart"/>
            <w:shd w:val="clear" w:color="auto" w:fill="CCCCCC"/>
            <w:vAlign w:val="center"/>
          </w:tcPr>
          <w:p w14:paraId="4DD5B318" w14:textId="77777777" w:rsidR="00B11AC1" w:rsidRPr="003C37B8" w:rsidRDefault="00B11AC1" w:rsidP="00603C42">
            <w:pPr>
              <w:spacing w:after="0"/>
              <w:jc w:val="center"/>
              <w:rPr>
                <w:rFonts w:ascii="Tahoma" w:hAnsi="Tahoma" w:cs="Tahoma"/>
                <w:sz w:val="20"/>
                <w:szCs w:val="18"/>
              </w:rPr>
            </w:pPr>
            <w:r w:rsidRPr="003C37B8">
              <w:rPr>
                <w:rFonts w:ascii="Tahoma" w:hAnsi="Tahoma" w:cs="Tahoma"/>
                <w:sz w:val="20"/>
                <w:szCs w:val="18"/>
              </w:rPr>
              <w:t>ΦΠΑ [€]</w:t>
            </w:r>
          </w:p>
        </w:tc>
        <w:tc>
          <w:tcPr>
            <w:tcW w:w="848" w:type="pct"/>
            <w:vMerge w:val="restart"/>
            <w:shd w:val="clear" w:color="auto" w:fill="CCCCCC"/>
            <w:vAlign w:val="center"/>
          </w:tcPr>
          <w:p w14:paraId="1A4471C5" w14:textId="77777777" w:rsidR="00B11AC1" w:rsidRPr="003C37B8" w:rsidRDefault="00B11AC1" w:rsidP="00603C42">
            <w:pPr>
              <w:spacing w:after="0"/>
              <w:jc w:val="center"/>
              <w:rPr>
                <w:rFonts w:ascii="Tahoma" w:hAnsi="Tahoma" w:cs="Tahoma"/>
                <w:sz w:val="20"/>
                <w:szCs w:val="18"/>
                <w:lang w:val="el-GR"/>
              </w:rPr>
            </w:pPr>
            <w:r w:rsidRPr="003C37B8">
              <w:rPr>
                <w:rFonts w:ascii="Tahoma" w:hAnsi="Tahoma" w:cs="Tahoma"/>
                <w:sz w:val="20"/>
                <w:szCs w:val="18"/>
                <w:lang w:val="el-GR"/>
              </w:rPr>
              <w:t>ΣΥΝΟΛΙΚΗ ΑΞΙΑ ΕΡΓΟΥ</w:t>
            </w:r>
          </w:p>
          <w:p w14:paraId="4ECD4212" w14:textId="77777777" w:rsidR="00B11AC1" w:rsidRPr="003C37B8" w:rsidRDefault="00B11AC1" w:rsidP="00603C42">
            <w:pPr>
              <w:spacing w:after="0"/>
              <w:jc w:val="center"/>
              <w:rPr>
                <w:rFonts w:ascii="Tahoma" w:hAnsi="Tahoma" w:cs="Tahoma"/>
                <w:sz w:val="20"/>
                <w:szCs w:val="18"/>
                <w:lang w:val="el-GR"/>
              </w:rPr>
            </w:pPr>
            <w:r w:rsidRPr="003C37B8">
              <w:rPr>
                <w:rFonts w:ascii="Tahoma" w:hAnsi="Tahoma" w:cs="Tahoma"/>
                <w:sz w:val="20"/>
                <w:szCs w:val="18"/>
                <w:lang w:val="el-GR"/>
              </w:rPr>
              <w:t>ΜΕ ΦΠΑ [€]</w:t>
            </w:r>
          </w:p>
        </w:tc>
      </w:tr>
      <w:tr w:rsidR="00B11AC1" w:rsidRPr="003C37B8" w14:paraId="67A86454" w14:textId="77777777" w:rsidTr="002775BF">
        <w:trPr>
          <w:cantSplit/>
          <w:trHeight w:val="340"/>
        </w:trPr>
        <w:tc>
          <w:tcPr>
            <w:tcW w:w="281" w:type="pct"/>
            <w:vMerge/>
            <w:shd w:val="clear" w:color="auto" w:fill="CCCCCC"/>
            <w:vAlign w:val="center"/>
          </w:tcPr>
          <w:p w14:paraId="6657BE4E" w14:textId="77777777" w:rsidR="00B11AC1" w:rsidRPr="003C37B8" w:rsidRDefault="00B11AC1" w:rsidP="00603C42">
            <w:pPr>
              <w:spacing w:after="0"/>
              <w:jc w:val="center"/>
              <w:rPr>
                <w:rFonts w:ascii="Tahoma" w:hAnsi="Tahoma" w:cs="Tahoma"/>
                <w:sz w:val="20"/>
                <w:szCs w:val="18"/>
                <w:lang w:val="el-GR"/>
              </w:rPr>
            </w:pPr>
          </w:p>
        </w:tc>
        <w:tc>
          <w:tcPr>
            <w:tcW w:w="2175" w:type="pct"/>
            <w:vMerge/>
            <w:shd w:val="clear" w:color="auto" w:fill="CCCCCC"/>
            <w:vAlign w:val="center"/>
          </w:tcPr>
          <w:p w14:paraId="4F2C9711" w14:textId="77777777" w:rsidR="00B11AC1" w:rsidRPr="003C37B8" w:rsidRDefault="00B11AC1" w:rsidP="00603C42">
            <w:pPr>
              <w:spacing w:after="0"/>
              <w:jc w:val="center"/>
              <w:rPr>
                <w:rFonts w:ascii="Tahoma" w:hAnsi="Tahoma" w:cs="Tahoma"/>
                <w:sz w:val="20"/>
                <w:szCs w:val="18"/>
                <w:lang w:val="el-GR"/>
              </w:rPr>
            </w:pPr>
          </w:p>
        </w:tc>
        <w:tc>
          <w:tcPr>
            <w:tcW w:w="848" w:type="pct"/>
            <w:vMerge/>
            <w:shd w:val="clear" w:color="auto" w:fill="CCCCCC"/>
            <w:vAlign w:val="center"/>
          </w:tcPr>
          <w:p w14:paraId="7CAC541E" w14:textId="77777777" w:rsidR="00B11AC1" w:rsidRPr="003C37B8" w:rsidRDefault="00B11AC1" w:rsidP="00603C42">
            <w:pPr>
              <w:spacing w:after="0"/>
              <w:jc w:val="center"/>
              <w:rPr>
                <w:rFonts w:ascii="Tahoma" w:hAnsi="Tahoma" w:cs="Tahoma"/>
                <w:sz w:val="20"/>
                <w:szCs w:val="18"/>
                <w:lang w:val="el-GR"/>
              </w:rPr>
            </w:pPr>
          </w:p>
        </w:tc>
        <w:tc>
          <w:tcPr>
            <w:tcW w:w="848" w:type="pct"/>
            <w:vMerge/>
            <w:shd w:val="clear" w:color="auto" w:fill="CCCCCC"/>
            <w:vAlign w:val="center"/>
          </w:tcPr>
          <w:p w14:paraId="7A240725" w14:textId="77777777" w:rsidR="00B11AC1" w:rsidRPr="003C37B8" w:rsidRDefault="00B11AC1" w:rsidP="00603C42">
            <w:pPr>
              <w:spacing w:after="0"/>
              <w:jc w:val="center"/>
              <w:rPr>
                <w:rFonts w:ascii="Tahoma" w:hAnsi="Tahoma" w:cs="Tahoma"/>
                <w:sz w:val="20"/>
                <w:szCs w:val="18"/>
                <w:lang w:val="el-GR"/>
              </w:rPr>
            </w:pPr>
          </w:p>
        </w:tc>
        <w:tc>
          <w:tcPr>
            <w:tcW w:w="848" w:type="pct"/>
            <w:vMerge/>
            <w:shd w:val="clear" w:color="auto" w:fill="CCCCCC"/>
            <w:vAlign w:val="center"/>
          </w:tcPr>
          <w:p w14:paraId="53330735" w14:textId="77777777" w:rsidR="00B11AC1" w:rsidRPr="003C37B8" w:rsidRDefault="00B11AC1" w:rsidP="00603C42">
            <w:pPr>
              <w:spacing w:after="0"/>
              <w:jc w:val="center"/>
              <w:rPr>
                <w:rFonts w:ascii="Tahoma" w:hAnsi="Tahoma" w:cs="Tahoma"/>
                <w:sz w:val="20"/>
                <w:szCs w:val="18"/>
                <w:lang w:val="el-GR"/>
              </w:rPr>
            </w:pPr>
          </w:p>
        </w:tc>
      </w:tr>
      <w:tr w:rsidR="00B11AC1" w:rsidRPr="00C167CF" w14:paraId="45158DF0" w14:textId="77777777" w:rsidTr="002775BF">
        <w:trPr>
          <w:trHeight w:val="284"/>
        </w:trPr>
        <w:tc>
          <w:tcPr>
            <w:tcW w:w="281" w:type="pct"/>
            <w:vAlign w:val="center"/>
          </w:tcPr>
          <w:p w14:paraId="421DCFD2" w14:textId="77777777" w:rsidR="00B11AC1" w:rsidRPr="003C37B8" w:rsidRDefault="00B11AC1" w:rsidP="00603C42">
            <w:pPr>
              <w:numPr>
                <w:ilvl w:val="0"/>
                <w:numId w:val="23"/>
              </w:numPr>
              <w:suppressAutoHyphens w:val="0"/>
              <w:spacing w:after="0"/>
              <w:jc w:val="center"/>
              <w:rPr>
                <w:rFonts w:ascii="Tahoma" w:hAnsi="Tahoma" w:cs="Tahoma"/>
                <w:sz w:val="20"/>
                <w:szCs w:val="18"/>
                <w:lang w:val="el-GR"/>
              </w:rPr>
            </w:pPr>
          </w:p>
        </w:tc>
        <w:tc>
          <w:tcPr>
            <w:tcW w:w="2175" w:type="pct"/>
            <w:vAlign w:val="center"/>
          </w:tcPr>
          <w:p w14:paraId="0CBA74F2" w14:textId="6AD64FA9" w:rsidR="00B11AC1" w:rsidRPr="003C37B8" w:rsidRDefault="00B11AC1" w:rsidP="00603C42">
            <w:pPr>
              <w:spacing w:after="0"/>
              <w:jc w:val="left"/>
              <w:rPr>
                <w:rFonts w:ascii="Tahoma" w:hAnsi="Tahoma" w:cs="Tahoma"/>
                <w:sz w:val="20"/>
                <w:szCs w:val="18"/>
                <w:lang w:val="el-GR"/>
              </w:rPr>
            </w:pPr>
            <w:r w:rsidRPr="003C37B8">
              <w:rPr>
                <w:rFonts w:ascii="Tahoma" w:hAnsi="Tahoma" w:cs="Tahoma"/>
                <w:sz w:val="20"/>
                <w:szCs w:val="18"/>
                <w:lang w:val="el-GR"/>
              </w:rPr>
              <w:t>Ενέργειες δημοσιότητας και προώθησης των δράσεων του ΣΥΖΕΥΞΙΣ Ι</w:t>
            </w:r>
            <w:r w:rsidRPr="003C37B8">
              <w:rPr>
                <w:rFonts w:ascii="Tahoma" w:hAnsi="Tahoma" w:cs="Tahoma"/>
                <w:sz w:val="20"/>
                <w:szCs w:val="18"/>
              </w:rPr>
              <w:t>I</w:t>
            </w:r>
            <w:r w:rsidRPr="003C37B8">
              <w:rPr>
                <w:rFonts w:ascii="Tahoma" w:hAnsi="Tahoma" w:cs="Tahoma"/>
                <w:sz w:val="20"/>
                <w:szCs w:val="18"/>
                <w:lang w:val="el-GR"/>
              </w:rPr>
              <w:t xml:space="preserve"> (Πίνακας </w:t>
            </w:r>
            <w:r>
              <w:fldChar w:fldCharType="begin"/>
            </w:r>
            <w:r w:rsidRPr="00C571C9">
              <w:rPr>
                <w:lang w:val="el-GR"/>
              </w:rPr>
              <w:instrText xml:space="preserve"> </w:instrText>
            </w:r>
            <w:r>
              <w:instrText>REF</w:instrText>
            </w:r>
            <w:r w:rsidRPr="00C571C9">
              <w:rPr>
                <w:lang w:val="el-GR"/>
              </w:rPr>
              <w:instrText xml:space="preserve"> _</w:instrText>
            </w:r>
            <w:r>
              <w:instrText>Ref</w:instrText>
            </w:r>
            <w:r w:rsidRPr="00C571C9">
              <w:rPr>
                <w:lang w:val="el-GR"/>
              </w:rPr>
              <w:instrText>23760737 \</w:instrText>
            </w:r>
            <w:r>
              <w:instrText>r</w:instrText>
            </w:r>
            <w:r w:rsidRPr="00C571C9">
              <w:rPr>
                <w:lang w:val="el-GR"/>
              </w:rPr>
              <w:instrText xml:space="preserve"> \</w:instrText>
            </w:r>
            <w:r>
              <w:instrText>h</w:instrText>
            </w:r>
            <w:r w:rsidRPr="00C571C9">
              <w:rPr>
                <w:lang w:val="el-GR"/>
              </w:rPr>
              <w:instrText xml:space="preserve">  \* </w:instrText>
            </w:r>
            <w:r>
              <w:instrText>MERGEFORMAT</w:instrText>
            </w:r>
            <w:r w:rsidRPr="00C571C9">
              <w:rPr>
                <w:lang w:val="el-GR"/>
              </w:rPr>
              <w:instrText xml:space="preserve"> </w:instrText>
            </w:r>
            <w:r>
              <w:fldChar w:fldCharType="separate"/>
            </w:r>
            <w:r w:rsidR="004715F1" w:rsidRPr="004715F1">
              <w:rPr>
                <w:lang w:val="el-GR"/>
              </w:rPr>
              <w:t>1</w:t>
            </w:r>
            <w:r>
              <w:fldChar w:fldCharType="end"/>
            </w:r>
            <w:r w:rsidRPr="003C37B8">
              <w:rPr>
                <w:rFonts w:ascii="Tahoma" w:hAnsi="Tahoma" w:cs="Tahoma"/>
                <w:sz w:val="20"/>
                <w:szCs w:val="18"/>
                <w:lang w:val="el-GR"/>
              </w:rPr>
              <w:t>)</w:t>
            </w:r>
          </w:p>
        </w:tc>
        <w:tc>
          <w:tcPr>
            <w:tcW w:w="848" w:type="pct"/>
            <w:vAlign w:val="center"/>
          </w:tcPr>
          <w:p w14:paraId="68253098" w14:textId="77777777" w:rsidR="00B11AC1" w:rsidRPr="003C37B8" w:rsidRDefault="00B11AC1" w:rsidP="00603C42">
            <w:pPr>
              <w:spacing w:after="0"/>
              <w:jc w:val="center"/>
              <w:rPr>
                <w:rFonts w:ascii="Tahoma" w:hAnsi="Tahoma" w:cs="Tahoma"/>
                <w:sz w:val="20"/>
                <w:szCs w:val="18"/>
                <w:lang w:val="el-GR"/>
              </w:rPr>
            </w:pPr>
          </w:p>
        </w:tc>
        <w:tc>
          <w:tcPr>
            <w:tcW w:w="848" w:type="pct"/>
            <w:vAlign w:val="center"/>
          </w:tcPr>
          <w:p w14:paraId="75C61866" w14:textId="77777777" w:rsidR="00B11AC1" w:rsidRPr="003C37B8" w:rsidRDefault="00B11AC1" w:rsidP="00603C42">
            <w:pPr>
              <w:spacing w:after="0"/>
              <w:jc w:val="center"/>
              <w:rPr>
                <w:rFonts w:ascii="Tahoma" w:hAnsi="Tahoma" w:cs="Tahoma"/>
                <w:sz w:val="20"/>
                <w:szCs w:val="18"/>
                <w:lang w:val="el-GR"/>
              </w:rPr>
            </w:pPr>
          </w:p>
        </w:tc>
        <w:tc>
          <w:tcPr>
            <w:tcW w:w="848" w:type="pct"/>
            <w:vAlign w:val="center"/>
          </w:tcPr>
          <w:p w14:paraId="4BA2F172" w14:textId="77777777" w:rsidR="00B11AC1" w:rsidRPr="003C37B8" w:rsidRDefault="00B11AC1" w:rsidP="00603C42">
            <w:pPr>
              <w:spacing w:after="0"/>
              <w:jc w:val="center"/>
              <w:rPr>
                <w:rFonts w:ascii="Tahoma" w:hAnsi="Tahoma" w:cs="Tahoma"/>
                <w:sz w:val="20"/>
                <w:szCs w:val="18"/>
                <w:lang w:val="el-GR"/>
              </w:rPr>
            </w:pPr>
          </w:p>
        </w:tc>
      </w:tr>
      <w:tr w:rsidR="00B11AC1" w:rsidRPr="003C37B8" w14:paraId="12758F22" w14:textId="77777777" w:rsidTr="002775BF">
        <w:trPr>
          <w:trHeight w:val="284"/>
        </w:trPr>
        <w:tc>
          <w:tcPr>
            <w:tcW w:w="281" w:type="pct"/>
            <w:vAlign w:val="center"/>
          </w:tcPr>
          <w:p w14:paraId="5045417B" w14:textId="77777777" w:rsidR="00B11AC1" w:rsidRPr="002775BF" w:rsidRDefault="00B11AC1" w:rsidP="00603C42">
            <w:pPr>
              <w:numPr>
                <w:ilvl w:val="0"/>
                <w:numId w:val="23"/>
              </w:numPr>
              <w:suppressAutoHyphens w:val="0"/>
              <w:spacing w:after="0"/>
              <w:jc w:val="center"/>
              <w:rPr>
                <w:rFonts w:ascii="Tahoma" w:hAnsi="Tahoma" w:cs="Tahoma"/>
                <w:sz w:val="20"/>
                <w:szCs w:val="18"/>
                <w:lang w:val="el-GR"/>
              </w:rPr>
            </w:pPr>
          </w:p>
        </w:tc>
        <w:tc>
          <w:tcPr>
            <w:tcW w:w="2175" w:type="pct"/>
            <w:vAlign w:val="center"/>
          </w:tcPr>
          <w:p w14:paraId="0BEDE9CC" w14:textId="334C7517" w:rsidR="00B11AC1" w:rsidRPr="003C37B8" w:rsidRDefault="00B11AC1" w:rsidP="00603C42">
            <w:pPr>
              <w:spacing w:after="0"/>
              <w:jc w:val="left"/>
              <w:rPr>
                <w:rFonts w:ascii="Tahoma" w:hAnsi="Tahoma" w:cs="Tahoma"/>
                <w:sz w:val="20"/>
                <w:szCs w:val="18"/>
                <w:lang w:val="el-GR"/>
              </w:rPr>
            </w:pPr>
            <w:r w:rsidRPr="003C37B8">
              <w:rPr>
                <w:rFonts w:ascii="Tahoma" w:hAnsi="Tahoma" w:cs="Tahoma"/>
                <w:sz w:val="20"/>
                <w:szCs w:val="18"/>
                <w:lang w:val="el-GR"/>
              </w:rPr>
              <w:t>Υπηρεσίες (Πίνακας</w:t>
            </w:r>
            <w:r w:rsidRPr="003C37B8">
              <w:rPr>
                <w:rFonts w:ascii="Tahoma" w:hAnsi="Tahoma" w:cs="Tahoma"/>
                <w:sz w:val="20"/>
                <w:szCs w:val="18"/>
                <w:lang w:val="en-US"/>
              </w:rPr>
              <w:t xml:space="preserve"> </w:t>
            </w:r>
            <w:r>
              <w:fldChar w:fldCharType="begin"/>
            </w:r>
            <w:r>
              <w:instrText xml:space="preserve"> REF _Ref23760760 \r \h  \* MERGEFORMAT </w:instrText>
            </w:r>
            <w:r>
              <w:fldChar w:fldCharType="separate"/>
            </w:r>
            <w:r w:rsidR="004715F1">
              <w:t>2</w:t>
            </w:r>
            <w:r>
              <w:fldChar w:fldCharType="end"/>
            </w:r>
            <w:r w:rsidRPr="003C37B8">
              <w:rPr>
                <w:rFonts w:ascii="Tahoma" w:hAnsi="Tahoma" w:cs="Tahoma"/>
                <w:sz w:val="20"/>
                <w:szCs w:val="18"/>
                <w:lang w:val="el-GR"/>
              </w:rPr>
              <w:t>)</w:t>
            </w:r>
          </w:p>
        </w:tc>
        <w:tc>
          <w:tcPr>
            <w:tcW w:w="848" w:type="pct"/>
            <w:vAlign w:val="center"/>
          </w:tcPr>
          <w:p w14:paraId="412EEFFB" w14:textId="77777777" w:rsidR="00B11AC1" w:rsidRPr="003C37B8" w:rsidRDefault="00B11AC1" w:rsidP="00603C42">
            <w:pPr>
              <w:spacing w:after="0"/>
              <w:jc w:val="center"/>
              <w:rPr>
                <w:rFonts w:ascii="Tahoma" w:hAnsi="Tahoma" w:cs="Tahoma"/>
                <w:sz w:val="20"/>
                <w:szCs w:val="18"/>
                <w:lang w:val="el-GR"/>
              </w:rPr>
            </w:pPr>
          </w:p>
        </w:tc>
        <w:tc>
          <w:tcPr>
            <w:tcW w:w="848" w:type="pct"/>
            <w:vAlign w:val="center"/>
          </w:tcPr>
          <w:p w14:paraId="40B944DA" w14:textId="77777777" w:rsidR="00B11AC1" w:rsidRPr="003C37B8" w:rsidRDefault="00B11AC1" w:rsidP="00603C42">
            <w:pPr>
              <w:spacing w:after="0"/>
              <w:jc w:val="center"/>
              <w:rPr>
                <w:rFonts w:ascii="Tahoma" w:hAnsi="Tahoma" w:cs="Tahoma"/>
                <w:sz w:val="20"/>
                <w:szCs w:val="18"/>
                <w:lang w:val="el-GR"/>
              </w:rPr>
            </w:pPr>
          </w:p>
        </w:tc>
        <w:tc>
          <w:tcPr>
            <w:tcW w:w="848" w:type="pct"/>
            <w:vAlign w:val="center"/>
          </w:tcPr>
          <w:p w14:paraId="1E9342C7" w14:textId="77777777" w:rsidR="00B11AC1" w:rsidRPr="003C37B8" w:rsidRDefault="00B11AC1" w:rsidP="00603C42">
            <w:pPr>
              <w:spacing w:after="0"/>
              <w:jc w:val="center"/>
              <w:rPr>
                <w:rFonts w:ascii="Tahoma" w:hAnsi="Tahoma" w:cs="Tahoma"/>
                <w:sz w:val="20"/>
                <w:szCs w:val="18"/>
                <w:lang w:val="el-GR"/>
              </w:rPr>
            </w:pPr>
          </w:p>
        </w:tc>
      </w:tr>
      <w:tr w:rsidR="00B11AC1" w:rsidRPr="003C37B8" w14:paraId="5E137225" w14:textId="77777777" w:rsidTr="002775BF">
        <w:trPr>
          <w:trHeight w:val="284"/>
        </w:trPr>
        <w:tc>
          <w:tcPr>
            <w:tcW w:w="281" w:type="pct"/>
            <w:vAlign w:val="center"/>
          </w:tcPr>
          <w:p w14:paraId="4300BFBA" w14:textId="77777777" w:rsidR="00B11AC1" w:rsidRPr="003C37B8" w:rsidRDefault="00B11AC1" w:rsidP="00603C42">
            <w:pPr>
              <w:numPr>
                <w:ilvl w:val="0"/>
                <w:numId w:val="23"/>
              </w:numPr>
              <w:suppressAutoHyphens w:val="0"/>
              <w:spacing w:after="0"/>
              <w:jc w:val="center"/>
              <w:rPr>
                <w:rFonts w:ascii="Tahoma" w:hAnsi="Tahoma" w:cs="Tahoma"/>
                <w:sz w:val="20"/>
                <w:szCs w:val="18"/>
                <w:lang w:val="el-GR"/>
              </w:rPr>
            </w:pPr>
          </w:p>
        </w:tc>
        <w:tc>
          <w:tcPr>
            <w:tcW w:w="2175" w:type="pct"/>
            <w:vAlign w:val="center"/>
          </w:tcPr>
          <w:p w14:paraId="0EC81B24" w14:textId="77777777" w:rsidR="00B11AC1" w:rsidRPr="003C37B8" w:rsidRDefault="00B11AC1" w:rsidP="00603C42">
            <w:pPr>
              <w:spacing w:after="0"/>
              <w:jc w:val="left"/>
              <w:rPr>
                <w:rFonts w:ascii="Tahoma" w:hAnsi="Tahoma" w:cs="Tahoma"/>
                <w:sz w:val="20"/>
                <w:szCs w:val="18"/>
                <w:lang w:val="el-GR"/>
              </w:rPr>
            </w:pPr>
            <w:r w:rsidRPr="003C37B8">
              <w:rPr>
                <w:rFonts w:ascii="Tahoma" w:hAnsi="Tahoma" w:cs="Tahoma"/>
                <w:sz w:val="20"/>
                <w:szCs w:val="18"/>
                <w:lang w:val="el-GR"/>
              </w:rPr>
              <w:t>Άλλες δαπάνες</w:t>
            </w:r>
          </w:p>
        </w:tc>
        <w:tc>
          <w:tcPr>
            <w:tcW w:w="848" w:type="pct"/>
            <w:vAlign w:val="center"/>
          </w:tcPr>
          <w:p w14:paraId="2DC5DC04" w14:textId="77777777" w:rsidR="00B11AC1" w:rsidRPr="003C37B8" w:rsidRDefault="00B11AC1" w:rsidP="00603C42">
            <w:pPr>
              <w:spacing w:after="0"/>
              <w:jc w:val="center"/>
              <w:rPr>
                <w:rFonts w:ascii="Tahoma" w:hAnsi="Tahoma" w:cs="Tahoma"/>
                <w:sz w:val="20"/>
                <w:szCs w:val="18"/>
                <w:lang w:val="el-GR"/>
              </w:rPr>
            </w:pPr>
          </w:p>
        </w:tc>
        <w:tc>
          <w:tcPr>
            <w:tcW w:w="848" w:type="pct"/>
            <w:vAlign w:val="center"/>
          </w:tcPr>
          <w:p w14:paraId="1A96582D" w14:textId="77777777" w:rsidR="00B11AC1" w:rsidRPr="003C37B8" w:rsidRDefault="00B11AC1" w:rsidP="00603C42">
            <w:pPr>
              <w:spacing w:after="0"/>
              <w:jc w:val="center"/>
              <w:rPr>
                <w:rFonts w:ascii="Tahoma" w:hAnsi="Tahoma" w:cs="Tahoma"/>
                <w:sz w:val="20"/>
                <w:szCs w:val="18"/>
                <w:lang w:val="el-GR"/>
              </w:rPr>
            </w:pPr>
          </w:p>
        </w:tc>
        <w:tc>
          <w:tcPr>
            <w:tcW w:w="848" w:type="pct"/>
            <w:vAlign w:val="center"/>
          </w:tcPr>
          <w:p w14:paraId="14C17E35" w14:textId="77777777" w:rsidR="00B11AC1" w:rsidRPr="003C37B8" w:rsidRDefault="00B11AC1" w:rsidP="00603C42">
            <w:pPr>
              <w:spacing w:after="0"/>
              <w:jc w:val="center"/>
              <w:rPr>
                <w:rFonts w:ascii="Tahoma" w:hAnsi="Tahoma" w:cs="Tahoma"/>
                <w:sz w:val="20"/>
                <w:szCs w:val="18"/>
                <w:lang w:val="el-GR"/>
              </w:rPr>
            </w:pPr>
          </w:p>
        </w:tc>
      </w:tr>
      <w:tr w:rsidR="00B11AC1" w:rsidRPr="003C37B8" w14:paraId="20E41DB1" w14:textId="77777777" w:rsidTr="002775BF">
        <w:trPr>
          <w:trHeight w:val="284"/>
        </w:trPr>
        <w:tc>
          <w:tcPr>
            <w:tcW w:w="281" w:type="pct"/>
            <w:shd w:val="clear" w:color="auto" w:fill="A0A0A0"/>
            <w:vAlign w:val="center"/>
          </w:tcPr>
          <w:p w14:paraId="2B0EECCE" w14:textId="77777777" w:rsidR="00B11AC1" w:rsidRPr="003C37B8" w:rsidRDefault="00B11AC1" w:rsidP="00603C42">
            <w:pPr>
              <w:spacing w:after="0"/>
              <w:jc w:val="center"/>
              <w:rPr>
                <w:rFonts w:ascii="Tahoma" w:hAnsi="Tahoma" w:cs="Tahoma"/>
                <w:sz w:val="20"/>
                <w:szCs w:val="18"/>
              </w:rPr>
            </w:pPr>
          </w:p>
        </w:tc>
        <w:tc>
          <w:tcPr>
            <w:tcW w:w="2175" w:type="pct"/>
            <w:shd w:val="clear" w:color="auto" w:fill="A0A0A0"/>
            <w:vAlign w:val="center"/>
          </w:tcPr>
          <w:p w14:paraId="769F5BDF" w14:textId="77777777" w:rsidR="00B11AC1" w:rsidRPr="003C37B8" w:rsidRDefault="00B11AC1" w:rsidP="00603C42">
            <w:pPr>
              <w:pStyle w:val="afe"/>
              <w:spacing w:after="0"/>
              <w:jc w:val="right"/>
              <w:rPr>
                <w:rFonts w:ascii="Tahoma" w:hAnsi="Tahoma" w:cs="Tahoma"/>
                <w:b/>
                <w:szCs w:val="18"/>
              </w:rPr>
            </w:pPr>
            <w:r w:rsidRPr="003C37B8">
              <w:rPr>
                <w:rFonts w:ascii="Tahoma" w:hAnsi="Tahoma" w:cs="Tahoma"/>
                <w:b/>
                <w:szCs w:val="18"/>
              </w:rPr>
              <w:t>ΓΕΝΙΚΟ ΣΥΝΟΛΟ</w:t>
            </w:r>
          </w:p>
        </w:tc>
        <w:tc>
          <w:tcPr>
            <w:tcW w:w="848" w:type="pct"/>
            <w:shd w:val="clear" w:color="auto" w:fill="A0A0A0"/>
            <w:vAlign w:val="center"/>
          </w:tcPr>
          <w:p w14:paraId="5A946D53" w14:textId="77777777" w:rsidR="00B11AC1" w:rsidRPr="003C37B8" w:rsidRDefault="00B11AC1" w:rsidP="00603C42">
            <w:pPr>
              <w:spacing w:after="0"/>
              <w:jc w:val="center"/>
              <w:rPr>
                <w:rFonts w:ascii="Tahoma" w:hAnsi="Tahoma" w:cs="Tahoma"/>
                <w:sz w:val="20"/>
                <w:szCs w:val="18"/>
              </w:rPr>
            </w:pPr>
          </w:p>
        </w:tc>
        <w:tc>
          <w:tcPr>
            <w:tcW w:w="848" w:type="pct"/>
            <w:shd w:val="clear" w:color="auto" w:fill="A0A0A0"/>
            <w:vAlign w:val="center"/>
          </w:tcPr>
          <w:p w14:paraId="0B32F7FA" w14:textId="77777777" w:rsidR="00B11AC1" w:rsidRPr="003C37B8" w:rsidRDefault="00B11AC1" w:rsidP="00603C42">
            <w:pPr>
              <w:spacing w:after="0"/>
              <w:jc w:val="center"/>
              <w:rPr>
                <w:rFonts w:ascii="Tahoma" w:hAnsi="Tahoma" w:cs="Tahoma"/>
                <w:sz w:val="20"/>
                <w:szCs w:val="18"/>
              </w:rPr>
            </w:pPr>
          </w:p>
        </w:tc>
        <w:tc>
          <w:tcPr>
            <w:tcW w:w="848" w:type="pct"/>
            <w:shd w:val="clear" w:color="auto" w:fill="A0A0A0"/>
            <w:vAlign w:val="center"/>
          </w:tcPr>
          <w:p w14:paraId="3D5FD7BC" w14:textId="77777777" w:rsidR="00B11AC1" w:rsidRPr="003C37B8" w:rsidRDefault="00B11AC1" w:rsidP="00603C42">
            <w:pPr>
              <w:spacing w:after="0"/>
              <w:jc w:val="center"/>
              <w:rPr>
                <w:rFonts w:ascii="Tahoma" w:hAnsi="Tahoma" w:cs="Tahoma"/>
                <w:sz w:val="20"/>
                <w:szCs w:val="18"/>
              </w:rPr>
            </w:pPr>
          </w:p>
        </w:tc>
      </w:tr>
    </w:tbl>
    <w:p w14:paraId="6A53D355" w14:textId="77777777" w:rsidR="00B11AC1" w:rsidRDefault="00B11AC1" w:rsidP="00B11AC1">
      <w:pPr>
        <w:rPr>
          <w:lang w:val="el-GR"/>
        </w:rPr>
      </w:pPr>
    </w:p>
    <w:p w14:paraId="2CDF6163" w14:textId="284D96BE" w:rsidR="00B11AC1" w:rsidRDefault="00B11AC1" w:rsidP="00B11AC1">
      <w:pPr>
        <w:rPr>
          <w:rFonts w:ascii="Tahoma" w:hAnsi="Tahoma" w:cs="Tahoma"/>
          <w:i/>
          <w:color w:val="5B9BD5"/>
          <w:szCs w:val="22"/>
          <w:lang w:val="el-GR"/>
        </w:rPr>
      </w:pPr>
    </w:p>
    <w:p w14:paraId="439CD1E9" w14:textId="54990D74" w:rsidR="004A7F8F" w:rsidRDefault="004A7F8F">
      <w:pPr>
        <w:suppressAutoHyphens w:val="0"/>
        <w:spacing w:after="0"/>
        <w:jc w:val="left"/>
        <w:rPr>
          <w:rFonts w:ascii="Tahoma" w:hAnsi="Tahoma" w:cs="Tahoma"/>
          <w:i/>
          <w:color w:val="5B9BD5"/>
          <w:szCs w:val="22"/>
          <w:lang w:val="en-US"/>
        </w:rPr>
      </w:pPr>
      <w:r>
        <w:rPr>
          <w:rFonts w:ascii="Tahoma" w:hAnsi="Tahoma" w:cs="Tahoma"/>
          <w:i/>
          <w:color w:val="5B9BD5"/>
          <w:szCs w:val="22"/>
          <w:lang w:val="en-US"/>
        </w:rPr>
        <w:br w:type="page"/>
      </w:r>
    </w:p>
    <w:p w14:paraId="061DED7A" w14:textId="77777777" w:rsidR="0071364F" w:rsidRPr="00422580" w:rsidRDefault="0071364F" w:rsidP="00B24B41">
      <w:pPr>
        <w:pStyle w:val="2"/>
        <w:numPr>
          <w:ilvl w:val="0"/>
          <w:numId w:val="0"/>
        </w:numPr>
        <w:ind w:left="576" w:hanging="576"/>
        <w:rPr>
          <w:rFonts w:cs="Tahoma"/>
          <w:lang w:val="el-GR"/>
        </w:rPr>
      </w:pPr>
      <w:bookmarkStart w:id="188" w:name="_Toc308005845"/>
      <w:bookmarkStart w:id="189" w:name="_Toc308006563"/>
      <w:bookmarkStart w:id="190" w:name="_Toc308006993"/>
      <w:bookmarkStart w:id="191" w:name="_Toc308007233"/>
      <w:bookmarkStart w:id="192" w:name="_Toc308007479"/>
      <w:bookmarkStart w:id="193" w:name="_Toc105503789"/>
      <w:bookmarkEnd w:id="170"/>
      <w:bookmarkEnd w:id="171"/>
      <w:bookmarkEnd w:id="172"/>
      <w:bookmarkEnd w:id="173"/>
      <w:bookmarkEnd w:id="174"/>
      <w:bookmarkEnd w:id="175"/>
      <w:bookmarkEnd w:id="176"/>
      <w:bookmarkEnd w:id="177"/>
      <w:bookmarkEnd w:id="178"/>
      <w:bookmarkEnd w:id="179"/>
      <w:bookmarkEnd w:id="188"/>
      <w:bookmarkEnd w:id="189"/>
      <w:bookmarkEnd w:id="190"/>
      <w:bookmarkEnd w:id="191"/>
      <w:bookmarkEnd w:id="192"/>
      <w:r w:rsidRPr="00422580">
        <w:rPr>
          <w:rFonts w:cs="Tahoma"/>
          <w:lang w:val="el-GR"/>
        </w:rPr>
        <w:lastRenderedPageBreak/>
        <w:t xml:space="preserve">ΠΑΡΑΡΤΗΜΑ </w:t>
      </w:r>
      <w:r w:rsidRPr="00422580">
        <w:rPr>
          <w:rFonts w:cs="Tahoma"/>
        </w:rPr>
        <w:t>VI</w:t>
      </w:r>
      <w:r w:rsidRPr="00422580">
        <w:rPr>
          <w:rFonts w:cs="Tahoma"/>
          <w:lang w:val="el-GR"/>
        </w:rPr>
        <w:t>Ι – Άλλες Δηλώσεις</w:t>
      </w:r>
      <w:bookmarkEnd w:id="193"/>
      <w:r w:rsidRPr="00422580">
        <w:rPr>
          <w:rFonts w:cs="Tahoma"/>
          <w:lang w:val="el-GR"/>
        </w:rPr>
        <w:t xml:space="preserve"> </w:t>
      </w:r>
    </w:p>
    <w:p w14:paraId="452C20B6" w14:textId="77777777" w:rsidR="0071364F" w:rsidRPr="00422580" w:rsidRDefault="0071364F">
      <w:pPr>
        <w:rPr>
          <w:rFonts w:ascii="Tahoma" w:hAnsi="Tahoma" w:cs="Tahoma"/>
          <w:szCs w:val="22"/>
          <w:lang w:val="el-GR"/>
        </w:rPr>
      </w:pPr>
    </w:p>
    <w:p w14:paraId="48EFB338" w14:textId="77777777" w:rsidR="0071364F" w:rsidRPr="00422580" w:rsidRDefault="0071364F" w:rsidP="00B24B41">
      <w:pPr>
        <w:pStyle w:val="2"/>
        <w:numPr>
          <w:ilvl w:val="0"/>
          <w:numId w:val="0"/>
        </w:numPr>
        <w:ind w:left="576" w:hanging="576"/>
        <w:rPr>
          <w:rFonts w:cs="Tahoma"/>
          <w:lang w:val="el-GR"/>
        </w:rPr>
      </w:pPr>
      <w:bookmarkStart w:id="194" w:name="_Toc105503790"/>
      <w:r w:rsidRPr="00422580">
        <w:rPr>
          <w:rFonts w:cs="Tahoma"/>
          <w:lang w:val="el-GR"/>
        </w:rPr>
        <w:t xml:space="preserve">ΠΑΡΑΡΤΗΜΑ </w:t>
      </w:r>
      <w:r w:rsidRPr="00422580">
        <w:rPr>
          <w:rFonts w:cs="Tahoma"/>
        </w:rPr>
        <w:t>VIII</w:t>
      </w:r>
      <w:r w:rsidRPr="00422580">
        <w:rPr>
          <w:rFonts w:cs="Tahoma"/>
          <w:lang w:val="el-GR"/>
        </w:rPr>
        <w:t xml:space="preserve"> – Υποδείγματα Εγγυητικών Επιστολών</w:t>
      </w:r>
      <w:bookmarkEnd w:id="194"/>
      <w:r w:rsidRPr="00422580">
        <w:rPr>
          <w:rFonts w:cs="Tahoma"/>
          <w:lang w:val="el-GR"/>
        </w:rPr>
        <w:t xml:space="preserve"> </w:t>
      </w:r>
    </w:p>
    <w:p w14:paraId="2EBB41AA" w14:textId="77777777" w:rsidR="0071364F" w:rsidRPr="00422580" w:rsidRDefault="0071364F" w:rsidP="00FF0DF8">
      <w:pPr>
        <w:pStyle w:val="3"/>
        <w:numPr>
          <w:ilvl w:val="0"/>
          <w:numId w:val="9"/>
        </w:numPr>
        <w:rPr>
          <w:rFonts w:cs="Tahoma"/>
          <w:szCs w:val="22"/>
          <w:u w:val="single"/>
          <w:lang w:val="el-GR"/>
        </w:rPr>
      </w:pPr>
      <w:bookmarkStart w:id="195" w:name="_Toc105503791"/>
      <w:r w:rsidRPr="00422580">
        <w:rPr>
          <w:rFonts w:cs="Tahoma"/>
          <w:szCs w:val="22"/>
          <w:u w:val="single"/>
          <w:lang w:val="el-GR"/>
        </w:rPr>
        <w:t>Εγγυητική Επιστολή Συμμετοχής</w:t>
      </w:r>
      <w:bookmarkEnd w:id="195"/>
    </w:p>
    <w:p w14:paraId="60D2D3D3"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ΕΚΔΟΤΗΣ </w:t>
      </w:r>
      <w:r w:rsidRPr="00422580">
        <w:rPr>
          <w:rFonts w:ascii="Tahoma" w:hAnsi="Tahoma" w:cs="Tahoma"/>
          <w:sz w:val="20"/>
          <w:szCs w:val="20"/>
          <w:lang w:val="el-GR"/>
        </w:rPr>
        <w:t>(Πλήρης επωνυμία).</w:t>
      </w:r>
      <w:r w:rsidRPr="00422580">
        <w:rPr>
          <w:rFonts w:ascii="Tahoma" w:hAnsi="Tahoma" w:cs="Tahoma"/>
          <w:sz w:val="20"/>
          <w:szCs w:val="20"/>
          <w:lang w:val="el-GR" w:eastAsia="el-GR"/>
        </w:rPr>
        <w:t>.......................................................................</w:t>
      </w:r>
    </w:p>
    <w:p w14:paraId="131520EB" w14:textId="77777777" w:rsidR="0071364F" w:rsidRPr="00422580" w:rsidRDefault="0071364F" w:rsidP="009B6AAD">
      <w:pPr>
        <w:jc w:val="right"/>
        <w:rPr>
          <w:rFonts w:ascii="Tahoma" w:hAnsi="Tahoma" w:cs="Tahoma"/>
          <w:sz w:val="20"/>
          <w:szCs w:val="20"/>
          <w:lang w:val="el-GR" w:eastAsia="el-GR"/>
        </w:rPr>
      </w:pPr>
      <w:r w:rsidRPr="00422580">
        <w:rPr>
          <w:rFonts w:ascii="Tahoma" w:hAnsi="Tahoma" w:cs="Tahoma"/>
          <w:sz w:val="20"/>
          <w:szCs w:val="20"/>
          <w:lang w:val="el-GR" w:eastAsia="el-GR"/>
        </w:rPr>
        <w:t>Ημερομηνία έκδοσης...........................</w:t>
      </w:r>
    </w:p>
    <w:p w14:paraId="2C9C93FD"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Προς: Την Κοινωνία της Πληροφορίας Μονοπρόσωπη ΑΕ</w:t>
      </w:r>
    </w:p>
    <w:p w14:paraId="0DE628BB"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51B53CEA"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Εγγύηση μας υπ’ </w:t>
      </w:r>
      <w:proofErr w:type="spellStart"/>
      <w:r w:rsidRPr="00422580">
        <w:rPr>
          <w:rFonts w:ascii="Tahoma" w:hAnsi="Tahoma" w:cs="Tahoma"/>
          <w:sz w:val="20"/>
          <w:szCs w:val="20"/>
          <w:lang w:val="el-GR" w:eastAsia="el-GR"/>
        </w:rPr>
        <w:t>αριθμ</w:t>
      </w:r>
      <w:proofErr w:type="spellEnd"/>
      <w:r w:rsidRPr="00422580">
        <w:rPr>
          <w:rFonts w:ascii="Tahoma" w:hAnsi="Tahoma" w:cs="Tahoma"/>
          <w:sz w:val="20"/>
          <w:szCs w:val="20"/>
          <w:lang w:val="el-GR" w:eastAsia="el-GR"/>
        </w:rPr>
        <w:t xml:space="preserve">. ……………….. ποσού ………………….……. ευρώ </w:t>
      </w:r>
    </w:p>
    <w:p w14:paraId="30EEB294"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 w:val="20"/>
          <w:szCs w:val="20"/>
          <w:lang w:val="el-GR" w:eastAsia="el-GR"/>
        </w:rPr>
        <w:t>διζήσεως</w:t>
      </w:r>
      <w:proofErr w:type="spellEnd"/>
      <w:r w:rsidRPr="00422580">
        <w:rPr>
          <w:rFonts w:ascii="Tahoma" w:hAnsi="Tahoma" w:cs="Tahoma"/>
          <w:sz w:val="20"/>
          <w:szCs w:val="20"/>
          <w:lang w:val="el-GR" w:eastAsia="el-GR"/>
        </w:rPr>
        <w:t>, μέχρι του ποσού των ευρώ ………υπέρ του</w:t>
      </w:r>
    </w:p>
    <w:p w14:paraId="50459BE0" w14:textId="77777777" w:rsidR="0071364F" w:rsidRPr="00422580" w:rsidRDefault="0071364F" w:rsidP="009B6AAD">
      <w:pPr>
        <w:rPr>
          <w:rFonts w:ascii="Tahoma" w:hAnsi="Tahoma" w:cs="Tahoma"/>
          <w:sz w:val="20"/>
          <w:szCs w:val="20"/>
          <w:lang w:val="el-GR" w:eastAsia="el-GR"/>
        </w:rPr>
      </w:pPr>
      <w:r w:rsidRPr="00422580">
        <w:rPr>
          <w:rFonts w:ascii="Tahoma" w:hAnsi="Tahoma" w:cs="Tahoma"/>
          <w:i/>
          <w:color w:val="FF0000"/>
          <w:sz w:val="20"/>
          <w:szCs w:val="20"/>
          <w:u w:val="single"/>
          <w:lang w:val="el-GR" w:eastAsia="el-GR"/>
        </w:rPr>
        <w:t>{σε περίπτωση φυσικού προσώπου}:</w:t>
      </w:r>
      <w:r w:rsidRPr="00422580">
        <w:rPr>
          <w:rFonts w:ascii="Tahoma" w:hAnsi="Tahoma" w:cs="Tahoma"/>
          <w:bCs/>
          <w:sz w:val="20"/>
          <w:szCs w:val="20"/>
          <w:lang w:val="el-GR"/>
        </w:rPr>
        <w:t xml:space="preserve"> </w:t>
      </w:r>
      <w:r w:rsidRPr="00422580">
        <w:rPr>
          <w:rFonts w:ascii="Tahoma" w:eastAsia="Calibri" w:hAnsi="Tahoma" w:cs="Tahoma"/>
          <w:bCs/>
          <w:sz w:val="20"/>
          <w:szCs w:val="20"/>
          <w:lang w:val="el-GR"/>
        </w:rPr>
        <w:t>(</w:t>
      </w:r>
      <w:r w:rsidRPr="00422580">
        <w:rPr>
          <w:rFonts w:ascii="Tahoma" w:hAnsi="Tahoma" w:cs="Tahoma"/>
          <w:sz w:val="20"/>
          <w:szCs w:val="20"/>
          <w:lang w:val="el-GR" w:eastAsia="el-GR"/>
        </w:rPr>
        <w:t>ονοματεπώνυμο, πατρώνυμο) .............................., ΑΦΜ: ................ οδός............................. αριθμός.................ΤΚ………………</w:t>
      </w:r>
    </w:p>
    <w:p w14:paraId="1979BE7D"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w:t>
      </w:r>
      <w:r w:rsidRPr="00422580">
        <w:rPr>
          <w:rFonts w:ascii="Tahoma" w:hAnsi="Tahoma" w:cs="Tahoma"/>
          <w:i/>
          <w:color w:val="FF0000"/>
          <w:sz w:val="20"/>
          <w:szCs w:val="20"/>
          <w:u w:val="single"/>
          <w:lang w:val="el-GR" w:eastAsia="el-GR"/>
        </w:rPr>
        <w:t>Σε περίπτωση μεμονωμένης εταιρίας:</w:t>
      </w:r>
      <w:r w:rsidRPr="00422580">
        <w:rPr>
          <w:rFonts w:ascii="Tahoma" w:hAnsi="Tahoma" w:cs="Tahoma"/>
          <w:sz w:val="20"/>
          <w:szCs w:val="20"/>
          <w:lang w:val="el-GR" w:eastAsia="el-GR"/>
        </w:rPr>
        <w:t xml:space="preserve"> της Εταιρίας ………. ΑΦΜ: ...... οδός …………. αριθμός … ΤΚ ………..,}</w:t>
      </w:r>
    </w:p>
    <w:p w14:paraId="6E8D7A47"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w:t>
      </w:r>
      <w:r w:rsidRPr="00422580">
        <w:rPr>
          <w:rFonts w:ascii="Tahoma" w:hAnsi="Tahoma" w:cs="Tahoma"/>
          <w:i/>
          <w:color w:val="FF0000"/>
          <w:sz w:val="20"/>
          <w:szCs w:val="20"/>
          <w:u w:val="single"/>
          <w:lang w:val="el-GR" w:eastAsia="el-GR"/>
        </w:rPr>
        <w:t>ή σε περίπτωση Ένωσης ή Κοινοπραξίας:</w:t>
      </w:r>
      <w:r w:rsidRPr="00422580">
        <w:rPr>
          <w:rFonts w:ascii="Tahoma" w:hAnsi="Tahoma" w:cs="Tahoma"/>
          <w:sz w:val="20"/>
          <w:szCs w:val="20"/>
          <w:lang w:val="el-GR" w:eastAsia="el-GR"/>
        </w:rPr>
        <w:t xml:space="preserve"> των Εταιριών </w:t>
      </w:r>
    </w:p>
    <w:p w14:paraId="4498F0D3"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α) (πλήρη επωνυμία) …… ΑΦΜ…….….... οδός............................. αριθμός.................ΤΚ………………</w:t>
      </w:r>
    </w:p>
    <w:p w14:paraId="3A5BB262"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β) (πλήρη επωνυμία) …… ΑΦΜ…….….... οδός............................. αριθμός.................ΤΚ………………</w:t>
      </w:r>
    </w:p>
    <w:p w14:paraId="6AD72A5F"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γ) (πλήρη επωνυμία) …… ΑΦΜ…….….... οδός............................. αριθμός.................ΤΚ………………</w:t>
      </w:r>
    </w:p>
    <w:p w14:paraId="5B81775F"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422580">
        <w:rPr>
          <w:rFonts w:ascii="Tahoma" w:hAnsi="Tahoma" w:cs="Tahoma"/>
          <w:sz w:val="20"/>
          <w:szCs w:val="20"/>
          <w:lang w:val="el-GR" w:eastAsia="el-GR"/>
        </w:rPr>
        <w:t>ιδιότητάς</w:t>
      </w:r>
      <w:proofErr w:type="spellEnd"/>
      <w:r w:rsidRPr="00422580">
        <w:rPr>
          <w:rFonts w:ascii="Tahoma" w:hAnsi="Tahoma" w:cs="Tahoma"/>
          <w:sz w:val="20"/>
          <w:szCs w:val="20"/>
          <w:lang w:val="el-GR" w:eastAsia="el-GR"/>
        </w:rPr>
        <w:t xml:space="preserve"> τους ως μελών της Ένωσης ή Κοινοπραξίας,}</w:t>
      </w:r>
    </w:p>
    <w:p w14:paraId="10CD50E8"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422580">
        <w:rPr>
          <w:rFonts w:ascii="Tahoma" w:hAnsi="Tahoma" w:cs="Tahoma"/>
          <w:sz w:val="20"/>
          <w:szCs w:val="20"/>
          <w:lang w:val="el-GR" w:eastAsia="el-GR"/>
        </w:rPr>
        <w:t>καταλητική</w:t>
      </w:r>
      <w:proofErr w:type="spellEnd"/>
      <w:r w:rsidRPr="00422580">
        <w:rPr>
          <w:rFonts w:ascii="Tahoma" w:hAnsi="Tahoma"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2FA57C25"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A986331"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3224124"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Η παρούσα ισχύει μέχρι και την (</w:t>
      </w:r>
      <w:r w:rsidRPr="00422580">
        <w:rPr>
          <w:rFonts w:ascii="Tahoma" w:hAnsi="Tahoma"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422580">
        <w:rPr>
          <w:rFonts w:ascii="Tahoma" w:hAnsi="Tahoma" w:cs="Tahoma"/>
          <w:sz w:val="20"/>
          <w:szCs w:val="20"/>
          <w:lang w:val="el-GR" w:eastAsia="el-GR"/>
        </w:rPr>
        <w:t xml:space="preserve">) …………………………………… </w:t>
      </w:r>
    </w:p>
    <w:p w14:paraId="1429E31D"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25FA8BA1"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2.2.2 της παρούσας , με την προϋπόθεση ότι το σχετικό αίτημά σας θα μας υποβληθεί πριν από την ημερομηνία λήξης της. </w:t>
      </w:r>
    </w:p>
    <w:p w14:paraId="17CB6CE4"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422580">
        <w:rPr>
          <w:rFonts w:ascii="Tahoma" w:hAnsi="Tahoma" w:cs="Tahoma"/>
          <w:sz w:val="20"/>
          <w:szCs w:val="20"/>
          <w:lang w:val="el-GR" w:eastAsia="el-GR"/>
        </w:rPr>
        <w:tab/>
      </w:r>
      <w:r w:rsidRPr="00422580">
        <w:rPr>
          <w:rFonts w:ascii="Tahoma" w:hAnsi="Tahoma" w:cs="Tahoma"/>
          <w:sz w:val="20"/>
          <w:szCs w:val="20"/>
          <w:lang w:val="el-GR" w:eastAsia="el-GR"/>
        </w:rPr>
        <w:tab/>
      </w:r>
      <w:r w:rsidRPr="00422580">
        <w:rPr>
          <w:rFonts w:ascii="Tahoma" w:hAnsi="Tahoma" w:cs="Tahoma"/>
          <w:sz w:val="20"/>
          <w:szCs w:val="20"/>
          <w:lang w:val="el-GR" w:eastAsia="el-GR"/>
        </w:rPr>
        <w:tab/>
      </w:r>
      <w:r w:rsidRPr="00422580">
        <w:rPr>
          <w:rFonts w:ascii="Tahoma" w:hAnsi="Tahoma" w:cs="Tahoma"/>
          <w:sz w:val="20"/>
          <w:szCs w:val="20"/>
          <w:lang w:val="el-GR" w:eastAsia="el-GR"/>
        </w:rPr>
        <w:tab/>
      </w:r>
      <w:r w:rsidRPr="00422580">
        <w:rPr>
          <w:rFonts w:ascii="Tahoma" w:hAnsi="Tahoma" w:cs="Tahoma"/>
          <w:sz w:val="20"/>
          <w:szCs w:val="20"/>
          <w:lang w:val="el-GR" w:eastAsia="el-GR"/>
        </w:rPr>
        <w:tab/>
      </w:r>
    </w:p>
    <w:p w14:paraId="721D32A7" w14:textId="77777777" w:rsidR="0071364F" w:rsidRPr="00422580" w:rsidRDefault="0071364F" w:rsidP="009B6AAD">
      <w:pPr>
        <w:jc w:val="right"/>
        <w:rPr>
          <w:rFonts w:ascii="Tahoma" w:hAnsi="Tahoma" w:cs="Tahoma"/>
          <w:sz w:val="20"/>
          <w:szCs w:val="20"/>
        </w:rPr>
      </w:pPr>
      <w:r w:rsidRPr="00422580">
        <w:rPr>
          <w:rFonts w:ascii="Tahoma" w:hAnsi="Tahoma" w:cs="Tahoma"/>
          <w:sz w:val="20"/>
          <w:szCs w:val="20"/>
          <w:lang w:eastAsia="el-GR"/>
        </w:rPr>
        <w:t>(</w:t>
      </w:r>
      <w:proofErr w:type="spellStart"/>
      <w:r w:rsidRPr="00422580">
        <w:rPr>
          <w:rFonts w:ascii="Tahoma" w:hAnsi="Tahoma" w:cs="Tahoma"/>
          <w:sz w:val="20"/>
          <w:szCs w:val="20"/>
          <w:lang w:eastAsia="el-GR"/>
        </w:rPr>
        <w:t>Εξουσιοδοτημένη</w:t>
      </w:r>
      <w:proofErr w:type="spellEnd"/>
      <w:r w:rsidRPr="00422580">
        <w:rPr>
          <w:rFonts w:ascii="Tahoma" w:hAnsi="Tahoma" w:cs="Tahoma"/>
          <w:sz w:val="20"/>
          <w:szCs w:val="20"/>
          <w:lang w:eastAsia="el-GR"/>
        </w:rPr>
        <w:t xml:space="preserve"> υπ</w:t>
      </w:r>
      <w:proofErr w:type="spellStart"/>
      <w:r w:rsidRPr="00422580">
        <w:rPr>
          <w:rFonts w:ascii="Tahoma" w:hAnsi="Tahoma" w:cs="Tahoma"/>
          <w:sz w:val="20"/>
          <w:szCs w:val="20"/>
          <w:lang w:eastAsia="el-GR"/>
        </w:rPr>
        <w:t>ογρ</w:t>
      </w:r>
      <w:proofErr w:type="spellEnd"/>
      <w:r w:rsidRPr="00422580">
        <w:rPr>
          <w:rFonts w:ascii="Tahoma" w:hAnsi="Tahoma" w:cs="Tahoma"/>
          <w:sz w:val="20"/>
          <w:szCs w:val="20"/>
          <w:lang w:eastAsia="el-GR"/>
        </w:rPr>
        <w:t>αφή)</w:t>
      </w:r>
    </w:p>
    <w:p w14:paraId="652D29FA" w14:textId="77777777" w:rsidR="0071364F" w:rsidRPr="00422580" w:rsidRDefault="0071364F">
      <w:pPr>
        <w:suppressAutoHyphens w:val="0"/>
        <w:spacing w:after="0"/>
        <w:jc w:val="left"/>
        <w:rPr>
          <w:rFonts w:ascii="Tahoma" w:hAnsi="Tahoma" w:cs="Tahoma"/>
          <w:szCs w:val="22"/>
          <w:lang w:val="el-GR"/>
        </w:rPr>
      </w:pPr>
    </w:p>
    <w:p w14:paraId="10B038A9" w14:textId="77777777" w:rsidR="0071364F" w:rsidRPr="00422580" w:rsidRDefault="0071364F">
      <w:pPr>
        <w:suppressAutoHyphens w:val="0"/>
        <w:spacing w:after="0"/>
        <w:jc w:val="left"/>
        <w:rPr>
          <w:rFonts w:ascii="Tahoma" w:hAnsi="Tahoma" w:cs="Tahoma"/>
          <w:szCs w:val="22"/>
          <w:lang w:val="el-GR"/>
        </w:rPr>
      </w:pPr>
    </w:p>
    <w:p w14:paraId="537A60E4" w14:textId="77777777" w:rsidR="0071364F" w:rsidRPr="00422580" w:rsidRDefault="0071364F" w:rsidP="00FF0DF8">
      <w:pPr>
        <w:pStyle w:val="3"/>
        <w:numPr>
          <w:ilvl w:val="0"/>
          <w:numId w:val="9"/>
        </w:numPr>
        <w:rPr>
          <w:rFonts w:cs="Tahoma"/>
          <w:szCs w:val="22"/>
          <w:u w:val="single"/>
          <w:lang w:val="el-GR"/>
        </w:rPr>
      </w:pPr>
      <w:bookmarkStart w:id="196" w:name="_Toc105503792"/>
      <w:r w:rsidRPr="00422580">
        <w:rPr>
          <w:rFonts w:cs="Tahoma"/>
          <w:szCs w:val="22"/>
          <w:u w:val="single"/>
          <w:lang w:val="el-GR"/>
        </w:rPr>
        <w:lastRenderedPageBreak/>
        <w:t>Εγγυητική Επιστολή Καλής Εκτέλεσης</w:t>
      </w:r>
      <w:bookmarkEnd w:id="196"/>
      <w:r w:rsidRPr="00422580">
        <w:rPr>
          <w:rFonts w:cs="Tahoma"/>
          <w:szCs w:val="22"/>
          <w:u w:val="single"/>
          <w:lang w:val="el-GR"/>
        </w:rPr>
        <w:t xml:space="preserve"> </w:t>
      </w:r>
    </w:p>
    <w:p w14:paraId="18E3FF32" w14:textId="77777777" w:rsidR="0071364F" w:rsidRPr="00422580" w:rsidRDefault="0071364F">
      <w:pPr>
        <w:suppressAutoHyphens w:val="0"/>
        <w:spacing w:after="0"/>
        <w:jc w:val="left"/>
        <w:rPr>
          <w:rFonts w:ascii="Tahoma" w:hAnsi="Tahoma" w:cs="Tahoma"/>
          <w:szCs w:val="22"/>
          <w:lang w:val="el-GR"/>
        </w:rPr>
      </w:pPr>
    </w:p>
    <w:p w14:paraId="7DC1D802"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ΕΚΔΟΤΗΣ (Πλήρης επωνυμία).......................................................................</w:t>
      </w:r>
    </w:p>
    <w:p w14:paraId="1088C36F" w14:textId="77777777" w:rsidR="0071364F" w:rsidRPr="00422580" w:rsidRDefault="0071364F" w:rsidP="007A7DCA">
      <w:pPr>
        <w:jc w:val="right"/>
        <w:rPr>
          <w:rFonts w:ascii="Tahoma" w:hAnsi="Tahoma" w:cs="Tahoma"/>
          <w:szCs w:val="22"/>
          <w:lang w:val="el-GR"/>
        </w:rPr>
      </w:pPr>
      <w:r w:rsidRPr="00422580">
        <w:rPr>
          <w:rFonts w:ascii="Tahoma" w:hAnsi="Tahoma" w:cs="Tahoma"/>
          <w:szCs w:val="22"/>
          <w:lang w:val="el-GR"/>
        </w:rPr>
        <w:t>Ημερομηνία έκδοσης...........................</w:t>
      </w:r>
    </w:p>
    <w:p w14:paraId="69BE32CB"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Προς: Την Κοινωνία της Πληροφορίας Μονοπρόσωπη ΑΕ</w:t>
      </w:r>
    </w:p>
    <w:p w14:paraId="40AF7BCC"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272D2A16" w14:textId="77777777" w:rsidR="0071364F" w:rsidRPr="00422580" w:rsidRDefault="0071364F" w:rsidP="007A7DCA">
      <w:pPr>
        <w:rPr>
          <w:rFonts w:ascii="Tahoma" w:hAnsi="Tahoma" w:cs="Tahoma"/>
          <w:szCs w:val="22"/>
          <w:lang w:val="el-GR"/>
        </w:rPr>
      </w:pPr>
    </w:p>
    <w:p w14:paraId="0AB453D4"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 xml:space="preserve">Εγγύηση μας υπ’ </w:t>
      </w:r>
      <w:proofErr w:type="spellStart"/>
      <w:r w:rsidRPr="00422580">
        <w:rPr>
          <w:rFonts w:ascii="Tahoma" w:hAnsi="Tahoma" w:cs="Tahoma"/>
          <w:szCs w:val="22"/>
          <w:lang w:val="el-GR"/>
        </w:rPr>
        <w:t>αριθμ</w:t>
      </w:r>
      <w:proofErr w:type="spellEnd"/>
      <w:r w:rsidRPr="00422580">
        <w:rPr>
          <w:rFonts w:ascii="Tahoma" w:hAnsi="Tahoma" w:cs="Tahoma"/>
          <w:szCs w:val="22"/>
          <w:lang w:val="el-GR"/>
        </w:rPr>
        <w:t xml:space="preserve">. ……………….. ποσού ………………….……. ευρώ </w:t>
      </w:r>
    </w:p>
    <w:p w14:paraId="4300AA95"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Cs w:val="22"/>
          <w:lang w:val="el-GR" w:eastAsia="el-GR"/>
        </w:rPr>
        <w:t>διζήσεως</w:t>
      </w:r>
      <w:proofErr w:type="spellEnd"/>
      <w:r w:rsidRPr="00422580">
        <w:rPr>
          <w:rFonts w:ascii="Tahoma" w:hAnsi="Tahoma" w:cs="Tahoma"/>
          <w:szCs w:val="22"/>
          <w:lang w:val="el-GR" w:eastAsia="el-GR"/>
        </w:rPr>
        <w:t>, μέχρι του ποσού των ευρώ ……………………………………………υπέρ του</w:t>
      </w:r>
    </w:p>
    <w:p w14:paraId="0B9CE34F" w14:textId="77777777" w:rsidR="0071364F" w:rsidRPr="00422580" w:rsidRDefault="0071364F" w:rsidP="007A7DCA">
      <w:pPr>
        <w:rPr>
          <w:rFonts w:ascii="Tahoma" w:hAnsi="Tahoma" w:cs="Tahoma"/>
          <w:szCs w:val="22"/>
          <w:lang w:val="el-GR" w:eastAsia="el-GR"/>
        </w:rPr>
      </w:pPr>
      <w:r w:rsidRPr="00422580">
        <w:rPr>
          <w:rFonts w:ascii="Tahoma" w:hAnsi="Tahoma" w:cs="Tahoma"/>
          <w:i/>
          <w:color w:val="FF0000"/>
          <w:szCs w:val="22"/>
          <w:u w:val="single"/>
          <w:lang w:val="el-GR" w:eastAsia="el-GR"/>
        </w:rPr>
        <w:t>{σε περίπτωση φυσικού προσώπου}:</w:t>
      </w:r>
      <w:r w:rsidRPr="00422580">
        <w:rPr>
          <w:rFonts w:ascii="Tahoma" w:hAnsi="Tahoma" w:cs="Tahoma"/>
          <w:bCs/>
          <w:szCs w:val="22"/>
          <w:lang w:val="el-GR"/>
        </w:rPr>
        <w:t xml:space="preserve"> </w:t>
      </w:r>
      <w:r w:rsidRPr="00422580">
        <w:rPr>
          <w:rFonts w:ascii="Tahoma" w:eastAsia="Calibri" w:hAnsi="Tahoma" w:cs="Tahoma"/>
          <w:bCs/>
          <w:szCs w:val="22"/>
          <w:lang w:val="el-GR"/>
        </w:rPr>
        <w:t>(</w:t>
      </w:r>
      <w:r w:rsidRPr="00422580">
        <w:rPr>
          <w:rFonts w:ascii="Tahoma" w:hAnsi="Tahoma" w:cs="Tahoma"/>
          <w:szCs w:val="22"/>
          <w:lang w:val="el-GR" w:eastAsia="el-GR"/>
        </w:rPr>
        <w:t>ονοματεπώνυμο, πατρώνυμο) .............................., ΑΦΜ: ................ οδός............................. αριθμός.................ΤΚ………………</w:t>
      </w:r>
    </w:p>
    <w:p w14:paraId="1CC904A0"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Σε περίπτωση μεμονωμένης εταιρίας:</w:t>
      </w:r>
      <w:r w:rsidRPr="00422580">
        <w:rPr>
          <w:rFonts w:ascii="Tahoma" w:hAnsi="Tahoma" w:cs="Tahoma"/>
          <w:szCs w:val="22"/>
          <w:lang w:val="el-GR" w:eastAsia="el-GR"/>
        </w:rPr>
        <w:t xml:space="preserve"> της Εταιρίας ………. ΑΦΜ: ...... οδός …………. αριθμός … ΤΚ ………..,}</w:t>
      </w:r>
    </w:p>
    <w:p w14:paraId="66C32712"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ή σε περίπτωση Ένωσης ή Κοινοπραξίας:</w:t>
      </w:r>
      <w:r w:rsidRPr="00422580">
        <w:rPr>
          <w:rFonts w:ascii="Tahoma" w:hAnsi="Tahoma" w:cs="Tahoma"/>
          <w:szCs w:val="22"/>
          <w:lang w:val="el-GR" w:eastAsia="el-GR"/>
        </w:rPr>
        <w:t xml:space="preserve"> των Εταιριών </w:t>
      </w:r>
    </w:p>
    <w:p w14:paraId="67BEB92D"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α) (πλήρη επωνυμία) …… ΑΦΜ…….….... οδός............................. αριθμός.................ΤΚ………………</w:t>
      </w:r>
    </w:p>
    <w:p w14:paraId="1AD2D2CF"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β) (πλήρη επωνυμία) …… ΑΦΜ…….….... οδός............................. αριθμός.................ΤΚ………………</w:t>
      </w:r>
    </w:p>
    <w:p w14:paraId="24EE1269"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γ) (πλήρη επωνυμία) …… ΑΦΜ…….….... οδός............................. αριθμός.................ΤΚ………………</w:t>
      </w:r>
    </w:p>
    <w:p w14:paraId="5C451D5C"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422580">
        <w:rPr>
          <w:rFonts w:ascii="Tahoma" w:hAnsi="Tahoma" w:cs="Tahoma"/>
          <w:szCs w:val="22"/>
          <w:lang w:val="el-GR"/>
        </w:rPr>
        <w:t>ιδιότητάς</w:t>
      </w:r>
      <w:proofErr w:type="spellEnd"/>
      <w:r w:rsidRPr="00422580">
        <w:rPr>
          <w:rFonts w:ascii="Tahoma" w:hAnsi="Tahoma" w:cs="Tahoma"/>
          <w:szCs w:val="22"/>
          <w:lang w:val="el-GR"/>
        </w:rPr>
        <w:t xml:space="preserve"> τους ως μελών της ένωσης ή κοινοπραξίας,</w:t>
      </w:r>
    </w:p>
    <w:p w14:paraId="62843CBE"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 xml:space="preserve">για την καλή εκτέλεση της </w:t>
      </w:r>
      <w:proofErr w:type="spellStart"/>
      <w:r w:rsidRPr="00422580">
        <w:rPr>
          <w:rFonts w:ascii="Tahoma" w:hAnsi="Tahoma" w:cs="Tahoma"/>
          <w:szCs w:val="22"/>
          <w:lang w:val="el-GR"/>
        </w:rPr>
        <w:t>υπ</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αριθ</w:t>
      </w:r>
      <w:proofErr w:type="spellEnd"/>
      <w:r w:rsidRPr="00422580">
        <w:rPr>
          <w:rFonts w:ascii="Tahoma" w:hAnsi="Tahoma" w:cs="Tahoma"/>
          <w:szCs w:val="22"/>
          <w:lang w:val="el-GR"/>
        </w:rPr>
        <w:t xml:space="preserve"> ..... σύμβασης “(τίτλος σύμβασης)”, σύμφωνα με την (αριθμό/ημερομηνία) ........................ Διακήρυξης.</w:t>
      </w:r>
    </w:p>
    <w:p w14:paraId="061B3B90"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5DC8C46C"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Η παρούσα ισχύει μέχρι και την ............... (</w:t>
      </w:r>
      <w:r w:rsidRPr="00422580">
        <w:rPr>
          <w:rFonts w:ascii="Tahoma" w:hAnsi="Tahoma" w:cs="Tahoma"/>
          <w:b/>
          <w:color w:val="000000" w:themeColor="text1"/>
          <w:szCs w:val="22"/>
          <w:lang w:val="el-GR"/>
        </w:rPr>
        <w:t>διάρκεια ισχύος σύμφωνα με την παρ.</w:t>
      </w:r>
      <w:r w:rsidRPr="00422580">
        <w:rPr>
          <w:rFonts w:ascii="Tahoma" w:hAnsi="Tahoma" w:cs="Tahoma"/>
          <w:szCs w:val="22"/>
          <w:lang w:val="el-GR"/>
        </w:rPr>
        <w:t xml:space="preserve"> </w:t>
      </w:r>
      <w:r w:rsidRPr="00422580">
        <w:rPr>
          <w:rFonts w:ascii="Tahoma" w:hAnsi="Tahoma" w:cs="Tahoma"/>
          <w:b/>
          <w:szCs w:val="22"/>
          <w:lang w:val="el-GR"/>
        </w:rPr>
        <w:t>4.1</w:t>
      </w:r>
      <w:r w:rsidRPr="00422580">
        <w:rPr>
          <w:rFonts w:ascii="Tahoma" w:hAnsi="Tahoma" w:cs="Tahoma"/>
          <w:b/>
          <w:color w:val="000000" w:themeColor="text1"/>
          <w:szCs w:val="22"/>
          <w:lang w:val="el-GR"/>
        </w:rPr>
        <w:t xml:space="preserve"> της παρούσας</w:t>
      </w:r>
      <w:r w:rsidRPr="00422580">
        <w:rPr>
          <w:rFonts w:ascii="Tahoma" w:hAnsi="Tahoma" w:cs="Tahoma"/>
          <w:szCs w:val="22"/>
          <w:lang w:val="el-GR"/>
        </w:rPr>
        <w:t>)</w:t>
      </w:r>
    </w:p>
    <w:p w14:paraId="7A245D84"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60247B93"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2A5A285" w14:textId="77777777" w:rsidR="0071364F" w:rsidRPr="00422580" w:rsidRDefault="0071364F" w:rsidP="007A7DCA">
      <w:pPr>
        <w:jc w:val="right"/>
        <w:rPr>
          <w:rFonts w:ascii="Tahoma" w:hAnsi="Tahoma" w:cs="Tahoma"/>
          <w:szCs w:val="22"/>
          <w:lang w:val="el-GR"/>
        </w:rPr>
      </w:pPr>
    </w:p>
    <w:p w14:paraId="5758CCA4" w14:textId="77777777" w:rsidR="0071364F" w:rsidRPr="00422580" w:rsidRDefault="0071364F" w:rsidP="007A7DCA">
      <w:pPr>
        <w:jc w:val="right"/>
        <w:rPr>
          <w:rFonts w:ascii="Tahoma" w:hAnsi="Tahoma" w:cs="Tahoma"/>
          <w:szCs w:val="22"/>
        </w:rPr>
      </w:pPr>
      <w:r w:rsidRPr="00422580">
        <w:rPr>
          <w:rFonts w:ascii="Tahoma" w:hAnsi="Tahoma" w:cs="Tahoma"/>
          <w:szCs w:val="22"/>
          <w:lang w:eastAsia="el-GR"/>
        </w:rPr>
        <w:t>(</w:t>
      </w:r>
      <w:proofErr w:type="spellStart"/>
      <w:r w:rsidRPr="00422580">
        <w:rPr>
          <w:rFonts w:ascii="Tahoma" w:hAnsi="Tahoma" w:cs="Tahoma"/>
          <w:szCs w:val="22"/>
          <w:lang w:eastAsia="el-GR"/>
        </w:rPr>
        <w:t>Εξουσιοδοτημένη</w:t>
      </w:r>
      <w:proofErr w:type="spellEnd"/>
      <w:r w:rsidRPr="00422580">
        <w:rPr>
          <w:rFonts w:ascii="Tahoma" w:hAnsi="Tahoma" w:cs="Tahoma"/>
          <w:szCs w:val="22"/>
          <w:lang w:eastAsia="el-GR"/>
        </w:rPr>
        <w:t xml:space="preserve"> υπ</w:t>
      </w:r>
      <w:proofErr w:type="spellStart"/>
      <w:r w:rsidRPr="00422580">
        <w:rPr>
          <w:rFonts w:ascii="Tahoma" w:hAnsi="Tahoma" w:cs="Tahoma"/>
          <w:szCs w:val="22"/>
          <w:lang w:eastAsia="el-GR"/>
        </w:rPr>
        <w:t>ογρ</w:t>
      </w:r>
      <w:proofErr w:type="spellEnd"/>
      <w:r w:rsidRPr="00422580">
        <w:rPr>
          <w:rFonts w:ascii="Tahoma" w:hAnsi="Tahoma" w:cs="Tahoma"/>
          <w:szCs w:val="22"/>
          <w:lang w:eastAsia="el-GR"/>
        </w:rPr>
        <w:t>αφή)</w:t>
      </w:r>
    </w:p>
    <w:p w14:paraId="04AF8107" w14:textId="77777777" w:rsidR="0071364F" w:rsidRPr="00422580" w:rsidRDefault="0071364F">
      <w:pPr>
        <w:suppressAutoHyphens w:val="0"/>
        <w:spacing w:after="0"/>
        <w:jc w:val="left"/>
        <w:rPr>
          <w:rFonts w:ascii="Tahoma" w:hAnsi="Tahoma" w:cs="Tahoma"/>
          <w:b/>
          <w:bCs/>
          <w:szCs w:val="22"/>
          <w:lang w:val="el-GR"/>
        </w:rPr>
      </w:pPr>
      <w:r w:rsidRPr="00422580">
        <w:rPr>
          <w:rFonts w:ascii="Tahoma" w:hAnsi="Tahoma" w:cs="Tahoma"/>
          <w:szCs w:val="22"/>
          <w:lang w:val="el-GR"/>
        </w:rPr>
        <w:br w:type="page"/>
      </w:r>
    </w:p>
    <w:p w14:paraId="5BF5AE07" w14:textId="77777777" w:rsidR="0071364F" w:rsidRPr="00422580" w:rsidRDefault="0071364F" w:rsidP="00FF0DF8">
      <w:pPr>
        <w:pStyle w:val="3"/>
        <w:numPr>
          <w:ilvl w:val="0"/>
          <w:numId w:val="9"/>
        </w:numPr>
        <w:rPr>
          <w:rFonts w:cs="Tahoma"/>
          <w:szCs w:val="22"/>
          <w:lang w:val="el-GR" w:eastAsia="el-GR"/>
        </w:rPr>
      </w:pPr>
      <w:bookmarkStart w:id="197" w:name="_Toc105503793"/>
      <w:r w:rsidRPr="00422580">
        <w:rPr>
          <w:rFonts w:cs="Tahoma"/>
          <w:szCs w:val="22"/>
          <w:lang w:val="el-GR" w:eastAsia="el-GR"/>
        </w:rPr>
        <w:lastRenderedPageBreak/>
        <w:t>Εγγυητική Επιστολή Προκαταβολής</w:t>
      </w:r>
      <w:bookmarkEnd w:id="197"/>
      <w:r w:rsidRPr="00422580">
        <w:rPr>
          <w:rFonts w:cs="Tahoma"/>
          <w:szCs w:val="22"/>
          <w:lang w:val="el-GR" w:eastAsia="el-GR"/>
        </w:rPr>
        <w:t xml:space="preserve"> </w:t>
      </w:r>
    </w:p>
    <w:p w14:paraId="7B221D21" w14:textId="77777777" w:rsidR="0071364F" w:rsidRPr="006354D6" w:rsidRDefault="0071364F">
      <w:pPr>
        <w:suppressAutoHyphens w:val="0"/>
        <w:spacing w:after="0"/>
        <w:jc w:val="left"/>
        <w:rPr>
          <w:rFonts w:ascii="Tahoma" w:hAnsi="Tahoma" w:cs="Tahoma"/>
          <w:sz w:val="16"/>
          <w:szCs w:val="16"/>
          <w:lang w:val="el-GR"/>
        </w:rPr>
      </w:pPr>
    </w:p>
    <w:p w14:paraId="66C46BFA" w14:textId="77777777" w:rsidR="0071364F" w:rsidRPr="00422580" w:rsidRDefault="0071364F" w:rsidP="007E000B">
      <w:pPr>
        <w:spacing w:line="276" w:lineRule="auto"/>
        <w:rPr>
          <w:rFonts w:ascii="Tahoma" w:hAnsi="Tahoma" w:cs="Tahoma"/>
          <w:sz w:val="21"/>
          <w:szCs w:val="21"/>
          <w:lang w:val="el-GR"/>
        </w:rPr>
      </w:pPr>
      <w:r w:rsidRPr="00422580">
        <w:rPr>
          <w:rFonts w:ascii="Tahoma" w:hAnsi="Tahoma" w:cs="Tahoma"/>
          <w:sz w:val="21"/>
          <w:szCs w:val="21"/>
          <w:lang w:val="el-GR"/>
        </w:rPr>
        <w:t>ΕΚΔΟΤΗΣ: .......................................................................</w:t>
      </w:r>
    </w:p>
    <w:p w14:paraId="186F52BA" w14:textId="77777777" w:rsidR="0071364F" w:rsidRPr="00422580" w:rsidRDefault="0071364F" w:rsidP="007E000B">
      <w:pPr>
        <w:spacing w:line="276" w:lineRule="auto"/>
        <w:jc w:val="right"/>
        <w:rPr>
          <w:rFonts w:ascii="Tahoma" w:hAnsi="Tahoma" w:cs="Tahoma"/>
          <w:sz w:val="21"/>
          <w:szCs w:val="21"/>
          <w:lang w:val="el-GR"/>
        </w:rPr>
      </w:pPr>
      <w:r w:rsidRPr="00422580">
        <w:rPr>
          <w:rFonts w:ascii="Tahoma" w:hAnsi="Tahoma" w:cs="Tahoma"/>
          <w:sz w:val="21"/>
          <w:szCs w:val="21"/>
          <w:lang w:val="el-GR"/>
        </w:rPr>
        <w:t>Ημερομηνία έκδοσης: ...........................</w:t>
      </w:r>
    </w:p>
    <w:p w14:paraId="01C57B8C" w14:textId="77777777" w:rsidR="0071364F" w:rsidRPr="00422580" w:rsidRDefault="0071364F" w:rsidP="007E000B">
      <w:pPr>
        <w:spacing w:line="276" w:lineRule="auto"/>
        <w:rPr>
          <w:rFonts w:ascii="Tahoma" w:hAnsi="Tahoma" w:cs="Tahoma"/>
          <w:sz w:val="21"/>
          <w:szCs w:val="21"/>
          <w:lang w:val="el-GR"/>
        </w:rPr>
      </w:pPr>
      <w:r w:rsidRPr="00422580">
        <w:rPr>
          <w:rFonts w:ascii="Tahoma" w:hAnsi="Tahoma" w:cs="Tahoma"/>
          <w:sz w:val="21"/>
          <w:szCs w:val="21"/>
          <w:lang w:val="el-GR"/>
        </w:rPr>
        <w:t xml:space="preserve">Προς: </w:t>
      </w:r>
    </w:p>
    <w:p w14:paraId="10215266" w14:textId="77777777" w:rsidR="0071364F" w:rsidRPr="00422580" w:rsidRDefault="0071364F" w:rsidP="007E000B">
      <w:pPr>
        <w:spacing w:line="276" w:lineRule="auto"/>
        <w:rPr>
          <w:rFonts w:ascii="Tahoma" w:hAnsi="Tahoma" w:cs="Tahoma"/>
          <w:sz w:val="21"/>
          <w:szCs w:val="21"/>
          <w:lang w:val="el-GR" w:eastAsia="el-GR"/>
        </w:rPr>
      </w:pPr>
      <w:r w:rsidRPr="00422580">
        <w:rPr>
          <w:rFonts w:ascii="Tahoma" w:hAnsi="Tahoma" w:cs="Tahoma"/>
          <w:sz w:val="21"/>
          <w:szCs w:val="21"/>
          <w:lang w:val="el-GR" w:eastAsia="el-GR"/>
        </w:rPr>
        <w:t>Κοινωνία της Πληροφορίας Μονοπρόσωπη Α.Ε.</w:t>
      </w:r>
    </w:p>
    <w:p w14:paraId="6962D0CC"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0EF1065E" w14:textId="77777777" w:rsidR="0071364F" w:rsidRPr="00422580" w:rsidRDefault="0071364F" w:rsidP="007E000B">
      <w:pPr>
        <w:spacing w:line="276" w:lineRule="auto"/>
        <w:rPr>
          <w:rFonts w:ascii="Tahoma" w:hAnsi="Tahoma" w:cs="Tahoma"/>
          <w:sz w:val="21"/>
          <w:szCs w:val="21"/>
          <w:lang w:val="el-GR" w:eastAsia="el-GR"/>
        </w:rPr>
      </w:pPr>
      <w:r w:rsidRPr="00422580">
        <w:rPr>
          <w:rFonts w:ascii="Tahoma" w:hAnsi="Tahoma" w:cs="Tahoma"/>
          <w:sz w:val="21"/>
          <w:szCs w:val="21"/>
          <w:lang w:val="el-GR" w:eastAsia="el-GR"/>
        </w:rPr>
        <w:t>ΑΦΜ: 999983307</w:t>
      </w:r>
    </w:p>
    <w:p w14:paraId="4F8DF8F9" w14:textId="77777777" w:rsidR="0071364F" w:rsidRPr="00422580" w:rsidRDefault="0071364F" w:rsidP="007E000B">
      <w:pPr>
        <w:rPr>
          <w:rFonts w:ascii="Tahoma" w:hAnsi="Tahoma" w:cs="Tahoma"/>
          <w:sz w:val="21"/>
          <w:szCs w:val="21"/>
          <w:lang w:val="el-GR"/>
        </w:rPr>
      </w:pPr>
      <w:r w:rsidRPr="00422580">
        <w:rPr>
          <w:rFonts w:ascii="Tahoma" w:hAnsi="Tahoma" w:cs="Tahoma"/>
          <w:sz w:val="21"/>
          <w:szCs w:val="21"/>
          <w:lang w:val="el-GR"/>
        </w:rPr>
        <w:t xml:space="preserve">Εγγύηση μας υπ’ </w:t>
      </w:r>
      <w:proofErr w:type="spellStart"/>
      <w:r w:rsidRPr="00422580">
        <w:rPr>
          <w:rFonts w:ascii="Tahoma" w:hAnsi="Tahoma" w:cs="Tahoma"/>
          <w:sz w:val="21"/>
          <w:szCs w:val="21"/>
          <w:lang w:val="el-GR"/>
        </w:rPr>
        <w:t>αριθμ</w:t>
      </w:r>
      <w:proofErr w:type="spellEnd"/>
      <w:r w:rsidRPr="00422580">
        <w:rPr>
          <w:rFonts w:ascii="Tahoma" w:hAnsi="Tahoma" w:cs="Tahoma"/>
          <w:sz w:val="21"/>
          <w:szCs w:val="21"/>
          <w:lang w:val="el-GR"/>
        </w:rPr>
        <w:t xml:space="preserve">. ……………….. ποσού ………………….……. ευρώ </w:t>
      </w:r>
    </w:p>
    <w:p w14:paraId="14954479"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 w:val="21"/>
          <w:szCs w:val="21"/>
          <w:lang w:val="el-GR" w:eastAsia="el-GR"/>
        </w:rPr>
        <w:t>διζήσεως</w:t>
      </w:r>
      <w:proofErr w:type="spellEnd"/>
      <w:r w:rsidRPr="00422580">
        <w:rPr>
          <w:rFonts w:ascii="Tahoma" w:hAnsi="Tahoma" w:cs="Tahoma"/>
          <w:sz w:val="21"/>
          <w:szCs w:val="21"/>
          <w:lang w:val="el-GR" w:eastAsia="el-GR"/>
        </w:rPr>
        <w:t>, μέχρι του ποσού των ευρώ ……………………………………………υπέρ του</w:t>
      </w:r>
    </w:p>
    <w:p w14:paraId="3D708B88" w14:textId="77777777" w:rsidR="0071364F" w:rsidRPr="00422580" w:rsidRDefault="0071364F" w:rsidP="007E000B">
      <w:pPr>
        <w:rPr>
          <w:rFonts w:ascii="Tahoma" w:hAnsi="Tahoma" w:cs="Tahoma"/>
          <w:sz w:val="21"/>
          <w:szCs w:val="21"/>
          <w:lang w:val="el-GR" w:eastAsia="el-GR"/>
        </w:rPr>
      </w:pPr>
      <w:r w:rsidRPr="00422580">
        <w:rPr>
          <w:rFonts w:ascii="Tahoma" w:hAnsi="Tahoma" w:cs="Tahoma"/>
          <w:i/>
          <w:color w:val="FF0000"/>
          <w:sz w:val="21"/>
          <w:szCs w:val="21"/>
          <w:u w:val="single"/>
          <w:lang w:val="el-GR" w:eastAsia="el-GR"/>
        </w:rPr>
        <w:t>{σε περίπτωση φυσικού προσώπου}:</w:t>
      </w:r>
      <w:r w:rsidRPr="00422580">
        <w:rPr>
          <w:rFonts w:ascii="Tahoma" w:hAnsi="Tahoma" w:cs="Tahoma"/>
          <w:bCs/>
          <w:sz w:val="21"/>
          <w:szCs w:val="21"/>
          <w:lang w:val="el-GR"/>
        </w:rPr>
        <w:t xml:space="preserve"> </w:t>
      </w:r>
      <w:r w:rsidRPr="00422580">
        <w:rPr>
          <w:rFonts w:ascii="Tahoma" w:eastAsia="Calibri" w:hAnsi="Tahoma" w:cs="Tahoma"/>
          <w:bCs/>
          <w:sz w:val="21"/>
          <w:szCs w:val="21"/>
          <w:lang w:val="el-GR"/>
        </w:rPr>
        <w:t>(</w:t>
      </w:r>
      <w:r w:rsidRPr="00422580">
        <w:rPr>
          <w:rFonts w:ascii="Tahoma" w:hAnsi="Tahoma" w:cs="Tahoma"/>
          <w:sz w:val="21"/>
          <w:szCs w:val="21"/>
          <w:lang w:val="el-GR" w:eastAsia="el-GR"/>
        </w:rPr>
        <w:t>ονοματεπώνυμο, πατρώνυμο) .............................., ΑΦΜ: ................ οδός............................. αριθμός.................ΤΚ………………</w:t>
      </w:r>
    </w:p>
    <w:p w14:paraId="21A5B561"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w:t>
      </w:r>
      <w:r w:rsidRPr="00422580">
        <w:rPr>
          <w:rFonts w:ascii="Tahoma" w:hAnsi="Tahoma" w:cs="Tahoma"/>
          <w:i/>
          <w:color w:val="FF0000"/>
          <w:sz w:val="21"/>
          <w:szCs w:val="21"/>
          <w:u w:val="single"/>
          <w:lang w:val="el-GR" w:eastAsia="el-GR"/>
        </w:rPr>
        <w:t>Σε περίπτωση μεμονωμένης εταιρίας:</w:t>
      </w:r>
      <w:r w:rsidRPr="00422580">
        <w:rPr>
          <w:rFonts w:ascii="Tahoma" w:hAnsi="Tahoma" w:cs="Tahoma"/>
          <w:sz w:val="21"/>
          <w:szCs w:val="21"/>
          <w:lang w:val="el-GR" w:eastAsia="el-GR"/>
        </w:rPr>
        <w:t xml:space="preserve"> της Εταιρίας ………. ΑΦΜ: ...... οδός …………. αριθμός … ΤΚ ………..,}</w:t>
      </w:r>
    </w:p>
    <w:p w14:paraId="6D2BFCF6"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w:t>
      </w:r>
      <w:r w:rsidRPr="00422580">
        <w:rPr>
          <w:rFonts w:ascii="Tahoma" w:hAnsi="Tahoma" w:cs="Tahoma"/>
          <w:i/>
          <w:color w:val="FF0000"/>
          <w:sz w:val="21"/>
          <w:szCs w:val="21"/>
          <w:u w:val="single"/>
          <w:lang w:val="el-GR" w:eastAsia="el-GR"/>
        </w:rPr>
        <w:t>ή σε περίπτωση Ένωσης ή Κοινοπραξίας:</w:t>
      </w:r>
      <w:r w:rsidRPr="00422580">
        <w:rPr>
          <w:rFonts w:ascii="Tahoma" w:hAnsi="Tahoma" w:cs="Tahoma"/>
          <w:sz w:val="21"/>
          <w:szCs w:val="21"/>
          <w:lang w:val="el-GR" w:eastAsia="el-GR"/>
        </w:rPr>
        <w:t xml:space="preserve"> των Εταιριών </w:t>
      </w:r>
    </w:p>
    <w:p w14:paraId="4B946872"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α) (πλήρη επωνυμία) …… ΑΦΜ…….….... οδός............................. αριθμός.................ΤΚ………………</w:t>
      </w:r>
    </w:p>
    <w:p w14:paraId="1777B9A7"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β) (πλήρη επωνυμία) …… ΑΦΜ…….….... οδός............................. αριθμός.................ΤΚ………………</w:t>
      </w:r>
    </w:p>
    <w:p w14:paraId="671A0625"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γ) (πλήρη επωνυμία) …… ΑΦΜ…….….... οδός............................. αριθμός.................ΤΚ………………</w:t>
      </w:r>
    </w:p>
    <w:p w14:paraId="6C6AA868"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422580">
        <w:rPr>
          <w:rFonts w:ascii="Tahoma" w:hAnsi="Tahoma" w:cs="Tahoma"/>
          <w:color w:val="000000" w:themeColor="text1"/>
          <w:sz w:val="21"/>
          <w:szCs w:val="21"/>
          <w:lang w:val="el-GR"/>
        </w:rPr>
        <w:t>ιδιότητάς</w:t>
      </w:r>
      <w:proofErr w:type="spellEnd"/>
      <w:r w:rsidRPr="00422580">
        <w:rPr>
          <w:rFonts w:ascii="Tahoma" w:hAnsi="Tahoma" w:cs="Tahoma"/>
          <w:color w:val="000000" w:themeColor="text1"/>
          <w:sz w:val="21"/>
          <w:szCs w:val="21"/>
          <w:lang w:val="el-GR"/>
        </w:rPr>
        <w:t xml:space="preserve"> τους ως μελών της Ένωσης ή Κοινοπραξίας.}</w:t>
      </w:r>
    </w:p>
    <w:p w14:paraId="52CB9E5B"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 xml:space="preserve">για την λήψη προκαταβολής για τη χορήγηση του …% </w:t>
      </w:r>
      <w:r w:rsidRPr="00422580">
        <w:rPr>
          <w:rFonts w:ascii="Tahoma" w:hAnsi="Tahoma" w:cs="Tahoma"/>
          <w:color w:val="000000" w:themeColor="text1"/>
          <w:sz w:val="21"/>
          <w:szCs w:val="21"/>
          <w:lang w:val="el-GR" w:eastAsia="el-GR"/>
        </w:rPr>
        <w:t xml:space="preserve">(συμπληρώνετε το συνολικό ποσοστό της λαμβανόμενης προκαταβολής) </w:t>
      </w:r>
      <w:r w:rsidRPr="00422580">
        <w:rPr>
          <w:rFonts w:ascii="Tahoma" w:hAnsi="Tahoma" w:cs="Tahoma"/>
          <w:color w:val="000000" w:themeColor="text1"/>
          <w:sz w:val="21"/>
          <w:szCs w:val="21"/>
          <w:lang w:val="el-GR"/>
        </w:rPr>
        <w:t xml:space="preserve">της συμβατικής αξίας μη περιλαμβανομένου του ΦΠΑ, ευρώ ………… </w:t>
      </w:r>
      <w:r w:rsidRPr="00422580">
        <w:rPr>
          <w:rFonts w:ascii="Tahoma" w:hAnsi="Tahoma" w:cs="Tahoma"/>
          <w:color w:val="000000" w:themeColor="text1"/>
          <w:sz w:val="21"/>
          <w:szCs w:val="21"/>
          <w:lang w:val="el-GR" w:eastAsia="el-GR"/>
        </w:rPr>
        <w:t xml:space="preserve">(συμπληρώνετε το συνολικό ποσό της λαμβανόμενης προκαταβολής) </w:t>
      </w:r>
      <w:r w:rsidRPr="00422580">
        <w:rPr>
          <w:rFonts w:ascii="Tahoma" w:hAnsi="Tahoma" w:cs="Tahoma"/>
          <w:color w:val="000000" w:themeColor="text1"/>
          <w:sz w:val="21"/>
          <w:szCs w:val="21"/>
          <w:lang w:val="el-GR"/>
        </w:rPr>
        <w:t xml:space="preserve">σύμφωνα με τη σύμβαση με αριθμό...................και τη Διακήρυξή σας με αριθμό………., στο πλαίσιο του διαγωνισμού της </w:t>
      </w:r>
      <w:r w:rsidRPr="00422580">
        <w:rPr>
          <w:rFonts w:ascii="Tahoma" w:hAnsi="Tahoma" w:cs="Tahoma"/>
          <w:color w:val="000000" w:themeColor="text1"/>
          <w:sz w:val="21"/>
          <w:szCs w:val="21"/>
          <w:lang w:val="el-GR" w:eastAsia="el-GR"/>
        </w:rPr>
        <w:t xml:space="preserve">(συμπληρώνετε την ημερομηνία διενέργειας του διαγωνισμού) </w:t>
      </w:r>
      <w:r w:rsidRPr="00422580">
        <w:rPr>
          <w:rFonts w:ascii="Tahoma" w:hAnsi="Tahoma" w:cs="Tahoma"/>
          <w:color w:val="000000" w:themeColor="text1"/>
          <w:sz w:val="21"/>
          <w:szCs w:val="21"/>
          <w:lang w:val="el-GR"/>
        </w:rPr>
        <w:t xml:space="preserve">…………. για εκτέλεση του έργου </w:t>
      </w:r>
      <w:r w:rsidRPr="00422580">
        <w:rPr>
          <w:rFonts w:ascii="Tahoma" w:hAnsi="Tahoma" w:cs="Tahoma"/>
          <w:color w:val="000000" w:themeColor="text1"/>
          <w:sz w:val="21"/>
          <w:szCs w:val="21"/>
          <w:lang w:val="el-GR" w:eastAsia="el-GR"/>
        </w:rPr>
        <w:t xml:space="preserve">(συμπληρώνετε τον τίτλο του έργου) </w:t>
      </w:r>
      <w:r w:rsidRPr="00422580">
        <w:rPr>
          <w:rFonts w:ascii="Tahoma" w:hAnsi="Tahoma" w:cs="Tahoma"/>
          <w:color w:val="000000" w:themeColor="text1"/>
          <w:sz w:val="21"/>
          <w:szCs w:val="21"/>
          <w:lang w:val="el-GR"/>
        </w:rPr>
        <w:t xml:space="preserve">……… ……… συνολικής αξίας </w:t>
      </w:r>
      <w:r w:rsidRPr="00422580">
        <w:rPr>
          <w:rFonts w:ascii="Tahoma" w:hAnsi="Tahoma" w:cs="Tahoma"/>
          <w:color w:val="000000" w:themeColor="text1"/>
          <w:sz w:val="21"/>
          <w:szCs w:val="21"/>
          <w:lang w:val="el-GR" w:eastAsia="el-GR"/>
        </w:rPr>
        <w:t xml:space="preserve">(συμπληρώνετε το συνολικό συμβατικό τίμημα με διευκρίνιση εάν περιλαμβάνει ή όχι τον ΦΠΑ) </w:t>
      </w:r>
      <w:r w:rsidRPr="00422580">
        <w:rPr>
          <w:rFonts w:ascii="Tahoma" w:hAnsi="Tahoma" w:cs="Tahoma"/>
          <w:color w:val="000000" w:themeColor="text1"/>
          <w:sz w:val="21"/>
          <w:szCs w:val="2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6886FD92"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DBAB530"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 xml:space="preserve">Η παρούσα ισχύει </w:t>
      </w:r>
      <w:r w:rsidRPr="00422580">
        <w:rPr>
          <w:rFonts w:ascii="Tahoma" w:hAnsi="Tahoma" w:cs="Tahoma"/>
          <w:iCs/>
          <w:color w:val="000000" w:themeColor="text1"/>
          <w:sz w:val="21"/>
          <w:szCs w:val="21"/>
          <w:lang w:val="el-GR"/>
        </w:rPr>
        <w:t>μέχρι και την ………………(Σημείωση προς την Τράπεζα</w:t>
      </w:r>
      <w:r w:rsidRPr="00422580">
        <w:rPr>
          <w:rFonts w:ascii="Tahoma" w:hAnsi="Tahoma" w:cs="Tahoma"/>
          <w:b/>
          <w:color w:val="000000" w:themeColor="text1"/>
          <w:sz w:val="21"/>
          <w:szCs w:val="21"/>
          <w:lang w:val="el-GR"/>
        </w:rPr>
        <w:t xml:space="preserve">: διάρκεια ισχύος σύμφωνα με την παρ. </w:t>
      </w:r>
      <w:r w:rsidRPr="00422580">
        <w:rPr>
          <w:rFonts w:ascii="Tahoma" w:hAnsi="Tahoma" w:cs="Tahoma"/>
          <w:b/>
          <w:sz w:val="21"/>
          <w:szCs w:val="21"/>
          <w:lang w:val="el-GR"/>
        </w:rPr>
        <w:t>4.1</w:t>
      </w:r>
      <w:r w:rsidRPr="00422580">
        <w:rPr>
          <w:rFonts w:ascii="Tahoma" w:hAnsi="Tahoma" w:cs="Tahoma"/>
          <w:b/>
          <w:color w:val="000000" w:themeColor="text1"/>
          <w:sz w:val="21"/>
          <w:szCs w:val="21"/>
          <w:lang w:val="el-GR"/>
        </w:rPr>
        <w:t xml:space="preserve"> της παρούσας </w:t>
      </w:r>
      <w:r w:rsidRPr="00422580">
        <w:rPr>
          <w:rFonts w:ascii="Tahoma" w:hAnsi="Tahoma" w:cs="Tahoma"/>
          <w:iCs/>
          <w:color w:val="000000" w:themeColor="text1"/>
          <w:sz w:val="21"/>
          <w:szCs w:val="21"/>
          <w:lang w:val="el-GR"/>
        </w:rPr>
        <w:t>)»</w:t>
      </w:r>
      <w:r w:rsidRPr="00422580">
        <w:rPr>
          <w:rFonts w:ascii="Tahoma" w:hAnsi="Tahoma" w:cs="Tahoma"/>
          <w:color w:val="000000" w:themeColor="text1"/>
          <w:sz w:val="21"/>
          <w:szCs w:val="21"/>
          <w:lang w:val="el-GR"/>
        </w:rPr>
        <w:t>.</w:t>
      </w:r>
    </w:p>
    <w:p w14:paraId="1EC5C28A" w14:textId="77777777" w:rsidR="0071364F" w:rsidRPr="00422580" w:rsidRDefault="0071364F" w:rsidP="007E000B">
      <w:pPr>
        <w:overflowPunct w:val="0"/>
        <w:autoSpaceDE w:val="0"/>
        <w:autoSpaceDN w:val="0"/>
        <w:adjustRightInd w:val="0"/>
        <w:spacing w:line="276" w:lineRule="auto"/>
        <w:textAlignment w:val="baseline"/>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Σε περίπτωση κατάπτωσης της εγγύησης, το ποσό της κατάπτωσης υπόκειται στο εκάστοτε ισχύον πάγιο τέλος χαρτοσήμου.</w:t>
      </w:r>
    </w:p>
    <w:p w14:paraId="23C4E247" w14:textId="77777777" w:rsidR="0071364F" w:rsidRPr="00422580" w:rsidRDefault="0071364F" w:rsidP="007E000B">
      <w:pPr>
        <w:spacing w:line="276" w:lineRule="auto"/>
        <w:jc w:val="right"/>
        <w:rPr>
          <w:rFonts w:ascii="Tahoma" w:hAnsi="Tahoma" w:cs="Tahoma"/>
          <w:szCs w:val="22"/>
        </w:rPr>
      </w:pPr>
      <w:r w:rsidRPr="00422580">
        <w:rPr>
          <w:rFonts w:ascii="Tahoma" w:hAnsi="Tahoma" w:cs="Tahoma"/>
          <w:szCs w:val="22"/>
        </w:rPr>
        <w:t>(</w:t>
      </w:r>
      <w:proofErr w:type="spellStart"/>
      <w:r w:rsidRPr="00422580">
        <w:rPr>
          <w:rFonts w:ascii="Tahoma" w:hAnsi="Tahoma" w:cs="Tahoma"/>
          <w:szCs w:val="22"/>
        </w:rPr>
        <w:t>Εξουσιοδοτημένη</w:t>
      </w:r>
      <w:proofErr w:type="spellEnd"/>
      <w:r w:rsidRPr="00422580">
        <w:rPr>
          <w:rFonts w:ascii="Tahoma" w:hAnsi="Tahoma" w:cs="Tahoma"/>
          <w:szCs w:val="22"/>
        </w:rPr>
        <w:t xml:space="preserve"> υπ</w:t>
      </w:r>
      <w:proofErr w:type="spellStart"/>
      <w:r w:rsidRPr="00422580">
        <w:rPr>
          <w:rFonts w:ascii="Tahoma" w:hAnsi="Tahoma" w:cs="Tahoma"/>
          <w:szCs w:val="22"/>
        </w:rPr>
        <w:t>ογρ</w:t>
      </w:r>
      <w:proofErr w:type="spellEnd"/>
      <w:r w:rsidRPr="00422580">
        <w:rPr>
          <w:rFonts w:ascii="Tahoma" w:hAnsi="Tahoma" w:cs="Tahoma"/>
          <w:szCs w:val="22"/>
        </w:rPr>
        <w:t>αφή)</w:t>
      </w:r>
    </w:p>
    <w:p w14:paraId="1922889E" w14:textId="14BC33D5" w:rsidR="00651C9A" w:rsidRDefault="00651C9A" w:rsidP="00A37EBD">
      <w:pPr>
        <w:pStyle w:val="3"/>
        <w:numPr>
          <w:ilvl w:val="0"/>
          <w:numId w:val="9"/>
        </w:numPr>
        <w:rPr>
          <w:rFonts w:cs="Tahoma"/>
          <w:szCs w:val="22"/>
          <w:lang w:val="el-GR"/>
        </w:rPr>
      </w:pPr>
      <w:r>
        <w:rPr>
          <w:rFonts w:cs="Tahoma"/>
          <w:szCs w:val="22"/>
          <w:lang w:val="el-GR"/>
        </w:rPr>
        <w:br w:type="page"/>
      </w:r>
    </w:p>
    <w:p w14:paraId="7A9DAE3D" w14:textId="075814A4" w:rsidR="00651C9A" w:rsidRPr="002775BF" w:rsidRDefault="00EE112D" w:rsidP="002775BF">
      <w:pPr>
        <w:pStyle w:val="2"/>
        <w:numPr>
          <w:ilvl w:val="0"/>
          <w:numId w:val="0"/>
        </w:numPr>
        <w:ind w:left="576" w:hanging="576"/>
        <w:rPr>
          <w:rFonts w:cs="Tahoma"/>
          <w:lang w:val="el-GR"/>
        </w:rPr>
      </w:pPr>
      <w:bookmarkStart w:id="198" w:name="_Toc105503794"/>
      <w:bookmarkStart w:id="199" w:name="_Toc74567013"/>
      <w:r w:rsidRPr="00422580">
        <w:rPr>
          <w:rFonts w:cs="Tahoma"/>
          <w:lang w:val="el-GR"/>
        </w:rPr>
        <w:lastRenderedPageBreak/>
        <w:t xml:space="preserve">ΠΑΡΑΡΤΗΜΑ </w:t>
      </w:r>
      <w:r>
        <w:rPr>
          <w:rFonts w:cs="Tahoma"/>
          <w:lang w:val="el-GR"/>
        </w:rPr>
        <w:t>ΙΧ</w:t>
      </w:r>
      <w:r w:rsidRPr="00422580">
        <w:rPr>
          <w:rFonts w:cs="Tahoma"/>
          <w:lang w:val="el-GR"/>
        </w:rPr>
        <w:t xml:space="preserve"> – </w:t>
      </w:r>
      <w:r w:rsidRPr="00EE112D">
        <w:rPr>
          <w:rFonts w:cs="Tahoma"/>
          <w:lang w:val="el-GR"/>
        </w:rPr>
        <w:t>ΕΝΗΜΕΡΩΣΗ ΓΙΑ ΤΗΝ ΕΠΕΞΕΡΓΑΣΙΑ ΠΡΟΣΩΠΙΚΩΝ ΔΕΔΟΜΕΝΩΝ</w:t>
      </w:r>
      <w:bookmarkEnd w:id="198"/>
      <w:r w:rsidRPr="00EE112D">
        <w:rPr>
          <w:rFonts w:cs="Tahoma"/>
          <w:lang w:val="el-GR"/>
        </w:rPr>
        <w:t xml:space="preserve"> </w:t>
      </w:r>
      <w:bookmarkEnd w:id="199"/>
    </w:p>
    <w:p w14:paraId="0E324131" w14:textId="77777777" w:rsidR="00651C9A" w:rsidRPr="0053093A" w:rsidRDefault="00651C9A" w:rsidP="00651C9A">
      <w:pPr>
        <w:rPr>
          <w:rFonts w:ascii="Tahoma" w:hAnsi="Tahoma" w:cs="Tahoma"/>
          <w:lang w:val="el-GR"/>
        </w:rPr>
      </w:pPr>
      <w:r w:rsidRPr="0053093A">
        <w:rPr>
          <w:rFonts w:ascii="Tahoma" w:hAnsi="Tahoma"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8FB9EFC" w14:textId="77777777" w:rsidR="00651C9A" w:rsidRPr="0053093A" w:rsidRDefault="00651C9A" w:rsidP="00651C9A">
      <w:pPr>
        <w:rPr>
          <w:rFonts w:ascii="Tahoma" w:hAnsi="Tahoma" w:cs="Tahoma"/>
          <w:lang w:val="el-GR"/>
        </w:rPr>
      </w:pPr>
      <w:r w:rsidRPr="0053093A">
        <w:rPr>
          <w:rFonts w:ascii="Tahoma" w:hAnsi="Tahoma"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80F0D81" w14:textId="77777777" w:rsidR="00651C9A" w:rsidRPr="0053093A" w:rsidRDefault="00651C9A" w:rsidP="00651C9A">
      <w:pPr>
        <w:rPr>
          <w:rFonts w:ascii="Tahoma" w:hAnsi="Tahoma" w:cs="Tahoma"/>
          <w:lang w:val="el-GR"/>
        </w:rPr>
      </w:pPr>
      <w:r w:rsidRPr="0053093A">
        <w:rPr>
          <w:rFonts w:ascii="Tahoma" w:hAnsi="Tahoma"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485CD2D" w14:textId="77777777" w:rsidR="00651C9A" w:rsidRPr="0053093A" w:rsidRDefault="00651C9A" w:rsidP="00651C9A">
      <w:pPr>
        <w:rPr>
          <w:rFonts w:ascii="Tahoma" w:hAnsi="Tahoma" w:cs="Tahoma"/>
          <w:lang w:val="el-GR"/>
        </w:rPr>
      </w:pPr>
      <w:r w:rsidRPr="0053093A">
        <w:rPr>
          <w:rFonts w:ascii="Tahoma" w:hAnsi="Tahoma" w:cs="Tahoma"/>
          <w:lang w:val="el-GR"/>
        </w:rPr>
        <w:t xml:space="preserve">ΙΙΙ. Αποδέκτες των ανωτέρω (υπό Α) δεδομένων στους οποίους κοινοποιούνται είναι: </w:t>
      </w:r>
    </w:p>
    <w:p w14:paraId="7C1D23D7" w14:textId="77777777" w:rsidR="00651C9A" w:rsidRPr="0053093A" w:rsidRDefault="00651C9A" w:rsidP="00651C9A">
      <w:pPr>
        <w:rPr>
          <w:rFonts w:ascii="Tahoma" w:hAnsi="Tahoma" w:cs="Tahoma"/>
          <w:lang w:val="el-GR"/>
        </w:rPr>
      </w:pPr>
      <w:r w:rsidRPr="0053093A">
        <w:rPr>
          <w:rFonts w:ascii="Tahoma" w:hAnsi="Tahoma" w:cs="Tahoma"/>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53093A">
        <w:rPr>
          <w:rFonts w:ascii="Tahoma" w:hAnsi="Tahoma" w:cs="Tahoma"/>
          <w:lang w:val="el-GR"/>
        </w:rPr>
        <w:t>προστηθέντες</w:t>
      </w:r>
      <w:proofErr w:type="spellEnd"/>
      <w:r w:rsidRPr="0053093A">
        <w:rPr>
          <w:rFonts w:ascii="Tahoma" w:hAnsi="Tahoma" w:cs="Tahoma"/>
          <w:lang w:val="el-GR"/>
        </w:rPr>
        <w:t xml:space="preserve"> της, υπό τον όρο της τήρησης σε κάθε περίπτωση του απορρήτου.</w:t>
      </w:r>
    </w:p>
    <w:p w14:paraId="04F4EFE9" w14:textId="77777777" w:rsidR="00651C9A" w:rsidRPr="0053093A" w:rsidRDefault="00651C9A" w:rsidP="00651C9A">
      <w:pPr>
        <w:rPr>
          <w:rFonts w:ascii="Tahoma" w:hAnsi="Tahoma" w:cs="Tahoma"/>
          <w:lang w:val="el-GR"/>
        </w:rPr>
      </w:pPr>
      <w:r w:rsidRPr="0053093A">
        <w:rPr>
          <w:rFonts w:ascii="Tahoma" w:hAnsi="Tahoma"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43A47A69" w14:textId="77777777" w:rsidR="00651C9A" w:rsidRPr="0053093A" w:rsidRDefault="00651C9A" w:rsidP="00651C9A">
      <w:pPr>
        <w:rPr>
          <w:rFonts w:ascii="Tahoma" w:hAnsi="Tahoma" w:cs="Tahoma"/>
          <w:lang w:val="el-GR"/>
        </w:rPr>
      </w:pPr>
      <w:r w:rsidRPr="0053093A">
        <w:rPr>
          <w:rFonts w:ascii="Tahoma" w:hAnsi="Tahoma"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7F8F3E6" w14:textId="77777777" w:rsidR="00651C9A" w:rsidRPr="0053093A" w:rsidRDefault="00651C9A" w:rsidP="00651C9A">
      <w:pPr>
        <w:rPr>
          <w:rFonts w:ascii="Tahoma" w:hAnsi="Tahoma" w:cs="Tahoma"/>
          <w:lang w:val="el-GR"/>
        </w:rPr>
      </w:pPr>
      <w:r w:rsidRPr="0053093A">
        <w:rPr>
          <w:rFonts w:ascii="Tahoma" w:hAnsi="Tahoma" w:cs="Tahoma"/>
        </w:rPr>
        <w:t>IV</w:t>
      </w:r>
      <w:r w:rsidRPr="0053093A">
        <w:rPr>
          <w:rFonts w:ascii="Tahoma" w:hAnsi="Tahoma"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4B18BA8" w14:textId="77777777" w:rsidR="00651C9A" w:rsidRPr="0053093A" w:rsidRDefault="00651C9A" w:rsidP="00651C9A">
      <w:pPr>
        <w:rPr>
          <w:rFonts w:ascii="Tahoma" w:hAnsi="Tahoma" w:cs="Tahoma"/>
          <w:lang w:val="el-GR"/>
        </w:rPr>
      </w:pPr>
      <w:r w:rsidRPr="0053093A">
        <w:rPr>
          <w:rFonts w:ascii="Tahoma" w:hAnsi="Tahoma" w:cs="Tahoma"/>
        </w:rPr>
        <w:t>V</w:t>
      </w:r>
      <w:r w:rsidRPr="0053093A">
        <w:rPr>
          <w:rFonts w:ascii="Tahoma" w:hAnsi="Tahoma"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A478259" w14:textId="77777777" w:rsidR="00651C9A" w:rsidRPr="0053093A" w:rsidRDefault="00651C9A" w:rsidP="00651C9A">
      <w:pPr>
        <w:rPr>
          <w:rFonts w:ascii="Tahoma" w:hAnsi="Tahoma" w:cs="Tahoma"/>
          <w:lang w:val="el-GR"/>
        </w:rPr>
      </w:pPr>
      <w:r w:rsidRPr="0053093A">
        <w:rPr>
          <w:rFonts w:ascii="Tahoma" w:hAnsi="Tahoma" w:cs="Tahoma"/>
        </w:rPr>
        <w:t>VI</w:t>
      </w:r>
      <w:r w:rsidRPr="0053093A">
        <w:rPr>
          <w:rFonts w:ascii="Tahoma" w:hAnsi="Tahoma" w:cs="Tahoma"/>
          <w:lang w:val="el-GR"/>
        </w:rPr>
        <w:t xml:space="preserve">. </w:t>
      </w:r>
      <w:r w:rsidRPr="0053093A">
        <w:rPr>
          <w:rFonts w:ascii="Tahoma" w:hAnsi="Tahoma" w:cs="Tahoma"/>
        </w:rPr>
        <w:t>H</w:t>
      </w:r>
      <w:r w:rsidRPr="0053093A">
        <w:rPr>
          <w:rFonts w:ascii="Tahoma" w:hAnsi="Tahoma" w:cs="Tahoma"/>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46073C3" w14:textId="77777777" w:rsidR="00651C9A" w:rsidRPr="0053093A" w:rsidRDefault="00651C9A" w:rsidP="00651C9A">
      <w:pPr>
        <w:suppressAutoHyphens w:val="0"/>
        <w:spacing w:after="0"/>
        <w:jc w:val="left"/>
        <w:rPr>
          <w:rFonts w:ascii="Tahoma" w:hAnsi="Tahoma" w:cs="Tahoma"/>
          <w:b/>
          <w:bCs/>
          <w:szCs w:val="22"/>
          <w:lang w:val="el-GR"/>
        </w:rPr>
      </w:pPr>
    </w:p>
    <w:p w14:paraId="131D2303" w14:textId="77777777" w:rsidR="0071364F" w:rsidRPr="00C350D9" w:rsidRDefault="0071364F" w:rsidP="00C350D9">
      <w:pPr>
        <w:suppressAutoHyphens w:val="0"/>
        <w:spacing w:after="0"/>
        <w:jc w:val="left"/>
        <w:rPr>
          <w:rFonts w:ascii="Tahoma" w:hAnsi="Tahoma" w:cs="Tahoma"/>
          <w:szCs w:val="22"/>
          <w:lang w:val="el-GR"/>
        </w:rPr>
      </w:pPr>
    </w:p>
    <w:sectPr w:rsidR="0071364F" w:rsidRPr="00C350D9" w:rsidSect="00E35311">
      <w:footerReference w:type="default" r:id="rId30"/>
      <w:type w:val="continuous"/>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52A00" w14:textId="77777777" w:rsidR="003B240A" w:rsidRDefault="003B240A">
      <w:pPr>
        <w:spacing w:after="0"/>
      </w:pPr>
      <w:r>
        <w:separator/>
      </w:r>
    </w:p>
  </w:endnote>
  <w:endnote w:type="continuationSeparator" w:id="0">
    <w:p w14:paraId="770B3D8C" w14:textId="77777777" w:rsidR="003B240A" w:rsidRDefault="003B240A">
      <w:pPr>
        <w:spacing w:after="0"/>
      </w:pPr>
      <w:r>
        <w:continuationSeparator/>
      </w:r>
    </w:p>
  </w:endnote>
  <w:endnote w:type="continuationNotice" w:id="1">
    <w:p w14:paraId="44AB57D8" w14:textId="77777777" w:rsidR="003B240A" w:rsidRDefault="003B24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603C42" w14:paraId="3759CAA3" w14:textId="77777777" w:rsidTr="003366E9">
      <w:tc>
        <w:tcPr>
          <w:tcW w:w="8747" w:type="dxa"/>
          <w:tcBorders>
            <w:top w:val="single" w:sz="4" w:space="0" w:color="auto"/>
          </w:tcBorders>
        </w:tcPr>
        <w:p w14:paraId="488CFAAA" w14:textId="75C783F5" w:rsidR="00603C42" w:rsidRPr="008B4708" w:rsidRDefault="00603C42" w:rsidP="006B55CD">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r w:rsidR="00B07F9F" w:rsidRPr="008B4708">
            <w:rPr>
              <w:rStyle w:val="a3"/>
              <w:lang w:val="el-GR"/>
            </w:rPr>
            <w:t xml:space="preserve">       </w:t>
          </w:r>
          <w:r w:rsidR="00B07F9F">
            <w:rPr>
              <w:noProof/>
              <w:color w:val="333333"/>
              <w:lang w:val="el-GR"/>
            </w:rPr>
            <w:drawing>
              <wp:inline distT="0" distB="0" distL="0" distR="0" wp14:anchorId="13D29193" wp14:editId="63F3AB4D">
                <wp:extent cx="2078324" cy="265904"/>
                <wp:effectExtent l="0" t="0" r="0" b="127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24513" cy="271814"/>
                        </a:xfrm>
                        <a:prstGeom prst="rect">
                          <a:avLst/>
                        </a:prstGeom>
                        <a:noFill/>
                        <a:ln>
                          <a:noFill/>
                        </a:ln>
                      </pic:spPr>
                    </pic:pic>
                  </a:graphicData>
                </a:graphic>
              </wp:inline>
            </w:drawing>
          </w:r>
        </w:p>
      </w:tc>
      <w:tc>
        <w:tcPr>
          <w:tcW w:w="1108" w:type="dxa"/>
          <w:tcBorders>
            <w:top w:val="single" w:sz="4" w:space="0" w:color="auto"/>
          </w:tcBorders>
        </w:tcPr>
        <w:p w14:paraId="6379164F" w14:textId="77777777" w:rsidR="00603C42" w:rsidRDefault="00603C42" w:rsidP="006B55CD">
          <w:pPr>
            <w:pStyle w:val="af2"/>
            <w:spacing w:after="0"/>
            <w:rPr>
              <w:rStyle w:val="a3"/>
            </w:rPr>
          </w:pPr>
          <w:r>
            <w:rPr>
              <w:rStyle w:val="a3"/>
            </w:rPr>
            <w:fldChar w:fldCharType="begin"/>
          </w:r>
          <w:r>
            <w:rPr>
              <w:rStyle w:val="a3"/>
            </w:rPr>
            <w:instrText xml:space="preserve"> PAGE </w:instrText>
          </w:r>
          <w:r>
            <w:rPr>
              <w:rStyle w:val="a3"/>
            </w:rPr>
            <w:fldChar w:fldCharType="separate"/>
          </w:r>
          <w:r w:rsidR="0045251B">
            <w:rPr>
              <w:rStyle w:val="a3"/>
              <w:noProof/>
            </w:rPr>
            <w:t>85</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sidR="0045251B">
            <w:rPr>
              <w:rStyle w:val="a3"/>
              <w:noProof/>
            </w:rPr>
            <w:t>117</w:t>
          </w:r>
          <w:r>
            <w:rPr>
              <w:rStyle w:val="a3"/>
            </w:rPr>
            <w:fldChar w:fldCharType="end"/>
          </w:r>
        </w:p>
      </w:tc>
    </w:tr>
  </w:tbl>
  <w:p w14:paraId="0ABFA550" w14:textId="77777777" w:rsidR="00603C42" w:rsidRPr="00603221" w:rsidRDefault="00603C42">
    <w:pPr>
      <w:pStyle w:val="af2"/>
      <w:rPr>
        <w:rFonts w:ascii="Tahoma" w:hAnsi="Tahoma"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845B61" w14:paraId="744118A1" w14:textId="77777777" w:rsidTr="00184B89">
      <w:tc>
        <w:tcPr>
          <w:tcW w:w="8747" w:type="dxa"/>
          <w:tcBorders>
            <w:top w:val="single" w:sz="4" w:space="0" w:color="auto"/>
          </w:tcBorders>
        </w:tcPr>
        <w:p w14:paraId="2E3CAAE7" w14:textId="1796C568" w:rsidR="00845B61" w:rsidRPr="008B4708" w:rsidRDefault="00845B61" w:rsidP="00845B61">
          <w:pPr>
            <w:pStyle w:val="af2"/>
            <w:spacing w:after="0"/>
            <w:rPr>
              <w:rStyle w:val="a3"/>
              <w:lang w:val="el-GR"/>
            </w:rPr>
          </w:pPr>
        </w:p>
      </w:tc>
      <w:tc>
        <w:tcPr>
          <w:tcW w:w="1108" w:type="dxa"/>
          <w:tcBorders>
            <w:top w:val="single" w:sz="4" w:space="0" w:color="auto"/>
          </w:tcBorders>
        </w:tcPr>
        <w:p w14:paraId="68753A0E" w14:textId="3CEDCCEC" w:rsidR="00845B61" w:rsidRDefault="00845B61" w:rsidP="00845B61">
          <w:pPr>
            <w:pStyle w:val="af2"/>
            <w:spacing w:after="0"/>
            <w:rPr>
              <w:rStyle w:val="a3"/>
            </w:rPr>
          </w:pPr>
        </w:p>
      </w:tc>
    </w:tr>
  </w:tbl>
  <w:p w14:paraId="60527E33" w14:textId="77777777" w:rsidR="00845B61" w:rsidRDefault="00845B61">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6354D6" w14:paraId="4D6075B5" w14:textId="77777777" w:rsidTr="00184B89">
      <w:tc>
        <w:tcPr>
          <w:tcW w:w="8747" w:type="dxa"/>
          <w:tcBorders>
            <w:top w:val="single" w:sz="4" w:space="0" w:color="auto"/>
          </w:tcBorders>
        </w:tcPr>
        <w:p w14:paraId="01CBA811" w14:textId="77777777" w:rsidR="006354D6" w:rsidRPr="008B4708" w:rsidRDefault="006354D6" w:rsidP="00845B61">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r w:rsidRPr="008B4708">
            <w:rPr>
              <w:rStyle w:val="a3"/>
              <w:lang w:val="el-GR"/>
            </w:rPr>
            <w:t xml:space="preserve">       </w:t>
          </w:r>
          <w:r>
            <w:rPr>
              <w:noProof/>
              <w:color w:val="333333"/>
              <w:lang w:val="el-GR"/>
            </w:rPr>
            <w:drawing>
              <wp:inline distT="0" distB="0" distL="0" distR="0" wp14:anchorId="28D5F53D" wp14:editId="332DEEF7">
                <wp:extent cx="2078324" cy="265904"/>
                <wp:effectExtent l="0" t="0" r="0" b="127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24513" cy="271814"/>
                        </a:xfrm>
                        <a:prstGeom prst="rect">
                          <a:avLst/>
                        </a:prstGeom>
                        <a:noFill/>
                        <a:ln>
                          <a:noFill/>
                        </a:ln>
                      </pic:spPr>
                    </pic:pic>
                  </a:graphicData>
                </a:graphic>
              </wp:inline>
            </w:drawing>
          </w:r>
        </w:p>
      </w:tc>
      <w:tc>
        <w:tcPr>
          <w:tcW w:w="1108" w:type="dxa"/>
          <w:tcBorders>
            <w:top w:val="single" w:sz="4" w:space="0" w:color="auto"/>
          </w:tcBorders>
        </w:tcPr>
        <w:p w14:paraId="7CFB3D02" w14:textId="77777777" w:rsidR="006354D6" w:rsidRDefault="006354D6" w:rsidP="00845B61">
          <w:pPr>
            <w:pStyle w:val="af2"/>
            <w:spacing w:after="0"/>
            <w:rPr>
              <w:rStyle w:val="a3"/>
            </w:rPr>
          </w:pPr>
          <w:r>
            <w:rPr>
              <w:rStyle w:val="a3"/>
            </w:rPr>
            <w:fldChar w:fldCharType="begin"/>
          </w:r>
          <w:r>
            <w:rPr>
              <w:rStyle w:val="a3"/>
            </w:rPr>
            <w:instrText xml:space="preserve"> PAGE </w:instrText>
          </w:r>
          <w:r>
            <w:rPr>
              <w:rStyle w:val="a3"/>
            </w:rPr>
            <w:fldChar w:fldCharType="separate"/>
          </w:r>
          <w:r>
            <w:rPr>
              <w:rStyle w:val="a3"/>
              <w:noProof/>
            </w:rPr>
            <w:t>85</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Pr>
              <w:rStyle w:val="a3"/>
              <w:noProof/>
            </w:rPr>
            <w:t>117</w:t>
          </w:r>
          <w:r>
            <w:rPr>
              <w:rStyle w:val="a3"/>
            </w:rPr>
            <w:fldChar w:fldCharType="end"/>
          </w:r>
        </w:p>
      </w:tc>
    </w:tr>
  </w:tbl>
  <w:p w14:paraId="0890749A" w14:textId="77777777" w:rsidR="006354D6" w:rsidRDefault="006354D6">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9C79" w14:textId="77777777" w:rsidR="00603C42" w:rsidRDefault="00603C42">
    <w:pPr>
      <w:pStyle w:val="af2"/>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845B61" w14:paraId="56505A1C" w14:textId="77777777" w:rsidTr="00845B61">
      <w:tc>
        <w:tcPr>
          <w:tcW w:w="8747" w:type="dxa"/>
          <w:tcBorders>
            <w:top w:val="single" w:sz="4" w:space="0" w:color="auto"/>
          </w:tcBorders>
        </w:tcPr>
        <w:p w14:paraId="1F14D888" w14:textId="77777777" w:rsidR="00845B61" w:rsidRPr="008B4708" w:rsidRDefault="00845B61" w:rsidP="00845B61">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r w:rsidRPr="008B4708">
            <w:rPr>
              <w:rStyle w:val="a3"/>
              <w:lang w:val="el-GR"/>
            </w:rPr>
            <w:t xml:space="preserve">       </w:t>
          </w:r>
          <w:r>
            <w:rPr>
              <w:noProof/>
              <w:color w:val="333333"/>
              <w:lang w:val="el-GR"/>
            </w:rPr>
            <w:drawing>
              <wp:inline distT="0" distB="0" distL="0" distR="0" wp14:anchorId="639DDA7B" wp14:editId="39D3999E">
                <wp:extent cx="2078324" cy="265904"/>
                <wp:effectExtent l="0" t="0" r="0" b="127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24513" cy="271814"/>
                        </a:xfrm>
                        <a:prstGeom prst="rect">
                          <a:avLst/>
                        </a:prstGeom>
                        <a:noFill/>
                        <a:ln>
                          <a:noFill/>
                        </a:ln>
                      </pic:spPr>
                    </pic:pic>
                  </a:graphicData>
                </a:graphic>
              </wp:inline>
            </w:drawing>
          </w:r>
        </w:p>
      </w:tc>
      <w:tc>
        <w:tcPr>
          <w:tcW w:w="1108" w:type="dxa"/>
          <w:tcBorders>
            <w:top w:val="single" w:sz="4" w:space="0" w:color="auto"/>
          </w:tcBorders>
        </w:tcPr>
        <w:p w14:paraId="7DC3A9A7" w14:textId="77777777" w:rsidR="00845B61" w:rsidRDefault="00845B61" w:rsidP="00845B61">
          <w:pPr>
            <w:pStyle w:val="af2"/>
            <w:spacing w:after="0"/>
            <w:rPr>
              <w:rStyle w:val="a3"/>
            </w:rPr>
          </w:pPr>
          <w:r>
            <w:rPr>
              <w:rStyle w:val="a3"/>
            </w:rPr>
            <w:fldChar w:fldCharType="begin"/>
          </w:r>
          <w:r>
            <w:rPr>
              <w:rStyle w:val="a3"/>
            </w:rPr>
            <w:instrText xml:space="preserve"> PAGE </w:instrText>
          </w:r>
          <w:r>
            <w:rPr>
              <w:rStyle w:val="a3"/>
            </w:rPr>
            <w:fldChar w:fldCharType="separate"/>
          </w:r>
          <w:r>
            <w:rPr>
              <w:rStyle w:val="a3"/>
              <w:noProof/>
            </w:rPr>
            <w:t>85</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Pr>
              <w:rStyle w:val="a3"/>
              <w:noProof/>
            </w:rPr>
            <w:t>117</w:t>
          </w:r>
          <w:r>
            <w:rPr>
              <w:rStyle w:val="a3"/>
            </w:rPr>
            <w:fldChar w:fldCharType="end"/>
          </w:r>
        </w:p>
      </w:tc>
    </w:tr>
  </w:tbl>
  <w:p w14:paraId="6DD61A6A" w14:textId="77777777" w:rsidR="00603C42" w:rsidRDefault="00603C42">
    <w:pPr>
      <w:pStyle w:val="af2"/>
      <w:spacing w:after="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F8AE0" w14:textId="53DC344B" w:rsidR="00603C42" w:rsidRDefault="00603C42">
    <w:pPr>
      <w:pStyle w:val="af2"/>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845B61" w14:paraId="633387A1" w14:textId="77777777" w:rsidTr="00845B61">
      <w:tc>
        <w:tcPr>
          <w:tcW w:w="8747" w:type="dxa"/>
          <w:tcBorders>
            <w:top w:val="single" w:sz="4" w:space="0" w:color="auto"/>
          </w:tcBorders>
        </w:tcPr>
        <w:p w14:paraId="747E12CB" w14:textId="77777777" w:rsidR="00845B61" w:rsidRPr="008B4708" w:rsidRDefault="00845B61" w:rsidP="00845B61">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r w:rsidRPr="008B4708">
            <w:rPr>
              <w:rStyle w:val="a3"/>
              <w:lang w:val="el-GR"/>
            </w:rPr>
            <w:t xml:space="preserve">       </w:t>
          </w:r>
          <w:r>
            <w:rPr>
              <w:noProof/>
              <w:color w:val="333333"/>
              <w:lang w:val="el-GR"/>
            </w:rPr>
            <w:drawing>
              <wp:inline distT="0" distB="0" distL="0" distR="0" wp14:anchorId="4AE70481" wp14:editId="1BA49A9D">
                <wp:extent cx="2078324" cy="265904"/>
                <wp:effectExtent l="0" t="0" r="0" b="127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24513" cy="271814"/>
                        </a:xfrm>
                        <a:prstGeom prst="rect">
                          <a:avLst/>
                        </a:prstGeom>
                        <a:noFill/>
                        <a:ln>
                          <a:noFill/>
                        </a:ln>
                      </pic:spPr>
                    </pic:pic>
                  </a:graphicData>
                </a:graphic>
              </wp:inline>
            </w:drawing>
          </w:r>
        </w:p>
      </w:tc>
      <w:tc>
        <w:tcPr>
          <w:tcW w:w="1108" w:type="dxa"/>
          <w:tcBorders>
            <w:top w:val="single" w:sz="4" w:space="0" w:color="auto"/>
          </w:tcBorders>
        </w:tcPr>
        <w:p w14:paraId="23A3EFCE" w14:textId="77777777" w:rsidR="00845B61" w:rsidRDefault="00845B61" w:rsidP="00845B61">
          <w:pPr>
            <w:pStyle w:val="af2"/>
            <w:spacing w:after="0"/>
            <w:rPr>
              <w:rStyle w:val="a3"/>
            </w:rPr>
          </w:pPr>
          <w:r>
            <w:rPr>
              <w:rStyle w:val="a3"/>
            </w:rPr>
            <w:fldChar w:fldCharType="begin"/>
          </w:r>
          <w:r>
            <w:rPr>
              <w:rStyle w:val="a3"/>
            </w:rPr>
            <w:instrText xml:space="preserve"> PAGE </w:instrText>
          </w:r>
          <w:r>
            <w:rPr>
              <w:rStyle w:val="a3"/>
            </w:rPr>
            <w:fldChar w:fldCharType="separate"/>
          </w:r>
          <w:r>
            <w:rPr>
              <w:rStyle w:val="a3"/>
              <w:noProof/>
            </w:rPr>
            <w:t>85</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Pr>
              <w:rStyle w:val="a3"/>
              <w:noProof/>
            </w:rPr>
            <w:t>117</w:t>
          </w:r>
          <w:r>
            <w:rPr>
              <w:rStyle w:val="a3"/>
            </w:rPr>
            <w:fldChar w:fldCharType="end"/>
          </w:r>
        </w:p>
      </w:tc>
    </w:tr>
  </w:tbl>
  <w:p w14:paraId="3F26C02F" w14:textId="77777777" w:rsidR="00603C42" w:rsidRDefault="00603C42">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50A9D" w14:textId="77777777" w:rsidR="003B240A" w:rsidRDefault="003B240A">
      <w:pPr>
        <w:spacing w:after="0"/>
      </w:pPr>
      <w:r>
        <w:separator/>
      </w:r>
    </w:p>
  </w:footnote>
  <w:footnote w:type="continuationSeparator" w:id="0">
    <w:p w14:paraId="66679C87" w14:textId="77777777" w:rsidR="003B240A" w:rsidRDefault="003B240A">
      <w:pPr>
        <w:spacing w:after="0"/>
      </w:pPr>
      <w:r>
        <w:continuationSeparator/>
      </w:r>
    </w:p>
  </w:footnote>
  <w:footnote w:type="continuationNotice" w:id="1">
    <w:p w14:paraId="2BE68ACA" w14:textId="77777777" w:rsidR="003B240A" w:rsidRDefault="003B240A">
      <w:pPr>
        <w:spacing w:after="0"/>
      </w:pPr>
    </w:p>
  </w:footnote>
  <w:footnote w:id="2">
    <w:p w14:paraId="7C388726" w14:textId="77777777" w:rsidR="00603C42" w:rsidRPr="00BD65F6" w:rsidRDefault="00603C42" w:rsidP="0079064D">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1FA5B6DD" w14:textId="77777777" w:rsidR="00603C42" w:rsidRPr="006B2C94" w:rsidRDefault="00603C42"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33651214" w14:textId="77777777" w:rsidR="00603C42" w:rsidRPr="006B2C94" w:rsidRDefault="00603C42" w:rsidP="00E87EA9">
      <w:pPr>
        <w:pStyle w:val="af4"/>
        <w:rPr>
          <w:lang w:val="el-GR"/>
        </w:rPr>
      </w:pPr>
    </w:p>
  </w:footnote>
  <w:footnote w:id="4">
    <w:p w14:paraId="47736248" w14:textId="77777777" w:rsidR="00603C42" w:rsidRPr="00BD65F6" w:rsidRDefault="00603C42" w:rsidP="00A942DA">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5">
    <w:p w14:paraId="308E35E7" w14:textId="77777777" w:rsidR="00603C42" w:rsidRPr="005B2FD1" w:rsidRDefault="00603C42" w:rsidP="001F2478">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6">
    <w:p w14:paraId="5AB6BF46" w14:textId="77777777" w:rsidR="00603C42" w:rsidRPr="009C1E20" w:rsidRDefault="00603C42" w:rsidP="001F2478">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2FD4D0E6" w14:textId="16CA85E1" w:rsidR="00603C42" w:rsidRPr="00EE7F42" w:rsidRDefault="00603C42" w:rsidP="006E4901">
      <w:pPr>
        <w:pStyle w:val="af4"/>
        <w:rPr>
          <w:lang w:val="en-US"/>
        </w:rPr>
      </w:pPr>
      <w:r w:rsidRPr="00022C43">
        <w:rPr>
          <w:rStyle w:val="0"/>
        </w:rPr>
        <w:footnoteRef/>
      </w:r>
      <w:r w:rsidRPr="00F1538B">
        <w:rPr>
          <w:lang w:val="en-US"/>
        </w:rPr>
        <w:t xml:space="preserve">  </w:t>
      </w:r>
      <w:r w:rsidRPr="00F1538B">
        <w:rPr>
          <w:lang w:val="en-US"/>
        </w:rPr>
        <w:tab/>
      </w:r>
      <w:r>
        <w:rPr>
          <w:lang w:val="el-GR"/>
        </w:rPr>
        <w:t>Ά</w:t>
      </w:r>
      <w:r w:rsidRPr="00022C43">
        <w:rPr>
          <w:lang w:val="el-GR"/>
        </w:rPr>
        <w:t>ρθρο</w:t>
      </w:r>
      <w:r w:rsidRPr="00F1538B">
        <w:rPr>
          <w:lang w:val="en-US"/>
        </w:rPr>
        <w:t xml:space="preserve"> 205</w:t>
      </w:r>
      <w:r w:rsidRPr="00022C43">
        <w:rPr>
          <w:lang w:val="el-GR"/>
        </w:rPr>
        <w:t>Α</w:t>
      </w:r>
      <w:r w:rsidRPr="00F1538B">
        <w:rPr>
          <w:lang w:val="en-US"/>
        </w:rPr>
        <w:t xml:space="preserve"> </w:t>
      </w:r>
      <w:r w:rsidRPr="00022C43">
        <w:rPr>
          <w:lang w:val="el-GR"/>
        </w:rPr>
        <w:t>του</w:t>
      </w:r>
      <w:r w:rsidRPr="00F1538B">
        <w:rPr>
          <w:lang w:val="en-US"/>
        </w:rPr>
        <w:t xml:space="preserve"> </w:t>
      </w:r>
      <w:r w:rsidRPr="00022C43">
        <w:rPr>
          <w:lang w:val="el-GR"/>
        </w:rPr>
        <w:t>ν</w:t>
      </w:r>
      <w:r w:rsidRPr="00F1538B">
        <w:rPr>
          <w:lang w:val="en-US"/>
        </w:rPr>
        <w:t>. 4412/2016</w:t>
      </w:r>
    </w:p>
  </w:footnote>
  <w:footnote w:id="8">
    <w:p w14:paraId="2056BA7E" w14:textId="77777777" w:rsidR="00603C42" w:rsidRPr="00EE7F42" w:rsidRDefault="00603C42"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3C4EC" w14:textId="6F6E4392" w:rsidR="00603C42" w:rsidRPr="00757E01" w:rsidRDefault="00603C42" w:rsidP="00E06205">
    <w:pPr>
      <w:pStyle w:val="af3"/>
      <w:pBdr>
        <w:bottom w:val="single" w:sz="4" w:space="1" w:color="auto"/>
      </w:pBdr>
      <w:tabs>
        <w:tab w:val="right" w:pos="9639"/>
      </w:tabs>
      <w:rPr>
        <w:sz w:val="20"/>
        <w:szCs w:val="20"/>
        <w:lang w:val="el-GR"/>
      </w:rPr>
    </w:pPr>
    <w:r w:rsidRPr="00284032">
      <w:rPr>
        <w:sz w:val="20"/>
        <w:szCs w:val="20"/>
        <w:lang w:val="el-GR"/>
      </w:rPr>
      <w:t xml:space="preserve">Διακήρυξη Ηλεκτρονικού Ανοικτού Άνω των Ορίων Διαγωνισμού για το Έργο </w:t>
    </w:r>
    <w:r>
      <w:rPr>
        <w:sz w:val="20"/>
        <w:szCs w:val="20"/>
        <w:lang w:val="el-GR"/>
      </w:rPr>
      <w:t xml:space="preserve"> </w:t>
    </w:r>
    <w:r w:rsidRPr="00284032">
      <w:rPr>
        <w:sz w:val="20"/>
        <w:szCs w:val="20"/>
        <w:lang w:val="el-GR"/>
      </w:rPr>
      <w:t>«</w:t>
    </w:r>
    <w:r w:rsidRPr="004515D9">
      <w:rPr>
        <w:noProof/>
        <w:sz w:val="20"/>
        <w:szCs w:val="20"/>
        <w:lang w:val="el-GR"/>
      </w:rPr>
      <w:t>Ενέργειες Δημοσιότητας και προώθησης Δικτύου Δημόσιου Τομέα – ΣΥΖΕΥΞΙΣ ΙΙ</w:t>
    </w:r>
    <w:r>
      <w:rPr>
        <w:sz w:val="20"/>
        <w:szCs w:val="20"/>
        <w:lang w:val="el-GR"/>
      </w:rPr>
      <w:t>»</w:t>
    </w:r>
  </w:p>
  <w:p w14:paraId="3FD808D8" w14:textId="7667153C" w:rsidR="00603C42" w:rsidRPr="00757E01" w:rsidRDefault="00603C42" w:rsidP="00757E01">
    <w:pPr>
      <w:pStyle w:val="af3"/>
      <w:pBdr>
        <w:bottom w:val="single" w:sz="4" w:space="1" w:color="auto"/>
      </w:pBdr>
      <w:tabs>
        <w:tab w:val="right" w:pos="9639"/>
      </w:tabs>
      <w:rPr>
        <w:sz w:val="20"/>
        <w:szCs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2"/>
      <w:gridCol w:w="7228"/>
    </w:tblGrid>
    <w:tr w:rsidR="00603C42" w:rsidRPr="00F722C0" w14:paraId="312AC48D" w14:textId="77777777" w:rsidTr="007178FE">
      <w:trPr>
        <w:trHeight w:val="417"/>
      </w:trPr>
      <w:tc>
        <w:tcPr>
          <w:tcW w:w="2302" w:type="dxa"/>
          <w:vMerge w:val="restart"/>
          <w:tcBorders>
            <w:top w:val="nil"/>
            <w:left w:val="nil"/>
            <w:bottom w:val="nil"/>
            <w:right w:val="nil"/>
          </w:tcBorders>
          <w:shd w:val="clear" w:color="auto" w:fill="auto"/>
          <w:vAlign w:val="center"/>
        </w:tcPr>
        <w:p w14:paraId="23D0F056" w14:textId="77777777" w:rsidR="00603C42" w:rsidRPr="00FC0EB4" w:rsidRDefault="00603C42" w:rsidP="00B31F53">
          <w:pPr>
            <w:spacing w:after="0"/>
            <w:ind w:right="-442"/>
            <w:jc w:val="left"/>
            <w:rPr>
              <w:rFonts w:cs="Tahoma"/>
              <w:b/>
              <w:lang w:val="en-US"/>
            </w:rPr>
          </w:pPr>
          <w:r>
            <w:rPr>
              <w:noProof/>
              <w:lang w:val="el-GR" w:eastAsia="el-GR"/>
            </w:rPr>
            <w:drawing>
              <wp:inline distT="0" distB="0" distL="0" distR="0" wp14:anchorId="60941646" wp14:editId="2C2756C5">
                <wp:extent cx="1273250" cy="403860"/>
                <wp:effectExtent l="0" t="0" r="3175" b="0"/>
                <wp:docPr id="8"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275867" cy="404690"/>
                        </a:xfrm>
                        <a:prstGeom prst="rect">
                          <a:avLst/>
                        </a:prstGeom>
                        <a:noFill/>
                        <a:ln>
                          <a:noFill/>
                          <a:prstDash/>
                        </a:ln>
                      </pic:spPr>
                    </pic:pic>
                  </a:graphicData>
                </a:graphic>
              </wp:inline>
            </w:drawing>
          </w:r>
        </w:p>
      </w:tc>
      <w:tc>
        <w:tcPr>
          <w:tcW w:w="7228" w:type="dxa"/>
          <w:tcBorders>
            <w:top w:val="nil"/>
            <w:left w:val="nil"/>
            <w:bottom w:val="single" w:sz="4" w:space="0" w:color="auto"/>
            <w:right w:val="nil"/>
          </w:tcBorders>
          <w:shd w:val="clear" w:color="auto" w:fill="auto"/>
          <w:vAlign w:val="center"/>
        </w:tcPr>
        <w:p w14:paraId="21A0CED0" w14:textId="77777777" w:rsidR="00603C42" w:rsidRPr="007C55F3" w:rsidRDefault="00603C42" w:rsidP="00B31F53">
          <w:pPr>
            <w:tabs>
              <w:tab w:val="right" w:pos="8306"/>
            </w:tabs>
            <w:spacing w:after="0"/>
            <w:ind w:right="-102"/>
            <w:jc w:val="center"/>
            <w:rPr>
              <w:rFonts w:cs="Tahoma"/>
              <w:sz w:val="16"/>
              <w:szCs w:val="16"/>
              <w:lang w:val="el-GR"/>
            </w:rPr>
          </w:pPr>
          <w:r w:rsidRPr="00F64D15">
            <w:rPr>
              <w:rFonts w:cs="Tahoma"/>
              <w:noProof/>
              <w:sz w:val="16"/>
              <w:szCs w:val="16"/>
              <w:lang w:val="el-GR"/>
            </w:rPr>
            <w:t>Λεωφ. Συγγρού 194</w:t>
          </w:r>
          <w:r w:rsidRPr="00F64D15">
            <w:rPr>
              <w:rFonts w:cs="Tahoma"/>
              <w:sz w:val="16"/>
              <w:szCs w:val="16"/>
              <w:lang w:val="el-GR"/>
            </w:rPr>
            <w:t>, 176 71 - Καλλιθέα (Αττική)</w:t>
          </w:r>
          <w:r w:rsidRPr="007C55F3">
            <w:rPr>
              <w:rFonts w:cs="Tahoma"/>
              <w:sz w:val="16"/>
              <w:szCs w:val="16"/>
              <w:lang w:val="el-GR"/>
            </w:rPr>
            <w:t xml:space="preserve">  </w:t>
          </w:r>
          <w:r w:rsidRPr="00FC0EB4">
            <w:rPr>
              <w:rFonts w:cs="Tahoma"/>
              <w:sz w:val="16"/>
              <w:szCs w:val="16"/>
            </w:rPr>
            <w:sym w:font="Symbol" w:char="00B7"/>
          </w:r>
          <w:proofErr w:type="spellStart"/>
          <w:r w:rsidRPr="007C55F3">
            <w:rPr>
              <w:rFonts w:cs="Tahoma"/>
              <w:sz w:val="16"/>
              <w:szCs w:val="16"/>
              <w:lang w:val="el-GR"/>
            </w:rPr>
            <w:t>Τηλ</w:t>
          </w:r>
          <w:proofErr w:type="spellEnd"/>
          <w:r w:rsidRPr="007C55F3">
            <w:rPr>
              <w:rFonts w:cs="Tahoma"/>
              <w:sz w:val="16"/>
              <w:szCs w:val="16"/>
              <w:lang w:val="el-GR"/>
            </w:rPr>
            <w:t xml:space="preserve">.: 213 1300 700  </w:t>
          </w:r>
          <w:r w:rsidRPr="00FC0EB4">
            <w:rPr>
              <w:rFonts w:cs="Tahoma"/>
              <w:sz w:val="16"/>
              <w:szCs w:val="16"/>
            </w:rPr>
            <w:sym w:font="Symbol" w:char="00B7"/>
          </w:r>
          <w:r w:rsidRPr="00FC0EB4">
            <w:rPr>
              <w:rFonts w:cs="Tahoma"/>
              <w:sz w:val="16"/>
              <w:szCs w:val="16"/>
            </w:rPr>
            <w:t>Fax</w:t>
          </w:r>
          <w:r w:rsidRPr="007C55F3">
            <w:rPr>
              <w:rFonts w:cs="Tahoma"/>
              <w:sz w:val="16"/>
              <w:szCs w:val="16"/>
              <w:lang w:val="el-GR"/>
            </w:rPr>
            <w:t>: 213 1300 800-1</w:t>
          </w:r>
        </w:p>
      </w:tc>
    </w:tr>
    <w:tr w:rsidR="00603C42" w:rsidRPr="00FC0EB4" w14:paraId="03656EC6" w14:textId="77777777" w:rsidTr="007178FE">
      <w:tc>
        <w:tcPr>
          <w:tcW w:w="2302" w:type="dxa"/>
          <w:vMerge/>
          <w:tcBorders>
            <w:left w:val="nil"/>
            <w:bottom w:val="nil"/>
            <w:right w:val="nil"/>
          </w:tcBorders>
          <w:shd w:val="clear" w:color="auto" w:fill="auto"/>
        </w:tcPr>
        <w:p w14:paraId="50C31789" w14:textId="77777777" w:rsidR="00603C42" w:rsidRPr="007C55F3" w:rsidRDefault="00603C42" w:rsidP="00B31F53">
          <w:pPr>
            <w:spacing w:after="0"/>
            <w:ind w:right="-442"/>
            <w:jc w:val="left"/>
            <w:rPr>
              <w:rFonts w:cs="Tahoma"/>
              <w:b/>
              <w:lang w:val="el-GR"/>
            </w:rPr>
          </w:pPr>
        </w:p>
      </w:tc>
      <w:tc>
        <w:tcPr>
          <w:tcW w:w="7228" w:type="dxa"/>
          <w:tcBorders>
            <w:left w:val="nil"/>
            <w:bottom w:val="nil"/>
            <w:right w:val="nil"/>
          </w:tcBorders>
          <w:shd w:val="clear" w:color="auto" w:fill="auto"/>
          <w:vAlign w:val="center"/>
        </w:tcPr>
        <w:p w14:paraId="676AB317" w14:textId="77777777" w:rsidR="00603C42" w:rsidRPr="00FC0EB4" w:rsidRDefault="00603C42" w:rsidP="00B31F53">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603C42" w:rsidRPr="00F722C0" w14:paraId="38103632" w14:textId="77777777" w:rsidTr="007178FE">
      <w:trPr>
        <w:trHeight w:val="58"/>
      </w:trPr>
      <w:tc>
        <w:tcPr>
          <w:tcW w:w="2302" w:type="dxa"/>
          <w:vMerge/>
          <w:tcBorders>
            <w:left w:val="nil"/>
            <w:bottom w:val="nil"/>
            <w:right w:val="nil"/>
          </w:tcBorders>
          <w:shd w:val="clear" w:color="auto" w:fill="auto"/>
        </w:tcPr>
        <w:p w14:paraId="6557473E" w14:textId="77777777" w:rsidR="00603C42" w:rsidRPr="00FC0EB4" w:rsidRDefault="00603C42" w:rsidP="00B31F53">
          <w:pPr>
            <w:spacing w:after="0"/>
            <w:ind w:right="-442"/>
            <w:jc w:val="left"/>
            <w:rPr>
              <w:rFonts w:cs="Tahoma"/>
              <w:b/>
              <w:lang w:val="en-US"/>
            </w:rPr>
          </w:pPr>
        </w:p>
      </w:tc>
      <w:tc>
        <w:tcPr>
          <w:tcW w:w="7228" w:type="dxa"/>
          <w:tcBorders>
            <w:top w:val="nil"/>
            <w:left w:val="nil"/>
            <w:bottom w:val="nil"/>
            <w:right w:val="nil"/>
          </w:tcBorders>
          <w:shd w:val="clear" w:color="auto" w:fill="auto"/>
        </w:tcPr>
        <w:p w14:paraId="605500E5" w14:textId="77777777" w:rsidR="00603C42" w:rsidRPr="007C55F3" w:rsidRDefault="00603C42" w:rsidP="00B31F53">
          <w:pPr>
            <w:tabs>
              <w:tab w:val="center" w:pos="4153"/>
              <w:tab w:val="right" w:pos="8306"/>
            </w:tabs>
            <w:spacing w:after="0"/>
            <w:ind w:right="-261"/>
            <w:jc w:val="center"/>
            <w:rPr>
              <w:rFonts w:cs="Tahoma"/>
              <w:noProof/>
              <w:sz w:val="16"/>
              <w:szCs w:val="16"/>
              <w:lang w:val="el-GR"/>
            </w:rPr>
          </w:pPr>
          <w:r w:rsidRPr="007C55F3">
            <w:rPr>
              <w:rFonts w:cs="Tahoma"/>
              <w:noProof/>
              <w:sz w:val="16"/>
              <w:szCs w:val="16"/>
              <w:lang w:val="el-GR"/>
            </w:rPr>
            <w:t xml:space="preserve">ΝΠΙΔ Μη Κερδοσκοπικό </w:t>
          </w:r>
          <w:r w:rsidRPr="00FC0EB4">
            <w:rPr>
              <w:rFonts w:cs="Tahoma"/>
              <w:noProof/>
              <w:sz w:val="16"/>
              <w:szCs w:val="16"/>
            </w:rPr>
            <w:sym w:font="Symbol" w:char="00B7"/>
          </w:r>
          <w:r w:rsidRPr="007C55F3">
            <w:rPr>
              <w:rFonts w:cs="Tahoma"/>
              <w:noProof/>
              <w:sz w:val="16"/>
              <w:szCs w:val="16"/>
              <w:lang w:val="el-GR"/>
            </w:rPr>
            <w:t xml:space="preserve"> Αρ. ΓΕΜΗ: </w:t>
          </w:r>
          <w:r w:rsidRPr="007C55F3">
            <w:rPr>
              <w:rFonts w:cs="Tahoma"/>
              <w:sz w:val="16"/>
              <w:szCs w:val="16"/>
              <w:lang w:val="el-GR"/>
            </w:rPr>
            <w:t>004261201000</w:t>
          </w:r>
        </w:p>
      </w:tc>
    </w:tr>
  </w:tbl>
  <w:p w14:paraId="60FBF04F" w14:textId="77777777" w:rsidR="00603C42" w:rsidRPr="00284032" w:rsidRDefault="00603C42" w:rsidP="00284032">
    <w:pPr>
      <w:pStyle w:val="af3"/>
      <w:pBdr>
        <w:bottom w:val="single" w:sz="4" w:space="1" w:color="auto"/>
      </w:pBdr>
      <w:tabs>
        <w:tab w:val="right" w:pos="9639"/>
      </w:tabs>
      <w:rPr>
        <w:sz w:val="20"/>
        <w:szCs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00F8" w14:textId="6FD2EFE7" w:rsidR="00603C42" w:rsidRPr="00757E01" w:rsidRDefault="00603C42" w:rsidP="00757E01">
    <w:pPr>
      <w:pStyle w:val="af3"/>
      <w:pBdr>
        <w:bottom w:val="single" w:sz="4" w:space="1" w:color="auto"/>
      </w:pBdr>
      <w:tabs>
        <w:tab w:val="right" w:pos="9639"/>
      </w:tabs>
      <w:rPr>
        <w:sz w:val="20"/>
        <w:szCs w:val="20"/>
        <w:lang w:val="el-GR"/>
      </w:rPr>
    </w:pPr>
    <w:r w:rsidRPr="00651C9A">
      <w:rPr>
        <w:sz w:val="20"/>
        <w:szCs w:val="20"/>
        <w:lang w:val="el-GR"/>
      </w:rPr>
      <w:t xml:space="preserve">Διακήρυξη Ηλεκτρονικού Ανοικτού Άνω των Ορίων Διαγωνισμού για το Έργο </w:t>
    </w:r>
    <w:r w:rsidRPr="00B11AC1">
      <w:rPr>
        <w:sz w:val="20"/>
        <w:szCs w:val="20"/>
        <w:lang w:val="el-GR"/>
      </w:rPr>
      <w:t>«Ενέργειες Δημοσιότητας και προώθησης Δικτύου Δημόσιου Τομέα – ΣΥΖΕΥΞΙΣ ΙΙ»</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D1025" w14:textId="501C1827" w:rsidR="00603C42" w:rsidRPr="00757E01" w:rsidRDefault="00603C42" w:rsidP="00B11AC1">
    <w:pPr>
      <w:pStyle w:val="af3"/>
      <w:pBdr>
        <w:bottom w:val="single" w:sz="4" w:space="1" w:color="auto"/>
      </w:pBdr>
      <w:tabs>
        <w:tab w:val="right" w:pos="9639"/>
      </w:tabs>
      <w:rPr>
        <w:sz w:val="20"/>
        <w:szCs w:val="20"/>
        <w:lang w:val="el-GR"/>
      </w:rPr>
    </w:pPr>
    <w:r w:rsidRPr="00651C9A">
      <w:rPr>
        <w:sz w:val="20"/>
        <w:szCs w:val="20"/>
        <w:lang w:val="el-GR"/>
      </w:rPr>
      <w:t xml:space="preserve">Διακήρυξη Ηλεκτρονικού Ανοικτού Άνω των Ορίων Διαγωνισμού για το Έργο </w:t>
    </w:r>
    <w:r w:rsidRPr="00284032">
      <w:rPr>
        <w:sz w:val="20"/>
        <w:szCs w:val="20"/>
        <w:lang w:val="el-GR"/>
      </w:rPr>
      <w:t>«</w:t>
    </w:r>
    <w:r w:rsidRPr="004515D9">
      <w:rPr>
        <w:noProof/>
        <w:sz w:val="20"/>
        <w:szCs w:val="20"/>
        <w:lang w:val="el-GR"/>
      </w:rPr>
      <w:t>Ενέργειες Δημοσιότητας και προώθησης Δικτύου Δημόσιου Τομέα – ΣΥΖΕΥΞΙΣ ΙΙ</w:t>
    </w:r>
    <w:r>
      <w:rPr>
        <w:sz w:val="20"/>
        <w:szCs w:val="20"/>
        <w:lang w:val="el-GR"/>
      </w:rPr>
      <w:t>»</w:t>
    </w:r>
  </w:p>
  <w:p w14:paraId="72DA97B9" w14:textId="0A4A66C9" w:rsidR="00603C42" w:rsidRPr="00757E01" w:rsidRDefault="00603C42" w:rsidP="005546AE">
    <w:pPr>
      <w:pStyle w:val="af3"/>
      <w:pBdr>
        <w:bottom w:val="single" w:sz="4" w:space="1" w:color="auto"/>
      </w:pBdr>
      <w:tabs>
        <w:tab w:val="right" w:pos="9639"/>
      </w:tabs>
      <w:rPr>
        <w:sz w:val="20"/>
        <w:szCs w:val="20"/>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D6A8AB8"/>
    <w:lvl w:ilvl="0">
      <w:numFmt w:val="bullet"/>
      <w:lvlText w:val="*"/>
      <w:lvlJc w:val="left"/>
    </w:lvl>
  </w:abstractNum>
  <w:abstractNum w:abstractNumId="1" w15:restartNumberingAfterBreak="0">
    <w:nsid w:val="00000002"/>
    <w:multiLevelType w:val="multilevel"/>
    <w:tmpl w:val="4FE8EC3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4090001"/>
    <w:lvl w:ilvl="0">
      <w:start w:val="1"/>
      <w:numFmt w:val="bullet"/>
      <w:lvlText w:val=""/>
      <w:lvlJc w:val="left"/>
      <w:pPr>
        <w:ind w:left="720" w:hanging="360"/>
      </w:pPr>
      <w:rPr>
        <w:rFonts w:ascii="Symbol" w:hAnsi="Symbol" w:hint="default"/>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2"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4" w15:restartNumberingAfterBreak="0">
    <w:nsid w:val="00000089"/>
    <w:multiLevelType w:val="multilevel"/>
    <w:tmpl w:val="0000008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0F15868"/>
    <w:multiLevelType w:val="hybridMultilevel"/>
    <w:tmpl w:val="56A2F51C"/>
    <w:lvl w:ilvl="0" w:tplc="E1003A1C">
      <w:start w:val="1"/>
      <w:numFmt w:val="decimal"/>
      <w:lvlText w:val="%1."/>
      <w:lvlJc w:val="left"/>
      <w:pPr>
        <w:ind w:left="720" w:hanging="360"/>
      </w:pPr>
      <w:rPr>
        <w:color w:val="auto"/>
      </w:rPr>
    </w:lvl>
    <w:lvl w:ilvl="1" w:tplc="C6F2D6FA">
      <w:start w:val="1"/>
      <w:numFmt w:val="lowerLetter"/>
      <w:lvlText w:val="%2."/>
      <w:lvlJc w:val="left"/>
      <w:pPr>
        <w:tabs>
          <w:tab w:val="num" w:pos="1440"/>
        </w:tabs>
        <w:ind w:left="1440" w:hanging="360"/>
      </w:pPr>
      <w:rPr>
        <w:rFonts w:ascii="Calibri" w:eastAsia="Calibri" w:hAnsi="Calibri" w:cs="Times New Roman"/>
        <w:color w:val="auto"/>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00FF735D"/>
    <w:multiLevelType w:val="hybridMultilevel"/>
    <w:tmpl w:val="2DFC61AC"/>
    <w:lvl w:ilvl="0" w:tplc="0409001B">
      <w:start w:val="1"/>
      <w:numFmt w:val="lowerRoman"/>
      <w:lvlText w:val="%1."/>
      <w:lvlJc w:val="righ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18" w15:restartNumberingAfterBreak="0">
    <w:nsid w:val="015E22E1"/>
    <w:multiLevelType w:val="multilevel"/>
    <w:tmpl w:val="933CDE58"/>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2."/>
      <w:lvlJc w:val="left"/>
      <w:pPr>
        <w:ind w:left="750" w:hanging="570"/>
      </w:pPr>
      <w:rPr>
        <w:rFonts w:hint="default"/>
        <w:b/>
        <w:bCs/>
      </w:rPr>
    </w:lvl>
    <w:lvl w:ilvl="2">
      <w:start w:val="1"/>
      <w:numFmt w:val="decimal"/>
      <w:isLgl/>
      <w:lvlText w:val="%1.%2.%3"/>
      <w:lvlJc w:val="left"/>
      <w:pPr>
        <w:ind w:left="720" w:hanging="720"/>
      </w:pPr>
      <w:rPr>
        <w:rFonts w:hint="default"/>
        <w:i w:val="0"/>
        <w:color w:val="auto"/>
      </w:rPr>
    </w:lvl>
    <w:lvl w:ilvl="3">
      <w:start w:val="1"/>
      <w:numFmt w:val="decimal"/>
      <w:lvlText w:val="2.2.6.%4"/>
      <w:lvlJc w:val="left"/>
      <w:pPr>
        <w:ind w:left="720" w:hanging="720"/>
      </w:pPr>
      <w:rPr>
        <w:rFonts w:hint="default"/>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04027F24"/>
    <w:multiLevelType w:val="hybridMultilevel"/>
    <w:tmpl w:val="D7E620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04445907"/>
    <w:multiLevelType w:val="hybridMultilevel"/>
    <w:tmpl w:val="315CE258"/>
    <w:lvl w:ilvl="0" w:tplc="6ACC784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4AF6BD1"/>
    <w:multiLevelType w:val="hybridMultilevel"/>
    <w:tmpl w:val="47C60E84"/>
    <w:lvl w:ilvl="0" w:tplc="04090011">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059970D5"/>
    <w:multiLevelType w:val="hybridMultilevel"/>
    <w:tmpl w:val="F0E6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05D60595"/>
    <w:multiLevelType w:val="hybridMultilevel"/>
    <w:tmpl w:val="152EED2C"/>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06AF2378"/>
    <w:multiLevelType w:val="hybridMultilevel"/>
    <w:tmpl w:val="FFFFFFFF"/>
    <w:lvl w:ilvl="0" w:tplc="B5BC6E24">
      <w:start w:val="1"/>
      <w:numFmt w:val="bullet"/>
      <w:lvlText w:val="§"/>
      <w:lvlJc w:val="left"/>
      <w:pPr>
        <w:ind w:left="720" w:hanging="360"/>
      </w:pPr>
      <w:rPr>
        <w:rFonts w:ascii="Wingdings" w:hAnsi="Wingdings" w:hint="default"/>
      </w:rPr>
    </w:lvl>
    <w:lvl w:ilvl="1" w:tplc="C5E6C16C">
      <w:start w:val="1"/>
      <w:numFmt w:val="bullet"/>
      <w:lvlText w:val="o"/>
      <w:lvlJc w:val="left"/>
      <w:pPr>
        <w:ind w:left="1440" w:hanging="360"/>
      </w:pPr>
      <w:rPr>
        <w:rFonts w:ascii="Courier New" w:hAnsi="Courier New" w:hint="default"/>
      </w:rPr>
    </w:lvl>
    <w:lvl w:ilvl="2" w:tplc="014890D8">
      <w:start w:val="1"/>
      <w:numFmt w:val="bullet"/>
      <w:lvlText w:val=""/>
      <w:lvlJc w:val="left"/>
      <w:pPr>
        <w:ind w:left="2160" w:hanging="360"/>
      </w:pPr>
      <w:rPr>
        <w:rFonts w:ascii="Wingdings" w:hAnsi="Wingdings" w:hint="default"/>
      </w:rPr>
    </w:lvl>
    <w:lvl w:ilvl="3" w:tplc="57FCC616">
      <w:start w:val="1"/>
      <w:numFmt w:val="bullet"/>
      <w:lvlText w:val=""/>
      <w:lvlJc w:val="left"/>
      <w:pPr>
        <w:ind w:left="2880" w:hanging="360"/>
      </w:pPr>
      <w:rPr>
        <w:rFonts w:ascii="Symbol" w:hAnsi="Symbol" w:hint="default"/>
      </w:rPr>
    </w:lvl>
    <w:lvl w:ilvl="4" w:tplc="B66A7E26">
      <w:start w:val="1"/>
      <w:numFmt w:val="bullet"/>
      <w:lvlText w:val="o"/>
      <w:lvlJc w:val="left"/>
      <w:pPr>
        <w:ind w:left="3600" w:hanging="360"/>
      </w:pPr>
      <w:rPr>
        <w:rFonts w:ascii="Courier New" w:hAnsi="Courier New" w:hint="default"/>
      </w:rPr>
    </w:lvl>
    <w:lvl w:ilvl="5" w:tplc="F65E33DA">
      <w:start w:val="1"/>
      <w:numFmt w:val="bullet"/>
      <w:lvlText w:val=""/>
      <w:lvlJc w:val="left"/>
      <w:pPr>
        <w:ind w:left="4320" w:hanging="360"/>
      </w:pPr>
      <w:rPr>
        <w:rFonts w:ascii="Wingdings" w:hAnsi="Wingdings" w:hint="default"/>
      </w:rPr>
    </w:lvl>
    <w:lvl w:ilvl="6" w:tplc="7E3AE020">
      <w:start w:val="1"/>
      <w:numFmt w:val="bullet"/>
      <w:lvlText w:val=""/>
      <w:lvlJc w:val="left"/>
      <w:pPr>
        <w:ind w:left="5040" w:hanging="360"/>
      </w:pPr>
      <w:rPr>
        <w:rFonts w:ascii="Symbol" w:hAnsi="Symbol" w:hint="default"/>
      </w:rPr>
    </w:lvl>
    <w:lvl w:ilvl="7" w:tplc="DC4AAF10">
      <w:start w:val="1"/>
      <w:numFmt w:val="bullet"/>
      <w:lvlText w:val="o"/>
      <w:lvlJc w:val="left"/>
      <w:pPr>
        <w:ind w:left="5760" w:hanging="360"/>
      </w:pPr>
      <w:rPr>
        <w:rFonts w:ascii="Courier New" w:hAnsi="Courier New" w:hint="default"/>
      </w:rPr>
    </w:lvl>
    <w:lvl w:ilvl="8" w:tplc="920EA146">
      <w:start w:val="1"/>
      <w:numFmt w:val="bullet"/>
      <w:lvlText w:val=""/>
      <w:lvlJc w:val="left"/>
      <w:pPr>
        <w:ind w:left="6480" w:hanging="360"/>
      </w:pPr>
      <w:rPr>
        <w:rFonts w:ascii="Wingdings" w:hAnsi="Wingdings" w:hint="default"/>
      </w:rPr>
    </w:lvl>
  </w:abstractNum>
  <w:abstractNum w:abstractNumId="26" w15:restartNumberingAfterBreak="0">
    <w:nsid w:val="076D19AE"/>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7980A72"/>
    <w:multiLevelType w:val="hybridMultilevel"/>
    <w:tmpl w:val="C6F43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8140E73"/>
    <w:multiLevelType w:val="hybridMultilevel"/>
    <w:tmpl w:val="E7E266DE"/>
    <w:lvl w:ilvl="0" w:tplc="00000006">
      <w:start w:val="1"/>
      <w:numFmt w:val="decimal"/>
      <w:lvlText w:val="Π%1."/>
      <w:lvlJc w:val="left"/>
      <w:pPr>
        <w:tabs>
          <w:tab w:val="num" w:pos="567"/>
        </w:tabs>
        <w:ind w:left="567" w:hanging="567"/>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15:restartNumberingAfterBreak="0">
    <w:nsid w:val="08BE2474"/>
    <w:multiLevelType w:val="hybridMultilevel"/>
    <w:tmpl w:val="81E232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08D90A8A"/>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09984554"/>
    <w:multiLevelType w:val="hybridMultilevel"/>
    <w:tmpl w:val="DBD4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9A22EDB"/>
    <w:multiLevelType w:val="hybridMultilevel"/>
    <w:tmpl w:val="73CCC408"/>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34" w15:restartNumberingAfterBreak="0">
    <w:nsid w:val="09A542F3"/>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35" w15:restartNumberingAfterBreak="0">
    <w:nsid w:val="0A08131D"/>
    <w:multiLevelType w:val="hybridMultilevel"/>
    <w:tmpl w:val="F242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0EAB6A93"/>
    <w:multiLevelType w:val="hybridMultilevel"/>
    <w:tmpl w:val="1340E2B0"/>
    <w:lvl w:ilvl="0" w:tplc="0408000F">
      <w:start w:val="1"/>
      <w:numFmt w:val="decimal"/>
      <w:lvlText w:val="%1."/>
      <w:lvlJc w:val="left"/>
      <w:pPr>
        <w:ind w:left="81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0FBE2CAD"/>
    <w:multiLevelType w:val="hybridMultilevel"/>
    <w:tmpl w:val="2C868DB4"/>
    <w:lvl w:ilvl="0" w:tplc="04080001">
      <w:start w:val="1"/>
      <w:numFmt w:val="bullet"/>
      <w:lvlText w:val=""/>
      <w:lvlJc w:val="left"/>
      <w:pPr>
        <w:ind w:left="1069" w:hanging="360"/>
      </w:pPr>
      <w:rPr>
        <w:rFonts w:ascii="Symbol" w:hAnsi="Symbo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9" w15:restartNumberingAfterBreak="0">
    <w:nsid w:val="1052433A"/>
    <w:multiLevelType w:val="hybridMultilevel"/>
    <w:tmpl w:val="CA269D8C"/>
    <w:lvl w:ilvl="0" w:tplc="89E49ACA">
      <w:start w:val="1"/>
      <w:numFmt w:val="lowerRoman"/>
      <w:lvlText w:val="%1."/>
      <w:lvlJc w:val="right"/>
      <w:pPr>
        <w:ind w:left="720" w:hanging="360"/>
      </w:pPr>
      <w:rPr>
        <w:rFonts w:hint="default"/>
        <w:b w:val="0"/>
        <w:i w:val="0"/>
      </w:rPr>
    </w:lvl>
    <w:lvl w:ilvl="1" w:tplc="0409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1172680B"/>
    <w:multiLevelType w:val="multilevel"/>
    <w:tmpl w:val="537C1754"/>
    <w:lvl w:ilvl="0">
      <w:numFmt w:val="bullet"/>
      <w:lvlText w:val="•"/>
      <w:lvlJc w:val="left"/>
      <w:pPr>
        <w:ind w:left="1080" w:hanging="72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15:restartNumberingAfterBreak="0">
    <w:nsid w:val="1394415C"/>
    <w:multiLevelType w:val="hybridMultilevel"/>
    <w:tmpl w:val="52726C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58303C6"/>
    <w:multiLevelType w:val="hybridMultilevel"/>
    <w:tmpl w:val="EBC81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165F66E4"/>
    <w:multiLevelType w:val="hybridMultilevel"/>
    <w:tmpl w:val="308CEF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16A4461A"/>
    <w:multiLevelType w:val="hybridMultilevel"/>
    <w:tmpl w:val="579215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16AB65B5"/>
    <w:multiLevelType w:val="hybridMultilevel"/>
    <w:tmpl w:val="F1CE24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16D237E6"/>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9074778"/>
    <w:multiLevelType w:val="hybridMultilevel"/>
    <w:tmpl w:val="FD9AC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9341154"/>
    <w:multiLevelType w:val="hybridMultilevel"/>
    <w:tmpl w:val="000E5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193E1421"/>
    <w:multiLevelType w:val="hybridMultilevel"/>
    <w:tmpl w:val="F7BEEE6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3"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54" w15:restartNumberingAfterBreak="0">
    <w:nsid w:val="1A045188"/>
    <w:multiLevelType w:val="hybridMultilevel"/>
    <w:tmpl w:val="062C4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A32260A"/>
    <w:multiLevelType w:val="multilevel"/>
    <w:tmpl w:val="725CBB08"/>
    <w:lvl w:ilvl="0">
      <w:start w:val="1"/>
      <w:numFmt w:val="decimal"/>
      <w:lvlRestart w:val="0"/>
      <w:lvlText w:val="%1."/>
      <w:lvlJc w:val="left"/>
      <w:pPr>
        <w:tabs>
          <w:tab w:val="num" w:pos="360"/>
        </w:tabs>
        <w:ind w:left="357" w:hanging="357"/>
      </w:pPr>
      <w:rPr>
        <w:rFonts w:cs="Times New Roman" w:hint="default"/>
        <w:lang w:val="el-GR"/>
      </w:rPr>
    </w:lvl>
    <w:lvl w:ilvl="1">
      <w:start w:val="1"/>
      <w:numFmt w:val="decimal"/>
      <w:isLgl/>
      <w:lvlText w:val="%1.%2"/>
      <w:lvlJc w:val="left"/>
      <w:pPr>
        <w:tabs>
          <w:tab w:val="num" w:pos="360"/>
        </w:tabs>
        <w:ind w:left="357" w:hanging="357"/>
      </w:pPr>
      <w:rPr>
        <w:rFonts w:cs="Times New Roman" w:hint="default"/>
      </w:rPr>
    </w:lvl>
    <w:lvl w:ilvl="2">
      <w:start w:val="1"/>
      <w:numFmt w:val="decimal"/>
      <w:isLgl/>
      <w:lvlText w:val="%1.%2.%3"/>
      <w:lvlJc w:val="left"/>
      <w:pPr>
        <w:tabs>
          <w:tab w:val="num" w:pos="360"/>
        </w:tabs>
        <w:ind w:left="357" w:hanging="357"/>
      </w:pPr>
      <w:rPr>
        <w:rFonts w:hint="default"/>
      </w:rPr>
    </w:lvl>
    <w:lvl w:ilvl="3">
      <w:start w:val="1"/>
      <w:numFmt w:val="decimal"/>
      <w:isLgl/>
      <w:lvlText w:val="%1.%2.%3.%4"/>
      <w:lvlJc w:val="left"/>
      <w:pPr>
        <w:tabs>
          <w:tab w:val="num" w:pos="360"/>
        </w:tabs>
        <w:ind w:left="357" w:hanging="357"/>
      </w:pPr>
      <w:rPr>
        <w:rFonts w:cs="Times New Roman" w:hint="default"/>
      </w:rPr>
    </w:lvl>
    <w:lvl w:ilvl="4">
      <w:start w:val="1"/>
      <w:numFmt w:val="decimal"/>
      <w:isLgl/>
      <w:lvlText w:val="%1.%2.%3.%4.%5"/>
      <w:lvlJc w:val="left"/>
      <w:pPr>
        <w:tabs>
          <w:tab w:val="num" w:pos="360"/>
        </w:tabs>
        <w:ind w:left="357" w:hanging="357"/>
      </w:pPr>
      <w:rPr>
        <w:rFonts w:ascii="Tahoma" w:hAnsi="Tahoma" w:cs="Tahoma" w:hint="default"/>
      </w:rPr>
    </w:lvl>
    <w:lvl w:ilvl="5">
      <w:start w:val="1"/>
      <w:numFmt w:val="decimal"/>
      <w:isLgl/>
      <w:lvlText w:val="%1.%2.%3.%4.%5.%6"/>
      <w:lvlJc w:val="left"/>
      <w:pPr>
        <w:tabs>
          <w:tab w:val="num" w:pos="360"/>
        </w:tabs>
        <w:ind w:left="357" w:hanging="357"/>
      </w:pPr>
      <w:rPr>
        <w:rFonts w:cs="Times New Roman" w:hint="default"/>
      </w:rPr>
    </w:lvl>
    <w:lvl w:ilvl="6">
      <w:start w:val="1"/>
      <w:numFmt w:val="decimal"/>
      <w:isLgl/>
      <w:lvlText w:val="%1.%2.%3.%4.%5.%6.%7"/>
      <w:lvlJc w:val="left"/>
      <w:pPr>
        <w:tabs>
          <w:tab w:val="num" w:pos="360"/>
        </w:tabs>
        <w:ind w:left="357" w:hanging="357"/>
      </w:pPr>
      <w:rPr>
        <w:rFonts w:cs="Times New Roman" w:hint="default"/>
      </w:rPr>
    </w:lvl>
    <w:lvl w:ilvl="7">
      <w:start w:val="1"/>
      <w:numFmt w:val="decimal"/>
      <w:isLgl/>
      <w:lvlText w:val="%1.%2.%3.%4.%5.%6.%7.%8"/>
      <w:lvlJc w:val="left"/>
      <w:pPr>
        <w:tabs>
          <w:tab w:val="num" w:pos="360"/>
        </w:tabs>
        <w:ind w:left="357" w:hanging="357"/>
      </w:pPr>
      <w:rPr>
        <w:rFonts w:cs="Times New Roman" w:hint="default"/>
      </w:rPr>
    </w:lvl>
    <w:lvl w:ilvl="8">
      <w:start w:val="1"/>
      <w:numFmt w:val="decimal"/>
      <w:isLgl/>
      <w:lvlText w:val="%1.%2.%3.%4.%5.%6.%7.%8.%9"/>
      <w:lvlJc w:val="left"/>
      <w:pPr>
        <w:tabs>
          <w:tab w:val="num" w:pos="360"/>
        </w:tabs>
        <w:ind w:left="357" w:hanging="357"/>
      </w:pPr>
      <w:rPr>
        <w:rFonts w:cs="Times New Roman" w:hint="default"/>
      </w:rPr>
    </w:lvl>
  </w:abstractNum>
  <w:abstractNum w:abstractNumId="56" w15:restartNumberingAfterBreak="0">
    <w:nsid w:val="1BA40843"/>
    <w:multiLevelType w:val="hybridMultilevel"/>
    <w:tmpl w:val="E8546B18"/>
    <w:lvl w:ilvl="0" w:tplc="0409000F">
      <w:start w:val="1"/>
      <w:numFmt w:val="decimal"/>
      <w:lvlText w:val="%1."/>
      <w:lvlJc w:val="left"/>
      <w:pPr>
        <w:ind w:left="720" w:hanging="360"/>
      </w:pPr>
      <w:rPr>
        <w:rFonts w:hint="default"/>
      </w:rPr>
    </w:lvl>
    <w:lvl w:ilvl="1" w:tplc="E92CE51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C807F66"/>
    <w:multiLevelType w:val="multilevel"/>
    <w:tmpl w:val="5DA29988"/>
    <w:lvl w:ilvl="0">
      <w:start w:val="42"/>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5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60" w15:restartNumberingAfterBreak="0">
    <w:nsid w:val="1E247B79"/>
    <w:multiLevelType w:val="hybridMultilevel"/>
    <w:tmpl w:val="47C60E84"/>
    <w:lvl w:ilvl="0" w:tplc="04090011">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1" w15:restartNumberingAfterBreak="0">
    <w:nsid w:val="1EF97A5D"/>
    <w:multiLevelType w:val="multilevel"/>
    <w:tmpl w:val="3A1E1B1E"/>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62" w15:restartNumberingAfterBreak="0">
    <w:nsid w:val="1F1E6BEE"/>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1FC62FC6"/>
    <w:multiLevelType w:val="hybridMultilevel"/>
    <w:tmpl w:val="390CF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02E4E8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03F5236"/>
    <w:multiLevelType w:val="hybridMultilevel"/>
    <w:tmpl w:val="D4E61A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15:restartNumberingAfterBreak="0">
    <w:nsid w:val="205B69DE"/>
    <w:multiLevelType w:val="hybridMultilevel"/>
    <w:tmpl w:val="89BA0918"/>
    <w:lvl w:ilvl="0" w:tplc="04080003">
      <w:start w:val="1"/>
      <w:numFmt w:val="bullet"/>
      <w:lvlText w:val="o"/>
      <w:lvlJc w:val="left"/>
      <w:pPr>
        <w:ind w:left="1530" w:hanging="360"/>
      </w:pPr>
      <w:rPr>
        <w:rFonts w:ascii="Courier New" w:hAnsi="Courier New" w:cs="Times New Roman" w:hint="default"/>
      </w:rPr>
    </w:lvl>
    <w:lvl w:ilvl="1" w:tplc="04080003">
      <w:start w:val="1"/>
      <w:numFmt w:val="bullet"/>
      <w:lvlText w:val="o"/>
      <w:lvlJc w:val="left"/>
      <w:pPr>
        <w:ind w:left="2250" w:hanging="360"/>
      </w:pPr>
      <w:rPr>
        <w:rFonts w:ascii="Courier New" w:hAnsi="Courier New" w:cs="Times New Roman" w:hint="default"/>
      </w:rPr>
    </w:lvl>
    <w:lvl w:ilvl="2" w:tplc="04080005">
      <w:start w:val="1"/>
      <w:numFmt w:val="bullet"/>
      <w:lvlText w:val=""/>
      <w:lvlJc w:val="left"/>
      <w:pPr>
        <w:ind w:left="2970" w:hanging="360"/>
      </w:pPr>
      <w:rPr>
        <w:rFonts w:ascii="Wingdings" w:hAnsi="Wingdings" w:hint="default"/>
      </w:rPr>
    </w:lvl>
    <w:lvl w:ilvl="3" w:tplc="04080001">
      <w:start w:val="1"/>
      <w:numFmt w:val="bullet"/>
      <w:lvlText w:val=""/>
      <w:lvlJc w:val="left"/>
      <w:pPr>
        <w:ind w:left="3690" w:hanging="360"/>
      </w:pPr>
      <w:rPr>
        <w:rFonts w:ascii="Symbol" w:hAnsi="Symbol" w:hint="default"/>
      </w:rPr>
    </w:lvl>
    <w:lvl w:ilvl="4" w:tplc="04080003">
      <w:start w:val="1"/>
      <w:numFmt w:val="bullet"/>
      <w:lvlText w:val="o"/>
      <w:lvlJc w:val="left"/>
      <w:pPr>
        <w:ind w:left="4410" w:hanging="360"/>
      </w:pPr>
      <w:rPr>
        <w:rFonts w:ascii="Courier New" w:hAnsi="Courier New" w:cs="Times New Roman" w:hint="default"/>
      </w:rPr>
    </w:lvl>
    <w:lvl w:ilvl="5" w:tplc="04080005">
      <w:start w:val="1"/>
      <w:numFmt w:val="bullet"/>
      <w:lvlText w:val=""/>
      <w:lvlJc w:val="left"/>
      <w:pPr>
        <w:ind w:left="5130" w:hanging="360"/>
      </w:pPr>
      <w:rPr>
        <w:rFonts w:ascii="Wingdings" w:hAnsi="Wingdings" w:hint="default"/>
      </w:rPr>
    </w:lvl>
    <w:lvl w:ilvl="6" w:tplc="04080001">
      <w:start w:val="1"/>
      <w:numFmt w:val="bullet"/>
      <w:lvlText w:val=""/>
      <w:lvlJc w:val="left"/>
      <w:pPr>
        <w:ind w:left="5850" w:hanging="360"/>
      </w:pPr>
      <w:rPr>
        <w:rFonts w:ascii="Symbol" w:hAnsi="Symbol" w:hint="default"/>
      </w:rPr>
    </w:lvl>
    <w:lvl w:ilvl="7" w:tplc="04080003">
      <w:start w:val="1"/>
      <w:numFmt w:val="bullet"/>
      <w:lvlText w:val="o"/>
      <w:lvlJc w:val="left"/>
      <w:pPr>
        <w:ind w:left="6570" w:hanging="360"/>
      </w:pPr>
      <w:rPr>
        <w:rFonts w:ascii="Courier New" w:hAnsi="Courier New" w:cs="Times New Roman" w:hint="default"/>
      </w:rPr>
    </w:lvl>
    <w:lvl w:ilvl="8" w:tplc="04080005">
      <w:start w:val="1"/>
      <w:numFmt w:val="bullet"/>
      <w:lvlText w:val=""/>
      <w:lvlJc w:val="left"/>
      <w:pPr>
        <w:ind w:left="7290" w:hanging="360"/>
      </w:pPr>
      <w:rPr>
        <w:rFonts w:ascii="Wingdings" w:hAnsi="Wingdings" w:hint="default"/>
      </w:rPr>
    </w:lvl>
  </w:abstractNum>
  <w:abstractNum w:abstractNumId="67"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8" w15:restartNumberingAfterBreak="0">
    <w:nsid w:val="216133E5"/>
    <w:multiLevelType w:val="hybridMultilevel"/>
    <w:tmpl w:val="F4F26B86"/>
    <w:lvl w:ilvl="0" w:tplc="773A765A">
      <w:start w:val="4"/>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1AC0D98"/>
    <w:multiLevelType w:val="hybridMultilevel"/>
    <w:tmpl w:val="54744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1E92717"/>
    <w:multiLevelType w:val="hybridMultilevel"/>
    <w:tmpl w:val="CE681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22F704B0"/>
    <w:multiLevelType w:val="hybridMultilevel"/>
    <w:tmpl w:val="1FDC7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4365ADF"/>
    <w:multiLevelType w:val="multilevel"/>
    <w:tmpl w:val="DB4ED7AE"/>
    <w:lvl w:ilvl="0">
      <w:start w:val="1"/>
      <w:numFmt w:val="decimal"/>
      <w:lvlText w:val="%1.1"/>
      <w:lvlJc w:val="left"/>
      <w:pPr>
        <w:ind w:left="1080" w:hanging="360"/>
      </w:pPr>
      <w:rPr>
        <w:rFonts w:hint="default"/>
      </w:rPr>
    </w:lvl>
    <w:lvl w:ilvl="1">
      <w:start w:val="1"/>
      <w:numFmt w:val="decimal"/>
      <w:pStyle w:val="5"/>
      <w:lvlText w:val="%1.%2."/>
      <w:lvlJc w:val="left"/>
      <w:pPr>
        <w:ind w:left="716" w:hanging="432"/>
      </w:pPr>
      <w:rPr>
        <w:sz w:val="22"/>
        <w:szCs w:val="22"/>
      </w:rPr>
    </w:lvl>
    <w:lvl w:ilvl="2">
      <w:start w:val="1"/>
      <w:numFmt w:val="decimal"/>
      <w:pStyle w:val="1"/>
      <w:lvlText w:val="%1.%2.%3."/>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3" w15:restartNumberingAfterBreak="0">
    <w:nsid w:val="257C2CC7"/>
    <w:multiLevelType w:val="hybridMultilevel"/>
    <w:tmpl w:val="2FEA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6FB15DB"/>
    <w:multiLevelType w:val="hybridMultilevel"/>
    <w:tmpl w:val="37B0B4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76" w15:restartNumberingAfterBreak="0">
    <w:nsid w:val="279124CD"/>
    <w:multiLevelType w:val="hybridMultilevel"/>
    <w:tmpl w:val="2814D95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7" w15:restartNumberingAfterBreak="0">
    <w:nsid w:val="28741E2C"/>
    <w:multiLevelType w:val="hybridMultilevel"/>
    <w:tmpl w:val="DDACA198"/>
    <w:lvl w:ilvl="0" w:tplc="8DE87696">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8" w15:restartNumberingAfterBreak="0">
    <w:nsid w:val="29D872AC"/>
    <w:multiLevelType w:val="hybridMultilevel"/>
    <w:tmpl w:val="572215A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9"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0" w15:restartNumberingAfterBreak="0">
    <w:nsid w:val="2CD3595E"/>
    <w:multiLevelType w:val="multilevel"/>
    <w:tmpl w:val="600E5A14"/>
    <w:lvl w:ilvl="0">
      <w:start w:val="1"/>
      <w:numFmt w:val="decimal"/>
      <w:pStyle w:val="10"/>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ahoma" w:hAnsi="Tahoma" w:cs="Tahoma" w:hint="default"/>
        <w:b/>
        <w:bCs/>
        <w:i w:val="0"/>
        <w:iCs/>
        <w:sz w:val="22"/>
        <w:szCs w:val="22"/>
      </w:rPr>
    </w:lvl>
    <w:lvl w:ilvl="4">
      <w:start w:val="1"/>
      <w:numFmt w:val="decimal"/>
      <w:pStyle w:val="50"/>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81" w15:restartNumberingAfterBreak="0">
    <w:nsid w:val="2E2E4FE6"/>
    <w:multiLevelType w:val="hybridMultilevel"/>
    <w:tmpl w:val="C74A0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F465ED0"/>
    <w:multiLevelType w:val="multilevel"/>
    <w:tmpl w:val="37F2A4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3" w15:restartNumberingAfterBreak="0">
    <w:nsid w:val="307E193B"/>
    <w:multiLevelType w:val="hybridMultilevel"/>
    <w:tmpl w:val="806872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31584578"/>
    <w:multiLevelType w:val="hybridMultilevel"/>
    <w:tmpl w:val="9648CF98"/>
    <w:lvl w:ilvl="0" w:tplc="0C09000F">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Times New Roman" w:hint="default"/>
      </w:rPr>
    </w:lvl>
    <w:lvl w:ilvl="2" w:tplc="0408001B">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start w:val="1"/>
      <w:numFmt w:val="bullet"/>
      <w:lvlText w:val="o"/>
      <w:lvlJc w:val="left"/>
      <w:pPr>
        <w:ind w:left="3600" w:hanging="360"/>
      </w:pPr>
      <w:rPr>
        <w:rFonts w:ascii="Courier New" w:hAnsi="Courier New" w:cs="Times New Roman" w:hint="default"/>
      </w:rPr>
    </w:lvl>
    <w:lvl w:ilvl="5" w:tplc="0408001B">
      <w:start w:val="1"/>
      <w:numFmt w:val="bullet"/>
      <w:lvlText w:val=""/>
      <w:lvlJc w:val="left"/>
      <w:pPr>
        <w:ind w:left="4320" w:hanging="360"/>
      </w:pPr>
      <w:rPr>
        <w:rFonts w:ascii="Wingdings" w:hAnsi="Wingdings" w:hint="default"/>
      </w:rPr>
    </w:lvl>
    <w:lvl w:ilvl="6" w:tplc="0408000F">
      <w:start w:val="1"/>
      <w:numFmt w:val="bullet"/>
      <w:lvlText w:val=""/>
      <w:lvlJc w:val="left"/>
      <w:pPr>
        <w:ind w:left="5040" w:hanging="360"/>
      </w:pPr>
      <w:rPr>
        <w:rFonts w:ascii="Symbol" w:hAnsi="Symbol" w:hint="default"/>
      </w:rPr>
    </w:lvl>
    <w:lvl w:ilvl="7" w:tplc="04080019">
      <w:start w:val="1"/>
      <w:numFmt w:val="bullet"/>
      <w:lvlText w:val="o"/>
      <w:lvlJc w:val="left"/>
      <w:pPr>
        <w:ind w:left="5760" w:hanging="360"/>
      </w:pPr>
      <w:rPr>
        <w:rFonts w:ascii="Courier New" w:hAnsi="Courier New" w:cs="Times New Roman" w:hint="default"/>
      </w:rPr>
    </w:lvl>
    <w:lvl w:ilvl="8" w:tplc="0408001B">
      <w:start w:val="1"/>
      <w:numFmt w:val="bullet"/>
      <w:lvlText w:val=""/>
      <w:lvlJc w:val="left"/>
      <w:pPr>
        <w:ind w:left="6480" w:hanging="360"/>
      </w:pPr>
      <w:rPr>
        <w:rFonts w:ascii="Wingdings" w:hAnsi="Wingdings" w:hint="default"/>
      </w:rPr>
    </w:lvl>
  </w:abstractNum>
  <w:abstractNum w:abstractNumId="85"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33A57DB3"/>
    <w:multiLevelType w:val="multilevel"/>
    <w:tmpl w:val="537C1754"/>
    <w:lvl w:ilvl="0">
      <w:numFmt w:val="bullet"/>
      <w:lvlText w:val="•"/>
      <w:lvlJc w:val="left"/>
      <w:pPr>
        <w:ind w:left="1080" w:hanging="72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8" w15:restartNumberingAfterBreak="0">
    <w:nsid w:val="3478242B"/>
    <w:multiLevelType w:val="hybridMultilevel"/>
    <w:tmpl w:val="63788024"/>
    <w:lvl w:ilvl="0" w:tplc="F9CCA5F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9" w15:restartNumberingAfterBreak="0">
    <w:nsid w:val="34F25AB5"/>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90" w15:restartNumberingAfterBreak="0">
    <w:nsid w:val="35484F8E"/>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15:restartNumberingAfterBreak="0">
    <w:nsid w:val="35F12D2E"/>
    <w:multiLevelType w:val="hybridMultilevel"/>
    <w:tmpl w:val="537C1754"/>
    <w:lvl w:ilvl="0" w:tplc="18605924">
      <w:numFmt w:val="bullet"/>
      <w:lvlText w:val="•"/>
      <w:lvlJc w:val="left"/>
      <w:pPr>
        <w:ind w:left="1080" w:hanging="72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77A80B80">
      <w:numFmt w:val="bullet"/>
      <w:lvlText w:val="-"/>
      <w:lvlJc w:val="left"/>
      <w:pPr>
        <w:ind w:left="3960" w:hanging="720"/>
      </w:pPr>
      <w:rPr>
        <w:rFonts w:ascii="Calibri" w:eastAsia="Times New Roman" w:hAnsi="Calibri" w:cs="Calibri"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81A06E7"/>
    <w:multiLevelType w:val="hybridMultilevel"/>
    <w:tmpl w:val="FE28CD6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38624FB4"/>
    <w:multiLevelType w:val="hybridMultilevel"/>
    <w:tmpl w:val="D19C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8E60315"/>
    <w:multiLevelType w:val="hybridMultilevel"/>
    <w:tmpl w:val="F1CE24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6" w15:restartNumberingAfterBreak="0">
    <w:nsid w:val="399C6170"/>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7" w15:restartNumberingAfterBreak="0">
    <w:nsid w:val="3B265F82"/>
    <w:multiLevelType w:val="hybridMultilevel"/>
    <w:tmpl w:val="87DED51A"/>
    <w:lvl w:ilvl="0" w:tplc="04090001">
      <w:start w:val="1"/>
      <w:numFmt w:val="bullet"/>
      <w:lvlText w:val=""/>
      <w:lvlJc w:val="left"/>
      <w:pPr>
        <w:ind w:left="840" w:hanging="420"/>
      </w:pPr>
      <w:rPr>
        <w:rFonts w:ascii="Symbol" w:hAnsi="Symbol"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8" w15:restartNumberingAfterBreak="0">
    <w:nsid w:val="3BC36105"/>
    <w:multiLevelType w:val="multilevel"/>
    <w:tmpl w:val="C406BD52"/>
    <w:lvl w:ilvl="0">
      <w:numFmt w:val="bullet"/>
      <w:lvlText w:val="•"/>
      <w:lvlJc w:val="left"/>
      <w:pPr>
        <w:ind w:left="1080" w:hanging="720"/>
      </w:pPr>
      <w:rPr>
        <w:rFonts w:ascii="Calibri" w:eastAsia="Times New Roman" w:hAnsi="Calibri" w:cs="Calibri"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9"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00" w15:restartNumberingAfterBreak="0">
    <w:nsid w:val="3EB3137C"/>
    <w:multiLevelType w:val="hybridMultilevel"/>
    <w:tmpl w:val="63EA68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1" w15:restartNumberingAfterBreak="0">
    <w:nsid w:val="400D70F8"/>
    <w:multiLevelType w:val="hybridMultilevel"/>
    <w:tmpl w:val="5C604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0D26A38"/>
    <w:multiLevelType w:val="hybridMultilevel"/>
    <w:tmpl w:val="42FACE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15:restartNumberingAfterBreak="0">
    <w:nsid w:val="413133D8"/>
    <w:multiLevelType w:val="hybridMultilevel"/>
    <w:tmpl w:val="4F3655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2265BA3"/>
    <w:multiLevelType w:val="hybridMultilevel"/>
    <w:tmpl w:val="DE6A44DA"/>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05" w15:restartNumberingAfterBreak="0">
    <w:nsid w:val="43001FD5"/>
    <w:multiLevelType w:val="hybridMultilevel"/>
    <w:tmpl w:val="D4EE5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36A6939"/>
    <w:multiLevelType w:val="hybridMultilevel"/>
    <w:tmpl w:val="9E0A5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38925B1"/>
    <w:multiLevelType w:val="hybridMultilevel"/>
    <w:tmpl w:val="43EAEB6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A16C2742">
      <w:start w:val="4"/>
      <w:numFmt w:val="bullet"/>
      <w:lvlText w:val="-"/>
      <w:lvlJc w:val="left"/>
      <w:pPr>
        <w:ind w:left="3960" w:hanging="360"/>
      </w:pPr>
      <w:rPr>
        <w:rFonts w:ascii="Tahoma" w:eastAsia="Times New Roman" w:hAnsi="Tahoma" w:cs="Tahoma"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44356B8A"/>
    <w:multiLevelType w:val="hybridMultilevel"/>
    <w:tmpl w:val="D7707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4570050"/>
    <w:multiLevelType w:val="hybridMultilevel"/>
    <w:tmpl w:val="048488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45E0198"/>
    <w:multiLevelType w:val="hybridMultilevel"/>
    <w:tmpl w:val="A002F734"/>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44D72613"/>
    <w:multiLevelType w:val="hybridMultilevel"/>
    <w:tmpl w:val="B23EAC76"/>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4EA0B1B"/>
    <w:multiLevelType w:val="hybridMultilevel"/>
    <w:tmpl w:val="8A962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5E41110"/>
    <w:multiLevelType w:val="hybridMultilevel"/>
    <w:tmpl w:val="8478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67D5A43"/>
    <w:multiLevelType w:val="hybridMultilevel"/>
    <w:tmpl w:val="3ECA16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6D057B1"/>
    <w:multiLevelType w:val="hybridMultilevel"/>
    <w:tmpl w:val="A4804BEE"/>
    <w:lvl w:ilvl="0" w:tplc="0D6C6860">
      <w:start w:val="3"/>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472E7FB5"/>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117" w15:restartNumberingAfterBreak="0">
    <w:nsid w:val="487F00CA"/>
    <w:multiLevelType w:val="hybridMultilevel"/>
    <w:tmpl w:val="09C65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48C57300"/>
    <w:multiLevelType w:val="hybridMultilevel"/>
    <w:tmpl w:val="4C245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9214B7D"/>
    <w:multiLevelType w:val="hybridMultilevel"/>
    <w:tmpl w:val="8D66ECA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499813F6"/>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1" w15:restartNumberingAfterBreak="0">
    <w:nsid w:val="49C541FE"/>
    <w:multiLevelType w:val="hybridMultilevel"/>
    <w:tmpl w:val="781ADC1E"/>
    <w:lvl w:ilvl="0" w:tplc="2CBA24EC">
      <w:start w:val="1"/>
      <w:numFmt w:val="decimal"/>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2" w15:restartNumberingAfterBreak="0">
    <w:nsid w:val="49C8CC89"/>
    <w:multiLevelType w:val="multilevel"/>
    <w:tmpl w:val="00000008"/>
    <w:lvl w:ilvl="0">
      <w:start w:val="1"/>
      <w:numFmt w:val="bullet"/>
      <w:lvlText w:val="·"/>
      <w:lvlJc w:val="left"/>
      <w:pPr>
        <w:ind w:left="0" w:firstLine="0"/>
      </w:pPr>
      <w:rPr>
        <w:rFonts w:ascii="Symbol" w:hAnsi="Symbol" w:cs="Symbol"/>
      </w:rPr>
    </w:lvl>
    <w:lvl w:ilvl="1">
      <w:start w:val="1"/>
      <w:numFmt w:val="bullet"/>
      <w:lvlText w:val="·"/>
      <w:lvlJc w:val="left"/>
      <w:pPr>
        <w:ind w:left="0" w:firstLine="0"/>
      </w:pPr>
      <w:rPr>
        <w:rFonts w:ascii="Symbol" w:hAnsi="Symbol" w:cs="Symbol"/>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3"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 w15:restartNumberingAfterBreak="0">
    <w:nsid w:val="4A881220"/>
    <w:multiLevelType w:val="hybridMultilevel"/>
    <w:tmpl w:val="F1CE24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5" w15:restartNumberingAfterBreak="0">
    <w:nsid w:val="4AAC6408"/>
    <w:multiLevelType w:val="hybridMultilevel"/>
    <w:tmpl w:val="C862105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6" w15:restartNumberingAfterBreak="0">
    <w:nsid w:val="4BD85264"/>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779"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7" w15:restartNumberingAfterBreak="0">
    <w:nsid w:val="4C4A7B79"/>
    <w:multiLevelType w:val="hybridMultilevel"/>
    <w:tmpl w:val="6D083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C813733"/>
    <w:multiLevelType w:val="hybridMultilevel"/>
    <w:tmpl w:val="07E2C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9" w15:restartNumberingAfterBreak="0">
    <w:nsid w:val="4E001BC8"/>
    <w:multiLevelType w:val="hybridMultilevel"/>
    <w:tmpl w:val="0B1A5E3C"/>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0" w15:restartNumberingAfterBreak="0">
    <w:nsid w:val="4EDA51EB"/>
    <w:multiLevelType w:val="hybridMultilevel"/>
    <w:tmpl w:val="47C60E84"/>
    <w:lvl w:ilvl="0" w:tplc="04090011">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1"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2" w15:restartNumberingAfterBreak="0">
    <w:nsid w:val="4F8575E1"/>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3" w15:restartNumberingAfterBreak="0">
    <w:nsid w:val="500B7A06"/>
    <w:multiLevelType w:val="hybridMultilevel"/>
    <w:tmpl w:val="90269E98"/>
    <w:lvl w:ilvl="0" w:tplc="457C036C">
      <w:start w:val="1"/>
      <w:numFmt w:val="lowerRoman"/>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sz w:val="20"/>
        <w:szCs w:val="20"/>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15B58A7"/>
    <w:multiLevelType w:val="hybridMultilevel"/>
    <w:tmpl w:val="8F8EA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17D62B6"/>
    <w:multiLevelType w:val="multilevel"/>
    <w:tmpl w:val="31FA919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3372403"/>
    <w:multiLevelType w:val="hybridMultilevel"/>
    <w:tmpl w:val="863AE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37D183C"/>
    <w:multiLevelType w:val="multilevel"/>
    <w:tmpl w:val="537C1754"/>
    <w:lvl w:ilvl="0">
      <w:numFmt w:val="bullet"/>
      <w:lvlText w:val="•"/>
      <w:lvlJc w:val="left"/>
      <w:pPr>
        <w:ind w:left="1080" w:hanging="72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0" w15:restartNumberingAfterBreak="0">
    <w:nsid w:val="53B16DAB"/>
    <w:multiLevelType w:val="hybridMultilevel"/>
    <w:tmpl w:val="10DE6D86"/>
    <w:lvl w:ilvl="0" w:tplc="04090001">
      <w:start w:val="1"/>
      <w:numFmt w:val="bullet"/>
      <w:lvlText w:val=""/>
      <w:lvlJc w:val="left"/>
      <w:pPr>
        <w:ind w:left="288" w:hanging="288"/>
      </w:pPr>
      <w:rPr>
        <w:rFonts w:ascii="Symbol" w:hAnsi="Symbol"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50C6D20"/>
    <w:multiLevelType w:val="hybridMultilevel"/>
    <w:tmpl w:val="A22A8CA8"/>
    <w:lvl w:ilvl="0" w:tplc="0408000F">
      <w:start w:val="1"/>
      <w:numFmt w:val="decimal"/>
      <w:lvlText w:val="%1."/>
      <w:lvlJc w:val="left"/>
      <w:pPr>
        <w:ind w:left="786"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2" w15:restartNumberingAfterBreak="0">
    <w:nsid w:val="550E3567"/>
    <w:multiLevelType w:val="hybridMultilevel"/>
    <w:tmpl w:val="18560AF0"/>
    <w:lvl w:ilvl="0" w:tplc="38E89A02">
      <w:start w:val="1"/>
      <w:numFmt w:val="decimal"/>
      <w:lvlText w:val="%1."/>
      <w:lvlJc w:val="left"/>
      <w:pPr>
        <w:ind w:left="1353"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5BE2312"/>
    <w:multiLevelType w:val="hybridMultilevel"/>
    <w:tmpl w:val="577C9808"/>
    <w:lvl w:ilvl="0" w:tplc="BD003126">
      <w:start w:val="1"/>
      <w:numFmt w:val="upperRoman"/>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44" w15:restartNumberingAfterBreak="0">
    <w:nsid w:val="56C04D8F"/>
    <w:multiLevelType w:val="hybridMultilevel"/>
    <w:tmpl w:val="6A8AD108"/>
    <w:lvl w:ilvl="0" w:tplc="711CD91C">
      <w:start w:val="1"/>
      <w:numFmt w:val="bullet"/>
      <w:pStyle w:val="ItemListinTable"/>
      <w:lvlText w:val=""/>
      <w:lvlJc w:val="left"/>
      <w:pPr>
        <w:ind w:left="420" w:hanging="420"/>
      </w:pPr>
      <w:rPr>
        <w:rFonts w:ascii="Wingdings" w:hAnsi="Wingdings" w:hint="default"/>
        <w:b w:val="0"/>
        <w:i w:val="0"/>
        <w:spacing w:val="0"/>
        <w:w w:val="100"/>
        <w:position w:val="3"/>
        <w:sz w:val="13"/>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5" w15:restartNumberingAfterBreak="0">
    <w:nsid w:val="57C7329D"/>
    <w:multiLevelType w:val="hybridMultilevel"/>
    <w:tmpl w:val="2684F2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57CE4FFD"/>
    <w:multiLevelType w:val="hybridMultilevel"/>
    <w:tmpl w:val="9650FEE2"/>
    <w:lvl w:ilvl="0" w:tplc="2E9EDE0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7"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C64C11"/>
    <w:multiLevelType w:val="hybridMultilevel"/>
    <w:tmpl w:val="ECDA27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9"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5C993666"/>
    <w:multiLevelType w:val="multilevel"/>
    <w:tmpl w:val="5A54E3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15:restartNumberingAfterBreak="0">
    <w:nsid w:val="5CB129A7"/>
    <w:multiLevelType w:val="hybridMultilevel"/>
    <w:tmpl w:val="79A2A4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CEE6DD3"/>
    <w:multiLevelType w:val="hybridMultilevel"/>
    <w:tmpl w:val="2EEA1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D2C2C7C"/>
    <w:multiLevelType w:val="hybridMultilevel"/>
    <w:tmpl w:val="86DE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D500194"/>
    <w:multiLevelType w:val="hybridMultilevel"/>
    <w:tmpl w:val="BC7C8626"/>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5" w15:restartNumberingAfterBreak="0">
    <w:nsid w:val="5DC87C53"/>
    <w:multiLevelType w:val="multilevel"/>
    <w:tmpl w:val="AD16BF5A"/>
    <w:lvl w:ilvl="0">
      <w:numFmt w:val="bullet"/>
      <w:lvlText w:val="o"/>
      <w:lvlJc w:val="left"/>
      <w:pPr>
        <w:ind w:left="1530" w:hanging="360"/>
      </w:pPr>
      <w:rPr>
        <w:rFonts w:ascii="Courier New" w:hAnsi="Courier New" w:cs="Times New Roman"/>
      </w:rPr>
    </w:lvl>
    <w:lvl w:ilvl="1">
      <w:numFmt w:val="bullet"/>
      <w:lvlText w:val="o"/>
      <w:lvlJc w:val="left"/>
      <w:pPr>
        <w:ind w:left="2250" w:hanging="360"/>
      </w:pPr>
      <w:rPr>
        <w:rFonts w:ascii="Courier New" w:hAnsi="Courier New" w:cs="Times New Roman"/>
      </w:rPr>
    </w:lvl>
    <w:lvl w:ilvl="2">
      <w:numFmt w:val="bullet"/>
      <w:lvlText w:val=""/>
      <w:lvlJc w:val="left"/>
      <w:pPr>
        <w:ind w:left="2970" w:hanging="360"/>
      </w:pPr>
      <w:rPr>
        <w:rFonts w:ascii="Wingdings" w:hAnsi="Wingdings"/>
      </w:rPr>
    </w:lvl>
    <w:lvl w:ilvl="3">
      <w:numFmt w:val="bullet"/>
      <w:lvlText w:val=""/>
      <w:lvlJc w:val="left"/>
      <w:pPr>
        <w:ind w:left="3690" w:hanging="360"/>
      </w:pPr>
      <w:rPr>
        <w:rFonts w:ascii="Symbol" w:hAnsi="Symbol"/>
      </w:rPr>
    </w:lvl>
    <w:lvl w:ilvl="4">
      <w:numFmt w:val="bullet"/>
      <w:lvlText w:val="o"/>
      <w:lvlJc w:val="left"/>
      <w:pPr>
        <w:ind w:left="4410" w:hanging="360"/>
      </w:pPr>
      <w:rPr>
        <w:rFonts w:ascii="Courier New" w:hAnsi="Courier New" w:cs="Times New Roman"/>
      </w:rPr>
    </w:lvl>
    <w:lvl w:ilvl="5">
      <w:numFmt w:val="bullet"/>
      <w:lvlText w:val=""/>
      <w:lvlJc w:val="left"/>
      <w:pPr>
        <w:ind w:left="5130" w:hanging="360"/>
      </w:pPr>
      <w:rPr>
        <w:rFonts w:ascii="Wingdings" w:hAnsi="Wingdings"/>
      </w:rPr>
    </w:lvl>
    <w:lvl w:ilvl="6">
      <w:numFmt w:val="bullet"/>
      <w:lvlText w:val=""/>
      <w:lvlJc w:val="left"/>
      <w:pPr>
        <w:ind w:left="5850" w:hanging="360"/>
      </w:pPr>
      <w:rPr>
        <w:rFonts w:ascii="Symbol" w:hAnsi="Symbol"/>
      </w:rPr>
    </w:lvl>
    <w:lvl w:ilvl="7">
      <w:numFmt w:val="bullet"/>
      <w:lvlText w:val="o"/>
      <w:lvlJc w:val="left"/>
      <w:pPr>
        <w:ind w:left="6570" w:hanging="360"/>
      </w:pPr>
      <w:rPr>
        <w:rFonts w:ascii="Courier New" w:hAnsi="Courier New" w:cs="Times New Roman"/>
      </w:rPr>
    </w:lvl>
    <w:lvl w:ilvl="8">
      <w:numFmt w:val="bullet"/>
      <w:lvlText w:val=""/>
      <w:lvlJc w:val="left"/>
      <w:pPr>
        <w:ind w:left="7290" w:hanging="360"/>
      </w:pPr>
      <w:rPr>
        <w:rFonts w:ascii="Wingdings" w:hAnsi="Wingdings"/>
      </w:rPr>
    </w:lvl>
  </w:abstractNum>
  <w:abstractNum w:abstractNumId="156" w15:restartNumberingAfterBreak="0">
    <w:nsid w:val="5DCD4ADF"/>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7"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8" w15:restartNumberingAfterBreak="0">
    <w:nsid w:val="604F1129"/>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9" w15:restartNumberingAfterBreak="0">
    <w:nsid w:val="60DF237C"/>
    <w:multiLevelType w:val="hybridMultilevel"/>
    <w:tmpl w:val="B134A528"/>
    <w:lvl w:ilvl="0" w:tplc="00B8D1E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A16C2742">
      <w:start w:val="4"/>
      <w:numFmt w:val="bullet"/>
      <w:lvlText w:val="-"/>
      <w:lvlJc w:val="left"/>
      <w:pPr>
        <w:ind w:left="3960" w:hanging="360"/>
      </w:pPr>
      <w:rPr>
        <w:rFonts w:ascii="Tahoma" w:eastAsia="Times New Roman" w:hAnsi="Tahoma" w:cs="Tahoma"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15:restartNumberingAfterBreak="0">
    <w:nsid w:val="61442C5E"/>
    <w:multiLevelType w:val="hybridMultilevel"/>
    <w:tmpl w:val="B6F8F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1CC27C3"/>
    <w:multiLevelType w:val="hybridMultilevel"/>
    <w:tmpl w:val="A98E5124"/>
    <w:lvl w:ilvl="0" w:tplc="04080001">
      <w:start w:val="1"/>
      <w:numFmt w:val="bullet"/>
      <w:lvlText w:val=""/>
      <w:lvlJc w:val="left"/>
      <w:pPr>
        <w:ind w:left="720" w:hanging="360"/>
      </w:pPr>
      <w:rPr>
        <w:rFonts w:ascii="Symbol" w:hAnsi="Symbol" w:hint="default"/>
      </w:rPr>
    </w:lvl>
    <w:lvl w:ilvl="1" w:tplc="4078CFA6">
      <w:numFmt w:val="bullet"/>
      <w:lvlText w:val="·"/>
      <w:lvlJc w:val="left"/>
      <w:pPr>
        <w:ind w:left="1800" w:hanging="720"/>
      </w:pPr>
      <w:rPr>
        <w:rFonts w:ascii="Times New Roman" w:eastAsia="Times New Roman"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2" w15:restartNumberingAfterBreak="0">
    <w:nsid w:val="621D333E"/>
    <w:multiLevelType w:val="hybridMultilevel"/>
    <w:tmpl w:val="2C82F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2AF1A6C"/>
    <w:multiLevelType w:val="hybridMultilevel"/>
    <w:tmpl w:val="D4545B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4"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633C37AF"/>
    <w:multiLevelType w:val="hybridMultilevel"/>
    <w:tmpl w:val="E61EC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6"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651A6CA6"/>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8" w15:restartNumberingAfterBreak="0">
    <w:nsid w:val="6582013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9" w15:restartNumberingAfterBreak="0">
    <w:nsid w:val="66010C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15:restartNumberingAfterBreak="0">
    <w:nsid w:val="66755435"/>
    <w:multiLevelType w:val="hybridMultilevel"/>
    <w:tmpl w:val="94587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6CC7A08"/>
    <w:multiLevelType w:val="hybridMultilevel"/>
    <w:tmpl w:val="900C93E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72" w15:restartNumberingAfterBreak="0">
    <w:nsid w:val="67283730"/>
    <w:multiLevelType w:val="hybridMultilevel"/>
    <w:tmpl w:val="C8923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15:restartNumberingAfterBreak="0">
    <w:nsid w:val="67BC6F54"/>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779"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74"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5" w15:restartNumberingAfterBreak="0">
    <w:nsid w:val="68B23BA2"/>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6" w15:restartNumberingAfterBreak="0">
    <w:nsid w:val="69F410A7"/>
    <w:multiLevelType w:val="hybridMultilevel"/>
    <w:tmpl w:val="0C0CA6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7" w15:restartNumberingAfterBreak="0">
    <w:nsid w:val="6AB14492"/>
    <w:multiLevelType w:val="hybridMultilevel"/>
    <w:tmpl w:val="D28CFB86"/>
    <w:lvl w:ilvl="0" w:tplc="04080001">
      <w:start w:val="1"/>
      <w:numFmt w:val="bullet"/>
      <w:lvlText w:val=""/>
      <w:lvlJc w:val="left"/>
      <w:pPr>
        <w:ind w:left="1380" w:hanging="360"/>
      </w:pPr>
      <w:rPr>
        <w:rFonts w:ascii="Symbol" w:hAnsi="Symbol" w:hint="default"/>
      </w:rPr>
    </w:lvl>
    <w:lvl w:ilvl="1" w:tplc="04080003" w:tentative="1">
      <w:start w:val="1"/>
      <w:numFmt w:val="bullet"/>
      <w:lvlText w:val="o"/>
      <w:lvlJc w:val="left"/>
      <w:pPr>
        <w:ind w:left="2100" w:hanging="360"/>
      </w:pPr>
      <w:rPr>
        <w:rFonts w:ascii="Courier New" w:hAnsi="Courier New" w:cs="Courier New" w:hint="default"/>
      </w:rPr>
    </w:lvl>
    <w:lvl w:ilvl="2" w:tplc="04080005" w:tentative="1">
      <w:start w:val="1"/>
      <w:numFmt w:val="bullet"/>
      <w:lvlText w:val=""/>
      <w:lvlJc w:val="left"/>
      <w:pPr>
        <w:ind w:left="2820" w:hanging="360"/>
      </w:pPr>
      <w:rPr>
        <w:rFonts w:ascii="Wingdings" w:hAnsi="Wingdings" w:hint="default"/>
      </w:rPr>
    </w:lvl>
    <w:lvl w:ilvl="3" w:tplc="04080001" w:tentative="1">
      <w:start w:val="1"/>
      <w:numFmt w:val="bullet"/>
      <w:lvlText w:val=""/>
      <w:lvlJc w:val="left"/>
      <w:pPr>
        <w:ind w:left="3540" w:hanging="360"/>
      </w:pPr>
      <w:rPr>
        <w:rFonts w:ascii="Symbol" w:hAnsi="Symbol" w:hint="default"/>
      </w:rPr>
    </w:lvl>
    <w:lvl w:ilvl="4" w:tplc="04080003" w:tentative="1">
      <w:start w:val="1"/>
      <w:numFmt w:val="bullet"/>
      <w:lvlText w:val="o"/>
      <w:lvlJc w:val="left"/>
      <w:pPr>
        <w:ind w:left="4260" w:hanging="360"/>
      </w:pPr>
      <w:rPr>
        <w:rFonts w:ascii="Courier New" w:hAnsi="Courier New" w:cs="Courier New" w:hint="default"/>
      </w:rPr>
    </w:lvl>
    <w:lvl w:ilvl="5" w:tplc="04080005" w:tentative="1">
      <w:start w:val="1"/>
      <w:numFmt w:val="bullet"/>
      <w:lvlText w:val=""/>
      <w:lvlJc w:val="left"/>
      <w:pPr>
        <w:ind w:left="4980" w:hanging="360"/>
      </w:pPr>
      <w:rPr>
        <w:rFonts w:ascii="Wingdings" w:hAnsi="Wingdings" w:hint="default"/>
      </w:rPr>
    </w:lvl>
    <w:lvl w:ilvl="6" w:tplc="04080001" w:tentative="1">
      <w:start w:val="1"/>
      <w:numFmt w:val="bullet"/>
      <w:lvlText w:val=""/>
      <w:lvlJc w:val="left"/>
      <w:pPr>
        <w:ind w:left="5700" w:hanging="360"/>
      </w:pPr>
      <w:rPr>
        <w:rFonts w:ascii="Symbol" w:hAnsi="Symbol" w:hint="default"/>
      </w:rPr>
    </w:lvl>
    <w:lvl w:ilvl="7" w:tplc="04080003" w:tentative="1">
      <w:start w:val="1"/>
      <w:numFmt w:val="bullet"/>
      <w:lvlText w:val="o"/>
      <w:lvlJc w:val="left"/>
      <w:pPr>
        <w:ind w:left="6420" w:hanging="360"/>
      </w:pPr>
      <w:rPr>
        <w:rFonts w:ascii="Courier New" w:hAnsi="Courier New" w:cs="Courier New" w:hint="default"/>
      </w:rPr>
    </w:lvl>
    <w:lvl w:ilvl="8" w:tplc="04080005" w:tentative="1">
      <w:start w:val="1"/>
      <w:numFmt w:val="bullet"/>
      <w:lvlText w:val=""/>
      <w:lvlJc w:val="left"/>
      <w:pPr>
        <w:ind w:left="7140" w:hanging="360"/>
      </w:pPr>
      <w:rPr>
        <w:rFonts w:ascii="Wingdings" w:hAnsi="Wingdings" w:hint="default"/>
      </w:rPr>
    </w:lvl>
  </w:abstractNum>
  <w:abstractNum w:abstractNumId="178" w15:restartNumberingAfterBreak="0">
    <w:nsid w:val="6D693669"/>
    <w:multiLevelType w:val="hybridMultilevel"/>
    <w:tmpl w:val="1960E0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9" w15:restartNumberingAfterBreak="0">
    <w:nsid w:val="6DA23A11"/>
    <w:multiLevelType w:val="hybridMultilevel"/>
    <w:tmpl w:val="7C0A1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DCA3999"/>
    <w:multiLevelType w:val="hybridMultilevel"/>
    <w:tmpl w:val="1340E2B0"/>
    <w:lvl w:ilvl="0" w:tplc="FFFFFFFF">
      <w:start w:val="1"/>
      <w:numFmt w:val="decimal"/>
      <w:lvlText w:val="%1."/>
      <w:lvlJc w:val="left"/>
      <w:pPr>
        <w:ind w:left="81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6E3A7BB1"/>
    <w:multiLevelType w:val="multilevel"/>
    <w:tmpl w:val="898A11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2" w15:restartNumberingAfterBreak="0">
    <w:nsid w:val="6E767864"/>
    <w:multiLevelType w:val="hybridMultilevel"/>
    <w:tmpl w:val="E5BE6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F002E3E"/>
    <w:multiLevelType w:val="hybridMultilevel"/>
    <w:tmpl w:val="4C3623A6"/>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4" w15:restartNumberingAfterBreak="0">
    <w:nsid w:val="6F333818"/>
    <w:multiLevelType w:val="hybridMultilevel"/>
    <w:tmpl w:val="6AC2FC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6" w15:restartNumberingAfterBreak="0">
    <w:nsid w:val="714D6AC0"/>
    <w:multiLevelType w:val="hybridMultilevel"/>
    <w:tmpl w:val="452E88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7" w15:restartNumberingAfterBreak="0">
    <w:nsid w:val="718E1F0E"/>
    <w:multiLevelType w:val="hybridMultilevel"/>
    <w:tmpl w:val="B952FD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8" w15:restartNumberingAfterBreak="0">
    <w:nsid w:val="71982550"/>
    <w:multiLevelType w:val="hybridMultilevel"/>
    <w:tmpl w:val="2684F2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9" w15:restartNumberingAfterBreak="0">
    <w:nsid w:val="71D554C8"/>
    <w:multiLevelType w:val="hybridMultilevel"/>
    <w:tmpl w:val="90267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20B7361"/>
    <w:multiLevelType w:val="hybridMultilevel"/>
    <w:tmpl w:val="61EAE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1"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92" w15:restartNumberingAfterBreak="0">
    <w:nsid w:val="72B54C95"/>
    <w:multiLevelType w:val="hybridMultilevel"/>
    <w:tmpl w:val="863884C6"/>
    <w:lvl w:ilvl="0" w:tplc="4D1A4D9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2D77962"/>
    <w:multiLevelType w:val="hybridMultilevel"/>
    <w:tmpl w:val="A570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4407C0B"/>
    <w:multiLevelType w:val="hybridMultilevel"/>
    <w:tmpl w:val="3B06C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4855D4C"/>
    <w:multiLevelType w:val="hybridMultilevel"/>
    <w:tmpl w:val="2148488E"/>
    <w:lvl w:ilvl="0" w:tplc="CC741D86">
      <w:start w:val="4"/>
      <w:numFmt w:val="bullet"/>
      <w:lvlText w:val=""/>
      <w:lvlJc w:val="left"/>
      <w:pPr>
        <w:ind w:left="1080" w:hanging="360"/>
      </w:pPr>
      <w:rPr>
        <w:rFonts w:ascii="Wingdings" w:eastAsia="Calibri" w:hAnsi="Wingdings"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6" w15:restartNumberingAfterBreak="0">
    <w:nsid w:val="74C75692"/>
    <w:multiLevelType w:val="hybridMultilevel"/>
    <w:tmpl w:val="D0F2784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97"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77815D8"/>
    <w:multiLevelType w:val="hybridMultilevel"/>
    <w:tmpl w:val="AF56268C"/>
    <w:lvl w:ilvl="0" w:tplc="A90E063C">
      <w:start w:val="4"/>
      <w:numFmt w:val="bullet"/>
      <w:lvlText w:val=""/>
      <w:lvlJc w:val="left"/>
      <w:pPr>
        <w:ind w:left="720" w:hanging="360"/>
      </w:pPr>
      <w:rPr>
        <w:rFonts w:ascii="Wingdings" w:eastAsia="SimSun" w:hAnsi="Wingdings" w:cs="Tahoma" w:hint="default"/>
        <w:u w:val="singl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9" w15:restartNumberingAfterBreak="0">
    <w:nsid w:val="79993746"/>
    <w:multiLevelType w:val="multilevel"/>
    <w:tmpl w:val="536CA558"/>
    <w:lvl w:ilvl="0">
      <w:start w:val="1"/>
      <w:numFmt w:val="bullet"/>
      <w:lvlText w:val=""/>
      <w:lvlJc w:val="left"/>
      <w:pPr>
        <w:tabs>
          <w:tab w:val="num" w:pos="1440"/>
        </w:tabs>
        <w:ind w:left="1440" w:hanging="360"/>
      </w:pPr>
      <w:rPr>
        <w:rFonts w:ascii="Wingdings" w:hAnsi="Wingdings" w:hint="default"/>
        <w:b/>
        <w:bCs/>
        <w:szCs w:val="22"/>
        <w:lang w:val="el-GR"/>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200"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20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2" w15:restartNumberingAfterBreak="0">
    <w:nsid w:val="7B4974D2"/>
    <w:multiLevelType w:val="hybridMultilevel"/>
    <w:tmpl w:val="B61C0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3" w15:restartNumberingAfterBreak="0">
    <w:nsid w:val="7C6338C9"/>
    <w:multiLevelType w:val="hybridMultilevel"/>
    <w:tmpl w:val="6A662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5" w15:restartNumberingAfterBreak="0">
    <w:nsid w:val="7D2711F2"/>
    <w:multiLevelType w:val="hybridMultilevel"/>
    <w:tmpl w:val="5D8C6034"/>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7ECC2E87"/>
    <w:multiLevelType w:val="hybridMultilevel"/>
    <w:tmpl w:val="47C60E84"/>
    <w:lvl w:ilvl="0" w:tplc="04090011">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8" w15:restartNumberingAfterBreak="0">
    <w:nsid w:val="7ED57AD3"/>
    <w:multiLevelType w:val="hybridMultilevel"/>
    <w:tmpl w:val="3F32D1C8"/>
    <w:lvl w:ilvl="0" w:tplc="00B8D1E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1">
      <w:start w:val="1"/>
      <w:numFmt w:val="bullet"/>
      <w:lvlText w:val=""/>
      <w:lvlJc w:val="left"/>
      <w:pPr>
        <w:ind w:left="3240" w:hanging="360"/>
      </w:pPr>
      <w:rPr>
        <w:rFonts w:ascii="Symbol" w:hAnsi="Symbol" w:hint="default"/>
      </w:rPr>
    </w:lvl>
    <w:lvl w:ilvl="4" w:tplc="668EE018">
      <w:start w:val="1"/>
      <w:numFmt w:val="decimal"/>
      <w:lvlText w:val="%5)"/>
      <w:lvlJc w:val="left"/>
      <w:pPr>
        <w:ind w:left="4188" w:hanging="588"/>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68984059">
    <w:abstractNumId w:val="1"/>
  </w:num>
  <w:num w:numId="2" w16cid:durableId="1340498379">
    <w:abstractNumId w:val="2"/>
  </w:num>
  <w:num w:numId="3" w16cid:durableId="89395478">
    <w:abstractNumId w:val="4"/>
  </w:num>
  <w:num w:numId="4" w16cid:durableId="1376349269">
    <w:abstractNumId w:val="5"/>
  </w:num>
  <w:num w:numId="5" w16cid:durableId="1224097989">
    <w:abstractNumId w:val="204"/>
  </w:num>
  <w:num w:numId="6" w16cid:durableId="1526365109">
    <w:abstractNumId w:val="36"/>
  </w:num>
  <w:num w:numId="7" w16cid:durableId="175048143">
    <w:abstractNumId w:val="185"/>
  </w:num>
  <w:num w:numId="8" w16cid:durableId="1591768306">
    <w:abstractNumId w:val="201"/>
  </w:num>
  <w:num w:numId="9" w16cid:durableId="136648648">
    <w:abstractNumId w:val="58"/>
  </w:num>
  <w:num w:numId="10" w16cid:durableId="481116216">
    <w:abstractNumId w:val="137"/>
  </w:num>
  <w:num w:numId="11" w16cid:durableId="451751571">
    <w:abstractNumId w:val="80"/>
  </w:num>
  <w:num w:numId="12" w16cid:durableId="1584727631">
    <w:abstractNumId w:val="42"/>
  </w:num>
  <w:num w:numId="13" w16cid:durableId="1511796709">
    <w:abstractNumId w:val="181"/>
  </w:num>
  <w:num w:numId="14" w16cid:durableId="69473118">
    <w:abstractNumId w:val="207"/>
  </w:num>
  <w:num w:numId="15" w16cid:durableId="83184077">
    <w:abstractNumId w:val="168"/>
  </w:num>
  <w:num w:numId="16" w16cid:durableId="881939645">
    <w:abstractNumId w:val="126"/>
  </w:num>
  <w:num w:numId="17" w16cid:durableId="1151559033">
    <w:abstractNumId w:val="143"/>
  </w:num>
  <w:num w:numId="18" w16cid:durableId="2092196267">
    <w:abstractNumId w:val="121"/>
  </w:num>
  <w:num w:numId="19" w16cid:durableId="727653899">
    <w:abstractNumId w:val="49"/>
  </w:num>
  <w:num w:numId="20" w16cid:durableId="556474829">
    <w:abstractNumId w:val="86"/>
  </w:num>
  <w:num w:numId="21" w16cid:durableId="1818108194">
    <w:abstractNumId w:val="23"/>
  </w:num>
  <w:num w:numId="22" w16cid:durableId="1191643864">
    <w:abstractNumId w:val="92"/>
  </w:num>
  <w:num w:numId="23" w16cid:durableId="430902128">
    <w:abstractNumId w:val="157"/>
  </w:num>
  <w:num w:numId="24" w16cid:durableId="241649825">
    <w:abstractNumId w:val="46"/>
  </w:num>
  <w:num w:numId="25" w16cid:durableId="315644621">
    <w:abstractNumId w:val="79"/>
  </w:num>
  <w:num w:numId="26" w16cid:durableId="1963151017">
    <w:abstractNumId w:val="39"/>
  </w:num>
  <w:num w:numId="27" w16cid:durableId="509763552">
    <w:abstractNumId w:val="166"/>
  </w:num>
  <w:num w:numId="28" w16cid:durableId="2105956056">
    <w:abstractNumId w:val="70"/>
  </w:num>
  <w:num w:numId="29" w16cid:durableId="523323089">
    <w:abstractNumId w:val="84"/>
  </w:num>
  <w:num w:numId="30" w16cid:durableId="1781296866">
    <w:abstractNumId w:val="186"/>
  </w:num>
  <w:num w:numId="31" w16cid:durableId="1086078022">
    <w:abstractNumId w:val="41"/>
  </w:num>
  <w:num w:numId="32" w16cid:durableId="836502894">
    <w:abstractNumId w:val="52"/>
  </w:num>
  <w:num w:numId="33" w16cid:durableId="1172260118">
    <w:abstractNumId w:val="45"/>
  </w:num>
  <w:num w:numId="34" w16cid:durableId="1872764618">
    <w:abstractNumId w:val="28"/>
  </w:num>
  <w:num w:numId="35" w16cid:durableId="1069888516">
    <w:abstractNumId w:val="14"/>
  </w:num>
  <w:num w:numId="36" w16cid:durableId="1700086091">
    <w:abstractNumId w:val="67"/>
  </w:num>
  <w:num w:numId="37" w16cid:durableId="749815798">
    <w:abstractNumId w:val="149"/>
  </w:num>
  <w:num w:numId="38" w16cid:durableId="295185025">
    <w:abstractNumId w:val="131"/>
  </w:num>
  <w:num w:numId="39" w16cid:durableId="267740919">
    <w:abstractNumId w:val="192"/>
  </w:num>
  <w:num w:numId="40" w16cid:durableId="1804300313">
    <w:abstractNumId w:val="160"/>
  </w:num>
  <w:num w:numId="41" w16cid:durableId="1798833734">
    <w:abstractNumId w:val="187"/>
  </w:num>
  <w:num w:numId="42" w16cid:durableId="1859197442">
    <w:abstractNumId w:val="118"/>
  </w:num>
  <w:num w:numId="43" w16cid:durableId="251396281">
    <w:abstractNumId w:val="54"/>
  </w:num>
  <w:num w:numId="44" w16cid:durableId="759062661">
    <w:abstractNumId w:val="152"/>
  </w:num>
  <w:num w:numId="45" w16cid:durableId="993263748">
    <w:abstractNumId w:val="69"/>
  </w:num>
  <w:num w:numId="46" w16cid:durableId="54278672">
    <w:abstractNumId w:val="81"/>
  </w:num>
  <w:num w:numId="47" w16cid:durableId="806974922">
    <w:abstractNumId w:val="135"/>
  </w:num>
  <w:num w:numId="48" w16cid:durableId="488331679">
    <w:abstractNumId w:val="138"/>
  </w:num>
  <w:num w:numId="49" w16cid:durableId="1495146039">
    <w:abstractNumId w:val="100"/>
  </w:num>
  <w:num w:numId="50" w16cid:durableId="977147562">
    <w:abstractNumId w:val="101"/>
  </w:num>
  <w:num w:numId="51" w16cid:durableId="1740132919">
    <w:abstractNumId w:val="73"/>
  </w:num>
  <w:num w:numId="52" w16cid:durableId="1483039034">
    <w:abstractNumId w:val="182"/>
  </w:num>
  <w:num w:numId="53" w16cid:durableId="1429810108">
    <w:abstractNumId w:val="203"/>
  </w:num>
  <w:num w:numId="54" w16cid:durableId="568927006">
    <w:abstractNumId w:val="29"/>
  </w:num>
  <w:num w:numId="55" w16cid:durableId="1240558785">
    <w:abstractNumId w:val="108"/>
  </w:num>
  <w:num w:numId="56" w16cid:durableId="2058896799">
    <w:abstractNumId w:val="136"/>
  </w:num>
  <w:num w:numId="57" w16cid:durableId="1910076294">
    <w:abstractNumId w:val="111"/>
  </w:num>
  <w:num w:numId="58" w16cid:durableId="134152540">
    <w:abstractNumId w:val="140"/>
  </w:num>
  <w:num w:numId="59" w16cid:durableId="1472819394">
    <w:abstractNumId w:val="88"/>
  </w:num>
  <w:num w:numId="60" w16cid:durableId="1982348069">
    <w:abstractNumId w:val="170"/>
  </w:num>
  <w:num w:numId="61" w16cid:durableId="816147095">
    <w:abstractNumId w:val="61"/>
  </w:num>
  <w:num w:numId="62" w16cid:durableId="130175143">
    <w:abstractNumId w:val="20"/>
  </w:num>
  <w:num w:numId="63" w16cid:durableId="1780832572">
    <w:abstractNumId w:val="64"/>
  </w:num>
  <w:num w:numId="64" w16cid:durableId="322975272">
    <w:abstractNumId w:val="132"/>
  </w:num>
  <w:num w:numId="65" w16cid:durableId="580212931">
    <w:abstractNumId w:val="128"/>
  </w:num>
  <w:num w:numId="66" w16cid:durableId="1407216828">
    <w:abstractNumId w:val="150"/>
  </w:num>
  <w:num w:numId="67" w16cid:durableId="2050105431">
    <w:abstractNumId w:val="155"/>
  </w:num>
  <w:num w:numId="68" w16cid:durableId="1319261884">
    <w:abstractNumId w:val="177"/>
  </w:num>
  <w:num w:numId="69" w16cid:durableId="109863715">
    <w:abstractNumId w:val="85"/>
  </w:num>
  <w:num w:numId="70" w16cid:durableId="2015377951">
    <w:abstractNumId w:val="10"/>
  </w:num>
  <w:num w:numId="71" w16cid:durableId="248125910">
    <w:abstractNumId w:val="80"/>
  </w:num>
  <w:num w:numId="72" w16cid:durableId="1220745082">
    <w:abstractNumId w:val="208"/>
  </w:num>
  <w:num w:numId="73" w16cid:durableId="838689331">
    <w:abstractNumId w:val="200"/>
  </w:num>
  <w:num w:numId="74" w16cid:durableId="360480116">
    <w:abstractNumId w:val="72"/>
  </w:num>
  <w:num w:numId="75" w16cid:durableId="934939053">
    <w:abstractNumId w:val="56"/>
  </w:num>
  <w:num w:numId="76" w16cid:durableId="666324217">
    <w:abstractNumId w:val="159"/>
  </w:num>
  <w:num w:numId="77" w16cid:durableId="1404720710">
    <w:abstractNumId w:val="110"/>
  </w:num>
  <w:num w:numId="78" w16cid:durableId="1244409348">
    <w:abstractNumId w:val="68"/>
  </w:num>
  <w:num w:numId="79" w16cid:durableId="193736070">
    <w:abstractNumId w:val="107"/>
  </w:num>
  <w:num w:numId="80" w16cid:durableId="1198156042">
    <w:abstractNumId w:val="95"/>
  </w:num>
  <w:num w:numId="81" w16cid:durableId="1546478410">
    <w:abstractNumId w:val="47"/>
  </w:num>
  <w:num w:numId="82" w16cid:durableId="1373269182">
    <w:abstractNumId w:val="124"/>
  </w:num>
  <w:num w:numId="83" w16cid:durableId="1758822030">
    <w:abstractNumId w:val="178"/>
  </w:num>
  <w:num w:numId="84" w16cid:durableId="471295310">
    <w:abstractNumId w:val="194"/>
  </w:num>
  <w:num w:numId="85" w16cid:durableId="1457479643">
    <w:abstractNumId w:val="0"/>
    <w:lvlOverride w:ilvl="0">
      <w:lvl w:ilvl="0">
        <w:numFmt w:val="bullet"/>
        <w:lvlText w:val=""/>
        <w:legacy w:legacy="1" w:legacySpace="0" w:legacyIndent="360"/>
        <w:lvlJc w:val="left"/>
        <w:rPr>
          <w:rFonts w:ascii="Symbol" w:hAnsi="Symbol" w:hint="default"/>
        </w:rPr>
      </w:lvl>
    </w:lvlOverride>
  </w:num>
  <w:num w:numId="86" w16cid:durableId="747769028">
    <w:abstractNumId w:val="89"/>
  </w:num>
  <w:num w:numId="87" w16cid:durableId="1664427883">
    <w:abstractNumId w:val="48"/>
  </w:num>
  <w:num w:numId="88" w16cid:durableId="400102024">
    <w:abstractNumId w:val="116"/>
  </w:num>
  <w:num w:numId="89" w16cid:durableId="162089123">
    <w:abstractNumId w:val="99"/>
  </w:num>
  <w:num w:numId="90" w16cid:durableId="909190082">
    <w:abstractNumId w:val="193"/>
  </w:num>
  <w:num w:numId="91" w16cid:durableId="330959718">
    <w:abstractNumId w:val="32"/>
  </w:num>
  <w:num w:numId="92" w16cid:durableId="1945141118">
    <w:abstractNumId w:val="114"/>
  </w:num>
  <w:num w:numId="93" w16cid:durableId="1455713615">
    <w:abstractNumId w:val="66"/>
  </w:num>
  <w:num w:numId="94" w16cid:durableId="724766357">
    <w:abstractNumId w:val="103"/>
  </w:num>
  <w:num w:numId="95" w16cid:durableId="283540159">
    <w:abstractNumId w:val="112"/>
  </w:num>
  <w:num w:numId="96" w16cid:durableId="911961840">
    <w:abstractNumId w:val="146"/>
  </w:num>
  <w:num w:numId="97" w16cid:durableId="549806747">
    <w:abstractNumId w:val="196"/>
  </w:num>
  <w:num w:numId="98" w16cid:durableId="1447118614">
    <w:abstractNumId w:val="130"/>
  </w:num>
  <w:num w:numId="99" w16cid:durableId="123502378">
    <w:abstractNumId w:val="144"/>
  </w:num>
  <w:num w:numId="100" w16cid:durableId="1087505876">
    <w:abstractNumId w:val="127"/>
  </w:num>
  <w:num w:numId="101" w16cid:durableId="27340961">
    <w:abstractNumId w:val="19"/>
  </w:num>
  <w:num w:numId="102" w16cid:durableId="1026172491">
    <w:abstractNumId w:val="60"/>
  </w:num>
  <w:num w:numId="103" w16cid:durableId="1686130532">
    <w:abstractNumId w:val="206"/>
  </w:num>
  <w:num w:numId="104" w16cid:durableId="727918002">
    <w:abstractNumId w:val="21"/>
  </w:num>
  <w:num w:numId="105" w16cid:durableId="1939483353">
    <w:abstractNumId w:val="44"/>
  </w:num>
  <w:num w:numId="106" w16cid:durableId="1659839875">
    <w:abstractNumId w:val="165"/>
  </w:num>
  <w:num w:numId="107" w16cid:durableId="1016157845">
    <w:abstractNumId w:val="202"/>
  </w:num>
  <w:num w:numId="108" w16cid:durableId="666439664">
    <w:abstractNumId w:val="117"/>
  </w:num>
  <w:num w:numId="109" w16cid:durableId="587736551">
    <w:abstractNumId w:val="172"/>
  </w:num>
  <w:num w:numId="110" w16cid:durableId="208689251">
    <w:abstractNumId w:val="76"/>
  </w:num>
  <w:num w:numId="111" w16cid:durableId="60104255">
    <w:abstractNumId w:val="78"/>
  </w:num>
  <w:num w:numId="112" w16cid:durableId="726419558">
    <w:abstractNumId w:val="24"/>
  </w:num>
  <w:num w:numId="113" w16cid:durableId="1950234841">
    <w:abstractNumId w:val="97"/>
  </w:num>
  <w:num w:numId="114" w16cid:durableId="782968054">
    <w:abstractNumId w:val="105"/>
  </w:num>
  <w:num w:numId="115" w16cid:durableId="424305393">
    <w:abstractNumId w:val="104"/>
  </w:num>
  <w:num w:numId="116" w16cid:durableId="1145076780">
    <w:abstractNumId w:val="147"/>
  </w:num>
  <w:num w:numId="117" w16cid:durableId="961423433">
    <w:abstractNumId w:val="22"/>
  </w:num>
  <w:num w:numId="118" w16cid:durableId="2088378691">
    <w:abstractNumId w:val="197"/>
  </w:num>
  <w:num w:numId="119" w16cid:durableId="1837381743">
    <w:abstractNumId w:val="43"/>
  </w:num>
  <w:num w:numId="120" w16cid:durableId="395324050">
    <w:abstractNumId w:val="129"/>
  </w:num>
  <w:num w:numId="121" w16cid:durableId="1239900983">
    <w:abstractNumId w:val="148"/>
  </w:num>
  <w:num w:numId="122" w16cid:durableId="1135949754">
    <w:abstractNumId w:val="190"/>
  </w:num>
  <w:num w:numId="123" w16cid:durableId="1201937487">
    <w:abstractNumId w:val="163"/>
  </w:num>
  <w:num w:numId="124" w16cid:durableId="2095203185">
    <w:abstractNumId w:val="83"/>
  </w:num>
  <w:num w:numId="125" w16cid:durableId="968517008">
    <w:abstractNumId w:val="93"/>
  </w:num>
  <w:num w:numId="126" w16cid:durableId="1892688197">
    <w:abstractNumId w:val="55"/>
  </w:num>
  <w:num w:numId="127" w16cid:durableId="839082457">
    <w:abstractNumId w:val="37"/>
  </w:num>
  <w:num w:numId="128" w16cid:durableId="1925188048">
    <w:abstractNumId w:val="74"/>
  </w:num>
  <w:num w:numId="129" w16cid:durableId="871917423">
    <w:abstractNumId w:val="158"/>
  </w:num>
  <w:num w:numId="130" w16cid:durableId="1893808662">
    <w:abstractNumId w:val="141"/>
  </w:num>
  <w:num w:numId="131" w16cid:durableId="384764404">
    <w:abstractNumId w:val="169"/>
  </w:num>
  <w:num w:numId="132" w16cid:durableId="861699011">
    <w:abstractNumId w:val="106"/>
  </w:num>
  <w:num w:numId="133" w16cid:durableId="1607497529">
    <w:abstractNumId w:val="62"/>
  </w:num>
  <w:num w:numId="134" w16cid:durableId="1074428687">
    <w:abstractNumId w:val="183"/>
  </w:num>
  <w:num w:numId="135" w16cid:durableId="1344360758">
    <w:abstractNumId w:val="122"/>
  </w:num>
  <w:num w:numId="136" w16cid:durableId="1804468539">
    <w:abstractNumId w:val="38"/>
  </w:num>
  <w:num w:numId="137" w16cid:durableId="674305280">
    <w:abstractNumId w:val="179"/>
  </w:num>
  <w:num w:numId="138" w16cid:durableId="1305699874">
    <w:abstractNumId w:val="153"/>
  </w:num>
  <w:num w:numId="139" w16cid:durableId="1041515195">
    <w:abstractNumId w:val="205"/>
  </w:num>
  <w:num w:numId="140" w16cid:durableId="1392383877">
    <w:abstractNumId w:val="91"/>
  </w:num>
  <w:num w:numId="141" w16cid:durableId="1902713526">
    <w:abstractNumId w:val="199"/>
  </w:num>
  <w:num w:numId="142" w16cid:durableId="671105614">
    <w:abstractNumId w:val="87"/>
  </w:num>
  <w:num w:numId="143" w16cid:durableId="1449549703">
    <w:abstractNumId w:val="139"/>
  </w:num>
  <w:num w:numId="144" w16cid:durableId="504632910">
    <w:abstractNumId w:val="161"/>
  </w:num>
  <w:num w:numId="145" w16cid:durableId="717239777">
    <w:abstractNumId w:val="40"/>
  </w:num>
  <w:num w:numId="146" w16cid:durableId="427164117">
    <w:abstractNumId w:val="65"/>
  </w:num>
  <w:num w:numId="147" w16cid:durableId="220598104">
    <w:abstractNumId w:val="164"/>
  </w:num>
  <w:num w:numId="148" w16cid:durableId="633367454">
    <w:abstractNumId w:val="98"/>
  </w:num>
  <w:num w:numId="149" w16cid:durableId="1690525867">
    <w:abstractNumId w:val="82"/>
  </w:num>
  <w:num w:numId="150" w16cid:durableId="957227115">
    <w:abstractNumId w:val="109"/>
  </w:num>
  <w:num w:numId="151" w16cid:durableId="1550797405">
    <w:abstractNumId w:val="184"/>
  </w:num>
  <w:num w:numId="152" w16cid:durableId="1367099348">
    <w:abstractNumId w:val="134"/>
    <w:lvlOverride w:ilvl="0"/>
    <w:lvlOverride w:ilvl="1"/>
    <w:lvlOverride w:ilvl="2">
      <w:startOverride w:val="1"/>
    </w:lvlOverride>
    <w:lvlOverride w:ilvl="3"/>
    <w:lvlOverride w:ilvl="4"/>
    <w:lvlOverride w:ilvl="5"/>
    <w:lvlOverride w:ilvl="6"/>
    <w:lvlOverride w:ilvl="7"/>
    <w:lvlOverride w:ilvl="8"/>
  </w:num>
  <w:num w:numId="153" w16cid:durableId="259946045">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475684122">
    <w:abstractNumId w:val="154"/>
  </w:num>
  <w:num w:numId="155" w16cid:durableId="627056657">
    <w:abstractNumId w:val="17"/>
  </w:num>
  <w:num w:numId="156" w16cid:durableId="2017418342">
    <w:abstractNumId w:val="75"/>
  </w:num>
  <w:num w:numId="157" w16cid:durableId="584725046">
    <w:abstractNumId w:val="53"/>
  </w:num>
  <w:num w:numId="158" w16cid:durableId="753547355">
    <w:abstractNumId w:val="63"/>
  </w:num>
  <w:num w:numId="159" w16cid:durableId="616180007">
    <w:abstractNumId w:val="31"/>
  </w:num>
  <w:num w:numId="160" w16cid:durableId="592973768">
    <w:abstractNumId w:val="176"/>
  </w:num>
  <w:num w:numId="161" w16cid:durableId="640036105">
    <w:abstractNumId w:val="156"/>
  </w:num>
  <w:num w:numId="162" w16cid:durableId="1516650531">
    <w:abstractNumId w:val="18"/>
  </w:num>
  <w:num w:numId="163" w16cid:durableId="872571786">
    <w:abstractNumId w:val="51"/>
  </w:num>
  <w:num w:numId="164" w16cid:durableId="313799189">
    <w:abstractNumId w:val="123"/>
  </w:num>
  <w:num w:numId="165" w16cid:durableId="500435980">
    <w:abstractNumId w:val="191"/>
  </w:num>
  <w:num w:numId="166" w16cid:durableId="338776208">
    <w:abstractNumId w:val="26"/>
  </w:num>
  <w:num w:numId="167" w16cid:durableId="1683584940">
    <w:abstractNumId w:val="80"/>
  </w:num>
  <w:num w:numId="168" w16cid:durableId="1050690708">
    <w:abstractNumId w:val="80"/>
  </w:num>
  <w:num w:numId="169" w16cid:durableId="76901418">
    <w:abstractNumId w:val="80"/>
  </w:num>
  <w:num w:numId="170" w16cid:durableId="305083922">
    <w:abstractNumId w:val="80"/>
  </w:num>
  <w:num w:numId="171" w16cid:durableId="52435845">
    <w:abstractNumId w:val="80"/>
  </w:num>
  <w:num w:numId="172" w16cid:durableId="276060354">
    <w:abstractNumId w:val="80"/>
  </w:num>
  <w:num w:numId="173" w16cid:durableId="1631862509">
    <w:abstractNumId w:val="80"/>
  </w:num>
  <w:num w:numId="174" w16cid:durableId="1128351404">
    <w:abstractNumId w:val="80"/>
  </w:num>
  <w:num w:numId="175" w16cid:durableId="776757785">
    <w:abstractNumId w:val="80"/>
  </w:num>
  <w:num w:numId="176" w16cid:durableId="5061498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552009945">
    <w:abstractNumId w:val="80"/>
  </w:num>
  <w:num w:numId="178" w16cid:durableId="116727875">
    <w:abstractNumId w:val="80"/>
  </w:num>
  <w:num w:numId="179" w16cid:durableId="978922705">
    <w:abstractNumId w:val="80"/>
  </w:num>
  <w:num w:numId="180" w16cid:durableId="14578216">
    <w:abstractNumId w:val="80"/>
  </w:num>
  <w:num w:numId="181" w16cid:durableId="1163938147">
    <w:abstractNumId w:val="80"/>
  </w:num>
  <w:num w:numId="182" w16cid:durableId="358816347">
    <w:abstractNumId w:val="80"/>
  </w:num>
  <w:num w:numId="183" w16cid:durableId="740059135">
    <w:abstractNumId w:val="80"/>
  </w:num>
  <w:num w:numId="184" w16cid:durableId="9913025">
    <w:abstractNumId w:val="80"/>
  </w:num>
  <w:num w:numId="185" w16cid:durableId="1237862103">
    <w:abstractNumId w:val="80"/>
  </w:num>
  <w:num w:numId="186" w16cid:durableId="1802112440">
    <w:abstractNumId w:val="80"/>
  </w:num>
  <w:num w:numId="187" w16cid:durableId="420108546">
    <w:abstractNumId w:val="80"/>
  </w:num>
  <w:num w:numId="188" w16cid:durableId="912006528">
    <w:abstractNumId w:val="80"/>
  </w:num>
  <w:num w:numId="189" w16cid:durableId="678771951">
    <w:abstractNumId w:val="80"/>
  </w:num>
  <w:num w:numId="190" w16cid:durableId="1872645555">
    <w:abstractNumId w:val="80"/>
  </w:num>
  <w:num w:numId="191" w16cid:durableId="951939971">
    <w:abstractNumId w:val="80"/>
  </w:num>
  <w:num w:numId="192" w16cid:durableId="1152526830">
    <w:abstractNumId w:val="80"/>
  </w:num>
  <w:num w:numId="193" w16cid:durableId="724331991">
    <w:abstractNumId w:val="80"/>
  </w:num>
  <w:num w:numId="194" w16cid:durableId="1508910413">
    <w:abstractNumId w:val="80"/>
  </w:num>
  <w:num w:numId="195" w16cid:durableId="1260405332">
    <w:abstractNumId w:val="80"/>
  </w:num>
  <w:num w:numId="196" w16cid:durableId="1766534602">
    <w:abstractNumId w:val="80"/>
  </w:num>
  <w:num w:numId="197" w16cid:durableId="1551958121">
    <w:abstractNumId w:val="80"/>
  </w:num>
  <w:num w:numId="198" w16cid:durableId="852374558">
    <w:abstractNumId w:val="80"/>
  </w:num>
  <w:num w:numId="199" w16cid:durableId="1684698816">
    <w:abstractNumId w:val="80"/>
  </w:num>
  <w:num w:numId="200" w16cid:durableId="1426414073">
    <w:abstractNumId w:val="80"/>
  </w:num>
  <w:num w:numId="201" w16cid:durableId="1728720925">
    <w:abstractNumId w:val="80"/>
  </w:num>
  <w:num w:numId="202" w16cid:durableId="1135024463">
    <w:abstractNumId w:val="80"/>
  </w:num>
  <w:num w:numId="203" w16cid:durableId="593055514">
    <w:abstractNumId w:val="80"/>
  </w:num>
  <w:num w:numId="204" w16cid:durableId="1218083588">
    <w:abstractNumId w:val="80"/>
  </w:num>
  <w:num w:numId="205" w16cid:durableId="1378699255">
    <w:abstractNumId w:val="80"/>
  </w:num>
  <w:num w:numId="206" w16cid:durableId="1797287589">
    <w:abstractNumId w:val="80"/>
  </w:num>
  <w:num w:numId="207" w16cid:durableId="1543052840">
    <w:abstractNumId w:val="80"/>
  </w:num>
  <w:num w:numId="208" w16cid:durableId="1576086343">
    <w:abstractNumId w:val="80"/>
  </w:num>
  <w:num w:numId="209" w16cid:durableId="2009291027">
    <w:abstractNumId w:val="80"/>
  </w:num>
  <w:num w:numId="210" w16cid:durableId="1717850314">
    <w:abstractNumId w:val="80"/>
  </w:num>
  <w:num w:numId="211" w16cid:durableId="123351687">
    <w:abstractNumId w:val="80"/>
  </w:num>
  <w:num w:numId="212" w16cid:durableId="1527713708">
    <w:abstractNumId w:val="80"/>
  </w:num>
  <w:num w:numId="213" w16cid:durableId="1111054205">
    <w:abstractNumId w:val="80"/>
  </w:num>
  <w:num w:numId="214" w16cid:durableId="1128353670">
    <w:abstractNumId w:val="80"/>
  </w:num>
  <w:num w:numId="215" w16cid:durableId="1967812018">
    <w:abstractNumId w:val="80"/>
  </w:num>
  <w:num w:numId="216" w16cid:durableId="782454706">
    <w:abstractNumId w:val="80"/>
  </w:num>
  <w:num w:numId="217" w16cid:durableId="1032077043">
    <w:abstractNumId w:val="80"/>
  </w:num>
  <w:num w:numId="218" w16cid:durableId="702097829">
    <w:abstractNumId w:val="80"/>
  </w:num>
  <w:num w:numId="219" w16cid:durableId="563100367">
    <w:abstractNumId w:val="80"/>
  </w:num>
  <w:num w:numId="220" w16cid:durableId="206377190">
    <w:abstractNumId w:val="80"/>
  </w:num>
  <w:num w:numId="221" w16cid:durableId="2020961969">
    <w:abstractNumId w:val="80"/>
  </w:num>
  <w:num w:numId="222" w16cid:durableId="374737584">
    <w:abstractNumId w:val="80"/>
  </w:num>
  <w:num w:numId="223" w16cid:durableId="958607103">
    <w:abstractNumId w:val="80"/>
  </w:num>
  <w:num w:numId="224" w16cid:durableId="1960649122">
    <w:abstractNumId w:val="80"/>
  </w:num>
  <w:num w:numId="225" w16cid:durableId="1911843226">
    <w:abstractNumId w:val="80"/>
  </w:num>
  <w:num w:numId="226" w16cid:durableId="1570729202">
    <w:abstractNumId w:val="80"/>
  </w:num>
  <w:num w:numId="227" w16cid:durableId="1363901119">
    <w:abstractNumId w:val="80"/>
  </w:num>
  <w:num w:numId="228" w16cid:durableId="726758073">
    <w:abstractNumId w:val="80"/>
  </w:num>
  <w:num w:numId="229" w16cid:durableId="269355303">
    <w:abstractNumId w:val="80"/>
  </w:num>
  <w:num w:numId="230" w16cid:durableId="1087458963">
    <w:abstractNumId w:val="80"/>
  </w:num>
  <w:num w:numId="231" w16cid:durableId="676881486">
    <w:abstractNumId w:val="80"/>
  </w:num>
  <w:num w:numId="232" w16cid:durableId="1675062684">
    <w:abstractNumId w:val="80"/>
  </w:num>
  <w:num w:numId="233" w16cid:durableId="131220565">
    <w:abstractNumId w:val="80"/>
  </w:num>
  <w:num w:numId="234" w16cid:durableId="1162890541">
    <w:abstractNumId w:val="80"/>
  </w:num>
  <w:num w:numId="235" w16cid:durableId="790325682">
    <w:abstractNumId w:val="80"/>
  </w:num>
  <w:num w:numId="236" w16cid:durableId="135338558">
    <w:abstractNumId w:val="80"/>
  </w:num>
  <w:num w:numId="237" w16cid:durableId="571044943">
    <w:abstractNumId w:val="80"/>
  </w:num>
  <w:num w:numId="238" w16cid:durableId="93596958">
    <w:abstractNumId w:val="80"/>
  </w:num>
  <w:num w:numId="239" w16cid:durableId="1862089974">
    <w:abstractNumId w:val="80"/>
  </w:num>
  <w:num w:numId="240" w16cid:durableId="809327760">
    <w:abstractNumId w:val="80"/>
  </w:num>
  <w:num w:numId="241" w16cid:durableId="1691561465">
    <w:abstractNumId w:val="80"/>
  </w:num>
  <w:num w:numId="242" w16cid:durableId="1833056704">
    <w:abstractNumId w:val="151"/>
  </w:num>
  <w:num w:numId="243" w16cid:durableId="1236623546">
    <w:abstractNumId w:val="80"/>
  </w:num>
  <w:num w:numId="244" w16cid:durableId="304824806">
    <w:abstractNumId w:val="171"/>
  </w:num>
  <w:num w:numId="245" w16cid:durableId="320937024">
    <w:abstractNumId w:val="33"/>
  </w:num>
  <w:num w:numId="246" w16cid:durableId="119687400">
    <w:abstractNumId w:val="90"/>
  </w:num>
  <w:num w:numId="247" w16cid:durableId="88820108">
    <w:abstractNumId w:val="175"/>
  </w:num>
  <w:num w:numId="248" w16cid:durableId="484324357">
    <w:abstractNumId w:val="120"/>
  </w:num>
  <w:num w:numId="249" w16cid:durableId="895822382">
    <w:abstractNumId w:val="80"/>
  </w:num>
  <w:num w:numId="250" w16cid:durableId="1540702832">
    <w:abstractNumId w:val="167"/>
  </w:num>
  <w:num w:numId="251" w16cid:durableId="158934090">
    <w:abstractNumId w:val="180"/>
  </w:num>
  <w:num w:numId="252" w16cid:durableId="1502157400">
    <w:abstractNumId w:val="133"/>
  </w:num>
  <w:num w:numId="253" w16cid:durableId="1540436593">
    <w:abstractNumId w:val="80"/>
  </w:num>
  <w:num w:numId="254" w16cid:durableId="699016325">
    <w:abstractNumId w:val="80"/>
  </w:num>
  <w:num w:numId="255" w16cid:durableId="1871643601">
    <w:abstractNumId w:val="80"/>
  </w:num>
  <w:num w:numId="256" w16cid:durableId="1954628972">
    <w:abstractNumId w:val="80"/>
  </w:num>
  <w:num w:numId="257" w16cid:durableId="2137721620">
    <w:abstractNumId w:val="25"/>
  </w:num>
  <w:num w:numId="258" w16cid:durableId="1531455631">
    <w:abstractNumId w:val="125"/>
  </w:num>
  <w:num w:numId="259" w16cid:durableId="228855472">
    <w:abstractNumId w:val="35"/>
  </w:num>
  <w:num w:numId="260" w16cid:durableId="1767383899">
    <w:abstractNumId w:val="80"/>
  </w:num>
  <w:num w:numId="261" w16cid:durableId="2127767915">
    <w:abstractNumId w:val="71"/>
  </w:num>
  <w:num w:numId="262" w16cid:durableId="776026248">
    <w:abstractNumId w:val="94"/>
  </w:num>
  <w:num w:numId="263" w16cid:durableId="1978099880">
    <w:abstractNumId w:val="30"/>
  </w:num>
  <w:num w:numId="264" w16cid:durableId="2007056417">
    <w:abstractNumId w:val="50"/>
  </w:num>
  <w:num w:numId="265" w16cid:durableId="1564490702">
    <w:abstractNumId w:val="162"/>
  </w:num>
  <w:num w:numId="266" w16cid:durableId="1544176148">
    <w:abstractNumId w:val="189"/>
  </w:num>
  <w:num w:numId="267" w16cid:durableId="359400453">
    <w:abstractNumId w:val="113"/>
  </w:num>
  <w:num w:numId="268" w16cid:durableId="454761475">
    <w:abstractNumId w:val="173"/>
  </w:num>
  <w:num w:numId="269" w16cid:durableId="1409694596">
    <w:abstractNumId w:val="34"/>
  </w:num>
  <w:num w:numId="270" w16cid:durableId="2060282409">
    <w:abstractNumId w:val="57"/>
  </w:num>
  <w:num w:numId="271" w16cid:durableId="360086557">
    <w:abstractNumId w:val="102"/>
  </w:num>
  <w:num w:numId="272" w16cid:durableId="2056614377">
    <w:abstractNumId w:val="119"/>
  </w:num>
  <w:num w:numId="273" w16cid:durableId="75790514">
    <w:abstractNumId w:val="80"/>
  </w:num>
  <w:num w:numId="274" w16cid:durableId="1304043792">
    <w:abstractNumId w:val="80"/>
  </w:num>
  <w:num w:numId="275" w16cid:durableId="1709914822">
    <w:abstractNumId w:val="16"/>
  </w:num>
  <w:num w:numId="276" w16cid:durableId="1794709179">
    <w:abstractNumId w:val="195"/>
  </w:num>
  <w:num w:numId="277" w16cid:durableId="1846281287">
    <w:abstractNumId w:val="198"/>
  </w:num>
  <w:num w:numId="278" w16cid:durableId="1432630782">
    <w:abstractNumId w:val="96"/>
  </w:num>
  <w:num w:numId="279" w16cid:durableId="1608267439">
    <w:abstractNumId w:val="145"/>
  </w:num>
  <w:num w:numId="280" w16cid:durableId="511338085">
    <w:abstractNumId w:val="188"/>
  </w:num>
  <w:num w:numId="281" w16cid:durableId="1227178845">
    <w:abstractNumId w:val="27"/>
  </w:num>
  <w:num w:numId="282" w16cid:durableId="408503397">
    <w:abstractNumId w:val="174"/>
  </w:num>
  <w:num w:numId="283" w16cid:durableId="411969264">
    <w:abstractNumId w:val="115"/>
  </w:num>
  <w:num w:numId="284" w16cid:durableId="684014070">
    <w:abstractNumId w:val="70"/>
  </w:num>
  <w:num w:numId="285" w16cid:durableId="1957254379">
    <w:abstractNumId w:val="142"/>
  </w:num>
  <w:numIdMacAtCleanup w:val="2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44CC"/>
    <w:rsid w:val="00005821"/>
    <w:rsid w:val="000062FA"/>
    <w:rsid w:val="0000716D"/>
    <w:rsid w:val="000114DE"/>
    <w:rsid w:val="00011EC3"/>
    <w:rsid w:val="0001217D"/>
    <w:rsid w:val="0001281F"/>
    <w:rsid w:val="00013752"/>
    <w:rsid w:val="0001375B"/>
    <w:rsid w:val="00013A52"/>
    <w:rsid w:val="00014410"/>
    <w:rsid w:val="00014A8A"/>
    <w:rsid w:val="000154B3"/>
    <w:rsid w:val="00015A9D"/>
    <w:rsid w:val="00015F06"/>
    <w:rsid w:val="0002322C"/>
    <w:rsid w:val="0002359E"/>
    <w:rsid w:val="0002369E"/>
    <w:rsid w:val="0002414E"/>
    <w:rsid w:val="000241B3"/>
    <w:rsid w:val="000244B8"/>
    <w:rsid w:val="00025912"/>
    <w:rsid w:val="00025CD5"/>
    <w:rsid w:val="0002651A"/>
    <w:rsid w:val="00026F3E"/>
    <w:rsid w:val="000274AD"/>
    <w:rsid w:val="0002765E"/>
    <w:rsid w:val="000279F7"/>
    <w:rsid w:val="00027DFE"/>
    <w:rsid w:val="00030137"/>
    <w:rsid w:val="000303BF"/>
    <w:rsid w:val="00031C55"/>
    <w:rsid w:val="00031CC7"/>
    <w:rsid w:val="000326F6"/>
    <w:rsid w:val="00032A9F"/>
    <w:rsid w:val="0003423E"/>
    <w:rsid w:val="00034AD3"/>
    <w:rsid w:val="00034E19"/>
    <w:rsid w:val="00034FF1"/>
    <w:rsid w:val="000367F4"/>
    <w:rsid w:val="00036CBD"/>
    <w:rsid w:val="000375EE"/>
    <w:rsid w:val="0003788F"/>
    <w:rsid w:val="000378B9"/>
    <w:rsid w:val="00041BBC"/>
    <w:rsid w:val="00042DB8"/>
    <w:rsid w:val="000434E0"/>
    <w:rsid w:val="00043D44"/>
    <w:rsid w:val="00043F27"/>
    <w:rsid w:val="000440BA"/>
    <w:rsid w:val="00045064"/>
    <w:rsid w:val="00046044"/>
    <w:rsid w:val="00046293"/>
    <w:rsid w:val="0004724C"/>
    <w:rsid w:val="0004760F"/>
    <w:rsid w:val="000501A8"/>
    <w:rsid w:val="000523BF"/>
    <w:rsid w:val="00052534"/>
    <w:rsid w:val="00053D46"/>
    <w:rsid w:val="000541B0"/>
    <w:rsid w:val="00055804"/>
    <w:rsid w:val="0005587A"/>
    <w:rsid w:val="0005617B"/>
    <w:rsid w:val="00056E60"/>
    <w:rsid w:val="00056F48"/>
    <w:rsid w:val="00057228"/>
    <w:rsid w:val="000572F4"/>
    <w:rsid w:val="00057B37"/>
    <w:rsid w:val="00057BBA"/>
    <w:rsid w:val="00057F4A"/>
    <w:rsid w:val="000605E6"/>
    <w:rsid w:val="000610D4"/>
    <w:rsid w:val="000610DA"/>
    <w:rsid w:val="00061167"/>
    <w:rsid w:val="00061884"/>
    <w:rsid w:val="00061ADD"/>
    <w:rsid w:val="00064AD8"/>
    <w:rsid w:val="000650A9"/>
    <w:rsid w:val="000660E2"/>
    <w:rsid w:val="00067A8C"/>
    <w:rsid w:val="000705D7"/>
    <w:rsid w:val="000706B1"/>
    <w:rsid w:val="00070731"/>
    <w:rsid w:val="000738BC"/>
    <w:rsid w:val="00073D42"/>
    <w:rsid w:val="00074536"/>
    <w:rsid w:val="0007485D"/>
    <w:rsid w:val="000748CC"/>
    <w:rsid w:val="0007618D"/>
    <w:rsid w:val="0007708A"/>
    <w:rsid w:val="0008207E"/>
    <w:rsid w:val="0008385A"/>
    <w:rsid w:val="0008386E"/>
    <w:rsid w:val="00083B40"/>
    <w:rsid w:val="000847DB"/>
    <w:rsid w:val="000849DD"/>
    <w:rsid w:val="00085CC2"/>
    <w:rsid w:val="000863BD"/>
    <w:rsid w:val="00087A14"/>
    <w:rsid w:val="00087FEA"/>
    <w:rsid w:val="00090048"/>
    <w:rsid w:val="00092ABE"/>
    <w:rsid w:val="00092ADB"/>
    <w:rsid w:val="00092B2C"/>
    <w:rsid w:val="00094D2D"/>
    <w:rsid w:val="00095641"/>
    <w:rsid w:val="00095724"/>
    <w:rsid w:val="0009738D"/>
    <w:rsid w:val="000A06CF"/>
    <w:rsid w:val="000A48B5"/>
    <w:rsid w:val="000A4A55"/>
    <w:rsid w:val="000A4C27"/>
    <w:rsid w:val="000A561B"/>
    <w:rsid w:val="000B16A5"/>
    <w:rsid w:val="000B187C"/>
    <w:rsid w:val="000B2A3D"/>
    <w:rsid w:val="000B311E"/>
    <w:rsid w:val="000B53F6"/>
    <w:rsid w:val="000C04E3"/>
    <w:rsid w:val="000C0685"/>
    <w:rsid w:val="000C1173"/>
    <w:rsid w:val="000C22D2"/>
    <w:rsid w:val="000C2A2B"/>
    <w:rsid w:val="000C2BB2"/>
    <w:rsid w:val="000C3CE8"/>
    <w:rsid w:val="000C4B25"/>
    <w:rsid w:val="000C4E52"/>
    <w:rsid w:val="000C4FF6"/>
    <w:rsid w:val="000C5D2B"/>
    <w:rsid w:val="000D5AED"/>
    <w:rsid w:val="000D5D6C"/>
    <w:rsid w:val="000D5FB8"/>
    <w:rsid w:val="000D6E10"/>
    <w:rsid w:val="000D7A82"/>
    <w:rsid w:val="000E04A1"/>
    <w:rsid w:val="000E178C"/>
    <w:rsid w:val="000E19C0"/>
    <w:rsid w:val="000E1C5E"/>
    <w:rsid w:val="000E2020"/>
    <w:rsid w:val="000E2462"/>
    <w:rsid w:val="000E27C3"/>
    <w:rsid w:val="000E3AA3"/>
    <w:rsid w:val="000E5062"/>
    <w:rsid w:val="000E6DC6"/>
    <w:rsid w:val="000E74A1"/>
    <w:rsid w:val="000E7A67"/>
    <w:rsid w:val="000E7B20"/>
    <w:rsid w:val="000F19DB"/>
    <w:rsid w:val="000F3796"/>
    <w:rsid w:val="000F62F0"/>
    <w:rsid w:val="000F666B"/>
    <w:rsid w:val="000F6FD9"/>
    <w:rsid w:val="00100156"/>
    <w:rsid w:val="00101CD3"/>
    <w:rsid w:val="00102A35"/>
    <w:rsid w:val="00103061"/>
    <w:rsid w:val="001037C1"/>
    <w:rsid w:val="00105115"/>
    <w:rsid w:val="00105367"/>
    <w:rsid w:val="001061A0"/>
    <w:rsid w:val="001074F8"/>
    <w:rsid w:val="001100CD"/>
    <w:rsid w:val="001102E1"/>
    <w:rsid w:val="00111A86"/>
    <w:rsid w:val="0011318F"/>
    <w:rsid w:val="001131CB"/>
    <w:rsid w:val="00114308"/>
    <w:rsid w:val="00114833"/>
    <w:rsid w:val="00115E94"/>
    <w:rsid w:val="001202D5"/>
    <w:rsid w:val="0012077C"/>
    <w:rsid w:val="00121867"/>
    <w:rsid w:val="001253B5"/>
    <w:rsid w:val="001308CC"/>
    <w:rsid w:val="001312AF"/>
    <w:rsid w:val="00131B45"/>
    <w:rsid w:val="00133876"/>
    <w:rsid w:val="00133E0F"/>
    <w:rsid w:val="001342C6"/>
    <w:rsid w:val="0013666A"/>
    <w:rsid w:val="001377F3"/>
    <w:rsid w:val="00137A93"/>
    <w:rsid w:val="00137DAA"/>
    <w:rsid w:val="001404B7"/>
    <w:rsid w:val="0014071C"/>
    <w:rsid w:val="001409D2"/>
    <w:rsid w:val="00140CA7"/>
    <w:rsid w:val="00140FD6"/>
    <w:rsid w:val="00141E27"/>
    <w:rsid w:val="001426A7"/>
    <w:rsid w:val="001433CB"/>
    <w:rsid w:val="001452C0"/>
    <w:rsid w:val="00145B1E"/>
    <w:rsid w:val="00145C54"/>
    <w:rsid w:val="00146631"/>
    <w:rsid w:val="00146713"/>
    <w:rsid w:val="00150D06"/>
    <w:rsid w:val="0015187B"/>
    <w:rsid w:val="00151DC8"/>
    <w:rsid w:val="0015294E"/>
    <w:rsid w:val="00153F0B"/>
    <w:rsid w:val="00154368"/>
    <w:rsid w:val="00154623"/>
    <w:rsid w:val="00155375"/>
    <w:rsid w:val="00156424"/>
    <w:rsid w:val="00157927"/>
    <w:rsid w:val="00160A14"/>
    <w:rsid w:val="00160E5D"/>
    <w:rsid w:val="001631E4"/>
    <w:rsid w:val="00163357"/>
    <w:rsid w:val="0016357A"/>
    <w:rsid w:val="00163845"/>
    <w:rsid w:val="001649E0"/>
    <w:rsid w:val="001652F4"/>
    <w:rsid w:val="00165B87"/>
    <w:rsid w:val="00166662"/>
    <w:rsid w:val="00166703"/>
    <w:rsid w:val="00167052"/>
    <w:rsid w:val="00167468"/>
    <w:rsid w:val="0016785B"/>
    <w:rsid w:val="001678F0"/>
    <w:rsid w:val="00167F10"/>
    <w:rsid w:val="00170CA8"/>
    <w:rsid w:val="00172521"/>
    <w:rsid w:val="00172AAD"/>
    <w:rsid w:val="001732D9"/>
    <w:rsid w:val="001752B1"/>
    <w:rsid w:val="00177F66"/>
    <w:rsid w:val="0018087E"/>
    <w:rsid w:val="0018271D"/>
    <w:rsid w:val="00182B2B"/>
    <w:rsid w:val="001852F3"/>
    <w:rsid w:val="001859FA"/>
    <w:rsid w:val="00186480"/>
    <w:rsid w:val="00187D66"/>
    <w:rsid w:val="001912D2"/>
    <w:rsid w:val="00192667"/>
    <w:rsid w:val="00192BCA"/>
    <w:rsid w:val="00194049"/>
    <w:rsid w:val="00194C49"/>
    <w:rsid w:val="00195A7F"/>
    <w:rsid w:val="00195C58"/>
    <w:rsid w:val="00196D13"/>
    <w:rsid w:val="001A0053"/>
    <w:rsid w:val="001A07DD"/>
    <w:rsid w:val="001A1193"/>
    <w:rsid w:val="001A4DE6"/>
    <w:rsid w:val="001A5E9C"/>
    <w:rsid w:val="001A6AE1"/>
    <w:rsid w:val="001A6CEB"/>
    <w:rsid w:val="001A6EEC"/>
    <w:rsid w:val="001B0F5B"/>
    <w:rsid w:val="001B235A"/>
    <w:rsid w:val="001B39FE"/>
    <w:rsid w:val="001B56F1"/>
    <w:rsid w:val="001B585C"/>
    <w:rsid w:val="001B5981"/>
    <w:rsid w:val="001B5CA2"/>
    <w:rsid w:val="001B612D"/>
    <w:rsid w:val="001B6822"/>
    <w:rsid w:val="001C02B1"/>
    <w:rsid w:val="001C0C3D"/>
    <w:rsid w:val="001C3012"/>
    <w:rsid w:val="001C37E0"/>
    <w:rsid w:val="001C3A87"/>
    <w:rsid w:val="001C3D1B"/>
    <w:rsid w:val="001C4403"/>
    <w:rsid w:val="001C44A3"/>
    <w:rsid w:val="001C467B"/>
    <w:rsid w:val="001C4923"/>
    <w:rsid w:val="001C4971"/>
    <w:rsid w:val="001C5147"/>
    <w:rsid w:val="001C5AE3"/>
    <w:rsid w:val="001C6408"/>
    <w:rsid w:val="001C64F5"/>
    <w:rsid w:val="001C673F"/>
    <w:rsid w:val="001C7B39"/>
    <w:rsid w:val="001D0200"/>
    <w:rsid w:val="001D0B7F"/>
    <w:rsid w:val="001D0D7B"/>
    <w:rsid w:val="001D15A1"/>
    <w:rsid w:val="001D2E92"/>
    <w:rsid w:val="001D59FD"/>
    <w:rsid w:val="001D5BA3"/>
    <w:rsid w:val="001E0497"/>
    <w:rsid w:val="001E0D34"/>
    <w:rsid w:val="001E35E9"/>
    <w:rsid w:val="001E3887"/>
    <w:rsid w:val="001E3C20"/>
    <w:rsid w:val="001E4961"/>
    <w:rsid w:val="001E4E76"/>
    <w:rsid w:val="001E582A"/>
    <w:rsid w:val="001E64FE"/>
    <w:rsid w:val="001E6575"/>
    <w:rsid w:val="001E7D71"/>
    <w:rsid w:val="001F11F8"/>
    <w:rsid w:val="001F167A"/>
    <w:rsid w:val="001F2264"/>
    <w:rsid w:val="001F2478"/>
    <w:rsid w:val="001F2581"/>
    <w:rsid w:val="001F4C83"/>
    <w:rsid w:val="001F4CD1"/>
    <w:rsid w:val="001F500A"/>
    <w:rsid w:val="001F5F4A"/>
    <w:rsid w:val="001F73B4"/>
    <w:rsid w:val="00200224"/>
    <w:rsid w:val="00201D3A"/>
    <w:rsid w:val="0020278D"/>
    <w:rsid w:val="00203050"/>
    <w:rsid w:val="00203AFE"/>
    <w:rsid w:val="00203D78"/>
    <w:rsid w:val="002058C3"/>
    <w:rsid w:val="00205ED3"/>
    <w:rsid w:val="00206A99"/>
    <w:rsid w:val="00207EE8"/>
    <w:rsid w:val="00212110"/>
    <w:rsid w:val="0021237E"/>
    <w:rsid w:val="00213B08"/>
    <w:rsid w:val="002145A1"/>
    <w:rsid w:val="00214961"/>
    <w:rsid w:val="00215C1A"/>
    <w:rsid w:val="00216340"/>
    <w:rsid w:val="002201AB"/>
    <w:rsid w:val="00220959"/>
    <w:rsid w:val="00221291"/>
    <w:rsid w:val="00221420"/>
    <w:rsid w:val="00222F02"/>
    <w:rsid w:val="002238AA"/>
    <w:rsid w:val="0022409C"/>
    <w:rsid w:val="002240C6"/>
    <w:rsid w:val="002244C4"/>
    <w:rsid w:val="00225580"/>
    <w:rsid w:val="0022772A"/>
    <w:rsid w:val="00227B88"/>
    <w:rsid w:val="00230396"/>
    <w:rsid w:val="0023047A"/>
    <w:rsid w:val="002310D3"/>
    <w:rsid w:val="00232302"/>
    <w:rsid w:val="00234AAF"/>
    <w:rsid w:val="00235A66"/>
    <w:rsid w:val="00240449"/>
    <w:rsid w:val="0024279E"/>
    <w:rsid w:val="00243A92"/>
    <w:rsid w:val="00243C69"/>
    <w:rsid w:val="00243DB8"/>
    <w:rsid w:val="00243F84"/>
    <w:rsid w:val="0024503F"/>
    <w:rsid w:val="00245754"/>
    <w:rsid w:val="00245F1A"/>
    <w:rsid w:val="00246172"/>
    <w:rsid w:val="002462D9"/>
    <w:rsid w:val="00246973"/>
    <w:rsid w:val="00250145"/>
    <w:rsid w:val="00250252"/>
    <w:rsid w:val="00250B80"/>
    <w:rsid w:val="0025369E"/>
    <w:rsid w:val="00253E04"/>
    <w:rsid w:val="002540BA"/>
    <w:rsid w:val="0025458A"/>
    <w:rsid w:val="00254DFA"/>
    <w:rsid w:val="002550CA"/>
    <w:rsid w:val="002554B6"/>
    <w:rsid w:val="002555FD"/>
    <w:rsid w:val="00255F74"/>
    <w:rsid w:val="002578CF"/>
    <w:rsid w:val="002616A3"/>
    <w:rsid w:val="002616F5"/>
    <w:rsid w:val="00262706"/>
    <w:rsid w:val="002631F8"/>
    <w:rsid w:val="00263220"/>
    <w:rsid w:val="002632E0"/>
    <w:rsid w:val="00263C2C"/>
    <w:rsid w:val="002654F7"/>
    <w:rsid w:val="00265688"/>
    <w:rsid w:val="00265C01"/>
    <w:rsid w:val="00266C09"/>
    <w:rsid w:val="00270326"/>
    <w:rsid w:val="00270FE2"/>
    <w:rsid w:val="00272F1F"/>
    <w:rsid w:val="00273AF9"/>
    <w:rsid w:val="00273EAC"/>
    <w:rsid w:val="002751DE"/>
    <w:rsid w:val="002754AC"/>
    <w:rsid w:val="002759A2"/>
    <w:rsid w:val="00275C8E"/>
    <w:rsid w:val="0027638A"/>
    <w:rsid w:val="002775BF"/>
    <w:rsid w:val="00277F8F"/>
    <w:rsid w:val="00280B8B"/>
    <w:rsid w:val="00280D1E"/>
    <w:rsid w:val="00280ED2"/>
    <w:rsid w:val="002812FB"/>
    <w:rsid w:val="00282306"/>
    <w:rsid w:val="002832C8"/>
    <w:rsid w:val="00284032"/>
    <w:rsid w:val="00284F70"/>
    <w:rsid w:val="002858B4"/>
    <w:rsid w:val="002858E5"/>
    <w:rsid w:val="0028724A"/>
    <w:rsid w:val="00287428"/>
    <w:rsid w:val="00290B29"/>
    <w:rsid w:val="00292EC7"/>
    <w:rsid w:val="0029545C"/>
    <w:rsid w:val="00295FEE"/>
    <w:rsid w:val="0029613C"/>
    <w:rsid w:val="002A0196"/>
    <w:rsid w:val="002A19B6"/>
    <w:rsid w:val="002A2576"/>
    <w:rsid w:val="002A3476"/>
    <w:rsid w:val="002A5438"/>
    <w:rsid w:val="002A65B3"/>
    <w:rsid w:val="002A67BF"/>
    <w:rsid w:val="002A7150"/>
    <w:rsid w:val="002A7B63"/>
    <w:rsid w:val="002B184D"/>
    <w:rsid w:val="002B20A4"/>
    <w:rsid w:val="002B2243"/>
    <w:rsid w:val="002B2892"/>
    <w:rsid w:val="002B2EA7"/>
    <w:rsid w:val="002B33C9"/>
    <w:rsid w:val="002B567E"/>
    <w:rsid w:val="002B6FB6"/>
    <w:rsid w:val="002B7D88"/>
    <w:rsid w:val="002C0541"/>
    <w:rsid w:val="002C263A"/>
    <w:rsid w:val="002C42F5"/>
    <w:rsid w:val="002C4383"/>
    <w:rsid w:val="002C50EB"/>
    <w:rsid w:val="002C66D4"/>
    <w:rsid w:val="002C7E9A"/>
    <w:rsid w:val="002D0CD6"/>
    <w:rsid w:val="002D0D70"/>
    <w:rsid w:val="002D0E25"/>
    <w:rsid w:val="002D1817"/>
    <w:rsid w:val="002D20D2"/>
    <w:rsid w:val="002D24F8"/>
    <w:rsid w:val="002D2A70"/>
    <w:rsid w:val="002D30B3"/>
    <w:rsid w:val="002D4295"/>
    <w:rsid w:val="002E0216"/>
    <w:rsid w:val="002E0571"/>
    <w:rsid w:val="002E1028"/>
    <w:rsid w:val="002E1FDE"/>
    <w:rsid w:val="002E3CAD"/>
    <w:rsid w:val="002E3FE4"/>
    <w:rsid w:val="002E417E"/>
    <w:rsid w:val="002E6A63"/>
    <w:rsid w:val="002F07AA"/>
    <w:rsid w:val="002F0987"/>
    <w:rsid w:val="002F15FA"/>
    <w:rsid w:val="002F1BF7"/>
    <w:rsid w:val="002F2E92"/>
    <w:rsid w:val="002F337B"/>
    <w:rsid w:val="002F42D0"/>
    <w:rsid w:val="002F4A1F"/>
    <w:rsid w:val="002F59FE"/>
    <w:rsid w:val="002F6676"/>
    <w:rsid w:val="002F718F"/>
    <w:rsid w:val="002F7410"/>
    <w:rsid w:val="002F78F5"/>
    <w:rsid w:val="0030056E"/>
    <w:rsid w:val="003013E3"/>
    <w:rsid w:val="00301889"/>
    <w:rsid w:val="00302FFE"/>
    <w:rsid w:val="00303ED1"/>
    <w:rsid w:val="00304A51"/>
    <w:rsid w:val="00305A59"/>
    <w:rsid w:val="00305B1F"/>
    <w:rsid w:val="00305EDD"/>
    <w:rsid w:val="003061E3"/>
    <w:rsid w:val="003070FB"/>
    <w:rsid w:val="0030791E"/>
    <w:rsid w:val="003101B4"/>
    <w:rsid w:val="003103DA"/>
    <w:rsid w:val="00310A56"/>
    <w:rsid w:val="0031166C"/>
    <w:rsid w:val="00311899"/>
    <w:rsid w:val="003122A8"/>
    <w:rsid w:val="0031232C"/>
    <w:rsid w:val="003123DE"/>
    <w:rsid w:val="00312507"/>
    <w:rsid w:val="00312F18"/>
    <w:rsid w:val="0031384B"/>
    <w:rsid w:val="00313A71"/>
    <w:rsid w:val="00313E31"/>
    <w:rsid w:val="00314687"/>
    <w:rsid w:val="0031527A"/>
    <w:rsid w:val="003153CD"/>
    <w:rsid w:val="0031590C"/>
    <w:rsid w:val="00317717"/>
    <w:rsid w:val="00317788"/>
    <w:rsid w:val="00321AF4"/>
    <w:rsid w:val="00322BC3"/>
    <w:rsid w:val="00324157"/>
    <w:rsid w:val="003241E2"/>
    <w:rsid w:val="00324D38"/>
    <w:rsid w:val="00325C93"/>
    <w:rsid w:val="003260E1"/>
    <w:rsid w:val="00327170"/>
    <w:rsid w:val="00330852"/>
    <w:rsid w:val="00331981"/>
    <w:rsid w:val="00331FA6"/>
    <w:rsid w:val="00332192"/>
    <w:rsid w:val="00332389"/>
    <w:rsid w:val="00332AC4"/>
    <w:rsid w:val="003337B1"/>
    <w:rsid w:val="00333A3A"/>
    <w:rsid w:val="00333F9A"/>
    <w:rsid w:val="00333FDC"/>
    <w:rsid w:val="00334AD6"/>
    <w:rsid w:val="003355E7"/>
    <w:rsid w:val="0033627B"/>
    <w:rsid w:val="003366E9"/>
    <w:rsid w:val="0034079D"/>
    <w:rsid w:val="003408BA"/>
    <w:rsid w:val="00341581"/>
    <w:rsid w:val="0034186C"/>
    <w:rsid w:val="00341F6A"/>
    <w:rsid w:val="003430A5"/>
    <w:rsid w:val="0034391B"/>
    <w:rsid w:val="00344E34"/>
    <w:rsid w:val="00344FB9"/>
    <w:rsid w:val="00345389"/>
    <w:rsid w:val="00345780"/>
    <w:rsid w:val="0034598C"/>
    <w:rsid w:val="0034647E"/>
    <w:rsid w:val="00347430"/>
    <w:rsid w:val="00347492"/>
    <w:rsid w:val="00347C08"/>
    <w:rsid w:val="00347EAC"/>
    <w:rsid w:val="00352231"/>
    <w:rsid w:val="003528AF"/>
    <w:rsid w:val="00353030"/>
    <w:rsid w:val="00353398"/>
    <w:rsid w:val="00354884"/>
    <w:rsid w:val="0035689C"/>
    <w:rsid w:val="0035781F"/>
    <w:rsid w:val="00357CEB"/>
    <w:rsid w:val="003616E7"/>
    <w:rsid w:val="00366DCE"/>
    <w:rsid w:val="00367BA5"/>
    <w:rsid w:val="003708D4"/>
    <w:rsid w:val="00370EB2"/>
    <w:rsid w:val="00371877"/>
    <w:rsid w:val="00373A50"/>
    <w:rsid w:val="00373B83"/>
    <w:rsid w:val="00373CB4"/>
    <w:rsid w:val="003744A8"/>
    <w:rsid w:val="00375FD8"/>
    <w:rsid w:val="00376A3A"/>
    <w:rsid w:val="0037738A"/>
    <w:rsid w:val="003804CC"/>
    <w:rsid w:val="00380F25"/>
    <w:rsid w:val="003822A5"/>
    <w:rsid w:val="00382AA5"/>
    <w:rsid w:val="00385477"/>
    <w:rsid w:val="003859F5"/>
    <w:rsid w:val="0039140A"/>
    <w:rsid w:val="0039159A"/>
    <w:rsid w:val="003916C5"/>
    <w:rsid w:val="0039187D"/>
    <w:rsid w:val="003932E3"/>
    <w:rsid w:val="00395D5E"/>
    <w:rsid w:val="003A109E"/>
    <w:rsid w:val="003A137A"/>
    <w:rsid w:val="003A165E"/>
    <w:rsid w:val="003A1725"/>
    <w:rsid w:val="003A1837"/>
    <w:rsid w:val="003A206A"/>
    <w:rsid w:val="003A2B3B"/>
    <w:rsid w:val="003A3741"/>
    <w:rsid w:val="003A3B4F"/>
    <w:rsid w:val="003A3CFD"/>
    <w:rsid w:val="003A4033"/>
    <w:rsid w:val="003A58A3"/>
    <w:rsid w:val="003A5AAC"/>
    <w:rsid w:val="003A5EB5"/>
    <w:rsid w:val="003A648B"/>
    <w:rsid w:val="003A6CB0"/>
    <w:rsid w:val="003A6F79"/>
    <w:rsid w:val="003B0B73"/>
    <w:rsid w:val="003B0E89"/>
    <w:rsid w:val="003B13AE"/>
    <w:rsid w:val="003B211F"/>
    <w:rsid w:val="003B240A"/>
    <w:rsid w:val="003B3131"/>
    <w:rsid w:val="003B374F"/>
    <w:rsid w:val="003B4A91"/>
    <w:rsid w:val="003B4D3A"/>
    <w:rsid w:val="003B65F8"/>
    <w:rsid w:val="003B6907"/>
    <w:rsid w:val="003B6B30"/>
    <w:rsid w:val="003B7652"/>
    <w:rsid w:val="003B7E7C"/>
    <w:rsid w:val="003C0653"/>
    <w:rsid w:val="003C0732"/>
    <w:rsid w:val="003C0ACD"/>
    <w:rsid w:val="003C16A6"/>
    <w:rsid w:val="003C326B"/>
    <w:rsid w:val="003C403C"/>
    <w:rsid w:val="003C448A"/>
    <w:rsid w:val="003C65EE"/>
    <w:rsid w:val="003C6926"/>
    <w:rsid w:val="003C7C55"/>
    <w:rsid w:val="003C7EF0"/>
    <w:rsid w:val="003D0035"/>
    <w:rsid w:val="003D0684"/>
    <w:rsid w:val="003D0692"/>
    <w:rsid w:val="003D0E29"/>
    <w:rsid w:val="003D154A"/>
    <w:rsid w:val="003D1750"/>
    <w:rsid w:val="003D2082"/>
    <w:rsid w:val="003D21DA"/>
    <w:rsid w:val="003D48C1"/>
    <w:rsid w:val="003D4D51"/>
    <w:rsid w:val="003D5BCE"/>
    <w:rsid w:val="003E1DB4"/>
    <w:rsid w:val="003E21C2"/>
    <w:rsid w:val="003E3336"/>
    <w:rsid w:val="003E4177"/>
    <w:rsid w:val="003E67A3"/>
    <w:rsid w:val="003F02EE"/>
    <w:rsid w:val="003F0A97"/>
    <w:rsid w:val="003F167E"/>
    <w:rsid w:val="003F29C4"/>
    <w:rsid w:val="003F2E57"/>
    <w:rsid w:val="003F3008"/>
    <w:rsid w:val="003F35E4"/>
    <w:rsid w:val="003F36B0"/>
    <w:rsid w:val="003F50E4"/>
    <w:rsid w:val="003F5D89"/>
    <w:rsid w:val="003F659B"/>
    <w:rsid w:val="003F759C"/>
    <w:rsid w:val="003F7D30"/>
    <w:rsid w:val="00400357"/>
    <w:rsid w:val="004004AE"/>
    <w:rsid w:val="00401C3F"/>
    <w:rsid w:val="00402573"/>
    <w:rsid w:val="00402DA7"/>
    <w:rsid w:val="00403BFB"/>
    <w:rsid w:val="0040438A"/>
    <w:rsid w:val="00404556"/>
    <w:rsid w:val="00405263"/>
    <w:rsid w:val="004057E3"/>
    <w:rsid w:val="00405F8E"/>
    <w:rsid w:val="00407614"/>
    <w:rsid w:val="004076A7"/>
    <w:rsid w:val="00411A77"/>
    <w:rsid w:val="0041248A"/>
    <w:rsid w:val="00413294"/>
    <w:rsid w:val="00414010"/>
    <w:rsid w:val="00414212"/>
    <w:rsid w:val="004143A0"/>
    <w:rsid w:val="004143F5"/>
    <w:rsid w:val="00414507"/>
    <w:rsid w:val="00417A19"/>
    <w:rsid w:val="00422021"/>
    <w:rsid w:val="00422280"/>
    <w:rsid w:val="00422580"/>
    <w:rsid w:val="00422D27"/>
    <w:rsid w:val="004231C9"/>
    <w:rsid w:val="004245C4"/>
    <w:rsid w:val="004250BA"/>
    <w:rsid w:val="00426C01"/>
    <w:rsid w:val="004320ED"/>
    <w:rsid w:val="00433A20"/>
    <w:rsid w:val="00433E35"/>
    <w:rsid w:val="00433F04"/>
    <w:rsid w:val="00434068"/>
    <w:rsid w:val="00434C00"/>
    <w:rsid w:val="004355E9"/>
    <w:rsid w:val="00436346"/>
    <w:rsid w:val="00436653"/>
    <w:rsid w:val="00436C5A"/>
    <w:rsid w:val="00437C40"/>
    <w:rsid w:val="00437CE2"/>
    <w:rsid w:val="00440794"/>
    <w:rsid w:val="004415F3"/>
    <w:rsid w:val="00441D66"/>
    <w:rsid w:val="004429A2"/>
    <w:rsid w:val="0044302D"/>
    <w:rsid w:val="004443B1"/>
    <w:rsid w:val="00444596"/>
    <w:rsid w:val="004447F8"/>
    <w:rsid w:val="00446CF4"/>
    <w:rsid w:val="004471F5"/>
    <w:rsid w:val="00447E14"/>
    <w:rsid w:val="00451BBB"/>
    <w:rsid w:val="0045251B"/>
    <w:rsid w:val="00453CC4"/>
    <w:rsid w:val="004544B5"/>
    <w:rsid w:val="0045469E"/>
    <w:rsid w:val="00456381"/>
    <w:rsid w:val="00457061"/>
    <w:rsid w:val="00457AFC"/>
    <w:rsid w:val="00460746"/>
    <w:rsid w:val="00461CF6"/>
    <w:rsid w:val="004629AE"/>
    <w:rsid w:val="00463A77"/>
    <w:rsid w:val="00465DC2"/>
    <w:rsid w:val="004677AA"/>
    <w:rsid w:val="004715F1"/>
    <w:rsid w:val="004717A5"/>
    <w:rsid w:val="00472091"/>
    <w:rsid w:val="0047223E"/>
    <w:rsid w:val="0047274B"/>
    <w:rsid w:val="0047394F"/>
    <w:rsid w:val="00474153"/>
    <w:rsid w:val="00475675"/>
    <w:rsid w:val="004806CB"/>
    <w:rsid w:val="004819F3"/>
    <w:rsid w:val="00482D88"/>
    <w:rsid w:val="00483FDC"/>
    <w:rsid w:val="00484A8C"/>
    <w:rsid w:val="00485456"/>
    <w:rsid w:val="00485A0C"/>
    <w:rsid w:val="00485DD7"/>
    <w:rsid w:val="00486E56"/>
    <w:rsid w:val="00486F68"/>
    <w:rsid w:val="00487AA2"/>
    <w:rsid w:val="00487AA3"/>
    <w:rsid w:val="004909F6"/>
    <w:rsid w:val="00490A74"/>
    <w:rsid w:val="00490D22"/>
    <w:rsid w:val="00492732"/>
    <w:rsid w:val="00493846"/>
    <w:rsid w:val="004938AD"/>
    <w:rsid w:val="00493DA3"/>
    <w:rsid w:val="00494CE9"/>
    <w:rsid w:val="00496E73"/>
    <w:rsid w:val="00497572"/>
    <w:rsid w:val="004A1634"/>
    <w:rsid w:val="004A23B9"/>
    <w:rsid w:val="004A2FCA"/>
    <w:rsid w:val="004A3382"/>
    <w:rsid w:val="004A5344"/>
    <w:rsid w:val="004A6155"/>
    <w:rsid w:val="004A7F8F"/>
    <w:rsid w:val="004B0E24"/>
    <w:rsid w:val="004B16D8"/>
    <w:rsid w:val="004B44F4"/>
    <w:rsid w:val="004B58A1"/>
    <w:rsid w:val="004B5E49"/>
    <w:rsid w:val="004B70E0"/>
    <w:rsid w:val="004B764E"/>
    <w:rsid w:val="004B7E25"/>
    <w:rsid w:val="004C0F98"/>
    <w:rsid w:val="004C136E"/>
    <w:rsid w:val="004C13BC"/>
    <w:rsid w:val="004C1BE0"/>
    <w:rsid w:val="004C2990"/>
    <w:rsid w:val="004C3A66"/>
    <w:rsid w:val="004C3BBE"/>
    <w:rsid w:val="004C43A0"/>
    <w:rsid w:val="004C4576"/>
    <w:rsid w:val="004C64D0"/>
    <w:rsid w:val="004C6DAD"/>
    <w:rsid w:val="004C725C"/>
    <w:rsid w:val="004C7819"/>
    <w:rsid w:val="004D042A"/>
    <w:rsid w:val="004D048E"/>
    <w:rsid w:val="004D19FB"/>
    <w:rsid w:val="004D3183"/>
    <w:rsid w:val="004D458C"/>
    <w:rsid w:val="004D4F8E"/>
    <w:rsid w:val="004D6769"/>
    <w:rsid w:val="004D7342"/>
    <w:rsid w:val="004D7BEC"/>
    <w:rsid w:val="004E084D"/>
    <w:rsid w:val="004E0B63"/>
    <w:rsid w:val="004E1524"/>
    <w:rsid w:val="004E1D73"/>
    <w:rsid w:val="004E234F"/>
    <w:rsid w:val="004E23FC"/>
    <w:rsid w:val="004E2AFB"/>
    <w:rsid w:val="004E2B0B"/>
    <w:rsid w:val="004E3C15"/>
    <w:rsid w:val="004E3E33"/>
    <w:rsid w:val="004E535D"/>
    <w:rsid w:val="004E5A48"/>
    <w:rsid w:val="004E69CB"/>
    <w:rsid w:val="004E704A"/>
    <w:rsid w:val="004E7E09"/>
    <w:rsid w:val="004F0985"/>
    <w:rsid w:val="004F2F16"/>
    <w:rsid w:val="004F75FA"/>
    <w:rsid w:val="00500B65"/>
    <w:rsid w:val="00501A34"/>
    <w:rsid w:val="00501C7A"/>
    <w:rsid w:val="00504020"/>
    <w:rsid w:val="005043AD"/>
    <w:rsid w:val="00505022"/>
    <w:rsid w:val="00505BF7"/>
    <w:rsid w:val="00507584"/>
    <w:rsid w:val="00510D76"/>
    <w:rsid w:val="005111E9"/>
    <w:rsid w:val="005117CA"/>
    <w:rsid w:val="00511C08"/>
    <w:rsid w:val="00512083"/>
    <w:rsid w:val="00512409"/>
    <w:rsid w:val="0051495F"/>
    <w:rsid w:val="00514DAC"/>
    <w:rsid w:val="005155A5"/>
    <w:rsid w:val="005158F1"/>
    <w:rsid w:val="0051599E"/>
    <w:rsid w:val="00515AE4"/>
    <w:rsid w:val="00516344"/>
    <w:rsid w:val="00516A25"/>
    <w:rsid w:val="00516F8B"/>
    <w:rsid w:val="005202D9"/>
    <w:rsid w:val="00520666"/>
    <w:rsid w:val="0052094F"/>
    <w:rsid w:val="00520AD6"/>
    <w:rsid w:val="00522DCA"/>
    <w:rsid w:val="0052313A"/>
    <w:rsid w:val="0052334C"/>
    <w:rsid w:val="00523863"/>
    <w:rsid w:val="00523EEE"/>
    <w:rsid w:val="00525217"/>
    <w:rsid w:val="005252D6"/>
    <w:rsid w:val="0052756E"/>
    <w:rsid w:val="00527ABB"/>
    <w:rsid w:val="00527D16"/>
    <w:rsid w:val="005303ED"/>
    <w:rsid w:val="00530FE8"/>
    <w:rsid w:val="00531B8E"/>
    <w:rsid w:val="00533BF0"/>
    <w:rsid w:val="00533DB8"/>
    <w:rsid w:val="00535042"/>
    <w:rsid w:val="00535BFB"/>
    <w:rsid w:val="00535D1A"/>
    <w:rsid w:val="00536179"/>
    <w:rsid w:val="00536181"/>
    <w:rsid w:val="0053724E"/>
    <w:rsid w:val="0054001C"/>
    <w:rsid w:val="0054010F"/>
    <w:rsid w:val="0054037A"/>
    <w:rsid w:val="0054042A"/>
    <w:rsid w:val="005419EA"/>
    <w:rsid w:val="00541A5B"/>
    <w:rsid w:val="00541D86"/>
    <w:rsid w:val="00542891"/>
    <w:rsid w:val="00544615"/>
    <w:rsid w:val="005454C6"/>
    <w:rsid w:val="00550CBD"/>
    <w:rsid w:val="005518CD"/>
    <w:rsid w:val="00553509"/>
    <w:rsid w:val="005536F0"/>
    <w:rsid w:val="00553901"/>
    <w:rsid w:val="00553D48"/>
    <w:rsid w:val="0055409C"/>
    <w:rsid w:val="005546AE"/>
    <w:rsid w:val="00556314"/>
    <w:rsid w:val="00562169"/>
    <w:rsid w:val="005632FF"/>
    <w:rsid w:val="0056375E"/>
    <w:rsid w:val="00563F0A"/>
    <w:rsid w:val="0056449A"/>
    <w:rsid w:val="005644FF"/>
    <w:rsid w:val="0056461E"/>
    <w:rsid w:val="00565241"/>
    <w:rsid w:val="00565E79"/>
    <w:rsid w:val="00566A89"/>
    <w:rsid w:val="00567706"/>
    <w:rsid w:val="005707C7"/>
    <w:rsid w:val="005709FC"/>
    <w:rsid w:val="00570C5C"/>
    <w:rsid w:val="00571568"/>
    <w:rsid w:val="00571E7D"/>
    <w:rsid w:val="005724FE"/>
    <w:rsid w:val="005727FD"/>
    <w:rsid w:val="00573F8E"/>
    <w:rsid w:val="0057450C"/>
    <w:rsid w:val="00574DB6"/>
    <w:rsid w:val="0057514C"/>
    <w:rsid w:val="00576697"/>
    <w:rsid w:val="0057722A"/>
    <w:rsid w:val="00577DED"/>
    <w:rsid w:val="00580A65"/>
    <w:rsid w:val="00580BCD"/>
    <w:rsid w:val="0058155F"/>
    <w:rsid w:val="005818CF"/>
    <w:rsid w:val="00581BBC"/>
    <w:rsid w:val="00582A95"/>
    <w:rsid w:val="0058394A"/>
    <w:rsid w:val="0058402A"/>
    <w:rsid w:val="00584F95"/>
    <w:rsid w:val="0058503F"/>
    <w:rsid w:val="005858D1"/>
    <w:rsid w:val="00586163"/>
    <w:rsid w:val="005869D9"/>
    <w:rsid w:val="00587035"/>
    <w:rsid w:val="00594C73"/>
    <w:rsid w:val="00594FE8"/>
    <w:rsid w:val="00595C5C"/>
    <w:rsid w:val="005966C2"/>
    <w:rsid w:val="00597247"/>
    <w:rsid w:val="005A0123"/>
    <w:rsid w:val="005A0699"/>
    <w:rsid w:val="005A0ACC"/>
    <w:rsid w:val="005A14ED"/>
    <w:rsid w:val="005A3188"/>
    <w:rsid w:val="005A40FC"/>
    <w:rsid w:val="005A74FF"/>
    <w:rsid w:val="005B1089"/>
    <w:rsid w:val="005B14E5"/>
    <w:rsid w:val="005B1B86"/>
    <w:rsid w:val="005B2CE7"/>
    <w:rsid w:val="005B4566"/>
    <w:rsid w:val="005B5069"/>
    <w:rsid w:val="005B5952"/>
    <w:rsid w:val="005B6DE1"/>
    <w:rsid w:val="005B6E69"/>
    <w:rsid w:val="005C1119"/>
    <w:rsid w:val="005C3546"/>
    <w:rsid w:val="005C385E"/>
    <w:rsid w:val="005C42AC"/>
    <w:rsid w:val="005C5855"/>
    <w:rsid w:val="005D0B84"/>
    <w:rsid w:val="005D10F9"/>
    <w:rsid w:val="005D123B"/>
    <w:rsid w:val="005D1374"/>
    <w:rsid w:val="005D1B15"/>
    <w:rsid w:val="005D1F68"/>
    <w:rsid w:val="005D22D7"/>
    <w:rsid w:val="005D2401"/>
    <w:rsid w:val="005D2713"/>
    <w:rsid w:val="005D2CF6"/>
    <w:rsid w:val="005D3218"/>
    <w:rsid w:val="005D3F14"/>
    <w:rsid w:val="005D4D28"/>
    <w:rsid w:val="005D5155"/>
    <w:rsid w:val="005D5446"/>
    <w:rsid w:val="005D559A"/>
    <w:rsid w:val="005D60DD"/>
    <w:rsid w:val="005D675C"/>
    <w:rsid w:val="005D77FD"/>
    <w:rsid w:val="005D780B"/>
    <w:rsid w:val="005E0C7A"/>
    <w:rsid w:val="005E134A"/>
    <w:rsid w:val="005E433F"/>
    <w:rsid w:val="005E5EE3"/>
    <w:rsid w:val="005E66BD"/>
    <w:rsid w:val="005E7812"/>
    <w:rsid w:val="005E7905"/>
    <w:rsid w:val="005E7CFF"/>
    <w:rsid w:val="005F1735"/>
    <w:rsid w:val="005F180B"/>
    <w:rsid w:val="005F219A"/>
    <w:rsid w:val="005F2482"/>
    <w:rsid w:val="005F6806"/>
    <w:rsid w:val="005F715E"/>
    <w:rsid w:val="005F7971"/>
    <w:rsid w:val="00600C91"/>
    <w:rsid w:val="00601010"/>
    <w:rsid w:val="00601749"/>
    <w:rsid w:val="0060201C"/>
    <w:rsid w:val="00602631"/>
    <w:rsid w:val="00602E2F"/>
    <w:rsid w:val="00603221"/>
    <w:rsid w:val="00603A43"/>
    <w:rsid w:val="00603C42"/>
    <w:rsid w:val="00604F8D"/>
    <w:rsid w:val="0060606A"/>
    <w:rsid w:val="006060AA"/>
    <w:rsid w:val="006067B4"/>
    <w:rsid w:val="00606C10"/>
    <w:rsid w:val="00606D5A"/>
    <w:rsid w:val="00606DDA"/>
    <w:rsid w:val="00606EF6"/>
    <w:rsid w:val="00612308"/>
    <w:rsid w:val="006134D0"/>
    <w:rsid w:val="006134EE"/>
    <w:rsid w:val="006137C2"/>
    <w:rsid w:val="00613D48"/>
    <w:rsid w:val="006205C4"/>
    <w:rsid w:val="00620D90"/>
    <w:rsid w:val="00621763"/>
    <w:rsid w:val="00621D82"/>
    <w:rsid w:val="00621EF0"/>
    <w:rsid w:val="00625951"/>
    <w:rsid w:val="00626490"/>
    <w:rsid w:val="0062692F"/>
    <w:rsid w:val="00630351"/>
    <w:rsid w:val="00630973"/>
    <w:rsid w:val="00630C17"/>
    <w:rsid w:val="006338E7"/>
    <w:rsid w:val="00633AD5"/>
    <w:rsid w:val="006352E0"/>
    <w:rsid w:val="006354D6"/>
    <w:rsid w:val="006356C5"/>
    <w:rsid w:val="00635DF7"/>
    <w:rsid w:val="00636081"/>
    <w:rsid w:val="0063694E"/>
    <w:rsid w:val="00636EA3"/>
    <w:rsid w:val="00640ED3"/>
    <w:rsid w:val="00641561"/>
    <w:rsid w:val="00641982"/>
    <w:rsid w:val="0064201A"/>
    <w:rsid w:val="00642265"/>
    <w:rsid w:val="00643224"/>
    <w:rsid w:val="00644158"/>
    <w:rsid w:val="00644670"/>
    <w:rsid w:val="006458F8"/>
    <w:rsid w:val="00645A12"/>
    <w:rsid w:val="0064678C"/>
    <w:rsid w:val="00646A4B"/>
    <w:rsid w:val="00650FDD"/>
    <w:rsid w:val="0065188A"/>
    <w:rsid w:val="00651C9A"/>
    <w:rsid w:val="00653514"/>
    <w:rsid w:val="00653B17"/>
    <w:rsid w:val="00653CA2"/>
    <w:rsid w:val="00653F07"/>
    <w:rsid w:val="00654394"/>
    <w:rsid w:val="00654638"/>
    <w:rsid w:val="0065466E"/>
    <w:rsid w:val="006559B4"/>
    <w:rsid w:val="00655B8A"/>
    <w:rsid w:val="006572C1"/>
    <w:rsid w:val="00657F18"/>
    <w:rsid w:val="006607CE"/>
    <w:rsid w:val="00660A04"/>
    <w:rsid w:val="00661F3B"/>
    <w:rsid w:val="006622D0"/>
    <w:rsid w:val="00662443"/>
    <w:rsid w:val="006624BB"/>
    <w:rsid w:val="006626A1"/>
    <w:rsid w:val="00664271"/>
    <w:rsid w:val="0066591B"/>
    <w:rsid w:val="00670C2F"/>
    <w:rsid w:val="00670E43"/>
    <w:rsid w:val="00671048"/>
    <w:rsid w:val="00671181"/>
    <w:rsid w:val="006717E1"/>
    <w:rsid w:val="006719D5"/>
    <w:rsid w:val="00671CE2"/>
    <w:rsid w:val="006726BA"/>
    <w:rsid w:val="006726E4"/>
    <w:rsid w:val="00672D6A"/>
    <w:rsid w:val="00673490"/>
    <w:rsid w:val="00673E70"/>
    <w:rsid w:val="006740E2"/>
    <w:rsid w:val="006741E0"/>
    <w:rsid w:val="00674503"/>
    <w:rsid w:val="00675485"/>
    <w:rsid w:val="00675C69"/>
    <w:rsid w:val="006765C0"/>
    <w:rsid w:val="006771AF"/>
    <w:rsid w:val="006772C9"/>
    <w:rsid w:val="006805BB"/>
    <w:rsid w:val="00682673"/>
    <w:rsid w:val="00683307"/>
    <w:rsid w:val="006838F7"/>
    <w:rsid w:val="00684474"/>
    <w:rsid w:val="006846C2"/>
    <w:rsid w:val="006856A2"/>
    <w:rsid w:val="00685B7D"/>
    <w:rsid w:val="0068732F"/>
    <w:rsid w:val="00687F93"/>
    <w:rsid w:val="006905B6"/>
    <w:rsid w:val="00692A78"/>
    <w:rsid w:val="00694117"/>
    <w:rsid w:val="006953DF"/>
    <w:rsid w:val="00695491"/>
    <w:rsid w:val="00695724"/>
    <w:rsid w:val="00697B2A"/>
    <w:rsid w:val="006A0F31"/>
    <w:rsid w:val="006A1396"/>
    <w:rsid w:val="006A6378"/>
    <w:rsid w:val="006A6AE4"/>
    <w:rsid w:val="006B06BF"/>
    <w:rsid w:val="006B1EC2"/>
    <w:rsid w:val="006B2440"/>
    <w:rsid w:val="006B3A07"/>
    <w:rsid w:val="006B4929"/>
    <w:rsid w:val="006B55CD"/>
    <w:rsid w:val="006B5E0D"/>
    <w:rsid w:val="006B6AD9"/>
    <w:rsid w:val="006B6DE0"/>
    <w:rsid w:val="006B7D8E"/>
    <w:rsid w:val="006B7F6C"/>
    <w:rsid w:val="006C0752"/>
    <w:rsid w:val="006C0B1A"/>
    <w:rsid w:val="006C1788"/>
    <w:rsid w:val="006C2296"/>
    <w:rsid w:val="006C2D44"/>
    <w:rsid w:val="006C307F"/>
    <w:rsid w:val="006C3E60"/>
    <w:rsid w:val="006C40AE"/>
    <w:rsid w:val="006C4555"/>
    <w:rsid w:val="006C47C8"/>
    <w:rsid w:val="006C51F9"/>
    <w:rsid w:val="006D523A"/>
    <w:rsid w:val="006D574E"/>
    <w:rsid w:val="006D6261"/>
    <w:rsid w:val="006D6FCC"/>
    <w:rsid w:val="006D701F"/>
    <w:rsid w:val="006D75DA"/>
    <w:rsid w:val="006D7705"/>
    <w:rsid w:val="006E092B"/>
    <w:rsid w:val="006E15CF"/>
    <w:rsid w:val="006E3E29"/>
    <w:rsid w:val="006E4901"/>
    <w:rsid w:val="006E5380"/>
    <w:rsid w:val="006E5AB3"/>
    <w:rsid w:val="006E6215"/>
    <w:rsid w:val="006E7ADD"/>
    <w:rsid w:val="006E7F3A"/>
    <w:rsid w:val="006F0379"/>
    <w:rsid w:val="006F0C53"/>
    <w:rsid w:val="006F265C"/>
    <w:rsid w:val="006F430F"/>
    <w:rsid w:val="006F4791"/>
    <w:rsid w:val="006F4821"/>
    <w:rsid w:val="006F51CD"/>
    <w:rsid w:val="006F5FD1"/>
    <w:rsid w:val="006F691A"/>
    <w:rsid w:val="006F7268"/>
    <w:rsid w:val="00701BF0"/>
    <w:rsid w:val="0070235E"/>
    <w:rsid w:val="00703C2E"/>
    <w:rsid w:val="00704D1F"/>
    <w:rsid w:val="00704EBA"/>
    <w:rsid w:val="00705485"/>
    <w:rsid w:val="007059C8"/>
    <w:rsid w:val="00706001"/>
    <w:rsid w:val="007060B5"/>
    <w:rsid w:val="00706664"/>
    <w:rsid w:val="007068FD"/>
    <w:rsid w:val="00707962"/>
    <w:rsid w:val="007079D6"/>
    <w:rsid w:val="00707C57"/>
    <w:rsid w:val="00710468"/>
    <w:rsid w:val="00710D6F"/>
    <w:rsid w:val="0071159E"/>
    <w:rsid w:val="00711B52"/>
    <w:rsid w:val="00711F79"/>
    <w:rsid w:val="0071303E"/>
    <w:rsid w:val="0071364F"/>
    <w:rsid w:val="0071470F"/>
    <w:rsid w:val="00715492"/>
    <w:rsid w:val="00715A58"/>
    <w:rsid w:val="00716757"/>
    <w:rsid w:val="0071707F"/>
    <w:rsid w:val="007173E9"/>
    <w:rsid w:val="007178FE"/>
    <w:rsid w:val="00717A0C"/>
    <w:rsid w:val="007201B2"/>
    <w:rsid w:val="00720EE6"/>
    <w:rsid w:val="0072139F"/>
    <w:rsid w:val="00721CF8"/>
    <w:rsid w:val="00722BBA"/>
    <w:rsid w:val="007235A1"/>
    <w:rsid w:val="00723B02"/>
    <w:rsid w:val="00724DF8"/>
    <w:rsid w:val="007253DD"/>
    <w:rsid w:val="00725FEA"/>
    <w:rsid w:val="007260AC"/>
    <w:rsid w:val="00726514"/>
    <w:rsid w:val="00727085"/>
    <w:rsid w:val="007303F8"/>
    <w:rsid w:val="007306DD"/>
    <w:rsid w:val="00730E2E"/>
    <w:rsid w:val="00730FB9"/>
    <w:rsid w:val="0073120C"/>
    <w:rsid w:val="00731A72"/>
    <w:rsid w:val="00733EBA"/>
    <w:rsid w:val="007340CA"/>
    <w:rsid w:val="0073452A"/>
    <w:rsid w:val="00734A40"/>
    <w:rsid w:val="00736B48"/>
    <w:rsid w:val="00737CD1"/>
    <w:rsid w:val="007428B9"/>
    <w:rsid w:val="00742B7B"/>
    <w:rsid w:val="007431B9"/>
    <w:rsid w:val="0074334B"/>
    <w:rsid w:val="00745CE9"/>
    <w:rsid w:val="0074607E"/>
    <w:rsid w:val="00747739"/>
    <w:rsid w:val="00747AE7"/>
    <w:rsid w:val="00750DC7"/>
    <w:rsid w:val="00751268"/>
    <w:rsid w:val="0075145D"/>
    <w:rsid w:val="0075191E"/>
    <w:rsid w:val="007525D5"/>
    <w:rsid w:val="00753181"/>
    <w:rsid w:val="007541C6"/>
    <w:rsid w:val="00754B72"/>
    <w:rsid w:val="007578FD"/>
    <w:rsid w:val="00757E01"/>
    <w:rsid w:val="00760738"/>
    <w:rsid w:val="00761637"/>
    <w:rsid w:val="00761985"/>
    <w:rsid w:val="0076205C"/>
    <w:rsid w:val="007642F5"/>
    <w:rsid w:val="007647F0"/>
    <w:rsid w:val="00765E18"/>
    <w:rsid w:val="00766515"/>
    <w:rsid w:val="00766AC6"/>
    <w:rsid w:val="00767047"/>
    <w:rsid w:val="00767D08"/>
    <w:rsid w:val="00770781"/>
    <w:rsid w:val="00770BE5"/>
    <w:rsid w:val="00770C7C"/>
    <w:rsid w:val="00772723"/>
    <w:rsid w:val="00772CE5"/>
    <w:rsid w:val="00772E19"/>
    <w:rsid w:val="00773743"/>
    <w:rsid w:val="00774C76"/>
    <w:rsid w:val="007770B4"/>
    <w:rsid w:val="0078302E"/>
    <w:rsid w:val="00784B94"/>
    <w:rsid w:val="00786350"/>
    <w:rsid w:val="00786855"/>
    <w:rsid w:val="0079064D"/>
    <w:rsid w:val="007916CE"/>
    <w:rsid w:val="00791F56"/>
    <w:rsid w:val="00792374"/>
    <w:rsid w:val="0079396E"/>
    <w:rsid w:val="00793D43"/>
    <w:rsid w:val="007945A7"/>
    <w:rsid w:val="00796046"/>
    <w:rsid w:val="0079642C"/>
    <w:rsid w:val="00796483"/>
    <w:rsid w:val="00796685"/>
    <w:rsid w:val="007A0404"/>
    <w:rsid w:val="007A0CF7"/>
    <w:rsid w:val="007A1FC3"/>
    <w:rsid w:val="007A29CC"/>
    <w:rsid w:val="007A330A"/>
    <w:rsid w:val="007A36BD"/>
    <w:rsid w:val="007A3795"/>
    <w:rsid w:val="007A3AC0"/>
    <w:rsid w:val="007A5DDF"/>
    <w:rsid w:val="007A6058"/>
    <w:rsid w:val="007A7DCA"/>
    <w:rsid w:val="007B024B"/>
    <w:rsid w:val="007B0E8C"/>
    <w:rsid w:val="007B133C"/>
    <w:rsid w:val="007B279D"/>
    <w:rsid w:val="007B340A"/>
    <w:rsid w:val="007B400A"/>
    <w:rsid w:val="007B4A7B"/>
    <w:rsid w:val="007B5925"/>
    <w:rsid w:val="007B5F55"/>
    <w:rsid w:val="007B60D1"/>
    <w:rsid w:val="007B62F5"/>
    <w:rsid w:val="007B7B46"/>
    <w:rsid w:val="007C06F4"/>
    <w:rsid w:val="007C164A"/>
    <w:rsid w:val="007C3F04"/>
    <w:rsid w:val="007C4C53"/>
    <w:rsid w:val="007C6DF1"/>
    <w:rsid w:val="007C6E3D"/>
    <w:rsid w:val="007D0587"/>
    <w:rsid w:val="007D0853"/>
    <w:rsid w:val="007D1443"/>
    <w:rsid w:val="007D167A"/>
    <w:rsid w:val="007D372F"/>
    <w:rsid w:val="007D385E"/>
    <w:rsid w:val="007D3A48"/>
    <w:rsid w:val="007D56CC"/>
    <w:rsid w:val="007D5F7F"/>
    <w:rsid w:val="007D601B"/>
    <w:rsid w:val="007D679C"/>
    <w:rsid w:val="007D74D5"/>
    <w:rsid w:val="007D792E"/>
    <w:rsid w:val="007E000B"/>
    <w:rsid w:val="007E1049"/>
    <w:rsid w:val="007E2EB5"/>
    <w:rsid w:val="007E342C"/>
    <w:rsid w:val="007E3D2C"/>
    <w:rsid w:val="007E4777"/>
    <w:rsid w:val="007E4CFF"/>
    <w:rsid w:val="007E6DF3"/>
    <w:rsid w:val="007E6ED9"/>
    <w:rsid w:val="007E6FDE"/>
    <w:rsid w:val="007E72CB"/>
    <w:rsid w:val="007E73F5"/>
    <w:rsid w:val="007F03FD"/>
    <w:rsid w:val="007F067E"/>
    <w:rsid w:val="007F1D32"/>
    <w:rsid w:val="007F281D"/>
    <w:rsid w:val="007F2C74"/>
    <w:rsid w:val="007F332C"/>
    <w:rsid w:val="007F34D9"/>
    <w:rsid w:val="007F3590"/>
    <w:rsid w:val="007F35B2"/>
    <w:rsid w:val="007F35DE"/>
    <w:rsid w:val="007F3E46"/>
    <w:rsid w:val="007F5C7E"/>
    <w:rsid w:val="007F6638"/>
    <w:rsid w:val="007F7282"/>
    <w:rsid w:val="007F7D74"/>
    <w:rsid w:val="00801521"/>
    <w:rsid w:val="00801600"/>
    <w:rsid w:val="00802792"/>
    <w:rsid w:val="008027A4"/>
    <w:rsid w:val="00802A21"/>
    <w:rsid w:val="008037A6"/>
    <w:rsid w:val="00803EC4"/>
    <w:rsid w:val="008045A8"/>
    <w:rsid w:val="00806C9F"/>
    <w:rsid w:val="008074F5"/>
    <w:rsid w:val="008079CA"/>
    <w:rsid w:val="00810185"/>
    <w:rsid w:val="0081079A"/>
    <w:rsid w:val="008112B8"/>
    <w:rsid w:val="00811DEB"/>
    <w:rsid w:val="008129E2"/>
    <w:rsid w:val="00812DCE"/>
    <w:rsid w:val="00814752"/>
    <w:rsid w:val="00814F6D"/>
    <w:rsid w:val="00815582"/>
    <w:rsid w:val="00816C61"/>
    <w:rsid w:val="0081766D"/>
    <w:rsid w:val="00817A26"/>
    <w:rsid w:val="00817BB3"/>
    <w:rsid w:val="008217EC"/>
    <w:rsid w:val="00821B34"/>
    <w:rsid w:val="00822168"/>
    <w:rsid w:val="0082284D"/>
    <w:rsid w:val="00824D28"/>
    <w:rsid w:val="00824EAA"/>
    <w:rsid w:val="008256E8"/>
    <w:rsid w:val="00826023"/>
    <w:rsid w:val="00826954"/>
    <w:rsid w:val="0082718F"/>
    <w:rsid w:val="00827E43"/>
    <w:rsid w:val="008306FF"/>
    <w:rsid w:val="00830ED5"/>
    <w:rsid w:val="00831148"/>
    <w:rsid w:val="00833488"/>
    <w:rsid w:val="008338F0"/>
    <w:rsid w:val="0083393C"/>
    <w:rsid w:val="00833A04"/>
    <w:rsid w:val="00833DEA"/>
    <w:rsid w:val="00835162"/>
    <w:rsid w:val="00836C91"/>
    <w:rsid w:val="00837145"/>
    <w:rsid w:val="00837A7C"/>
    <w:rsid w:val="00840610"/>
    <w:rsid w:val="008413C1"/>
    <w:rsid w:val="00841907"/>
    <w:rsid w:val="00843142"/>
    <w:rsid w:val="008441EC"/>
    <w:rsid w:val="0084469B"/>
    <w:rsid w:val="008457D8"/>
    <w:rsid w:val="00845B61"/>
    <w:rsid w:val="00845B72"/>
    <w:rsid w:val="00847D58"/>
    <w:rsid w:val="00850F4E"/>
    <w:rsid w:val="008512B9"/>
    <w:rsid w:val="00853656"/>
    <w:rsid w:val="00853A4C"/>
    <w:rsid w:val="00855C3C"/>
    <w:rsid w:val="00855F44"/>
    <w:rsid w:val="008570BE"/>
    <w:rsid w:val="00857623"/>
    <w:rsid w:val="008617EB"/>
    <w:rsid w:val="00861A76"/>
    <w:rsid w:val="00865655"/>
    <w:rsid w:val="00865C6A"/>
    <w:rsid w:val="00865C7D"/>
    <w:rsid w:val="008663A0"/>
    <w:rsid w:val="00866D81"/>
    <w:rsid w:val="0086785D"/>
    <w:rsid w:val="008702D8"/>
    <w:rsid w:val="00871418"/>
    <w:rsid w:val="00871691"/>
    <w:rsid w:val="00874B5E"/>
    <w:rsid w:val="0087631A"/>
    <w:rsid w:val="0087656E"/>
    <w:rsid w:val="0087686E"/>
    <w:rsid w:val="008768E4"/>
    <w:rsid w:val="00877F68"/>
    <w:rsid w:val="008818C6"/>
    <w:rsid w:val="00881FDA"/>
    <w:rsid w:val="00882E06"/>
    <w:rsid w:val="00882E44"/>
    <w:rsid w:val="008833AE"/>
    <w:rsid w:val="0088449D"/>
    <w:rsid w:val="00884509"/>
    <w:rsid w:val="0088463F"/>
    <w:rsid w:val="0088483A"/>
    <w:rsid w:val="00885B0C"/>
    <w:rsid w:val="00886CF9"/>
    <w:rsid w:val="00886F37"/>
    <w:rsid w:val="0088722C"/>
    <w:rsid w:val="00890B60"/>
    <w:rsid w:val="008917A8"/>
    <w:rsid w:val="00891994"/>
    <w:rsid w:val="00892358"/>
    <w:rsid w:val="00892608"/>
    <w:rsid w:val="00892CF2"/>
    <w:rsid w:val="00893612"/>
    <w:rsid w:val="00893B0F"/>
    <w:rsid w:val="00894305"/>
    <w:rsid w:val="00896834"/>
    <w:rsid w:val="00897B6E"/>
    <w:rsid w:val="00897DEA"/>
    <w:rsid w:val="008A0A7B"/>
    <w:rsid w:val="008A0C06"/>
    <w:rsid w:val="008A1522"/>
    <w:rsid w:val="008A2615"/>
    <w:rsid w:val="008A33BF"/>
    <w:rsid w:val="008A3546"/>
    <w:rsid w:val="008A3FC9"/>
    <w:rsid w:val="008A452A"/>
    <w:rsid w:val="008A4AA3"/>
    <w:rsid w:val="008A5898"/>
    <w:rsid w:val="008B0180"/>
    <w:rsid w:val="008B175E"/>
    <w:rsid w:val="008B25CC"/>
    <w:rsid w:val="008B303E"/>
    <w:rsid w:val="008B313A"/>
    <w:rsid w:val="008B3600"/>
    <w:rsid w:val="008B3618"/>
    <w:rsid w:val="008B39CF"/>
    <w:rsid w:val="008B41C9"/>
    <w:rsid w:val="008B46F0"/>
    <w:rsid w:val="008B4708"/>
    <w:rsid w:val="008B4966"/>
    <w:rsid w:val="008B4F3E"/>
    <w:rsid w:val="008B556B"/>
    <w:rsid w:val="008B6CCB"/>
    <w:rsid w:val="008B7637"/>
    <w:rsid w:val="008B7FD1"/>
    <w:rsid w:val="008C025F"/>
    <w:rsid w:val="008C0BF3"/>
    <w:rsid w:val="008C193A"/>
    <w:rsid w:val="008C32AA"/>
    <w:rsid w:val="008C3823"/>
    <w:rsid w:val="008C41D7"/>
    <w:rsid w:val="008C567E"/>
    <w:rsid w:val="008C7780"/>
    <w:rsid w:val="008C7A74"/>
    <w:rsid w:val="008C7CA7"/>
    <w:rsid w:val="008C7FFC"/>
    <w:rsid w:val="008D1957"/>
    <w:rsid w:val="008D3B2C"/>
    <w:rsid w:val="008D510B"/>
    <w:rsid w:val="008D527C"/>
    <w:rsid w:val="008D5706"/>
    <w:rsid w:val="008D754A"/>
    <w:rsid w:val="008D7FA6"/>
    <w:rsid w:val="008E006B"/>
    <w:rsid w:val="008E06F2"/>
    <w:rsid w:val="008E0D9D"/>
    <w:rsid w:val="008E0E5C"/>
    <w:rsid w:val="008E15CB"/>
    <w:rsid w:val="008E18C3"/>
    <w:rsid w:val="008E2F96"/>
    <w:rsid w:val="008E3624"/>
    <w:rsid w:val="008E36D7"/>
    <w:rsid w:val="008E3948"/>
    <w:rsid w:val="008E44EA"/>
    <w:rsid w:val="008E4EC8"/>
    <w:rsid w:val="008E4FDC"/>
    <w:rsid w:val="008E6FD9"/>
    <w:rsid w:val="008E70DA"/>
    <w:rsid w:val="008F0F0C"/>
    <w:rsid w:val="008F1185"/>
    <w:rsid w:val="008F1CDD"/>
    <w:rsid w:val="008F20F4"/>
    <w:rsid w:val="008F30DE"/>
    <w:rsid w:val="008F3B84"/>
    <w:rsid w:val="008F59CE"/>
    <w:rsid w:val="008F5AF5"/>
    <w:rsid w:val="008F5B72"/>
    <w:rsid w:val="008F5EE1"/>
    <w:rsid w:val="008F5F21"/>
    <w:rsid w:val="008F63C5"/>
    <w:rsid w:val="008F6444"/>
    <w:rsid w:val="008F6735"/>
    <w:rsid w:val="0090007D"/>
    <w:rsid w:val="0090044C"/>
    <w:rsid w:val="009006B5"/>
    <w:rsid w:val="00902451"/>
    <w:rsid w:val="00903444"/>
    <w:rsid w:val="00903E96"/>
    <w:rsid w:val="00905767"/>
    <w:rsid w:val="00906279"/>
    <w:rsid w:val="00906561"/>
    <w:rsid w:val="00911B89"/>
    <w:rsid w:val="00913B14"/>
    <w:rsid w:val="00913EA7"/>
    <w:rsid w:val="009152EB"/>
    <w:rsid w:val="00915C7C"/>
    <w:rsid w:val="00916110"/>
    <w:rsid w:val="009177D5"/>
    <w:rsid w:val="0092107C"/>
    <w:rsid w:val="00921670"/>
    <w:rsid w:val="00921D16"/>
    <w:rsid w:val="009220B8"/>
    <w:rsid w:val="00922258"/>
    <w:rsid w:val="00922468"/>
    <w:rsid w:val="00923B52"/>
    <w:rsid w:val="00925636"/>
    <w:rsid w:val="00925C60"/>
    <w:rsid w:val="0092615E"/>
    <w:rsid w:val="009275E2"/>
    <w:rsid w:val="00927863"/>
    <w:rsid w:val="00930A87"/>
    <w:rsid w:val="009312FA"/>
    <w:rsid w:val="00931FC7"/>
    <w:rsid w:val="0093235C"/>
    <w:rsid w:val="009325D7"/>
    <w:rsid w:val="00932CAD"/>
    <w:rsid w:val="00933266"/>
    <w:rsid w:val="0093336A"/>
    <w:rsid w:val="009348FD"/>
    <w:rsid w:val="0093495E"/>
    <w:rsid w:val="00935285"/>
    <w:rsid w:val="00936DC9"/>
    <w:rsid w:val="00937DE5"/>
    <w:rsid w:val="00940541"/>
    <w:rsid w:val="00940784"/>
    <w:rsid w:val="00941159"/>
    <w:rsid w:val="00941CA2"/>
    <w:rsid w:val="009433B4"/>
    <w:rsid w:val="009449F8"/>
    <w:rsid w:val="00946C79"/>
    <w:rsid w:val="009474E8"/>
    <w:rsid w:val="00947FD2"/>
    <w:rsid w:val="0095061E"/>
    <w:rsid w:val="00952126"/>
    <w:rsid w:val="00952A31"/>
    <w:rsid w:val="00952C55"/>
    <w:rsid w:val="00953A3C"/>
    <w:rsid w:val="00953E50"/>
    <w:rsid w:val="009549C5"/>
    <w:rsid w:val="00955147"/>
    <w:rsid w:val="00955827"/>
    <w:rsid w:val="00955C56"/>
    <w:rsid w:val="00957117"/>
    <w:rsid w:val="009600EA"/>
    <w:rsid w:val="009608CE"/>
    <w:rsid w:val="0096175E"/>
    <w:rsid w:val="009632F4"/>
    <w:rsid w:val="00963A70"/>
    <w:rsid w:val="009648F9"/>
    <w:rsid w:val="009649DC"/>
    <w:rsid w:val="0096539B"/>
    <w:rsid w:val="009658D3"/>
    <w:rsid w:val="00967E47"/>
    <w:rsid w:val="00970864"/>
    <w:rsid w:val="00972DD3"/>
    <w:rsid w:val="009732FC"/>
    <w:rsid w:val="009737EF"/>
    <w:rsid w:val="0097397F"/>
    <w:rsid w:val="00973B9F"/>
    <w:rsid w:val="009765D7"/>
    <w:rsid w:val="00976CBB"/>
    <w:rsid w:val="00976DAB"/>
    <w:rsid w:val="0098164A"/>
    <w:rsid w:val="00981832"/>
    <w:rsid w:val="00981AE7"/>
    <w:rsid w:val="00982A49"/>
    <w:rsid w:val="009830CD"/>
    <w:rsid w:val="0098350A"/>
    <w:rsid w:val="00983AFE"/>
    <w:rsid w:val="00983FDF"/>
    <w:rsid w:val="00984A46"/>
    <w:rsid w:val="0098582F"/>
    <w:rsid w:val="00985ED9"/>
    <w:rsid w:val="00986E6F"/>
    <w:rsid w:val="00987049"/>
    <w:rsid w:val="009877DD"/>
    <w:rsid w:val="00990506"/>
    <w:rsid w:val="00990911"/>
    <w:rsid w:val="00993706"/>
    <w:rsid w:val="0099469C"/>
    <w:rsid w:val="00994A70"/>
    <w:rsid w:val="00996C3E"/>
    <w:rsid w:val="00997953"/>
    <w:rsid w:val="00997D37"/>
    <w:rsid w:val="009A1C0F"/>
    <w:rsid w:val="009A284F"/>
    <w:rsid w:val="009A2B17"/>
    <w:rsid w:val="009A4079"/>
    <w:rsid w:val="009A409A"/>
    <w:rsid w:val="009A5608"/>
    <w:rsid w:val="009A66CB"/>
    <w:rsid w:val="009B0280"/>
    <w:rsid w:val="009B0A8F"/>
    <w:rsid w:val="009B19C6"/>
    <w:rsid w:val="009B1A8B"/>
    <w:rsid w:val="009B5911"/>
    <w:rsid w:val="009B592D"/>
    <w:rsid w:val="009B5E26"/>
    <w:rsid w:val="009B60F1"/>
    <w:rsid w:val="009B6AAD"/>
    <w:rsid w:val="009C0AFF"/>
    <w:rsid w:val="009C0C8B"/>
    <w:rsid w:val="009C14A3"/>
    <w:rsid w:val="009C1885"/>
    <w:rsid w:val="009C1BEB"/>
    <w:rsid w:val="009C1F70"/>
    <w:rsid w:val="009C286F"/>
    <w:rsid w:val="009C3C60"/>
    <w:rsid w:val="009C406C"/>
    <w:rsid w:val="009C4912"/>
    <w:rsid w:val="009C54A1"/>
    <w:rsid w:val="009C5EA6"/>
    <w:rsid w:val="009D2892"/>
    <w:rsid w:val="009D2C31"/>
    <w:rsid w:val="009D338F"/>
    <w:rsid w:val="009D3802"/>
    <w:rsid w:val="009D4F25"/>
    <w:rsid w:val="009D64FE"/>
    <w:rsid w:val="009D748A"/>
    <w:rsid w:val="009E2028"/>
    <w:rsid w:val="009E2949"/>
    <w:rsid w:val="009E35AB"/>
    <w:rsid w:val="009E4A8D"/>
    <w:rsid w:val="009E4C83"/>
    <w:rsid w:val="009E5601"/>
    <w:rsid w:val="009E6F07"/>
    <w:rsid w:val="009E7DE4"/>
    <w:rsid w:val="009F26C2"/>
    <w:rsid w:val="009F2C70"/>
    <w:rsid w:val="009F320A"/>
    <w:rsid w:val="009F347C"/>
    <w:rsid w:val="009F34FA"/>
    <w:rsid w:val="009F39E8"/>
    <w:rsid w:val="009F3C4E"/>
    <w:rsid w:val="009F4032"/>
    <w:rsid w:val="009F473A"/>
    <w:rsid w:val="009F507F"/>
    <w:rsid w:val="009F57D3"/>
    <w:rsid w:val="00A00D24"/>
    <w:rsid w:val="00A01DF8"/>
    <w:rsid w:val="00A01EC2"/>
    <w:rsid w:val="00A0351A"/>
    <w:rsid w:val="00A050B0"/>
    <w:rsid w:val="00A05997"/>
    <w:rsid w:val="00A05C33"/>
    <w:rsid w:val="00A06BE3"/>
    <w:rsid w:val="00A07192"/>
    <w:rsid w:val="00A11BF6"/>
    <w:rsid w:val="00A14FA4"/>
    <w:rsid w:val="00A1577C"/>
    <w:rsid w:val="00A15B08"/>
    <w:rsid w:val="00A204EB"/>
    <w:rsid w:val="00A204F8"/>
    <w:rsid w:val="00A20511"/>
    <w:rsid w:val="00A2076E"/>
    <w:rsid w:val="00A20DA9"/>
    <w:rsid w:val="00A20DEF"/>
    <w:rsid w:val="00A20FB8"/>
    <w:rsid w:val="00A22456"/>
    <w:rsid w:val="00A22C2F"/>
    <w:rsid w:val="00A238CC"/>
    <w:rsid w:val="00A23917"/>
    <w:rsid w:val="00A23C21"/>
    <w:rsid w:val="00A23DF2"/>
    <w:rsid w:val="00A240C3"/>
    <w:rsid w:val="00A246FD"/>
    <w:rsid w:val="00A24DA6"/>
    <w:rsid w:val="00A319A7"/>
    <w:rsid w:val="00A31B41"/>
    <w:rsid w:val="00A32492"/>
    <w:rsid w:val="00A3341B"/>
    <w:rsid w:val="00A33B6D"/>
    <w:rsid w:val="00A376A1"/>
    <w:rsid w:val="00A37EBD"/>
    <w:rsid w:val="00A419BD"/>
    <w:rsid w:val="00A41B17"/>
    <w:rsid w:val="00A41E03"/>
    <w:rsid w:val="00A425C3"/>
    <w:rsid w:val="00A4342C"/>
    <w:rsid w:val="00A44023"/>
    <w:rsid w:val="00A4464F"/>
    <w:rsid w:val="00A449C6"/>
    <w:rsid w:val="00A46775"/>
    <w:rsid w:val="00A4737C"/>
    <w:rsid w:val="00A47AB5"/>
    <w:rsid w:val="00A5398C"/>
    <w:rsid w:val="00A53DB7"/>
    <w:rsid w:val="00A54DE7"/>
    <w:rsid w:val="00A552EA"/>
    <w:rsid w:val="00A55A12"/>
    <w:rsid w:val="00A5670E"/>
    <w:rsid w:val="00A57790"/>
    <w:rsid w:val="00A57FE4"/>
    <w:rsid w:val="00A60DBC"/>
    <w:rsid w:val="00A6133A"/>
    <w:rsid w:val="00A6137F"/>
    <w:rsid w:val="00A613D1"/>
    <w:rsid w:val="00A632B2"/>
    <w:rsid w:val="00A640CC"/>
    <w:rsid w:val="00A641F4"/>
    <w:rsid w:val="00A64421"/>
    <w:rsid w:val="00A651BA"/>
    <w:rsid w:val="00A6584E"/>
    <w:rsid w:val="00A659E1"/>
    <w:rsid w:val="00A66112"/>
    <w:rsid w:val="00A66378"/>
    <w:rsid w:val="00A6659D"/>
    <w:rsid w:val="00A66B44"/>
    <w:rsid w:val="00A67724"/>
    <w:rsid w:val="00A70112"/>
    <w:rsid w:val="00A71887"/>
    <w:rsid w:val="00A71C6D"/>
    <w:rsid w:val="00A7258D"/>
    <w:rsid w:val="00A73671"/>
    <w:rsid w:val="00A74009"/>
    <w:rsid w:val="00A7426F"/>
    <w:rsid w:val="00A807AE"/>
    <w:rsid w:val="00A80B65"/>
    <w:rsid w:val="00A816E9"/>
    <w:rsid w:val="00A81B08"/>
    <w:rsid w:val="00A82F37"/>
    <w:rsid w:val="00A84DDC"/>
    <w:rsid w:val="00A8538B"/>
    <w:rsid w:val="00A8539A"/>
    <w:rsid w:val="00A85627"/>
    <w:rsid w:val="00A872A9"/>
    <w:rsid w:val="00A87CDA"/>
    <w:rsid w:val="00A90399"/>
    <w:rsid w:val="00A91E02"/>
    <w:rsid w:val="00A9226F"/>
    <w:rsid w:val="00A92BFF"/>
    <w:rsid w:val="00A932BD"/>
    <w:rsid w:val="00A93653"/>
    <w:rsid w:val="00A93C3B"/>
    <w:rsid w:val="00A942DA"/>
    <w:rsid w:val="00A95D10"/>
    <w:rsid w:val="00A9669D"/>
    <w:rsid w:val="00AA0614"/>
    <w:rsid w:val="00AA077B"/>
    <w:rsid w:val="00AA1B92"/>
    <w:rsid w:val="00AA1BDA"/>
    <w:rsid w:val="00AA1F9F"/>
    <w:rsid w:val="00AA21D0"/>
    <w:rsid w:val="00AA2807"/>
    <w:rsid w:val="00AA3808"/>
    <w:rsid w:val="00AA4585"/>
    <w:rsid w:val="00AA491B"/>
    <w:rsid w:val="00AA6688"/>
    <w:rsid w:val="00AA75E9"/>
    <w:rsid w:val="00AB04E1"/>
    <w:rsid w:val="00AB0B86"/>
    <w:rsid w:val="00AB0D5D"/>
    <w:rsid w:val="00AB17F7"/>
    <w:rsid w:val="00AB1DCF"/>
    <w:rsid w:val="00AB1F85"/>
    <w:rsid w:val="00AB27B5"/>
    <w:rsid w:val="00AB2CF9"/>
    <w:rsid w:val="00AB5BC4"/>
    <w:rsid w:val="00AB79FB"/>
    <w:rsid w:val="00AC0805"/>
    <w:rsid w:val="00AC11AC"/>
    <w:rsid w:val="00AC27B1"/>
    <w:rsid w:val="00AC4028"/>
    <w:rsid w:val="00AC53E3"/>
    <w:rsid w:val="00AC5E02"/>
    <w:rsid w:val="00AC6490"/>
    <w:rsid w:val="00AC7796"/>
    <w:rsid w:val="00AC7B8D"/>
    <w:rsid w:val="00AC7C0C"/>
    <w:rsid w:val="00AD0427"/>
    <w:rsid w:val="00AD219F"/>
    <w:rsid w:val="00AD2F7C"/>
    <w:rsid w:val="00AD3B2E"/>
    <w:rsid w:val="00AD3D4F"/>
    <w:rsid w:val="00AD4401"/>
    <w:rsid w:val="00AD50B3"/>
    <w:rsid w:val="00AD558F"/>
    <w:rsid w:val="00AD5B17"/>
    <w:rsid w:val="00AD7DFB"/>
    <w:rsid w:val="00AE09AD"/>
    <w:rsid w:val="00AE1A74"/>
    <w:rsid w:val="00AE1E37"/>
    <w:rsid w:val="00AE21AF"/>
    <w:rsid w:val="00AE236B"/>
    <w:rsid w:val="00AE25F4"/>
    <w:rsid w:val="00AE2B7B"/>
    <w:rsid w:val="00AE32CA"/>
    <w:rsid w:val="00AE3C74"/>
    <w:rsid w:val="00AE3E98"/>
    <w:rsid w:val="00AE4533"/>
    <w:rsid w:val="00AE5595"/>
    <w:rsid w:val="00AE5B7C"/>
    <w:rsid w:val="00AE67CA"/>
    <w:rsid w:val="00AE736A"/>
    <w:rsid w:val="00AF013F"/>
    <w:rsid w:val="00AF20F1"/>
    <w:rsid w:val="00AF5CE7"/>
    <w:rsid w:val="00AF7109"/>
    <w:rsid w:val="00AF73A8"/>
    <w:rsid w:val="00AF7640"/>
    <w:rsid w:val="00B01850"/>
    <w:rsid w:val="00B02D71"/>
    <w:rsid w:val="00B048E7"/>
    <w:rsid w:val="00B04AF3"/>
    <w:rsid w:val="00B04C97"/>
    <w:rsid w:val="00B05B5D"/>
    <w:rsid w:val="00B06C94"/>
    <w:rsid w:val="00B079FC"/>
    <w:rsid w:val="00B07F11"/>
    <w:rsid w:val="00B07F9F"/>
    <w:rsid w:val="00B11AC1"/>
    <w:rsid w:val="00B11D32"/>
    <w:rsid w:val="00B1259E"/>
    <w:rsid w:val="00B12B42"/>
    <w:rsid w:val="00B143DA"/>
    <w:rsid w:val="00B14F82"/>
    <w:rsid w:val="00B166F0"/>
    <w:rsid w:val="00B16B8B"/>
    <w:rsid w:val="00B16EE4"/>
    <w:rsid w:val="00B17AEE"/>
    <w:rsid w:val="00B20201"/>
    <w:rsid w:val="00B20A89"/>
    <w:rsid w:val="00B21220"/>
    <w:rsid w:val="00B2164A"/>
    <w:rsid w:val="00B21B27"/>
    <w:rsid w:val="00B21E1B"/>
    <w:rsid w:val="00B223B8"/>
    <w:rsid w:val="00B2276C"/>
    <w:rsid w:val="00B2291A"/>
    <w:rsid w:val="00B22C3C"/>
    <w:rsid w:val="00B22F8D"/>
    <w:rsid w:val="00B22FE5"/>
    <w:rsid w:val="00B22FF9"/>
    <w:rsid w:val="00B23119"/>
    <w:rsid w:val="00B23FCC"/>
    <w:rsid w:val="00B245F8"/>
    <w:rsid w:val="00B24B41"/>
    <w:rsid w:val="00B2629E"/>
    <w:rsid w:val="00B27480"/>
    <w:rsid w:val="00B3099C"/>
    <w:rsid w:val="00B31F53"/>
    <w:rsid w:val="00B33378"/>
    <w:rsid w:val="00B34884"/>
    <w:rsid w:val="00B3488B"/>
    <w:rsid w:val="00B34E77"/>
    <w:rsid w:val="00B35C76"/>
    <w:rsid w:val="00B35EA6"/>
    <w:rsid w:val="00B366DC"/>
    <w:rsid w:val="00B372EE"/>
    <w:rsid w:val="00B3759B"/>
    <w:rsid w:val="00B42E66"/>
    <w:rsid w:val="00B43BB4"/>
    <w:rsid w:val="00B44E75"/>
    <w:rsid w:val="00B45AFE"/>
    <w:rsid w:val="00B45F2E"/>
    <w:rsid w:val="00B4685E"/>
    <w:rsid w:val="00B4751E"/>
    <w:rsid w:val="00B50765"/>
    <w:rsid w:val="00B50999"/>
    <w:rsid w:val="00B52059"/>
    <w:rsid w:val="00B52B5A"/>
    <w:rsid w:val="00B52BDA"/>
    <w:rsid w:val="00B52EDE"/>
    <w:rsid w:val="00B53297"/>
    <w:rsid w:val="00B54050"/>
    <w:rsid w:val="00B55690"/>
    <w:rsid w:val="00B56A76"/>
    <w:rsid w:val="00B5702D"/>
    <w:rsid w:val="00B572F8"/>
    <w:rsid w:val="00B6066A"/>
    <w:rsid w:val="00B6075B"/>
    <w:rsid w:val="00B60E7A"/>
    <w:rsid w:val="00B60EB2"/>
    <w:rsid w:val="00B61131"/>
    <w:rsid w:val="00B6180B"/>
    <w:rsid w:val="00B62124"/>
    <w:rsid w:val="00B622FA"/>
    <w:rsid w:val="00B6304E"/>
    <w:rsid w:val="00B63BD5"/>
    <w:rsid w:val="00B63F3D"/>
    <w:rsid w:val="00B64F94"/>
    <w:rsid w:val="00B650D2"/>
    <w:rsid w:val="00B6524C"/>
    <w:rsid w:val="00B65713"/>
    <w:rsid w:val="00B65C6B"/>
    <w:rsid w:val="00B65D70"/>
    <w:rsid w:val="00B66A8F"/>
    <w:rsid w:val="00B71501"/>
    <w:rsid w:val="00B71550"/>
    <w:rsid w:val="00B72C3B"/>
    <w:rsid w:val="00B739BB"/>
    <w:rsid w:val="00B741E0"/>
    <w:rsid w:val="00B74277"/>
    <w:rsid w:val="00B75142"/>
    <w:rsid w:val="00B75A63"/>
    <w:rsid w:val="00B765DD"/>
    <w:rsid w:val="00B771A1"/>
    <w:rsid w:val="00B77E0E"/>
    <w:rsid w:val="00B80458"/>
    <w:rsid w:val="00B82DBE"/>
    <w:rsid w:val="00B8382F"/>
    <w:rsid w:val="00B852FB"/>
    <w:rsid w:val="00B8545D"/>
    <w:rsid w:val="00B864DF"/>
    <w:rsid w:val="00B86884"/>
    <w:rsid w:val="00B869BA"/>
    <w:rsid w:val="00B90581"/>
    <w:rsid w:val="00B907A3"/>
    <w:rsid w:val="00B90B4B"/>
    <w:rsid w:val="00B9205C"/>
    <w:rsid w:val="00B92665"/>
    <w:rsid w:val="00B9318B"/>
    <w:rsid w:val="00B941FC"/>
    <w:rsid w:val="00B942C0"/>
    <w:rsid w:val="00B9437F"/>
    <w:rsid w:val="00B944D8"/>
    <w:rsid w:val="00B94A67"/>
    <w:rsid w:val="00B94EF9"/>
    <w:rsid w:val="00B96028"/>
    <w:rsid w:val="00B963BC"/>
    <w:rsid w:val="00B97BBC"/>
    <w:rsid w:val="00B97C8C"/>
    <w:rsid w:val="00BA01E2"/>
    <w:rsid w:val="00BA02D6"/>
    <w:rsid w:val="00BA0A53"/>
    <w:rsid w:val="00BA302D"/>
    <w:rsid w:val="00BA35CB"/>
    <w:rsid w:val="00BA434F"/>
    <w:rsid w:val="00BA54C7"/>
    <w:rsid w:val="00BA5F68"/>
    <w:rsid w:val="00BA6D2C"/>
    <w:rsid w:val="00BA7537"/>
    <w:rsid w:val="00BB0C0F"/>
    <w:rsid w:val="00BB0C12"/>
    <w:rsid w:val="00BB13AB"/>
    <w:rsid w:val="00BB14D1"/>
    <w:rsid w:val="00BB17A2"/>
    <w:rsid w:val="00BB1967"/>
    <w:rsid w:val="00BB3801"/>
    <w:rsid w:val="00BB396D"/>
    <w:rsid w:val="00BB6232"/>
    <w:rsid w:val="00BB75E8"/>
    <w:rsid w:val="00BC1F2E"/>
    <w:rsid w:val="00BC3423"/>
    <w:rsid w:val="00BC36BE"/>
    <w:rsid w:val="00BC371E"/>
    <w:rsid w:val="00BC3BEE"/>
    <w:rsid w:val="00BC41DF"/>
    <w:rsid w:val="00BC44B2"/>
    <w:rsid w:val="00BC5C8E"/>
    <w:rsid w:val="00BC6039"/>
    <w:rsid w:val="00BC6BAD"/>
    <w:rsid w:val="00BC700F"/>
    <w:rsid w:val="00BD15F9"/>
    <w:rsid w:val="00BD17D4"/>
    <w:rsid w:val="00BD1D67"/>
    <w:rsid w:val="00BD309B"/>
    <w:rsid w:val="00BD358F"/>
    <w:rsid w:val="00BD54CF"/>
    <w:rsid w:val="00BD5E53"/>
    <w:rsid w:val="00BD601A"/>
    <w:rsid w:val="00BD66F6"/>
    <w:rsid w:val="00BD6D0B"/>
    <w:rsid w:val="00BD7EEF"/>
    <w:rsid w:val="00BE0916"/>
    <w:rsid w:val="00BE17B9"/>
    <w:rsid w:val="00BE39F0"/>
    <w:rsid w:val="00BE3E6E"/>
    <w:rsid w:val="00BE40FF"/>
    <w:rsid w:val="00BE6F4C"/>
    <w:rsid w:val="00BE73E8"/>
    <w:rsid w:val="00BE74F7"/>
    <w:rsid w:val="00BE7749"/>
    <w:rsid w:val="00BF0EFA"/>
    <w:rsid w:val="00BF1626"/>
    <w:rsid w:val="00BF1D2A"/>
    <w:rsid w:val="00BF211C"/>
    <w:rsid w:val="00BF25FC"/>
    <w:rsid w:val="00BF2961"/>
    <w:rsid w:val="00BF2AFC"/>
    <w:rsid w:val="00BF2EB5"/>
    <w:rsid w:val="00BF3EA5"/>
    <w:rsid w:val="00BF6830"/>
    <w:rsid w:val="00C00AC3"/>
    <w:rsid w:val="00C0120C"/>
    <w:rsid w:val="00C018C8"/>
    <w:rsid w:val="00C0210C"/>
    <w:rsid w:val="00C02B4A"/>
    <w:rsid w:val="00C032BB"/>
    <w:rsid w:val="00C04B8F"/>
    <w:rsid w:val="00C05639"/>
    <w:rsid w:val="00C066AE"/>
    <w:rsid w:val="00C0672D"/>
    <w:rsid w:val="00C06A12"/>
    <w:rsid w:val="00C06B5B"/>
    <w:rsid w:val="00C075FE"/>
    <w:rsid w:val="00C1120B"/>
    <w:rsid w:val="00C11F44"/>
    <w:rsid w:val="00C12026"/>
    <w:rsid w:val="00C12153"/>
    <w:rsid w:val="00C12BBC"/>
    <w:rsid w:val="00C12DAC"/>
    <w:rsid w:val="00C148B6"/>
    <w:rsid w:val="00C15414"/>
    <w:rsid w:val="00C15797"/>
    <w:rsid w:val="00C15AAC"/>
    <w:rsid w:val="00C167CF"/>
    <w:rsid w:val="00C16D10"/>
    <w:rsid w:val="00C20330"/>
    <w:rsid w:val="00C20F40"/>
    <w:rsid w:val="00C2196C"/>
    <w:rsid w:val="00C22CE8"/>
    <w:rsid w:val="00C24419"/>
    <w:rsid w:val="00C259B9"/>
    <w:rsid w:val="00C27C94"/>
    <w:rsid w:val="00C30156"/>
    <w:rsid w:val="00C30AF7"/>
    <w:rsid w:val="00C33C73"/>
    <w:rsid w:val="00C34B9F"/>
    <w:rsid w:val="00C350D9"/>
    <w:rsid w:val="00C35274"/>
    <w:rsid w:val="00C35C21"/>
    <w:rsid w:val="00C3643F"/>
    <w:rsid w:val="00C36F30"/>
    <w:rsid w:val="00C36FBE"/>
    <w:rsid w:val="00C37445"/>
    <w:rsid w:val="00C40FB9"/>
    <w:rsid w:val="00C41848"/>
    <w:rsid w:val="00C42028"/>
    <w:rsid w:val="00C438F1"/>
    <w:rsid w:val="00C43A8E"/>
    <w:rsid w:val="00C442A6"/>
    <w:rsid w:val="00C455F6"/>
    <w:rsid w:val="00C45E24"/>
    <w:rsid w:val="00C47308"/>
    <w:rsid w:val="00C50319"/>
    <w:rsid w:val="00C52DD2"/>
    <w:rsid w:val="00C52E7D"/>
    <w:rsid w:val="00C535AC"/>
    <w:rsid w:val="00C54C91"/>
    <w:rsid w:val="00C563F5"/>
    <w:rsid w:val="00C56A46"/>
    <w:rsid w:val="00C5749E"/>
    <w:rsid w:val="00C57A1E"/>
    <w:rsid w:val="00C57BFF"/>
    <w:rsid w:val="00C606C9"/>
    <w:rsid w:val="00C6111D"/>
    <w:rsid w:val="00C62671"/>
    <w:rsid w:val="00C63172"/>
    <w:rsid w:val="00C651A3"/>
    <w:rsid w:val="00C66EE2"/>
    <w:rsid w:val="00C673A6"/>
    <w:rsid w:val="00C67A10"/>
    <w:rsid w:val="00C67F5E"/>
    <w:rsid w:val="00C70118"/>
    <w:rsid w:val="00C71236"/>
    <w:rsid w:val="00C71722"/>
    <w:rsid w:val="00C717D6"/>
    <w:rsid w:val="00C72751"/>
    <w:rsid w:val="00C72F4F"/>
    <w:rsid w:val="00C73B33"/>
    <w:rsid w:val="00C74072"/>
    <w:rsid w:val="00C75045"/>
    <w:rsid w:val="00C756D5"/>
    <w:rsid w:val="00C764D8"/>
    <w:rsid w:val="00C77143"/>
    <w:rsid w:val="00C77CBD"/>
    <w:rsid w:val="00C81317"/>
    <w:rsid w:val="00C837EE"/>
    <w:rsid w:val="00C83AC8"/>
    <w:rsid w:val="00C843CA"/>
    <w:rsid w:val="00C84B11"/>
    <w:rsid w:val="00C86E94"/>
    <w:rsid w:val="00C879C7"/>
    <w:rsid w:val="00C87C2F"/>
    <w:rsid w:val="00C87F0F"/>
    <w:rsid w:val="00C90814"/>
    <w:rsid w:val="00C90A04"/>
    <w:rsid w:val="00C9174D"/>
    <w:rsid w:val="00C91F82"/>
    <w:rsid w:val="00C92696"/>
    <w:rsid w:val="00C93069"/>
    <w:rsid w:val="00C931A2"/>
    <w:rsid w:val="00C93CF5"/>
    <w:rsid w:val="00C947A0"/>
    <w:rsid w:val="00C95A8E"/>
    <w:rsid w:val="00C95ACA"/>
    <w:rsid w:val="00C960CF"/>
    <w:rsid w:val="00C9729F"/>
    <w:rsid w:val="00C97CFB"/>
    <w:rsid w:val="00CA0D13"/>
    <w:rsid w:val="00CA1F25"/>
    <w:rsid w:val="00CA28C7"/>
    <w:rsid w:val="00CA3DC3"/>
    <w:rsid w:val="00CA47E6"/>
    <w:rsid w:val="00CA4980"/>
    <w:rsid w:val="00CA4C44"/>
    <w:rsid w:val="00CA50A3"/>
    <w:rsid w:val="00CA543A"/>
    <w:rsid w:val="00CA5489"/>
    <w:rsid w:val="00CA6082"/>
    <w:rsid w:val="00CA6C80"/>
    <w:rsid w:val="00CA7AEF"/>
    <w:rsid w:val="00CA7E2B"/>
    <w:rsid w:val="00CB09B1"/>
    <w:rsid w:val="00CB1740"/>
    <w:rsid w:val="00CB2379"/>
    <w:rsid w:val="00CB26C5"/>
    <w:rsid w:val="00CB2750"/>
    <w:rsid w:val="00CB3073"/>
    <w:rsid w:val="00CB5037"/>
    <w:rsid w:val="00CB5BCD"/>
    <w:rsid w:val="00CC029F"/>
    <w:rsid w:val="00CC2316"/>
    <w:rsid w:val="00CC346D"/>
    <w:rsid w:val="00CC5353"/>
    <w:rsid w:val="00CC5F7A"/>
    <w:rsid w:val="00CC609C"/>
    <w:rsid w:val="00CC6279"/>
    <w:rsid w:val="00CD0772"/>
    <w:rsid w:val="00CD1384"/>
    <w:rsid w:val="00CD1BE2"/>
    <w:rsid w:val="00CD2AB2"/>
    <w:rsid w:val="00CD3344"/>
    <w:rsid w:val="00CD3B97"/>
    <w:rsid w:val="00CD3BDA"/>
    <w:rsid w:val="00CD3CDB"/>
    <w:rsid w:val="00CD4AA3"/>
    <w:rsid w:val="00CD4AB6"/>
    <w:rsid w:val="00CD4B2E"/>
    <w:rsid w:val="00CD4BE1"/>
    <w:rsid w:val="00CD62B5"/>
    <w:rsid w:val="00CD689A"/>
    <w:rsid w:val="00CD776A"/>
    <w:rsid w:val="00CE01D4"/>
    <w:rsid w:val="00CE145E"/>
    <w:rsid w:val="00CE1788"/>
    <w:rsid w:val="00CE1C80"/>
    <w:rsid w:val="00CE2561"/>
    <w:rsid w:val="00CE2B41"/>
    <w:rsid w:val="00CE3230"/>
    <w:rsid w:val="00CE542F"/>
    <w:rsid w:val="00CE5D99"/>
    <w:rsid w:val="00CE65A3"/>
    <w:rsid w:val="00CE6A6E"/>
    <w:rsid w:val="00CE6C85"/>
    <w:rsid w:val="00CE73AA"/>
    <w:rsid w:val="00CE761D"/>
    <w:rsid w:val="00CF082F"/>
    <w:rsid w:val="00CF092F"/>
    <w:rsid w:val="00CF0EAB"/>
    <w:rsid w:val="00CF3151"/>
    <w:rsid w:val="00CF3A5B"/>
    <w:rsid w:val="00CF3CCB"/>
    <w:rsid w:val="00CF3EDB"/>
    <w:rsid w:val="00CF74F2"/>
    <w:rsid w:val="00CF7B53"/>
    <w:rsid w:val="00D002F6"/>
    <w:rsid w:val="00D01586"/>
    <w:rsid w:val="00D05559"/>
    <w:rsid w:val="00D05C7B"/>
    <w:rsid w:val="00D06422"/>
    <w:rsid w:val="00D06739"/>
    <w:rsid w:val="00D06EDA"/>
    <w:rsid w:val="00D07F11"/>
    <w:rsid w:val="00D13791"/>
    <w:rsid w:val="00D13AF8"/>
    <w:rsid w:val="00D14835"/>
    <w:rsid w:val="00D14DA6"/>
    <w:rsid w:val="00D157B7"/>
    <w:rsid w:val="00D17033"/>
    <w:rsid w:val="00D178C7"/>
    <w:rsid w:val="00D20782"/>
    <w:rsid w:val="00D21CB6"/>
    <w:rsid w:val="00D2218D"/>
    <w:rsid w:val="00D2218E"/>
    <w:rsid w:val="00D22739"/>
    <w:rsid w:val="00D241A4"/>
    <w:rsid w:val="00D2465C"/>
    <w:rsid w:val="00D24DBF"/>
    <w:rsid w:val="00D2583A"/>
    <w:rsid w:val="00D25C82"/>
    <w:rsid w:val="00D25CF4"/>
    <w:rsid w:val="00D26655"/>
    <w:rsid w:val="00D27608"/>
    <w:rsid w:val="00D30600"/>
    <w:rsid w:val="00D3085D"/>
    <w:rsid w:val="00D3124E"/>
    <w:rsid w:val="00D32087"/>
    <w:rsid w:val="00D322BC"/>
    <w:rsid w:val="00D327C6"/>
    <w:rsid w:val="00D33E06"/>
    <w:rsid w:val="00D34235"/>
    <w:rsid w:val="00D349EF"/>
    <w:rsid w:val="00D3541D"/>
    <w:rsid w:val="00D35959"/>
    <w:rsid w:val="00D361BB"/>
    <w:rsid w:val="00D370A8"/>
    <w:rsid w:val="00D377A6"/>
    <w:rsid w:val="00D37B13"/>
    <w:rsid w:val="00D37B8E"/>
    <w:rsid w:val="00D41480"/>
    <w:rsid w:val="00D415B7"/>
    <w:rsid w:val="00D4164C"/>
    <w:rsid w:val="00D42615"/>
    <w:rsid w:val="00D44208"/>
    <w:rsid w:val="00D442C2"/>
    <w:rsid w:val="00D45D61"/>
    <w:rsid w:val="00D46684"/>
    <w:rsid w:val="00D479DA"/>
    <w:rsid w:val="00D50D14"/>
    <w:rsid w:val="00D51138"/>
    <w:rsid w:val="00D523FE"/>
    <w:rsid w:val="00D5279B"/>
    <w:rsid w:val="00D55CBF"/>
    <w:rsid w:val="00D56132"/>
    <w:rsid w:val="00D57B1C"/>
    <w:rsid w:val="00D6186C"/>
    <w:rsid w:val="00D61D94"/>
    <w:rsid w:val="00D62BA6"/>
    <w:rsid w:val="00D633BE"/>
    <w:rsid w:val="00D67A38"/>
    <w:rsid w:val="00D70F81"/>
    <w:rsid w:val="00D712DF"/>
    <w:rsid w:val="00D743A6"/>
    <w:rsid w:val="00D74CA0"/>
    <w:rsid w:val="00D74F6C"/>
    <w:rsid w:val="00D758EF"/>
    <w:rsid w:val="00D760C4"/>
    <w:rsid w:val="00D76AD7"/>
    <w:rsid w:val="00D77096"/>
    <w:rsid w:val="00D7734C"/>
    <w:rsid w:val="00D77616"/>
    <w:rsid w:val="00D820D3"/>
    <w:rsid w:val="00D82765"/>
    <w:rsid w:val="00D83E2D"/>
    <w:rsid w:val="00D8403F"/>
    <w:rsid w:val="00D849C8"/>
    <w:rsid w:val="00D8533D"/>
    <w:rsid w:val="00D873EA"/>
    <w:rsid w:val="00D879FB"/>
    <w:rsid w:val="00D87E8F"/>
    <w:rsid w:val="00D909A2"/>
    <w:rsid w:val="00D909A8"/>
    <w:rsid w:val="00D916AC"/>
    <w:rsid w:val="00D92549"/>
    <w:rsid w:val="00D9390F"/>
    <w:rsid w:val="00D93C0C"/>
    <w:rsid w:val="00D947F4"/>
    <w:rsid w:val="00D949D2"/>
    <w:rsid w:val="00D9608C"/>
    <w:rsid w:val="00D97209"/>
    <w:rsid w:val="00D9779F"/>
    <w:rsid w:val="00DA0893"/>
    <w:rsid w:val="00DA0B13"/>
    <w:rsid w:val="00DA0B8F"/>
    <w:rsid w:val="00DA0EE7"/>
    <w:rsid w:val="00DA1579"/>
    <w:rsid w:val="00DA2A67"/>
    <w:rsid w:val="00DA32CE"/>
    <w:rsid w:val="00DA47F8"/>
    <w:rsid w:val="00DA5A4D"/>
    <w:rsid w:val="00DA5EFE"/>
    <w:rsid w:val="00DA610F"/>
    <w:rsid w:val="00DA7078"/>
    <w:rsid w:val="00DB024C"/>
    <w:rsid w:val="00DB125B"/>
    <w:rsid w:val="00DB1382"/>
    <w:rsid w:val="00DB13B2"/>
    <w:rsid w:val="00DB2700"/>
    <w:rsid w:val="00DB4A1F"/>
    <w:rsid w:val="00DB4A5E"/>
    <w:rsid w:val="00DB65C6"/>
    <w:rsid w:val="00DB6E4F"/>
    <w:rsid w:val="00DB70E5"/>
    <w:rsid w:val="00DB7B43"/>
    <w:rsid w:val="00DC0A6C"/>
    <w:rsid w:val="00DC11E3"/>
    <w:rsid w:val="00DC2243"/>
    <w:rsid w:val="00DC271A"/>
    <w:rsid w:val="00DC2D43"/>
    <w:rsid w:val="00DC3E7F"/>
    <w:rsid w:val="00DC5139"/>
    <w:rsid w:val="00DD1419"/>
    <w:rsid w:val="00DD223D"/>
    <w:rsid w:val="00DD28F3"/>
    <w:rsid w:val="00DD2BF2"/>
    <w:rsid w:val="00DD2EB2"/>
    <w:rsid w:val="00DD3556"/>
    <w:rsid w:val="00DD5855"/>
    <w:rsid w:val="00DD5DDD"/>
    <w:rsid w:val="00DD5EA5"/>
    <w:rsid w:val="00DD65EE"/>
    <w:rsid w:val="00DD6CA4"/>
    <w:rsid w:val="00DD7432"/>
    <w:rsid w:val="00DE1CD2"/>
    <w:rsid w:val="00DE2EF3"/>
    <w:rsid w:val="00DE31C0"/>
    <w:rsid w:val="00DE3810"/>
    <w:rsid w:val="00DE4E97"/>
    <w:rsid w:val="00DE52A6"/>
    <w:rsid w:val="00DE60EF"/>
    <w:rsid w:val="00DE641F"/>
    <w:rsid w:val="00DE6525"/>
    <w:rsid w:val="00DE66A4"/>
    <w:rsid w:val="00DF02B0"/>
    <w:rsid w:val="00DF2EE5"/>
    <w:rsid w:val="00DF3663"/>
    <w:rsid w:val="00DF503F"/>
    <w:rsid w:val="00DF6A64"/>
    <w:rsid w:val="00E00214"/>
    <w:rsid w:val="00E0140E"/>
    <w:rsid w:val="00E015AE"/>
    <w:rsid w:val="00E01F92"/>
    <w:rsid w:val="00E03665"/>
    <w:rsid w:val="00E03D45"/>
    <w:rsid w:val="00E03D9F"/>
    <w:rsid w:val="00E049D2"/>
    <w:rsid w:val="00E05F03"/>
    <w:rsid w:val="00E06205"/>
    <w:rsid w:val="00E10977"/>
    <w:rsid w:val="00E10D34"/>
    <w:rsid w:val="00E1337D"/>
    <w:rsid w:val="00E1385D"/>
    <w:rsid w:val="00E13EE0"/>
    <w:rsid w:val="00E14347"/>
    <w:rsid w:val="00E14418"/>
    <w:rsid w:val="00E1596D"/>
    <w:rsid w:val="00E15F1E"/>
    <w:rsid w:val="00E164A8"/>
    <w:rsid w:val="00E17EA6"/>
    <w:rsid w:val="00E20086"/>
    <w:rsid w:val="00E20F9A"/>
    <w:rsid w:val="00E23036"/>
    <w:rsid w:val="00E256F9"/>
    <w:rsid w:val="00E25804"/>
    <w:rsid w:val="00E26700"/>
    <w:rsid w:val="00E26FB4"/>
    <w:rsid w:val="00E278F3"/>
    <w:rsid w:val="00E30ACC"/>
    <w:rsid w:val="00E30C75"/>
    <w:rsid w:val="00E32531"/>
    <w:rsid w:val="00E33FB7"/>
    <w:rsid w:val="00E34342"/>
    <w:rsid w:val="00E35311"/>
    <w:rsid w:val="00E354CC"/>
    <w:rsid w:val="00E3773F"/>
    <w:rsid w:val="00E379B1"/>
    <w:rsid w:val="00E409C5"/>
    <w:rsid w:val="00E4169B"/>
    <w:rsid w:val="00E4222E"/>
    <w:rsid w:val="00E43341"/>
    <w:rsid w:val="00E43F69"/>
    <w:rsid w:val="00E44924"/>
    <w:rsid w:val="00E44F7C"/>
    <w:rsid w:val="00E45012"/>
    <w:rsid w:val="00E457A5"/>
    <w:rsid w:val="00E45F23"/>
    <w:rsid w:val="00E46C13"/>
    <w:rsid w:val="00E5020E"/>
    <w:rsid w:val="00E50567"/>
    <w:rsid w:val="00E50CFE"/>
    <w:rsid w:val="00E51539"/>
    <w:rsid w:val="00E515CE"/>
    <w:rsid w:val="00E52158"/>
    <w:rsid w:val="00E536F5"/>
    <w:rsid w:val="00E5376C"/>
    <w:rsid w:val="00E5400D"/>
    <w:rsid w:val="00E54C62"/>
    <w:rsid w:val="00E556AB"/>
    <w:rsid w:val="00E55B75"/>
    <w:rsid w:val="00E572F2"/>
    <w:rsid w:val="00E57E44"/>
    <w:rsid w:val="00E60047"/>
    <w:rsid w:val="00E64237"/>
    <w:rsid w:val="00E645E2"/>
    <w:rsid w:val="00E645E3"/>
    <w:rsid w:val="00E646B5"/>
    <w:rsid w:val="00E6489A"/>
    <w:rsid w:val="00E653E6"/>
    <w:rsid w:val="00E66632"/>
    <w:rsid w:val="00E67229"/>
    <w:rsid w:val="00E67B0D"/>
    <w:rsid w:val="00E714BC"/>
    <w:rsid w:val="00E71B89"/>
    <w:rsid w:val="00E72803"/>
    <w:rsid w:val="00E72ADE"/>
    <w:rsid w:val="00E74A29"/>
    <w:rsid w:val="00E74BBD"/>
    <w:rsid w:val="00E75667"/>
    <w:rsid w:val="00E757DA"/>
    <w:rsid w:val="00E75DA6"/>
    <w:rsid w:val="00E81C19"/>
    <w:rsid w:val="00E822B1"/>
    <w:rsid w:val="00E83D26"/>
    <w:rsid w:val="00E848F0"/>
    <w:rsid w:val="00E84959"/>
    <w:rsid w:val="00E86748"/>
    <w:rsid w:val="00E87108"/>
    <w:rsid w:val="00E87272"/>
    <w:rsid w:val="00E87A4F"/>
    <w:rsid w:val="00E87C8F"/>
    <w:rsid w:val="00E87EA9"/>
    <w:rsid w:val="00E903B7"/>
    <w:rsid w:val="00E90691"/>
    <w:rsid w:val="00E91346"/>
    <w:rsid w:val="00E9143D"/>
    <w:rsid w:val="00E91964"/>
    <w:rsid w:val="00E9272E"/>
    <w:rsid w:val="00E931A1"/>
    <w:rsid w:val="00E942FD"/>
    <w:rsid w:val="00E96CC7"/>
    <w:rsid w:val="00E9706C"/>
    <w:rsid w:val="00E975FD"/>
    <w:rsid w:val="00E97689"/>
    <w:rsid w:val="00EA090F"/>
    <w:rsid w:val="00EA0CD5"/>
    <w:rsid w:val="00EA16D7"/>
    <w:rsid w:val="00EA2233"/>
    <w:rsid w:val="00EA32AC"/>
    <w:rsid w:val="00EA4D28"/>
    <w:rsid w:val="00EA6A06"/>
    <w:rsid w:val="00EA7814"/>
    <w:rsid w:val="00EB0718"/>
    <w:rsid w:val="00EB0ADB"/>
    <w:rsid w:val="00EB0C30"/>
    <w:rsid w:val="00EB1543"/>
    <w:rsid w:val="00EB3381"/>
    <w:rsid w:val="00EB3E33"/>
    <w:rsid w:val="00EB4872"/>
    <w:rsid w:val="00EB4B2B"/>
    <w:rsid w:val="00EB5020"/>
    <w:rsid w:val="00EB57EE"/>
    <w:rsid w:val="00EB5F0D"/>
    <w:rsid w:val="00EB64EE"/>
    <w:rsid w:val="00EB674C"/>
    <w:rsid w:val="00EB68A5"/>
    <w:rsid w:val="00EB6D70"/>
    <w:rsid w:val="00EB7076"/>
    <w:rsid w:val="00EB7E0D"/>
    <w:rsid w:val="00EC06A1"/>
    <w:rsid w:val="00EC21CA"/>
    <w:rsid w:val="00EC2921"/>
    <w:rsid w:val="00EC2CA4"/>
    <w:rsid w:val="00EC3062"/>
    <w:rsid w:val="00EC31DF"/>
    <w:rsid w:val="00EC499F"/>
    <w:rsid w:val="00EC570B"/>
    <w:rsid w:val="00EC5D41"/>
    <w:rsid w:val="00EC638C"/>
    <w:rsid w:val="00EC7884"/>
    <w:rsid w:val="00ED0349"/>
    <w:rsid w:val="00ED16D5"/>
    <w:rsid w:val="00ED3D53"/>
    <w:rsid w:val="00ED44A8"/>
    <w:rsid w:val="00ED51F7"/>
    <w:rsid w:val="00EE03EE"/>
    <w:rsid w:val="00EE112D"/>
    <w:rsid w:val="00EE1DC7"/>
    <w:rsid w:val="00EE1E0B"/>
    <w:rsid w:val="00EE2614"/>
    <w:rsid w:val="00EE2684"/>
    <w:rsid w:val="00EE346E"/>
    <w:rsid w:val="00EE3EC2"/>
    <w:rsid w:val="00EE40A0"/>
    <w:rsid w:val="00EE42E7"/>
    <w:rsid w:val="00EE483A"/>
    <w:rsid w:val="00EE514E"/>
    <w:rsid w:val="00EE7C9A"/>
    <w:rsid w:val="00EE7F42"/>
    <w:rsid w:val="00EE7F69"/>
    <w:rsid w:val="00EF0784"/>
    <w:rsid w:val="00EF0B1E"/>
    <w:rsid w:val="00EF4129"/>
    <w:rsid w:val="00EF52B2"/>
    <w:rsid w:val="00EF6F6E"/>
    <w:rsid w:val="00F0403B"/>
    <w:rsid w:val="00F057E8"/>
    <w:rsid w:val="00F064B8"/>
    <w:rsid w:val="00F07A67"/>
    <w:rsid w:val="00F07BC8"/>
    <w:rsid w:val="00F10040"/>
    <w:rsid w:val="00F103E8"/>
    <w:rsid w:val="00F110A5"/>
    <w:rsid w:val="00F11417"/>
    <w:rsid w:val="00F11DD7"/>
    <w:rsid w:val="00F12954"/>
    <w:rsid w:val="00F13062"/>
    <w:rsid w:val="00F14651"/>
    <w:rsid w:val="00F14CF1"/>
    <w:rsid w:val="00F152D3"/>
    <w:rsid w:val="00F15446"/>
    <w:rsid w:val="00F158EB"/>
    <w:rsid w:val="00F20A77"/>
    <w:rsid w:val="00F23046"/>
    <w:rsid w:val="00F231E2"/>
    <w:rsid w:val="00F2348F"/>
    <w:rsid w:val="00F242FC"/>
    <w:rsid w:val="00F25005"/>
    <w:rsid w:val="00F2600A"/>
    <w:rsid w:val="00F26461"/>
    <w:rsid w:val="00F26A07"/>
    <w:rsid w:val="00F26D6D"/>
    <w:rsid w:val="00F3134E"/>
    <w:rsid w:val="00F33F0B"/>
    <w:rsid w:val="00F371B3"/>
    <w:rsid w:val="00F37A74"/>
    <w:rsid w:val="00F40FFE"/>
    <w:rsid w:val="00F41A21"/>
    <w:rsid w:val="00F423FA"/>
    <w:rsid w:val="00F42E1F"/>
    <w:rsid w:val="00F4407D"/>
    <w:rsid w:val="00F446E9"/>
    <w:rsid w:val="00F457A7"/>
    <w:rsid w:val="00F45998"/>
    <w:rsid w:val="00F45B26"/>
    <w:rsid w:val="00F47C04"/>
    <w:rsid w:val="00F47E4F"/>
    <w:rsid w:val="00F50D0A"/>
    <w:rsid w:val="00F524BD"/>
    <w:rsid w:val="00F52668"/>
    <w:rsid w:val="00F52CBD"/>
    <w:rsid w:val="00F53EA4"/>
    <w:rsid w:val="00F53F1B"/>
    <w:rsid w:val="00F54900"/>
    <w:rsid w:val="00F56108"/>
    <w:rsid w:val="00F57450"/>
    <w:rsid w:val="00F6060F"/>
    <w:rsid w:val="00F60705"/>
    <w:rsid w:val="00F609B2"/>
    <w:rsid w:val="00F60D4F"/>
    <w:rsid w:val="00F60DA7"/>
    <w:rsid w:val="00F610B7"/>
    <w:rsid w:val="00F61939"/>
    <w:rsid w:val="00F64002"/>
    <w:rsid w:val="00F6466A"/>
    <w:rsid w:val="00F64B39"/>
    <w:rsid w:val="00F664C5"/>
    <w:rsid w:val="00F66A19"/>
    <w:rsid w:val="00F70B28"/>
    <w:rsid w:val="00F70FD4"/>
    <w:rsid w:val="00F71BCE"/>
    <w:rsid w:val="00F722C0"/>
    <w:rsid w:val="00F722E5"/>
    <w:rsid w:val="00F730E2"/>
    <w:rsid w:val="00F73196"/>
    <w:rsid w:val="00F738B1"/>
    <w:rsid w:val="00F74975"/>
    <w:rsid w:val="00F74F0F"/>
    <w:rsid w:val="00F75035"/>
    <w:rsid w:val="00F76019"/>
    <w:rsid w:val="00F77E5B"/>
    <w:rsid w:val="00F80864"/>
    <w:rsid w:val="00F80923"/>
    <w:rsid w:val="00F81CFF"/>
    <w:rsid w:val="00F81F44"/>
    <w:rsid w:val="00F82263"/>
    <w:rsid w:val="00F8377C"/>
    <w:rsid w:val="00F86175"/>
    <w:rsid w:val="00F86B7A"/>
    <w:rsid w:val="00F86C7B"/>
    <w:rsid w:val="00F86F7B"/>
    <w:rsid w:val="00F879E2"/>
    <w:rsid w:val="00F90C4C"/>
    <w:rsid w:val="00F91219"/>
    <w:rsid w:val="00F914D6"/>
    <w:rsid w:val="00F9267D"/>
    <w:rsid w:val="00F9279E"/>
    <w:rsid w:val="00F92F1A"/>
    <w:rsid w:val="00F94007"/>
    <w:rsid w:val="00F94741"/>
    <w:rsid w:val="00F94BDA"/>
    <w:rsid w:val="00F950F6"/>
    <w:rsid w:val="00F9596E"/>
    <w:rsid w:val="00F965AE"/>
    <w:rsid w:val="00F966BE"/>
    <w:rsid w:val="00F96C3B"/>
    <w:rsid w:val="00F9748C"/>
    <w:rsid w:val="00F97A6E"/>
    <w:rsid w:val="00FA06DD"/>
    <w:rsid w:val="00FA0A70"/>
    <w:rsid w:val="00FA1669"/>
    <w:rsid w:val="00FA1899"/>
    <w:rsid w:val="00FA1FD6"/>
    <w:rsid w:val="00FA1FF9"/>
    <w:rsid w:val="00FA35DE"/>
    <w:rsid w:val="00FA3BB0"/>
    <w:rsid w:val="00FA46BA"/>
    <w:rsid w:val="00FA5120"/>
    <w:rsid w:val="00FA6962"/>
    <w:rsid w:val="00FA6B8F"/>
    <w:rsid w:val="00FA7088"/>
    <w:rsid w:val="00FB0168"/>
    <w:rsid w:val="00FB03E0"/>
    <w:rsid w:val="00FB0FA2"/>
    <w:rsid w:val="00FB20CE"/>
    <w:rsid w:val="00FB27A5"/>
    <w:rsid w:val="00FB2ACF"/>
    <w:rsid w:val="00FB2BD7"/>
    <w:rsid w:val="00FB3E29"/>
    <w:rsid w:val="00FB41F3"/>
    <w:rsid w:val="00FB5958"/>
    <w:rsid w:val="00FB65FD"/>
    <w:rsid w:val="00FC03CE"/>
    <w:rsid w:val="00FC0F82"/>
    <w:rsid w:val="00FC1693"/>
    <w:rsid w:val="00FC1F1B"/>
    <w:rsid w:val="00FC2696"/>
    <w:rsid w:val="00FC2B8A"/>
    <w:rsid w:val="00FC3348"/>
    <w:rsid w:val="00FC3355"/>
    <w:rsid w:val="00FC5BCC"/>
    <w:rsid w:val="00FC6C67"/>
    <w:rsid w:val="00FC6C7B"/>
    <w:rsid w:val="00FC6E92"/>
    <w:rsid w:val="00FD0021"/>
    <w:rsid w:val="00FD073D"/>
    <w:rsid w:val="00FD18ED"/>
    <w:rsid w:val="00FD1EC4"/>
    <w:rsid w:val="00FD25A2"/>
    <w:rsid w:val="00FD28E4"/>
    <w:rsid w:val="00FD2F74"/>
    <w:rsid w:val="00FD4934"/>
    <w:rsid w:val="00FD5133"/>
    <w:rsid w:val="00FD59D7"/>
    <w:rsid w:val="00FD7F96"/>
    <w:rsid w:val="00FE31A0"/>
    <w:rsid w:val="00FE35D9"/>
    <w:rsid w:val="00FE364D"/>
    <w:rsid w:val="00FE3939"/>
    <w:rsid w:val="00FE45C3"/>
    <w:rsid w:val="00FE5D8C"/>
    <w:rsid w:val="00FE7960"/>
    <w:rsid w:val="00FE7A24"/>
    <w:rsid w:val="00FE7A9C"/>
    <w:rsid w:val="00FF0898"/>
    <w:rsid w:val="00FF0DF8"/>
    <w:rsid w:val="00FF2022"/>
    <w:rsid w:val="00FF22DF"/>
    <w:rsid w:val="00FF344D"/>
    <w:rsid w:val="00FF5396"/>
    <w:rsid w:val="00FF5BA6"/>
    <w:rsid w:val="1C77387E"/>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C0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6CCB"/>
    <w:pPr>
      <w:suppressAutoHyphens/>
      <w:spacing w:after="120"/>
      <w:jc w:val="both"/>
    </w:pPr>
    <w:rPr>
      <w:rFonts w:ascii="Calibri" w:hAnsi="Calibri" w:cs="Calibri"/>
      <w:sz w:val="22"/>
      <w:szCs w:val="24"/>
      <w:lang w:val="en-GB" w:eastAsia="zh-CN"/>
    </w:rPr>
  </w:style>
  <w:style w:type="paragraph" w:styleId="10">
    <w:name w:val="heading 1"/>
    <w:basedOn w:val="a"/>
    <w:next w:val="a"/>
    <w:link w:val="1Char"/>
    <w:qFormat/>
    <w:rsid w:val="00AE25F4"/>
    <w:pPr>
      <w:keepNext/>
      <w:pageBreakBefore/>
      <w:numPr>
        <w:numId w:val="175"/>
      </w:numPr>
      <w:pBdr>
        <w:top w:val="none" w:sz="0" w:space="0" w:color="000000"/>
        <w:left w:val="none" w:sz="0" w:space="0" w:color="000000"/>
        <w:bottom w:val="single" w:sz="18" w:space="1" w:color="000080"/>
        <w:right w:val="none" w:sz="0" w:space="0" w:color="000000"/>
      </w:pBdr>
      <w:spacing w:before="320" w:after="160"/>
      <w:outlineLvl w:val="0"/>
    </w:pPr>
    <w:rPr>
      <w:rFonts w:ascii="Tahoma" w:eastAsia="Times New Roman" w:hAnsi="Tahoma" w:cs="Arial"/>
      <w:b/>
      <w:bCs/>
      <w:color w:val="333399"/>
      <w:sz w:val="28"/>
      <w:szCs w:val="32"/>
      <w:lang w:val="en-US"/>
    </w:rPr>
  </w:style>
  <w:style w:type="paragraph" w:styleId="2">
    <w:name w:val="heading 2"/>
    <w:basedOn w:val="10"/>
    <w:next w:val="a"/>
    <w:qFormat/>
    <w:rsid w:val="00AE25F4"/>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AE25F4"/>
    <w:pPr>
      <w:keepNext/>
      <w:numPr>
        <w:ilvl w:val="2"/>
        <w:numId w:val="175"/>
      </w:numPr>
      <w:spacing w:before="240" w:after="60"/>
      <w:outlineLvl w:val="2"/>
    </w:pPr>
    <w:rPr>
      <w:rFonts w:ascii="Tahoma" w:eastAsia="Times New Roman" w:hAnsi="Tahoma" w:cs="Times New Roman"/>
      <w:b/>
      <w:bCs/>
      <w:szCs w:val="26"/>
    </w:rPr>
  </w:style>
  <w:style w:type="paragraph" w:styleId="4">
    <w:name w:val="heading 4"/>
    <w:basedOn w:val="a"/>
    <w:next w:val="a"/>
    <w:link w:val="4Char"/>
    <w:qFormat/>
    <w:rsid w:val="00AE25F4"/>
    <w:pPr>
      <w:keepNext/>
      <w:numPr>
        <w:ilvl w:val="3"/>
        <w:numId w:val="175"/>
      </w:numPr>
      <w:spacing w:before="240" w:after="60"/>
      <w:outlineLvl w:val="3"/>
    </w:pPr>
    <w:rPr>
      <w:rFonts w:ascii="Tahoma" w:eastAsia="Times New Roman" w:hAnsi="Tahoma" w:cs="Times New Roman"/>
      <w:b/>
      <w:bCs/>
      <w:szCs w:val="28"/>
    </w:rPr>
  </w:style>
  <w:style w:type="paragraph" w:styleId="50">
    <w:name w:val="heading 5"/>
    <w:basedOn w:val="a"/>
    <w:next w:val="4"/>
    <w:qFormat/>
    <w:rsid w:val="00AE25F4"/>
    <w:pPr>
      <w:numPr>
        <w:ilvl w:val="4"/>
        <w:numId w:val="175"/>
      </w:numPr>
      <w:spacing w:before="200" w:after="200" w:line="280" w:lineRule="exact"/>
      <w:outlineLvl w:val="4"/>
    </w:pPr>
    <w:rPr>
      <w:rFonts w:ascii="Tahoma" w:eastAsia="Times New Roman" w:hAnsi="Tahoma" w:cs="Lucida Sans"/>
      <w:b/>
      <w:szCs w:val="20"/>
      <w:lang w:val="en-US"/>
    </w:rPr>
  </w:style>
  <w:style w:type="paragraph" w:styleId="6">
    <w:name w:val="heading 6"/>
    <w:basedOn w:val="a"/>
    <w:next w:val="a"/>
    <w:link w:val="6Char"/>
    <w:qFormat/>
    <w:rsid w:val="00AE25F4"/>
    <w:pPr>
      <w:numPr>
        <w:ilvl w:val="5"/>
        <w:numId w:val="175"/>
      </w:numPr>
      <w:pBdr>
        <w:bottom w:val="single" w:sz="12" w:space="1" w:color="002060"/>
      </w:pBdr>
      <w:suppressAutoHyphens w:val="0"/>
      <w:spacing w:before="120" w:line="360" w:lineRule="auto"/>
      <w:outlineLvl w:val="5"/>
    </w:pPr>
    <w:rPr>
      <w:rFonts w:ascii="Tahoma" w:eastAsia="Times New Roman" w:hAnsi="Tahoma"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AE25F4"/>
    <w:pPr>
      <w:numPr>
        <w:ilvl w:val="6"/>
        <w:numId w:val="175"/>
      </w:numPr>
      <w:tabs>
        <w:tab w:val="left" w:pos="2835"/>
      </w:tabs>
      <w:suppressAutoHyphens w:val="0"/>
      <w:spacing w:before="120" w:after="60" w:line="360" w:lineRule="auto"/>
      <w:outlineLvl w:val="6"/>
    </w:pPr>
    <w:rPr>
      <w:rFonts w:ascii="Tahoma" w:eastAsia="Times New Roman" w:hAnsi="Tahoma" w:cs="Times New Roman"/>
      <w:sz w:val="18"/>
      <w:szCs w:val="20"/>
      <w:u w:val="single"/>
      <w:lang w:val="el-GR" w:eastAsia="en-US"/>
    </w:rPr>
  </w:style>
  <w:style w:type="paragraph" w:styleId="8">
    <w:name w:val="heading 8"/>
    <w:basedOn w:val="a"/>
    <w:next w:val="a"/>
    <w:link w:val="8Char"/>
    <w:qFormat/>
    <w:rsid w:val="00AE25F4"/>
    <w:pPr>
      <w:numPr>
        <w:ilvl w:val="7"/>
        <w:numId w:val="175"/>
      </w:numPr>
      <w:tabs>
        <w:tab w:val="left" w:pos="3119"/>
      </w:tabs>
      <w:suppressAutoHyphens w:val="0"/>
      <w:spacing w:before="120" w:after="60"/>
      <w:outlineLvl w:val="7"/>
    </w:pPr>
    <w:rPr>
      <w:rFonts w:ascii="Tahoma" w:eastAsia="Times New Roman" w:hAnsi="Tahoma" w:cs="Times New Roman"/>
      <w:sz w:val="18"/>
      <w:szCs w:val="20"/>
      <w:u w:val="single"/>
      <w:lang w:val="el-GR" w:eastAsia="en-US"/>
    </w:rPr>
  </w:style>
  <w:style w:type="paragraph" w:styleId="9">
    <w:name w:val="heading 9"/>
    <w:aliases w:val="AC&amp;E_1,App Heading"/>
    <w:basedOn w:val="a"/>
    <w:next w:val="a"/>
    <w:link w:val="9Char"/>
    <w:qFormat/>
    <w:rsid w:val="00AE25F4"/>
    <w:pPr>
      <w:numPr>
        <w:ilvl w:val="8"/>
        <w:numId w:val="175"/>
      </w:numPr>
      <w:tabs>
        <w:tab w:val="num" w:pos="1941"/>
        <w:tab w:val="left" w:pos="3119"/>
      </w:tabs>
      <w:suppressAutoHyphens w:val="0"/>
      <w:spacing w:before="60" w:after="60"/>
      <w:jc w:val="left"/>
      <w:outlineLvl w:val="8"/>
    </w:pPr>
    <w:rPr>
      <w:rFonts w:ascii="Tahoma" w:eastAsia="Times New Roman"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C448A"/>
  </w:style>
  <w:style w:type="character" w:customStyle="1" w:styleId="WW8Num1z1">
    <w:name w:val="WW8Num1z1"/>
    <w:rsid w:val="003C448A"/>
  </w:style>
  <w:style w:type="character" w:customStyle="1" w:styleId="WW8Num1z2">
    <w:name w:val="WW8Num1z2"/>
    <w:rsid w:val="003C448A"/>
  </w:style>
  <w:style w:type="character" w:customStyle="1" w:styleId="WW8Num1z3">
    <w:name w:val="WW8Num1z3"/>
    <w:rsid w:val="003C448A"/>
  </w:style>
  <w:style w:type="character" w:customStyle="1" w:styleId="WW8Num1z4">
    <w:name w:val="WW8Num1z4"/>
    <w:rsid w:val="003C448A"/>
    <w:rPr>
      <w:rFonts w:ascii="Arial" w:hAnsi="Arial" w:cs="Times New Roman"/>
      <w:b w:val="0"/>
      <w:i w:val="0"/>
      <w:sz w:val="20"/>
      <w:szCs w:val="20"/>
    </w:rPr>
  </w:style>
  <w:style w:type="character" w:customStyle="1" w:styleId="WW8Num1z5">
    <w:name w:val="WW8Num1z5"/>
    <w:rsid w:val="003C448A"/>
  </w:style>
  <w:style w:type="character" w:customStyle="1" w:styleId="WW8Num1z6">
    <w:name w:val="WW8Num1z6"/>
    <w:rsid w:val="003C448A"/>
  </w:style>
  <w:style w:type="character" w:customStyle="1" w:styleId="WW8Num1z7">
    <w:name w:val="WW8Num1z7"/>
    <w:rsid w:val="003C448A"/>
  </w:style>
  <w:style w:type="character" w:customStyle="1" w:styleId="WW8Num1z8">
    <w:name w:val="WW8Num1z8"/>
    <w:rsid w:val="003C448A"/>
  </w:style>
  <w:style w:type="character" w:customStyle="1" w:styleId="WW8Num2z0">
    <w:name w:val="WW8Num2z0"/>
    <w:rsid w:val="003C448A"/>
  </w:style>
  <w:style w:type="character" w:customStyle="1" w:styleId="WW8Num2z1">
    <w:name w:val="WW8Num2z1"/>
    <w:rsid w:val="003C448A"/>
  </w:style>
  <w:style w:type="character" w:customStyle="1" w:styleId="WW8Num2z2">
    <w:name w:val="WW8Num2z2"/>
    <w:rsid w:val="003C448A"/>
  </w:style>
  <w:style w:type="character" w:customStyle="1" w:styleId="WW8Num2z3">
    <w:name w:val="WW8Num2z3"/>
    <w:rsid w:val="003C448A"/>
  </w:style>
  <w:style w:type="character" w:customStyle="1" w:styleId="WW8Num2z4">
    <w:name w:val="WW8Num2z4"/>
    <w:rsid w:val="003C448A"/>
    <w:rPr>
      <w:rFonts w:ascii="Arial" w:hAnsi="Arial" w:cs="Times New Roman"/>
      <w:b w:val="0"/>
      <w:i w:val="0"/>
      <w:sz w:val="20"/>
      <w:szCs w:val="20"/>
    </w:rPr>
  </w:style>
  <w:style w:type="character" w:customStyle="1" w:styleId="WW8Num2z5">
    <w:name w:val="WW8Num2z5"/>
    <w:rsid w:val="003C448A"/>
  </w:style>
  <w:style w:type="character" w:customStyle="1" w:styleId="WW8Num2z6">
    <w:name w:val="WW8Num2z6"/>
    <w:rsid w:val="003C448A"/>
  </w:style>
  <w:style w:type="character" w:customStyle="1" w:styleId="WW8Num2z7">
    <w:name w:val="WW8Num2z7"/>
    <w:rsid w:val="003C448A"/>
  </w:style>
  <w:style w:type="character" w:customStyle="1" w:styleId="WW8Num2z8">
    <w:name w:val="WW8Num2z8"/>
    <w:rsid w:val="003C448A"/>
  </w:style>
  <w:style w:type="character" w:customStyle="1" w:styleId="WW8Num3z0">
    <w:name w:val="WW8Num3z0"/>
    <w:rsid w:val="003C448A"/>
    <w:rPr>
      <w:rFonts w:ascii="Symbol" w:hAnsi="Symbol" w:cs="Symbol"/>
      <w:lang w:val="el-GR"/>
    </w:rPr>
  </w:style>
  <w:style w:type="character" w:customStyle="1" w:styleId="WW8Num4z0">
    <w:name w:val="WW8Num4z0"/>
    <w:rsid w:val="003C448A"/>
    <w:rPr>
      <w:lang w:val="el-GR"/>
    </w:rPr>
  </w:style>
  <w:style w:type="character" w:customStyle="1" w:styleId="WW8Num5z0">
    <w:name w:val="WW8Num5z0"/>
    <w:rsid w:val="003C448A"/>
    <w:rPr>
      <w:rFonts w:ascii="Webdings" w:hAnsi="Webdings" w:cs="Webdings"/>
      <w:color w:val="333399"/>
      <w:sz w:val="16"/>
    </w:rPr>
  </w:style>
  <w:style w:type="character" w:customStyle="1" w:styleId="WW8Num6z0">
    <w:name w:val="WW8Num6z0"/>
    <w:rsid w:val="003C448A"/>
    <w:rPr>
      <w:rFonts w:ascii="Symbol" w:hAnsi="Symbol" w:cs="Symbol"/>
      <w:strike/>
      <w:color w:val="0070C0"/>
      <w:kern w:val="1"/>
      <w:position w:val="0"/>
      <w:sz w:val="24"/>
      <w:vertAlign w:val="baseline"/>
      <w:lang w:val="el-GR"/>
    </w:rPr>
  </w:style>
  <w:style w:type="character" w:customStyle="1" w:styleId="WW8Num7z0">
    <w:name w:val="WW8Num7z0"/>
    <w:rsid w:val="003C448A"/>
    <w:rPr>
      <w:rFonts w:ascii="Symbol" w:hAnsi="Symbol" w:cs="Symbol"/>
      <w:shd w:val="clear" w:color="auto" w:fill="C0C0C0"/>
      <w:lang w:val="el-GR"/>
    </w:rPr>
  </w:style>
  <w:style w:type="character" w:customStyle="1" w:styleId="WW8Num8z0">
    <w:name w:val="WW8Num8z0"/>
    <w:rsid w:val="003C448A"/>
    <w:rPr>
      <w:b/>
      <w:bCs/>
      <w:szCs w:val="22"/>
      <w:lang w:val="el-GR"/>
    </w:rPr>
  </w:style>
  <w:style w:type="character" w:customStyle="1" w:styleId="WW8Num8z1">
    <w:name w:val="WW8Num8z1"/>
    <w:rsid w:val="003C448A"/>
  </w:style>
  <w:style w:type="character" w:customStyle="1" w:styleId="WW8Num8z2">
    <w:name w:val="WW8Num8z2"/>
    <w:rsid w:val="003C448A"/>
  </w:style>
  <w:style w:type="character" w:customStyle="1" w:styleId="WW8Num8z3">
    <w:name w:val="WW8Num8z3"/>
    <w:rsid w:val="003C448A"/>
  </w:style>
  <w:style w:type="character" w:customStyle="1" w:styleId="WW8Num8z4">
    <w:name w:val="WW8Num8z4"/>
    <w:rsid w:val="003C448A"/>
  </w:style>
  <w:style w:type="character" w:customStyle="1" w:styleId="WW8Num8z5">
    <w:name w:val="WW8Num8z5"/>
    <w:rsid w:val="003C448A"/>
  </w:style>
  <w:style w:type="character" w:customStyle="1" w:styleId="WW8Num8z6">
    <w:name w:val="WW8Num8z6"/>
    <w:rsid w:val="003C448A"/>
  </w:style>
  <w:style w:type="character" w:customStyle="1" w:styleId="WW8Num8z7">
    <w:name w:val="WW8Num8z7"/>
    <w:rsid w:val="003C448A"/>
  </w:style>
  <w:style w:type="character" w:customStyle="1" w:styleId="WW8Num8z8">
    <w:name w:val="WW8Num8z8"/>
    <w:rsid w:val="003C448A"/>
  </w:style>
  <w:style w:type="character" w:customStyle="1" w:styleId="WW8Num9z0">
    <w:name w:val="WW8Num9z0"/>
    <w:rsid w:val="003C448A"/>
    <w:rPr>
      <w:b/>
      <w:bCs/>
      <w:szCs w:val="22"/>
      <w:lang w:val="el-GR"/>
    </w:rPr>
  </w:style>
  <w:style w:type="character" w:customStyle="1" w:styleId="WW8Num9z1">
    <w:name w:val="WW8Num9z1"/>
    <w:rsid w:val="003C448A"/>
    <w:rPr>
      <w:rFonts w:eastAsia="Calibri"/>
      <w:lang w:val="el-GR"/>
    </w:rPr>
  </w:style>
  <w:style w:type="character" w:customStyle="1" w:styleId="WW8Num9z2">
    <w:name w:val="WW8Num9z2"/>
    <w:rsid w:val="003C448A"/>
  </w:style>
  <w:style w:type="character" w:customStyle="1" w:styleId="WW8Num9z3">
    <w:name w:val="WW8Num9z3"/>
    <w:rsid w:val="003C448A"/>
  </w:style>
  <w:style w:type="character" w:customStyle="1" w:styleId="WW8Num9z4">
    <w:name w:val="WW8Num9z4"/>
    <w:rsid w:val="003C448A"/>
  </w:style>
  <w:style w:type="character" w:customStyle="1" w:styleId="WW8Num9z5">
    <w:name w:val="WW8Num9z5"/>
    <w:rsid w:val="003C448A"/>
  </w:style>
  <w:style w:type="character" w:customStyle="1" w:styleId="WW8Num9z6">
    <w:name w:val="WW8Num9z6"/>
    <w:rsid w:val="003C448A"/>
  </w:style>
  <w:style w:type="character" w:customStyle="1" w:styleId="WW8Num9z7">
    <w:name w:val="WW8Num9z7"/>
    <w:rsid w:val="003C448A"/>
  </w:style>
  <w:style w:type="character" w:customStyle="1" w:styleId="WW8Num9z8">
    <w:name w:val="WW8Num9z8"/>
    <w:rsid w:val="003C448A"/>
  </w:style>
  <w:style w:type="character" w:customStyle="1" w:styleId="WW8Num10z0">
    <w:name w:val="WW8Num10z0"/>
    <w:rsid w:val="003C448A"/>
    <w:rPr>
      <w:rFonts w:ascii="Symbol" w:hAnsi="Symbol" w:cs="OpenSymbol"/>
      <w:color w:val="5B9BD5"/>
    </w:rPr>
  </w:style>
  <w:style w:type="character" w:customStyle="1" w:styleId="WW8Num11z0">
    <w:name w:val="WW8Num11z0"/>
    <w:rsid w:val="003C448A"/>
    <w:rPr>
      <w:rFonts w:ascii="Angsana New" w:hAnsi="Angsana New" w:cs="Angsana New" w:hint="default"/>
      <w:color w:val="000000"/>
      <w:kern w:val="1"/>
      <w:szCs w:val="22"/>
      <w:shd w:val="clear" w:color="auto" w:fill="FFFFFF"/>
      <w:lang w:val="el-GR"/>
    </w:rPr>
  </w:style>
  <w:style w:type="character" w:customStyle="1" w:styleId="WW8Num7z1">
    <w:name w:val="WW8Num7z1"/>
    <w:rsid w:val="003C448A"/>
  </w:style>
  <w:style w:type="character" w:customStyle="1" w:styleId="WW8Num7z2">
    <w:name w:val="WW8Num7z2"/>
    <w:rsid w:val="003C448A"/>
  </w:style>
  <w:style w:type="character" w:customStyle="1" w:styleId="WW8Num7z3">
    <w:name w:val="WW8Num7z3"/>
    <w:rsid w:val="003C448A"/>
  </w:style>
  <w:style w:type="character" w:customStyle="1" w:styleId="WW8Num7z4">
    <w:name w:val="WW8Num7z4"/>
    <w:rsid w:val="003C448A"/>
  </w:style>
  <w:style w:type="character" w:customStyle="1" w:styleId="WW8Num7z5">
    <w:name w:val="WW8Num7z5"/>
    <w:rsid w:val="003C448A"/>
  </w:style>
  <w:style w:type="character" w:customStyle="1" w:styleId="WW8Num7z6">
    <w:name w:val="WW8Num7z6"/>
    <w:rsid w:val="003C448A"/>
  </w:style>
  <w:style w:type="character" w:customStyle="1" w:styleId="WW8Num7z7">
    <w:name w:val="WW8Num7z7"/>
    <w:rsid w:val="003C448A"/>
  </w:style>
  <w:style w:type="character" w:customStyle="1" w:styleId="WW8Num7z8">
    <w:name w:val="WW8Num7z8"/>
    <w:rsid w:val="003C448A"/>
  </w:style>
  <w:style w:type="character" w:customStyle="1" w:styleId="WW8Num10z1">
    <w:name w:val="WW8Num10z1"/>
    <w:rsid w:val="003C448A"/>
    <w:rPr>
      <w:rFonts w:ascii="Courier New" w:hAnsi="Courier New" w:cs="Courier New" w:hint="default"/>
    </w:rPr>
  </w:style>
  <w:style w:type="character" w:customStyle="1" w:styleId="WW8Num10z3">
    <w:name w:val="WW8Num10z3"/>
    <w:rsid w:val="003C448A"/>
    <w:rPr>
      <w:rFonts w:ascii="Symbol" w:hAnsi="Symbol" w:cs="Symbol" w:hint="default"/>
    </w:rPr>
  </w:style>
  <w:style w:type="character" w:customStyle="1" w:styleId="WW8Num11z1">
    <w:name w:val="WW8Num11z1"/>
    <w:rsid w:val="003C448A"/>
    <w:rPr>
      <w:rFonts w:ascii="Courier New" w:hAnsi="Courier New" w:cs="Courier New" w:hint="default"/>
    </w:rPr>
  </w:style>
  <w:style w:type="character" w:customStyle="1" w:styleId="WW8Num11z3">
    <w:name w:val="WW8Num11z3"/>
    <w:rsid w:val="003C448A"/>
    <w:rPr>
      <w:rFonts w:ascii="Symbol" w:hAnsi="Symbol" w:cs="Symbol" w:hint="default"/>
    </w:rPr>
  </w:style>
  <w:style w:type="character" w:customStyle="1" w:styleId="WW8Num12z0">
    <w:name w:val="WW8Num12z0"/>
    <w:rsid w:val="003C448A"/>
    <w:rPr>
      <w:rFonts w:ascii="Angsana New" w:hAnsi="Angsana New" w:cs="Angsana New" w:hint="default"/>
      <w:color w:val="000000"/>
      <w:kern w:val="1"/>
      <w:szCs w:val="22"/>
      <w:shd w:val="clear" w:color="auto" w:fill="FFFFFF"/>
      <w:lang w:val="el-GR"/>
    </w:rPr>
  </w:style>
  <w:style w:type="character" w:customStyle="1" w:styleId="WW8Num12z1">
    <w:name w:val="WW8Num12z1"/>
    <w:rsid w:val="003C448A"/>
    <w:rPr>
      <w:rFonts w:ascii="Courier New" w:hAnsi="Courier New" w:cs="Courier New" w:hint="default"/>
    </w:rPr>
  </w:style>
  <w:style w:type="character" w:customStyle="1" w:styleId="WW8Num12z2">
    <w:name w:val="WW8Num12z2"/>
    <w:rsid w:val="003C448A"/>
    <w:rPr>
      <w:rFonts w:ascii="Wingdings" w:hAnsi="Wingdings" w:cs="Wingdings" w:hint="default"/>
    </w:rPr>
  </w:style>
  <w:style w:type="character" w:customStyle="1" w:styleId="WW8Num12z3">
    <w:name w:val="WW8Num12z3"/>
    <w:rsid w:val="003C448A"/>
    <w:rPr>
      <w:rFonts w:ascii="Symbol" w:hAnsi="Symbol" w:cs="Symbol" w:hint="default"/>
    </w:rPr>
  </w:style>
  <w:style w:type="character" w:customStyle="1" w:styleId="11">
    <w:name w:val="Προεπιλεγμένη γραμματοσειρά1"/>
    <w:rsid w:val="003C448A"/>
  </w:style>
  <w:style w:type="character" w:customStyle="1" w:styleId="30">
    <w:name w:val="Προεπιλεγμένη γραμματοσειρά3"/>
    <w:rsid w:val="003C448A"/>
  </w:style>
  <w:style w:type="character" w:customStyle="1" w:styleId="WW-DefaultParagraphFont">
    <w:name w:val="WW-Default Paragraph Font"/>
    <w:rsid w:val="003C448A"/>
  </w:style>
  <w:style w:type="character" w:customStyle="1" w:styleId="WW8Num10z2">
    <w:name w:val="WW8Num10z2"/>
    <w:rsid w:val="003C448A"/>
  </w:style>
  <w:style w:type="character" w:customStyle="1" w:styleId="WW8Num10z4">
    <w:name w:val="WW8Num10z4"/>
    <w:rsid w:val="003C448A"/>
  </w:style>
  <w:style w:type="character" w:customStyle="1" w:styleId="WW8Num10z5">
    <w:name w:val="WW8Num10z5"/>
    <w:rsid w:val="003C448A"/>
  </w:style>
  <w:style w:type="character" w:customStyle="1" w:styleId="WW8Num10z6">
    <w:name w:val="WW8Num10z6"/>
    <w:rsid w:val="003C448A"/>
  </w:style>
  <w:style w:type="character" w:customStyle="1" w:styleId="WW8Num10z7">
    <w:name w:val="WW8Num10z7"/>
    <w:rsid w:val="003C448A"/>
  </w:style>
  <w:style w:type="character" w:customStyle="1" w:styleId="WW8Num10z8">
    <w:name w:val="WW8Num10z8"/>
    <w:rsid w:val="003C448A"/>
  </w:style>
  <w:style w:type="character" w:customStyle="1" w:styleId="DefaultParagraphFont2">
    <w:name w:val="Default Paragraph Font2"/>
    <w:rsid w:val="003C448A"/>
  </w:style>
  <w:style w:type="character" w:customStyle="1" w:styleId="WW8Num11z2">
    <w:name w:val="WW8Num11z2"/>
    <w:rsid w:val="003C448A"/>
  </w:style>
  <w:style w:type="character" w:customStyle="1" w:styleId="WW8Num11z4">
    <w:name w:val="WW8Num11z4"/>
    <w:rsid w:val="003C448A"/>
  </w:style>
  <w:style w:type="character" w:customStyle="1" w:styleId="WW8Num11z5">
    <w:name w:val="WW8Num11z5"/>
    <w:rsid w:val="003C448A"/>
  </w:style>
  <w:style w:type="character" w:customStyle="1" w:styleId="WW8Num11z6">
    <w:name w:val="WW8Num11z6"/>
    <w:rsid w:val="003C448A"/>
  </w:style>
  <w:style w:type="character" w:customStyle="1" w:styleId="WW8Num11z7">
    <w:name w:val="WW8Num11z7"/>
    <w:rsid w:val="003C448A"/>
  </w:style>
  <w:style w:type="character" w:customStyle="1" w:styleId="WW8Num11z8">
    <w:name w:val="WW8Num11z8"/>
    <w:rsid w:val="003C448A"/>
  </w:style>
  <w:style w:type="character" w:customStyle="1" w:styleId="WW8Num12z4">
    <w:name w:val="WW8Num12z4"/>
    <w:rsid w:val="003C448A"/>
  </w:style>
  <w:style w:type="character" w:customStyle="1" w:styleId="WW8Num12z5">
    <w:name w:val="WW8Num12z5"/>
    <w:rsid w:val="003C448A"/>
  </w:style>
  <w:style w:type="character" w:customStyle="1" w:styleId="WW8Num12z6">
    <w:name w:val="WW8Num12z6"/>
    <w:rsid w:val="003C448A"/>
  </w:style>
  <w:style w:type="character" w:customStyle="1" w:styleId="WW8Num12z7">
    <w:name w:val="WW8Num12z7"/>
    <w:rsid w:val="003C448A"/>
  </w:style>
  <w:style w:type="character" w:customStyle="1" w:styleId="WW8Num12z8">
    <w:name w:val="WW8Num12z8"/>
    <w:rsid w:val="003C448A"/>
  </w:style>
  <w:style w:type="character" w:customStyle="1" w:styleId="WW8Num13z0">
    <w:name w:val="WW8Num13z0"/>
    <w:rsid w:val="003C448A"/>
    <w:rPr>
      <w:rFonts w:ascii="Symbol" w:hAnsi="Symbol" w:cs="OpenSymbol"/>
    </w:rPr>
  </w:style>
  <w:style w:type="character" w:customStyle="1" w:styleId="WW-DefaultParagraphFont1">
    <w:name w:val="WW-Default Paragraph Font1"/>
    <w:rsid w:val="003C448A"/>
  </w:style>
  <w:style w:type="character" w:customStyle="1" w:styleId="WW8Num13z1">
    <w:name w:val="WW8Num13z1"/>
    <w:rsid w:val="003C448A"/>
    <w:rPr>
      <w:rFonts w:eastAsia="Calibri"/>
      <w:lang w:val="el-GR"/>
    </w:rPr>
  </w:style>
  <w:style w:type="character" w:customStyle="1" w:styleId="WW8Num13z2">
    <w:name w:val="WW8Num13z2"/>
    <w:rsid w:val="003C448A"/>
  </w:style>
  <w:style w:type="character" w:customStyle="1" w:styleId="WW8Num13z3">
    <w:name w:val="WW8Num13z3"/>
    <w:rsid w:val="003C448A"/>
  </w:style>
  <w:style w:type="character" w:customStyle="1" w:styleId="WW8Num13z4">
    <w:name w:val="WW8Num13z4"/>
    <w:rsid w:val="003C448A"/>
  </w:style>
  <w:style w:type="character" w:customStyle="1" w:styleId="WW8Num13z5">
    <w:name w:val="WW8Num13z5"/>
    <w:rsid w:val="003C448A"/>
  </w:style>
  <w:style w:type="character" w:customStyle="1" w:styleId="WW8Num13z6">
    <w:name w:val="WW8Num13z6"/>
    <w:rsid w:val="003C448A"/>
  </w:style>
  <w:style w:type="character" w:customStyle="1" w:styleId="WW8Num13z7">
    <w:name w:val="WW8Num13z7"/>
    <w:rsid w:val="003C448A"/>
  </w:style>
  <w:style w:type="character" w:customStyle="1" w:styleId="WW8Num13z8">
    <w:name w:val="WW8Num13z8"/>
    <w:rsid w:val="003C448A"/>
  </w:style>
  <w:style w:type="character" w:customStyle="1" w:styleId="WW8Num14z0">
    <w:name w:val="WW8Num14z0"/>
    <w:rsid w:val="003C448A"/>
    <w:rPr>
      <w:rFonts w:ascii="Symbol" w:hAnsi="Symbol" w:cs="OpenSymbol"/>
    </w:rPr>
  </w:style>
  <w:style w:type="character" w:customStyle="1" w:styleId="WW8Num14z1">
    <w:name w:val="WW8Num14z1"/>
    <w:rsid w:val="003C448A"/>
  </w:style>
  <w:style w:type="character" w:customStyle="1" w:styleId="WW8Num14z2">
    <w:name w:val="WW8Num14z2"/>
    <w:rsid w:val="003C448A"/>
  </w:style>
  <w:style w:type="character" w:customStyle="1" w:styleId="WW8Num14z3">
    <w:name w:val="WW8Num14z3"/>
    <w:rsid w:val="003C448A"/>
  </w:style>
  <w:style w:type="character" w:customStyle="1" w:styleId="WW8Num14z4">
    <w:name w:val="WW8Num14z4"/>
    <w:rsid w:val="003C448A"/>
  </w:style>
  <w:style w:type="character" w:customStyle="1" w:styleId="WW8Num14z5">
    <w:name w:val="WW8Num14z5"/>
    <w:rsid w:val="003C448A"/>
  </w:style>
  <w:style w:type="character" w:customStyle="1" w:styleId="WW8Num14z6">
    <w:name w:val="WW8Num14z6"/>
    <w:rsid w:val="003C448A"/>
  </w:style>
  <w:style w:type="character" w:customStyle="1" w:styleId="WW8Num14z7">
    <w:name w:val="WW8Num14z7"/>
    <w:rsid w:val="003C448A"/>
  </w:style>
  <w:style w:type="character" w:customStyle="1" w:styleId="WW8Num14z8">
    <w:name w:val="WW8Num14z8"/>
    <w:rsid w:val="003C448A"/>
  </w:style>
  <w:style w:type="character" w:customStyle="1" w:styleId="WW8Num15z0">
    <w:name w:val="WW8Num15z0"/>
    <w:rsid w:val="003C448A"/>
  </w:style>
  <w:style w:type="character" w:customStyle="1" w:styleId="WW8Num15z1">
    <w:name w:val="WW8Num15z1"/>
    <w:rsid w:val="003C448A"/>
  </w:style>
  <w:style w:type="character" w:customStyle="1" w:styleId="WW8Num15z2">
    <w:name w:val="WW8Num15z2"/>
    <w:rsid w:val="003C448A"/>
  </w:style>
  <w:style w:type="character" w:customStyle="1" w:styleId="WW8Num15z3">
    <w:name w:val="WW8Num15z3"/>
    <w:rsid w:val="003C448A"/>
  </w:style>
  <w:style w:type="character" w:customStyle="1" w:styleId="WW8Num15z4">
    <w:name w:val="WW8Num15z4"/>
    <w:rsid w:val="003C448A"/>
  </w:style>
  <w:style w:type="character" w:customStyle="1" w:styleId="WW8Num15z5">
    <w:name w:val="WW8Num15z5"/>
    <w:rsid w:val="003C448A"/>
  </w:style>
  <w:style w:type="character" w:customStyle="1" w:styleId="WW8Num15z6">
    <w:name w:val="WW8Num15z6"/>
    <w:rsid w:val="003C448A"/>
  </w:style>
  <w:style w:type="character" w:customStyle="1" w:styleId="WW8Num15z7">
    <w:name w:val="WW8Num15z7"/>
    <w:rsid w:val="003C448A"/>
  </w:style>
  <w:style w:type="character" w:customStyle="1" w:styleId="WW8Num15z8">
    <w:name w:val="WW8Num15z8"/>
    <w:rsid w:val="003C448A"/>
  </w:style>
  <w:style w:type="character" w:customStyle="1" w:styleId="WW8Num16z0">
    <w:name w:val="WW8Num16z0"/>
    <w:rsid w:val="003C448A"/>
  </w:style>
  <w:style w:type="character" w:customStyle="1" w:styleId="WW8Num16z1">
    <w:name w:val="WW8Num16z1"/>
    <w:rsid w:val="003C448A"/>
  </w:style>
  <w:style w:type="character" w:customStyle="1" w:styleId="WW8Num16z2">
    <w:name w:val="WW8Num16z2"/>
    <w:rsid w:val="003C448A"/>
  </w:style>
  <w:style w:type="character" w:customStyle="1" w:styleId="WW8Num16z3">
    <w:name w:val="WW8Num16z3"/>
    <w:rsid w:val="003C448A"/>
  </w:style>
  <w:style w:type="character" w:customStyle="1" w:styleId="WW8Num16z4">
    <w:name w:val="WW8Num16z4"/>
    <w:rsid w:val="003C448A"/>
  </w:style>
  <w:style w:type="character" w:customStyle="1" w:styleId="WW8Num16z5">
    <w:name w:val="WW8Num16z5"/>
    <w:rsid w:val="003C448A"/>
  </w:style>
  <w:style w:type="character" w:customStyle="1" w:styleId="WW8Num16z6">
    <w:name w:val="WW8Num16z6"/>
    <w:rsid w:val="003C448A"/>
  </w:style>
  <w:style w:type="character" w:customStyle="1" w:styleId="WW8Num16z7">
    <w:name w:val="WW8Num16z7"/>
    <w:rsid w:val="003C448A"/>
  </w:style>
  <w:style w:type="character" w:customStyle="1" w:styleId="WW8Num16z8">
    <w:name w:val="WW8Num16z8"/>
    <w:rsid w:val="003C448A"/>
  </w:style>
  <w:style w:type="character" w:customStyle="1" w:styleId="WW-DefaultParagraphFont11">
    <w:name w:val="WW-Default Paragraph Font11"/>
    <w:rsid w:val="003C448A"/>
  </w:style>
  <w:style w:type="character" w:customStyle="1" w:styleId="WW-DefaultParagraphFont111">
    <w:name w:val="WW-Default Paragraph Font111"/>
    <w:rsid w:val="003C448A"/>
  </w:style>
  <w:style w:type="character" w:customStyle="1" w:styleId="WW-DefaultParagraphFont1111">
    <w:name w:val="WW-Default Paragraph Font1111"/>
    <w:rsid w:val="003C448A"/>
  </w:style>
  <w:style w:type="character" w:customStyle="1" w:styleId="WW-DefaultParagraphFont11111">
    <w:name w:val="WW-Default Paragraph Font11111"/>
    <w:rsid w:val="003C448A"/>
  </w:style>
  <w:style w:type="character" w:customStyle="1" w:styleId="WW-DefaultParagraphFont111111">
    <w:name w:val="WW-Default Paragraph Font111111"/>
    <w:rsid w:val="003C448A"/>
  </w:style>
  <w:style w:type="character" w:customStyle="1" w:styleId="WW8Num17z0">
    <w:name w:val="WW8Num17z0"/>
    <w:rsid w:val="003C448A"/>
  </w:style>
  <w:style w:type="character" w:customStyle="1" w:styleId="WW8Num17z1">
    <w:name w:val="WW8Num17z1"/>
    <w:rsid w:val="003C448A"/>
  </w:style>
  <w:style w:type="character" w:customStyle="1" w:styleId="WW8Num17z2">
    <w:name w:val="WW8Num17z2"/>
    <w:rsid w:val="003C448A"/>
  </w:style>
  <w:style w:type="character" w:customStyle="1" w:styleId="WW8Num17z3">
    <w:name w:val="WW8Num17z3"/>
    <w:rsid w:val="003C448A"/>
  </w:style>
  <w:style w:type="character" w:customStyle="1" w:styleId="WW8Num17z4">
    <w:name w:val="WW8Num17z4"/>
    <w:rsid w:val="003C448A"/>
  </w:style>
  <w:style w:type="character" w:customStyle="1" w:styleId="WW8Num17z5">
    <w:name w:val="WW8Num17z5"/>
    <w:rsid w:val="003C448A"/>
  </w:style>
  <w:style w:type="character" w:customStyle="1" w:styleId="WW8Num17z6">
    <w:name w:val="WW8Num17z6"/>
    <w:rsid w:val="003C448A"/>
  </w:style>
  <w:style w:type="character" w:customStyle="1" w:styleId="WW8Num17z7">
    <w:name w:val="WW8Num17z7"/>
    <w:rsid w:val="003C448A"/>
  </w:style>
  <w:style w:type="character" w:customStyle="1" w:styleId="WW8Num17z8">
    <w:name w:val="WW8Num17z8"/>
    <w:rsid w:val="003C448A"/>
  </w:style>
  <w:style w:type="character" w:customStyle="1" w:styleId="WW8Num18z0">
    <w:name w:val="WW8Num18z0"/>
    <w:rsid w:val="003C448A"/>
  </w:style>
  <w:style w:type="character" w:customStyle="1" w:styleId="WW8Num18z1">
    <w:name w:val="WW8Num18z1"/>
    <w:rsid w:val="003C448A"/>
  </w:style>
  <w:style w:type="character" w:customStyle="1" w:styleId="WW8Num18z2">
    <w:name w:val="WW8Num18z2"/>
    <w:rsid w:val="003C448A"/>
  </w:style>
  <w:style w:type="character" w:customStyle="1" w:styleId="WW8Num18z3">
    <w:name w:val="WW8Num18z3"/>
    <w:rsid w:val="003C448A"/>
  </w:style>
  <w:style w:type="character" w:customStyle="1" w:styleId="WW8Num18z4">
    <w:name w:val="WW8Num18z4"/>
    <w:rsid w:val="003C448A"/>
  </w:style>
  <w:style w:type="character" w:customStyle="1" w:styleId="WW8Num18z5">
    <w:name w:val="WW8Num18z5"/>
    <w:rsid w:val="003C448A"/>
  </w:style>
  <w:style w:type="character" w:customStyle="1" w:styleId="WW8Num18z6">
    <w:name w:val="WW8Num18z6"/>
    <w:rsid w:val="003C448A"/>
  </w:style>
  <w:style w:type="character" w:customStyle="1" w:styleId="WW8Num18z7">
    <w:name w:val="WW8Num18z7"/>
    <w:rsid w:val="003C448A"/>
  </w:style>
  <w:style w:type="character" w:customStyle="1" w:styleId="WW8Num18z8">
    <w:name w:val="WW8Num18z8"/>
    <w:rsid w:val="003C448A"/>
  </w:style>
  <w:style w:type="character" w:customStyle="1" w:styleId="WW8Num3z1">
    <w:name w:val="WW8Num3z1"/>
    <w:rsid w:val="003C448A"/>
  </w:style>
  <w:style w:type="character" w:customStyle="1" w:styleId="WW8Num3z2">
    <w:name w:val="WW8Num3z2"/>
    <w:rsid w:val="003C448A"/>
  </w:style>
  <w:style w:type="character" w:customStyle="1" w:styleId="WW8Num3z3">
    <w:name w:val="WW8Num3z3"/>
    <w:rsid w:val="003C448A"/>
  </w:style>
  <w:style w:type="character" w:customStyle="1" w:styleId="WW8Num3z4">
    <w:name w:val="WW8Num3z4"/>
    <w:rsid w:val="003C448A"/>
    <w:rPr>
      <w:rFonts w:ascii="Arial" w:hAnsi="Arial" w:cs="Times New Roman"/>
      <w:b w:val="0"/>
      <w:i w:val="0"/>
      <w:sz w:val="20"/>
      <w:szCs w:val="20"/>
    </w:rPr>
  </w:style>
  <w:style w:type="character" w:customStyle="1" w:styleId="WW8Num3z5">
    <w:name w:val="WW8Num3z5"/>
    <w:rsid w:val="003C448A"/>
  </w:style>
  <w:style w:type="character" w:customStyle="1" w:styleId="WW8Num3z6">
    <w:name w:val="WW8Num3z6"/>
    <w:rsid w:val="003C448A"/>
  </w:style>
  <w:style w:type="character" w:customStyle="1" w:styleId="WW8Num3z7">
    <w:name w:val="WW8Num3z7"/>
    <w:rsid w:val="003C448A"/>
  </w:style>
  <w:style w:type="character" w:customStyle="1" w:styleId="WW8Num3z8">
    <w:name w:val="WW8Num3z8"/>
    <w:rsid w:val="003C448A"/>
  </w:style>
  <w:style w:type="character" w:customStyle="1" w:styleId="WW-DefaultParagraphFont1111111">
    <w:name w:val="WW-Default Paragraph Font1111111"/>
    <w:rsid w:val="003C448A"/>
  </w:style>
  <w:style w:type="character" w:customStyle="1" w:styleId="WW-DefaultParagraphFont11111111">
    <w:name w:val="WW-Default Paragraph Font11111111"/>
    <w:rsid w:val="003C448A"/>
  </w:style>
  <w:style w:type="character" w:customStyle="1" w:styleId="WW-DefaultParagraphFont111111111">
    <w:name w:val="WW-Default Paragraph Font111111111"/>
    <w:rsid w:val="003C448A"/>
  </w:style>
  <w:style w:type="character" w:customStyle="1" w:styleId="WW-DefaultParagraphFont1111111111">
    <w:name w:val="WW-Default Paragraph Font1111111111"/>
    <w:rsid w:val="003C448A"/>
  </w:style>
  <w:style w:type="character" w:customStyle="1" w:styleId="20">
    <w:name w:val="Προεπιλεγμένη γραμματοσειρά2"/>
    <w:rsid w:val="003C448A"/>
  </w:style>
  <w:style w:type="character" w:customStyle="1" w:styleId="WW8Num19z0">
    <w:name w:val="WW8Num19z0"/>
    <w:rsid w:val="003C448A"/>
    <w:rPr>
      <w:rFonts w:ascii="Calibri" w:hAnsi="Calibri" w:cs="Calibri"/>
    </w:rPr>
  </w:style>
  <w:style w:type="character" w:customStyle="1" w:styleId="WW8Num19z1">
    <w:name w:val="WW8Num19z1"/>
    <w:rsid w:val="003C448A"/>
  </w:style>
  <w:style w:type="character" w:customStyle="1" w:styleId="WW8Num20z0">
    <w:name w:val="WW8Num20z0"/>
    <w:rsid w:val="003C448A"/>
    <w:rPr>
      <w:rFonts w:ascii="Calibri" w:eastAsia="Calibri" w:hAnsi="Calibri" w:cs="Times New Roman"/>
    </w:rPr>
  </w:style>
  <w:style w:type="character" w:customStyle="1" w:styleId="WW8Num20z1">
    <w:name w:val="WW8Num20z1"/>
    <w:rsid w:val="003C448A"/>
    <w:rPr>
      <w:rFonts w:ascii="Courier New" w:hAnsi="Courier New" w:cs="Courier New"/>
    </w:rPr>
  </w:style>
  <w:style w:type="character" w:customStyle="1" w:styleId="WW8Num20z2">
    <w:name w:val="WW8Num20z2"/>
    <w:rsid w:val="003C448A"/>
    <w:rPr>
      <w:rFonts w:ascii="Wingdings" w:hAnsi="Wingdings" w:cs="Wingdings"/>
    </w:rPr>
  </w:style>
  <w:style w:type="character" w:customStyle="1" w:styleId="WW8Num20z3">
    <w:name w:val="WW8Num20z3"/>
    <w:rsid w:val="003C448A"/>
    <w:rPr>
      <w:rFonts w:ascii="Symbol" w:hAnsi="Symbol" w:cs="Symbol"/>
    </w:rPr>
  </w:style>
  <w:style w:type="character" w:customStyle="1" w:styleId="WW-DefaultParagraphFont11111111111">
    <w:name w:val="WW-Default Paragraph Font11111111111"/>
    <w:rsid w:val="003C448A"/>
  </w:style>
  <w:style w:type="character" w:customStyle="1" w:styleId="WW8Num19z2">
    <w:name w:val="WW8Num19z2"/>
    <w:rsid w:val="003C448A"/>
  </w:style>
  <w:style w:type="character" w:customStyle="1" w:styleId="WW8Num19z3">
    <w:name w:val="WW8Num19z3"/>
    <w:rsid w:val="003C448A"/>
  </w:style>
  <w:style w:type="character" w:customStyle="1" w:styleId="WW8Num19z4">
    <w:name w:val="WW8Num19z4"/>
    <w:rsid w:val="003C448A"/>
  </w:style>
  <w:style w:type="character" w:customStyle="1" w:styleId="WW8Num19z5">
    <w:name w:val="WW8Num19z5"/>
    <w:rsid w:val="003C448A"/>
  </w:style>
  <w:style w:type="character" w:customStyle="1" w:styleId="WW8Num19z6">
    <w:name w:val="WW8Num19z6"/>
    <w:rsid w:val="003C448A"/>
  </w:style>
  <w:style w:type="character" w:customStyle="1" w:styleId="WW8Num19z7">
    <w:name w:val="WW8Num19z7"/>
    <w:rsid w:val="003C448A"/>
  </w:style>
  <w:style w:type="character" w:customStyle="1" w:styleId="WW8Num19z8">
    <w:name w:val="WW8Num19z8"/>
    <w:rsid w:val="003C448A"/>
  </w:style>
  <w:style w:type="character" w:customStyle="1" w:styleId="WW8Num20z4">
    <w:name w:val="WW8Num20z4"/>
    <w:rsid w:val="003C448A"/>
  </w:style>
  <w:style w:type="character" w:customStyle="1" w:styleId="WW8Num20z5">
    <w:name w:val="WW8Num20z5"/>
    <w:rsid w:val="003C448A"/>
  </w:style>
  <w:style w:type="character" w:customStyle="1" w:styleId="WW8Num20z6">
    <w:name w:val="WW8Num20z6"/>
    <w:rsid w:val="003C448A"/>
  </w:style>
  <w:style w:type="character" w:customStyle="1" w:styleId="WW8Num20z7">
    <w:name w:val="WW8Num20z7"/>
    <w:rsid w:val="003C448A"/>
  </w:style>
  <w:style w:type="character" w:customStyle="1" w:styleId="WW8Num20z8">
    <w:name w:val="WW8Num20z8"/>
    <w:rsid w:val="003C448A"/>
  </w:style>
  <w:style w:type="character" w:customStyle="1" w:styleId="WW-DefaultParagraphFont111111111111">
    <w:name w:val="WW-Default Paragraph Font111111111111"/>
    <w:rsid w:val="003C448A"/>
  </w:style>
  <w:style w:type="character" w:customStyle="1" w:styleId="WW-DefaultParagraphFont1111111111111">
    <w:name w:val="WW-Default Paragraph Font1111111111111"/>
    <w:rsid w:val="003C448A"/>
  </w:style>
  <w:style w:type="character" w:customStyle="1" w:styleId="WW8Num21z0">
    <w:name w:val="WW8Num21z0"/>
    <w:rsid w:val="003C448A"/>
    <w:rPr>
      <w:rFonts w:ascii="Calibri" w:eastAsia="Times New Roman" w:hAnsi="Calibri" w:cs="Calibri"/>
    </w:rPr>
  </w:style>
  <w:style w:type="character" w:customStyle="1" w:styleId="WW8Num21z1">
    <w:name w:val="WW8Num21z1"/>
    <w:rsid w:val="003C448A"/>
    <w:rPr>
      <w:rFonts w:ascii="Courier New" w:hAnsi="Courier New" w:cs="Courier New"/>
    </w:rPr>
  </w:style>
  <w:style w:type="character" w:customStyle="1" w:styleId="WW8Num21z2">
    <w:name w:val="WW8Num21z2"/>
    <w:rsid w:val="003C448A"/>
    <w:rPr>
      <w:rFonts w:ascii="Wingdings" w:hAnsi="Wingdings" w:cs="Wingdings"/>
    </w:rPr>
  </w:style>
  <w:style w:type="character" w:customStyle="1" w:styleId="WW8Num21z3">
    <w:name w:val="WW8Num21z3"/>
    <w:rsid w:val="003C448A"/>
    <w:rPr>
      <w:rFonts w:ascii="Symbol" w:hAnsi="Symbol" w:cs="Symbol"/>
    </w:rPr>
  </w:style>
  <w:style w:type="character" w:customStyle="1" w:styleId="WW8Num22z0">
    <w:name w:val="WW8Num22z0"/>
    <w:rsid w:val="003C448A"/>
    <w:rPr>
      <w:rFonts w:ascii="Symbol" w:hAnsi="Symbol" w:cs="Symbol"/>
    </w:rPr>
  </w:style>
  <w:style w:type="character" w:customStyle="1" w:styleId="WW8Num22z1">
    <w:name w:val="WW8Num22z1"/>
    <w:rsid w:val="003C448A"/>
    <w:rPr>
      <w:rFonts w:ascii="Courier New" w:hAnsi="Courier New" w:cs="Courier New"/>
    </w:rPr>
  </w:style>
  <w:style w:type="character" w:customStyle="1" w:styleId="WW8Num22z2">
    <w:name w:val="WW8Num22z2"/>
    <w:rsid w:val="003C448A"/>
    <w:rPr>
      <w:rFonts w:ascii="Wingdings" w:hAnsi="Wingdings" w:cs="Wingdings"/>
    </w:rPr>
  </w:style>
  <w:style w:type="character" w:customStyle="1" w:styleId="WW8Num23z0">
    <w:name w:val="WW8Num23z0"/>
    <w:rsid w:val="003C448A"/>
    <w:rPr>
      <w:rFonts w:ascii="Calibri" w:eastAsia="Times New Roman" w:hAnsi="Calibri" w:cs="Calibri"/>
    </w:rPr>
  </w:style>
  <w:style w:type="character" w:customStyle="1" w:styleId="WW8Num23z1">
    <w:name w:val="WW8Num23z1"/>
    <w:rsid w:val="003C448A"/>
    <w:rPr>
      <w:rFonts w:ascii="Courier New" w:hAnsi="Courier New" w:cs="Courier New"/>
    </w:rPr>
  </w:style>
  <w:style w:type="character" w:customStyle="1" w:styleId="WW8Num23z2">
    <w:name w:val="WW8Num23z2"/>
    <w:rsid w:val="003C448A"/>
    <w:rPr>
      <w:rFonts w:ascii="Wingdings" w:hAnsi="Wingdings" w:cs="Wingdings"/>
    </w:rPr>
  </w:style>
  <w:style w:type="character" w:customStyle="1" w:styleId="WW8Num23z3">
    <w:name w:val="WW8Num23z3"/>
    <w:rsid w:val="003C448A"/>
    <w:rPr>
      <w:rFonts w:ascii="Symbol" w:hAnsi="Symbol" w:cs="Symbol"/>
    </w:rPr>
  </w:style>
  <w:style w:type="character" w:customStyle="1" w:styleId="WW8Num24z0">
    <w:name w:val="WW8Num24z0"/>
    <w:rsid w:val="003C448A"/>
    <w:rPr>
      <w:rFonts w:ascii="Symbol" w:hAnsi="Symbol" w:cs="Symbol"/>
      <w:strike/>
      <w:color w:val="0070C0"/>
      <w:position w:val="0"/>
      <w:sz w:val="24"/>
      <w:vertAlign w:val="baseline"/>
      <w:lang w:val="el-GR"/>
    </w:rPr>
  </w:style>
  <w:style w:type="character" w:customStyle="1" w:styleId="WW8Num24z1">
    <w:name w:val="WW8Num24z1"/>
    <w:rsid w:val="003C448A"/>
    <w:rPr>
      <w:rFonts w:ascii="Courier New" w:hAnsi="Courier New" w:cs="Courier New"/>
    </w:rPr>
  </w:style>
  <w:style w:type="character" w:customStyle="1" w:styleId="WW8Num24z2">
    <w:name w:val="WW8Num24z2"/>
    <w:rsid w:val="003C448A"/>
    <w:rPr>
      <w:rFonts w:ascii="Wingdings" w:hAnsi="Wingdings" w:cs="Wingdings"/>
    </w:rPr>
  </w:style>
  <w:style w:type="character" w:customStyle="1" w:styleId="WW8Num25z0">
    <w:name w:val="WW8Num25z0"/>
    <w:rsid w:val="003C448A"/>
    <w:rPr>
      <w:rFonts w:ascii="Symbol" w:hAnsi="Symbol" w:cs="Symbol"/>
    </w:rPr>
  </w:style>
  <w:style w:type="character" w:customStyle="1" w:styleId="WW8Num25z1">
    <w:name w:val="WW8Num25z1"/>
    <w:rsid w:val="003C448A"/>
    <w:rPr>
      <w:rFonts w:ascii="Courier New" w:hAnsi="Courier New" w:cs="Courier New"/>
    </w:rPr>
  </w:style>
  <w:style w:type="character" w:customStyle="1" w:styleId="WW8Num25z2">
    <w:name w:val="WW8Num25z2"/>
    <w:rsid w:val="003C448A"/>
    <w:rPr>
      <w:rFonts w:ascii="Wingdings" w:hAnsi="Wingdings" w:cs="Wingdings"/>
    </w:rPr>
  </w:style>
  <w:style w:type="character" w:customStyle="1" w:styleId="WW8Num26z0">
    <w:name w:val="WW8Num26z0"/>
    <w:rsid w:val="003C448A"/>
    <w:rPr>
      <w:rFonts w:ascii="Symbol" w:hAnsi="Symbol" w:cs="Symbol"/>
    </w:rPr>
  </w:style>
  <w:style w:type="character" w:customStyle="1" w:styleId="WW8Num26z1">
    <w:name w:val="WW8Num26z1"/>
    <w:rsid w:val="003C448A"/>
    <w:rPr>
      <w:rFonts w:ascii="Courier New" w:hAnsi="Courier New" w:cs="Courier New"/>
    </w:rPr>
  </w:style>
  <w:style w:type="character" w:customStyle="1" w:styleId="WW8Num26z2">
    <w:name w:val="WW8Num26z2"/>
    <w:rsid w:val="003C448A"/>
    <w:rPr>
      <w:rFonts w:ascii="Wingdings" w:hAnsi="Wingdings" w:cs="Wingdings"/>
    </w:rPr>
  </w:style>
  <w:style w:type="character" w:customStyle="1" w:styleId="WW8Num27z0">
    <w:name w:val="WW8Num27z0"/>
    <w:rsid w:val="003C448A"/>
    <w:rPr>
      <w:rFonts w:ascii="Calibri" w:eastAsia="Times New Roman" w:hAnsi="Calibri" w:cs="Calibri"/>
    </w:rPr>
  </w:style>
  <w:style w:type="character" w:customStyle="1" w:styleId="WW8Num27z1">
    <w:name w:val="WW8Num27z1"/>
    <w:rsid w:val="003C448A"/>
    <w:rPr>
      <w:rFonts w:ascii="Courier New" w:hAnsi="Courier New" w:cs="Courier New"/>
    </w:rPr>
  </w:style>
  <w:style w:type="character" w:customStyle="1" w:styleId="WW8Num27z2">
    <w:name w:val="WW8Num27z2"/>
    <w:rsid w:val="003C448A"/>
    <w:rPr>
      <w:rFonts w:ascii="Wingdings" w:hAnsi="Wingdings" w:cs="Wingdings"/>
    </w:rPr>
  </w:style>
  <w:style w:type="character" w:customStyle="1" w:styleId="WW8Num27z3">
    <w:name w:val="WW8Num27z3"/>
    <w:rsid w:val="003C448A"/>
    <w:rPr>
      <w:rFonts w:ascii="Symbol" w:hAnsi="Symbol" w:cs="Symbol"/>
    </w:rPr>
  </w:style>
  <w:style w:type="character" w:customStyle="1" w:styleId="WW8Num28z0">
    <w:name w:val="WW8Num28z0"/>
    <w:rsid w:val="003C448A"/>
    <w:rPr>
      <w:rFonts w:ascii="Symbol" w:hAnsi="Symbol" w:cs="Symbol"/>
    </w:rPr>
  </w:style>
  <w:style w:type="character" w:customStyle="1" w:styleId="WW8Num28z1">
    <w:name w:val="WW8Num28z1"/>
    <w:rsid w:val="003C448A"/>
    <w:rPr>
      <w:rFonts w:ascii="Courier New" w:hAnsi="Courier New" w:cs="Courier New"/>
    </w:rPr>
  </w:style>
  <w:style w:type="character" w:customStyle="1" w:styleId="WW8Num28z2">
    <w:name w:val="WW8Num28z2"/>
    <w:rsid w:val="003C448A"/>
    <w:rPr>
      <w:rFonts w:ascii="Wingdings" w:hAnsi="Wingdings" w:cs="Wingdings"/>
    </w:rPr>
  </w:style>
  <w:style w:type="character" w:customStyle="1" w:styleId="WW8Num29z0">
    <w:name w:val="WW8Num29z0"/>
    <w:rsid w:val="003C448A"/>
    <w:rPr>
      <w:rFonts w:ascii="Calibri" w:eastAsia="Times New Roman" w:hAnsi="Calibri" w:cs="Calibri"/>
    </w:rPr>
  </w:style>
  <w:style w:type="character" w:customStyle="1" w:styleId="WW8Num29z1">
    <w:name w:val="WW8Num29z1"/>
    <w:rsid w:val="003C448A"/>
    <w:rPr>
      <w:rFonts w:ascii="Courier New" w:hAnsi="Courier New" w:cs="Courier New"/>
    </w:rPr>
  </w:style>
  <w:style w:type="character" w:customStyle="1" w:styleId="WW8Num29z2">
    <w:name w:val="WW8Num29z2"/>
    <w:rsid w:val="003C448A"/>
    <w:rPr>
      <w:rFonts w:ascii="Wingdings" w:hAnsi="Wingdings" w:cs="Wingdings"/>
    </w:rPr>
  </w:style>
  <w:style w:type="character" w:customStyle="1" w:styleId="WW8Num29z3">
    <w:name w:val="WW8Num29z3"/>
    <w:rsid w:val="003C448A"/>
    <w:rPr>
      <w:rFonts w:ascii="Symbol" w:hAnsi="Symbol" w:cs="Symbol"/>
    </w:rPr>
  </w:style>
  <w:style w:type="character" w:customStyle="1" w:styleId="WW8Num30z0">
    <w:name w:val="WW8Num30z0"/>
    <w:rsid w:val="003C448A"/>
    <w:rPr>
      <w:rFonts w:ascii="Symbol" w:hAnsi="Symbol" w:cs="Symbol"/>
      <w:shd w:val="clear" w:color="auto" w:fill="FFFF00"/>
    </w:rPr>
  </w:style>
  <w:style w:type="character" w:customStyle="1" w:styleId="WW8Num30z1">
    <w:name w:val="WW8Num30z1"/>
    <w:rsid w:val="003C448A"/>
    <w:rPr>
      <w:rFonts w:ascii="Courier New" w:hAnsi="Courier New" w:cs="Courier New"/>
    </w:rPr>
  </w:style>
  <w:style w:type="character" w:customStyle="1" w:styleId="WW8Num30z2">
    <w:name w:val="WW8Num30z2"/>
    <w:rsid w:val="003C448A"/>
    <w:rPr>
      <w:rFonts w:ascii="Wingdings" w:hAnsi="Wingdings" w:cs="Wingdings"/>
    </w:rPr>
  </w:style>
  <w:style w:type="character" w:customStyle="1" w:styleId="WW8Num31z0">
    <w:name w:val="WW8Num31z0"/>
    <w:rsid w:val="003C448A"/>
    <w:rPr>
      <w:rFonts w:cs="Times New Roman"/>
    </w:rPr>
  </w:style>
  <w:style w:type="character" w:customStyle="1" w:styleId="WW8Num32z0">
    <w:name w:val="WW8Num32z0"/>
    <w:rsid w:val="003C448A"/>
  </w:style>
  <w:style w:type="character" w:customStyle="1" w:styleId="WW8Num32z1">
    <w:name w:val="WW8Num32z1"/>
    <w:rsid w:val="003C448A"/>
  </w:style>
  <w:style w:type="character" w:customStyle="1" w:styleId="WW8Num32z2">
    <w:name w:val="WW8Num32z2"/>
    <w:rsid w:val="003C448A"/>
  </w:style>
  <w:style w:type="character" w:customStyle="1" w:styleId="WW8Num32z3">
    <w:name w:val="WW8Num32z3"/>
    <w:rsid w:val="003C448A"/>
  </w:style>
  <w:style w:type="character" w:customStyle="1" w:styleId="WW8Num32z4">
    <w:name w:val="WW8Num32z4"/>
    <w:rsid w:val="003C448A"/>
  </w:style>
  <w:style w:type="character" w:customStyle="1" w:styleId="WW8Num32z5">
    <w:name w:val="WW8Num32z5"/>
    <w:rsid w:val="003C448A"/>
  </w:style>
  <w:style w:type="character" w:customStyle="1" w:styleId="WW8Num32z6">
    <w:name w:val="WW8Num32z6"/>
    <w:rsid w:val="003C448A"/>
  </w:style>
  <w:style w:type="character" w:customStyle="1" w:styleId="WW8Num32z7">
    <w:name w:val="WW8Num32z7"/>
    <w:rsid w:val="003C448A"/>
  </w:style>
  <w:style w:type="character" w:customStyle="1" w:styleId="WW8Num32z8">
    <w:name w:val="WW8Num32z8"/>
    <w:rsid w:val="003C448A"/>
  </w:style>
  <w:style w:type="character" w:customStyle="1" w:styleId="WW8Num33z0">
    <w:name w:val="WW8Num33z0"/>
    <w:rsid w:val="003C448A"/>
    <w:rPr>
      <w:rFonts w:ascii="Symbol" w:eastAsia="Calibri" w:hAnsi="Symbol" w:cs="Symbol"/>
    </w:rPr>
  </w:style>
  <w:style w:type="character" w:customStyle="1" w:styleId="WW8Num33z1">
    <w:name w:val="WW8Num33z1"/>
    <w:rsid w:val="003C448A"/>
    <w:rPr>
      <w:rFonts w:ascii="Courier New" w:hAnsi="Courier New" w:cs="Courier New"/>
    </w:rPr>
  </w:style>
  <w:style w:type="character" w:customStyle="1" w:styleId="WW8Num33z2">
    <w:name w:val="WW8Num33z2"/>
    <w:rsid w:val="003C448A"/>
    <w:rPr>
      <w:rFonts w:ascii="Wingdings" w:hAnsi="Wingdings" w:cs="Wingdings"/>
    </w:rPr>
  </w:style>
  <w:style w:type="character" w:customStyle="1" w:styleId="WW8Num34z0">
    <w:name w:val="WW8Num34z0"/>
    <w:rsid w:val="003C448A"/>
    <w:rPr>
      <w:rFonts w:ascii="Symbol" w:hAnsi="Symbol" w:cs="Symbol"/>
    </w:rPr>
  </w:style>
  <w:style w:type="character" w:customStyle="1" w:styleId="WW8Num34z1">
    <w:name w:val="WW8Num34z1"/>
    <w:rsid w:val="003C448A"/>
    <w:rPr>
      <w:rFonts w:ascii="Courier New" w:hAnsi="Courier New" w:cs="Courier New"/>
    </w:rPr>
  </w:style>
  <w:style w:type="character" w:customStyle="1" w:styleId="WW8Num34z2">
    <w:name w:val="WW8Num34z2"/>
    <w:rsid w:val="003C448A"/>
    <w:rPr>
      <w:rFonts w:ascii="Wingdings" w:hAnsi="Wingdings" w:cs="Wingdings"/>
    </w:rPr>
  </w:style>
  <w:style w:type="character" w:customStyle="1" w:styleId="WW8Num35z0">
    <w:name w:val="WW8Num35z0"/>
    <w:rsid w:val="003C448A"/>
    <w:rPr>
      <w:rFonts w:ascii="Calibri" w:eastAsia="Times New Roman" w:hAnsi="Calibri" w:cs="Calibri"/>
    </w:rPr>
  </w:style>
  <w:style w:type="character" w:customStyle="1" w:styleId="WW8Num35z1">
    <w:name w:val="WW8Num35z1"/>
    <w:rsid w:val="003C448A"/>
    <w:rPr>
      <w:rFonts w:ascii="Courier New" w:hAnsi="Courier New" w:cs="Courier New"/>
    </w:rPr>
  </w:style>
  <w:style w:type="character" w:customStyle="1" w:styleId="WW8Num35z2">
    <w:name w:val="WW8Num35z2"/>
    <w:rsid w:val="003C448A"/>
    <w:rPr>
      <w:rFonts w:ascii="Wingdings" w:hAnsi="Wingdings" w:cs="Wingdings"/>
    </w:rPr>
  </w:style>
  <w:style w:type="character" w:customStyle="1" w:styleId="WW8Num35z3">
    <w:name w:val="WW8Num35z3"/>
    <w:rsid w:val="003C448A"/>
    <w:rPr>
      <w:rFonts w:ascii="Symbol" w:hAnsi="Symbol" w:cs="Symbol"/>
    </w:rPr>
  </w:style>
  <w:style w:type="character" w:customStyle="1" w:styleId="WW8Num36z0">
    <w:name w:val="WW8Num36z0"/>
    <w:rsid w:val="003C448A"/>
    <w:rPr>
      <w:lang w:val="el-GR"/>
    </w:rPr>
  </w:style>
  <w:style w:type="character" w:customStyle="1" w:styleId="WW8Num36z1">
    <w:name w:val="WW8Num36z1"/>
    <w:rsid w:val="003C448A"/>
  </w:style>
  <w:style w:type="character" w:customStyle="1" w:styleId="WW8Num36z2">
    <w:name w:val="WW8Num36z2"/>
    <w:rsid w:val="003C448A"/>
  </w:style>
  <w:style w:type="character" w:customStyle="1" w:styleId="WW8Num36z3">
    <w:name w:val="WW8Num36z3"/>
    <w:rsid w:val="003C448A"/>
  </w:style>
  <w:style w:type="character" w:customStyle="1" w:styleId="WW8Num36z4">
    <w:name w:val="WW8Num36z4"/>
    <w:rsid w:val="003C448A"/>
  </w:style>
  <w:style w:type="character" w:customStyle="1" w:styleId="WW8Num36z5">
    <w:name w:val="WW8Num36z5"/>
    <w:rsid w:val="003C448A"/>
  </w:style>
  <w:style w:type="character" w:customStyle="1" w:styleId="WW8Num36z6">
    <w:name w:val="WW8Num36z6"/>
    <w:rsid w:val="003C448A"/>
  </w:style>
  <w:style w:type="character" w:customStyle="1" w:styleId="WW8Num36z7">
    <w:name w:val="WW8Num36z7"/>
    <w:rsid w:val="003C448A"/>
  </w:style>
  <w:style w:type="character" w:customStyle="1" w:styleId="WW8Num36z8">
    <w:name w:val="WW8Num36z8"/>
    <w:rsid w:val="003C448A"/>
  </w:style>
  <w:style w:type="character" w:customStyle="1" w:styleId="WW8Num37z0">
    <w:name w:val="WW8Num37z0"/>
    <w:rsid w:val="003C448A"/>
    <w:rPr>
      <w:rFonts w:ascii="Calibri" w:eastAsia="Times New Roman" w:hAnsi="Calibri" w:cs="Calibri"/>
    </w:rPr>
  </w:style>
  <w:style w:type="character" w:customStyle="1" w:styleId="WW8Num37z1">
    <w:name w:val="WW8Num37z1"/>
    <w:rsid w:val="003C448A"/>
    <w:rPr>
      <w:rFonts w:ascii="Courier New" w:hAnsi="Courier New" w:cs="Courier New"/>
    </w:rPr>
  </w:style>
  <w:style w:type="character" w:customStyle="1" w:styleId="WW8Num37z2">
    <w:name w:val="WW8Num37z2"/>
    <w:rsid w:val="003C448A"/>
    <w:rPr>
      <w:rFonts w:ascii="Wingdings" w:hAnsi="Wingdings" w:cs="Wingdings"/>
    </w:rPr>
  </w:style>
  <w:style w:type="character" w:customStyle="1" w:styleId="WW8Num37z3">
    <w:name w:val="WW8Num37z3"/>
    <w:rsid w:val="003C448A"/>
    <w:rPr>
      <w:rFonts w:ascii="Symbol" w:hAnsi="Symbol" w:cs="Symbol"/>
    </w:rPr>
  </w:style>
  <w:style w:type="character" w:customStyle="1" w:styleId="WW8Num38z0">
    <w:name w:val="WW8Num38z0"/>
    <w:rsid w:val="003C448A"/>
  </w:style>
  <w:style w:type="character" w:customStyle="1" w:styleId="WW8Num38z1">
    <w:name w:val="WW8Num38z1"/>
    <w:rsid w:val="003C448A"/>
  </w:style>
  <w:style w:type="character" w:customStyle="1" w:styleId="WW8Num38z2">
    <w:name w:val="WW8Num38z2"/>
    <w:rsid w:val="003C448A"/>
  </w:style>
  <w:style w:type="character" w:customStyle="1" w:styleId="WW8Num38z3">
    <w:name w:val="WW8Num38z3"/>
    <w:rsid w:val="003C448A"/>
  </w:style>
  <w:style w:type="character" w:customStyle="1" w:styleId="WW8Num38z4">
    <w:name w:val="WW8Num38z4"/>
    <w:rsid w:val="003C448A"/>
  </w:style>
  <w:style w:type="character" w:customStyle="1" w:styleId="WW8Num38z5">
    <w:name w:val="WW8Num38z5"/>
    <w:rsid w:val="003C448A"/>
  </w:style>
  <w:style w:type="character" w:customStyle="1" w:styleId="WW8Num38z6">
    <w:name w:val="WW8Num38z6"/>
    <w:rsid w:val="003C448A"/>
  </w:style>
  <w:style w:type="character" w:customStyle="1" w:styleId="WW8Num38z7">
    <w:name w:val="WW8Num38z7"/>
    <w:rsid w:val="003C448A"/>
  </w:style>
  <w:style w:type="character" w:customStyle="1" w:styleId="WW8Num38z8">
    <w:name w:val="WW8Num38z8"/>
    <w:rsid w:val="003C448A"/>
  </w:style>
  <w:style w:type="character" w:customStyle="1" w:styleId="WW-DefaultParagraphFont11111111111111">
    <w:name w:val="WW-Default Paragraph Font11111111111111"/>
    <w:rsid w:val="003C448A"/>
  </w:style>
  <w:style w:type="character" w:customStyle="1" w:styleId="WW8Num4z1">
    <w:name w:val="WW8Num4z1"/>
    <w:rsid w:val="003C448A"/>
    <w:rPr>
      <w:rFonts w:cs="Times New Roman"/>
    </w:rPr>
  </w:style>
  <w:style w:type="character" w:customStyle="1" w:styleId="WW8Num5z1">
    <w:name w:val="WW8Num5z1"/>
    <w:rsid w:val="003C448A"/>
    <w:rPr>
      <w:rFonts w:cs="Times New Roman"/>
    </w:rPr>
  </w:style>
  <w:style w:type="character" w:customStyle="1" w:styleId="WW8Num6z1">
    <w:name w:val="WW8Num6z1"/>
    <w:rsid w:val="003C448A"/>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3C448A"/>
  </w:style>
  <w:style w:type="character" w:customStyle="1" w:styleId="WW8Num29z5">
    <w:name w:val="WW8Num29z5"/>
    <w:rsid w:val="003C448A"/>
  </w:style>
  <w:style w:type="character" w:customStyle="1" w:styleId="WW8Num29z6">
    <w:name w:val="WW8Num29z6"/>
    <w:rsid w:val="003C448A"/>
  </w:style>
  <w:style w:type="character" w:customStyle="1" w:styleId="WW8Num29z7">
    <w:name w:val="WW8Num29z7"/>
    <w:rsid w:val="003C448A"/>
  </w:style>
  <w:style w:type="character" w:customStyle="1" w:styleId="WW8Num29z8">
    <w:name w:val="WW8Num29z8"/>
    <w:rsid w:val="003C448A"/>
  </w:style>
  <w:style w:type="character" w:customStyle="1" w:styleId="WW8Num30z3">
    <w:name w:val="WW8Num30z3"/>
    <w:rsid w:val="003C448A"/>
    <w:rPr>
      <w:rFonts w:ascii="Symbol" w:hAnsi="Symbol" w:cs="Symbol"/>
    </w:rPr>
  </w:style>
  <w:style w:type="character" w:customStyle="1" w:styleId="WW8Num31z1">
    <w:name w:val="WW8Num31z1"/>
    <w:rsid w:val="003C448A"/>
  </w:style>
  <w:style w:type="character" w:customStyle="1" w:styleId="WW8Num31z2">
    <w:name w:val="WW8Num31z2"/>
    <w:rsid w:val="003C448A"/>
  </w:style>
  <w:style w:type="character" w:customStyle="1" w:styleId="WW8Num31z3">
    <w:name w:val="WW8Num31z3"/>
    <w:rsid w:val="003C448A"/>
  </w:style>
  <w:style w:type="character" w:customStyle="1" w:styleId="WW8Num31z4">
    <w:name w:val="WW8Num31z4"/>
    <w:rsid w:val="003C448A"/>
  </w:style>
  <w:style w:type="character" w:customStyle="1" w:styleId="WW8Num31z5">
    <w:name w:val="WW8Num31z5"/>
    <w:rsid w:val="003C448A"/>
  </w:style>
  <w:style w:type="character" w:customStyle="1" w:styleId="WW8Num31z6">
    <w:name w:val="WW8Num31z6"/>
    <w:rsid w:val="003C448A"/>
  </w:style>
  <w:style w:type="character" w:customStyle="1" w:styleId="WW8Num31z7">
    <w:name w:val="WW8Num31z7"/>
    <w:rsid w:val="003C448A"/>
  </w:style>
  <w:style w:type="character" w:customStyle="1" w:styleId="WW8Num31z8">
    <w:name w:val="WW8Num31z8"/>
    <w:rsid w:val="003C448A"/>
  </w:style>
  <w:style w:type="character" w:customStyle="1" w:styleId="WW8Num39z0">
    <w:name w:val="WW8Num39z0"/>
    <w:rsid w:val="003C448A"/>
    <w:rPr>
      <w:rFonts w:ascii="Calibri" w:eastAsia="Times New Roman" w:hAnsi="Calibri" w:cs="Calibri"/>
    </w:rPr>
  </w:style>
  <w:style w:type="character" w:customStyle="1" w:styleId="WW8Num39z1">
    <w:name w:val="WW8Num39z1"/>
    <w:rsid w:val="003C448A"/>
    <w:rPr>
      <w:rFonts w:ascii="Courier New" w:hAnsi="Courier New" w:cs="Courier New"/>
    </w:rPr>
  </w:style>
  <w:style w:type="character" w:customStyle="1" w:styleId="WW8Num39z2">
    <w:name w:val="WW8Num39z2"/>
    <w:rsid w:val="003C448A"/>
    <w:rPr>
      <w:rFonts w:ascii="Wingdings" w:hAnsi="Wingdings" w:cs="Wingdings"/>
    </w:rPr>
  </w:style>
  <w:style w:type="character" w:customStyle="1" w:styleId="WW8Num39z3">
    <w:name w:val="WW8Num39z3"/>
    <w:rsid w:val="003C448A"/>
    <w:rPr>
      <w:rFonts w:ascii="Symbol" w:hAnsi="Symbol" w:cs="Symbol"/>
    </w:rPr>
  </w:style>
  <w:style w:type="character" w:customStyle="1" w:styleId="WW8Num40z0">
    <w:name w:val="WW8Num40z0"/>
    <w:rsid w:val="003C448A"/>
    <w:rPr>
      <w:rFonts w:ascii="Symbol" w:hAnsi="Symbol" w:cs="Symbol"/>
    </w:rPr>
  </w:style>
  <w:style w:type="character" w:customStyle="1" w:styleId="WW8Num40z1">
    <w:name w:val="WW8Num40z1"/>
    <w:rsid w:val="003C448A"/>
    <w:rPr>
      <w:rFonts w:ascii="Courier New" w:hAnsi="Courier New" w:cs="Courier New"/>
    </w:rPr>
  </w:style>
  <w:style w:type="character" w:customStyle="1" w:styleId="WW8Num40z2">
    <w:name w:val="WW8Num40z2"/>
    <w:rsid w:val="003C448A"/>
    <w:rPr>
      <w:rFonts w:ascii="Wingdings" w:hAnsi="Wingdings" w:cs="Wingdings"/>
    </w:rPr>
  </w:style>
  <w:style w:type="character" w:customStyle="1" w:styleId="WW8Num41z0">
    <w:name w:val="WW8Num41z0"/>
    <w:rsid w:val="003C448A"/>
    <w:rPr>
      <w:rFonts w:ascii="Arial" w:hAnsi="Arial" w:cs="Times New Roman"/>
      <w:b/>
      <w:i w:val="0"/>
      <w:sz w:val="20"/>
      <w:szCs w:val="20"/>
    </w:rPr>
  </w:style>
  <w:style w:type="character" w:customStyle="1" w:styleId="WW8Num41z1">
    <w:name w:val="WW8Num41z1"/>
    <w:rsid w:val="003C448A"/>
    <w:rPr>
      <w:rFonts w:cs="Times New Roman"/>
    </w:rPr>
  </w:style>
  <w:style w:type="character" w:customStyle="1" w:styleId="WW8Num41z2">
    <w:name w:val="WW8Num41z2"/>
    <w:rsid w:val="003C448A"/>
    <w:rPr>
      <w:rFonts w:ascii="Arial" w:hAnsi="Arial" w:cs="Times New Roman"/>
      <w:b w:val="0"/>
      <w:i w:val="0"/>
    </w:rPr>
  </w:style>
  <w:style w:type="character" w:customStyle="1" w:styleId="WW8Num41z3">
    <w:name w:val="WW8Num41z3"/>
    <w:rsid w:val="003C448A"/>
    <w:rPr>
      <w:rFonts w:ascii="Arial" w:hAnsi="Arial" w:cs="Times New Roman"/>
      <w:b w:val="0"/>
      <w:i w:val="0"/>
      <w:sz w:val="20"/>
      <w:szCs w:val="20"/>
    </w:rPr>
  </w:style>
  <w:style w:type="character" w:customStyle="1" w:styleId="DefaultParagraphFont1">
    <w:name w:val="Default Paragraph Font1"/>
    <w:rsid w:val="003C448A"/>
  </w:style>
  <w:style w:type="character" w:customStyle="1" w:styleId="Heading1Char">
    <w:name w:val="Heading 1 Char"/>
    <w:rsid w:val="003C448A"/>
    <w:rPr>
      <w:rFonts w:ascii="Arial" w:hAnsi="Arial" w:cs="Arial"/>
      <w:b/>
      <w:bCs/>
      <w:color w:val="333399"/>
      <w:sz w:val="28"/>
      <w:szCs w:val="32"/>
      <w:lang w:val="en-US"/>
    </w:rPr>
  </w:style>
  <w:style w:type="character" w:customStyle="1" w:styleId="Heading2Char">
    <w:name w:val="Heading 2 Char"/>
    <w:rsid w:val="003C448A"/>
    <w:rPr>
      <w:rFonts w:ascii="Arial" w:hAnsi="Arial" w:cs="Arial"/>
      <w:b/>
      <w:color w:val="002060"/>
      <w:sz w:val="24"/>
      <w:szCs w:val="22"/>
      <w:lang w:val="en-GB"/>
    </w:rPr>
  </w:style>
  <w:style w:type="character" w:customStyle="1" w:styleId="Heading5Char">
    <w:name w:val="Heading 5 Char"/>
    <w:rsid w:val="003C448A"/>
    <w:rPr>
      <w:rFonts w:ascii="Calibri" w:eastAsia="Times New Roman" w:hAnsi="Calibri" w:cs="Times New Roman"/>
      <w:b/>
      <w:bCs/>
      <w:i/>
      <w:iCs/>
      <w:sz w:val="26"/>
      <w:szCs w:val="26"/>
      <w:lang w:val="en-GB"/>
    </w:rPr>
  </w:style>
  <w:style w:type="character" w:customStyle="1" w:styleId="DateChar">
    <w:name w:val="Date Char"/>
    <w:rsid w:val="003C448A"/>
    <w:rPr>
      <w:sz w:val="24"/>
      <w:szCs w:val="24"/>
      <w:lang w:val="en-GB"/>
    </w:rPr>
  </w:style>
  <w:style w:type="character" w:customStyle="1" w:styleId="FooterChar">
    <w:name w:val="Footer Char"/>
    <w:rsid w:val="003C448A"/>
    <w:rPr>
      <w:rFonts w:eastAsia="MS Mincho" w:cs="Times New Roman"/>
      <w:sz w:val="24"/>
      <w:szCs w:val="24"/>
      <w:lang w:val="en-US" w:eastAsia="ja-JP"/>
    </w:rPr>
  </w:style>
  <w:style w:type="character" w:customStyle="1" w:styleId="CommentReference1">
    <w:name w:val="Comment Reference1"/>
    <w:rsid w:val="003C448A"/>
    <w:rPr>
      <w:sz w:val="16"/>
    </w:rPr>
  </w:style>
  <w:style w:type="character" w:styleId="-">
    <w:name w:val="Hyperlink"/>
    <w:uiPriority w:val="99"/>
    <w:rsid w:val="003C448A"/>
    <w:rPr>
      <w:color w:val="0000FF"/>
      <w:u w:val="single"/>
    </w:rPr>
  </w:style>
  <w:style w:type="character" w:customStyle="1" w:styleId="HeaderChar">
    <w:name w:val="Header Char"/>
    <w:aliases w:val="hd Char"/>
    <w:rsid w:val="003C448A"/>
    <w:rPr>
      <w:rFonts w:cs="Times New Roman"/>
      <w:sz w:val="24"/>
      <w:szCs w:val="24"/>
      <w:lang w:val="en-GB"/>
    </w:rPr>
  </w:style>
  <w:style w:type="character" w:styleId="a3">
    <w:name w:val="page number"/>
    <w:rsid w:val="003C448A"/>
    <w:rPr>
      <w:rFonts w:cs="Times New Roman"/>
    </w:rPr>
  </w:style>
  <w:style w:type="character" w:customStyle="1" w:styleId="BalloonTextChar">
    <w:name w:val="Balloon Text Char"/>
    <w:rsid w:val="003C448A"/>
    <w:rPr>
      <w:rFonts w:ascii="Tahoma" w:hAnsi="Tahoma" w:cs="Tahoma"/>
      <w:sz w:val="16"/>
      <w:szCs w:val="16"/>
      <w:lang w:val="en-GB"/>
    </w:rPr>
  </w:style>
  <w:style w:type="character" w:customStyle="1" w:styleId="CommentTextChar">
    <w:name w:val="Comment Text Char"/>
    <w:uiPriority w:val="99"/>
    <w:rsid w:val="003C448A"/>
    <w:rPr>
      <w:rFonts w:cs="Times New Roman"/>
      <w:lang w:val="en-GB"/>
    </w:rPr>
  </w:style>
  <w:style w:type="character" w:customStyle="1" w:styleId="CommentSubjectChar">
    <w:name w:val="Comment Subject Char"/>
    <w:rsid w:val="003C448A"/>
    <w:rPr>
      <w:rFonts w:cs="Times New Roman"/>
      <w:b/>
      <w:bCs/>
      <w:lang w:val="en-GB"/>
    </w:rPr>
  </w:style>
  <w:style w:type="character" w:customStyle="1" w:styleId="BodyTextChar">
    <w:name w:val="Body Text Char"/>
    <w:rsid w:val="003C448A"/>
    <w:rPr>
      <w:rFonts w:cs="Times New Roman"/>
      <w:sz w:val="24"/>
      <w:szCs w:val="24"/>
      <w:lang w:val="en-GB"/>
    </w:rPr>
  </w:style>
  <w:style w:type="character" w:customStyle="1" w:styleId="12">
    <w:name w:val="Κείμενο κράτησης θέσης1"/>
    <w:rsid w:val="003C448A"/>
    <w:rPr>
      <w:rFonts w:cs="Times New Roman"/>
      <w:color w:val="808080"/>
    </w:rPr>
  </w:style>
  <w:style w:type="character" w:customStyle="1" w:styleId="a4">
    <w:name w:val="Χαρακτήρες υποσημείωσης"/>
    <w:rsid w:val="003C448A"/>
    <w:rPr>
      <w:rFonts w:cs="Times New Roman"/>
      <w:vertAlign w:val="superscript"/>
    </w:rPr>
  </w:style>
  <w:style w:type="character" w:customStyle="1" w:styleId="FootnoteTextChar">
    <w:name w:val="Footnote Text Char"/>
    <w:rsid w:val="003C448A"/>
    <w:rPr>
      <w:rFonts w:ascii="Calibri" w:hAnsi="Calibri" w:cs="Times New Roman"/>
    </w:rPr>
  </w:style>
  <w:style w:type="character" w:customStyle="1" w:styleId="Heading3Char">
    <w:name w:val="Heading 3 Char"/>
    <w:rsid w:val="003C448A"/>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3C448A"/>
    <w:rPr>
      <w:rFonts w:ascii="Arial" w:hAnsi="Arial" w:cs="Arial"/>
      <w:b/>
      <w:bCs/>
      <w:color w:val="333399"/>
      <w:sz w:val="28"/>
      <w:szCs w:val="32"/>
      <w:lang w:val="en-US"/>
    </w:rPr>
  </w:style>
  <w:style w:type="character" w:customStyle="1" w:styleId="Style1Char">
    <w:name w:val="Style1 Char"/>
    <w:rsid w:val="003C448A"/>
    <w:rPr>
      <w:rFonts w:ascii="Calibri" w:hAnsi="Calibri" w:cs="Calibri"/>
      <w:b/>
      <w:bCs/>
      <w:color w:val="333399"/>
      <w:sz w:val="40"/>
      <w:szCs w:val="40"/>
      <w:lang w:val="en-US"/>
    </w:rPr>
  </w:style>
  <w:style w:type="character" w:customStyle="1" w:styleId="ContentsChar">
    <w:name w:val="Contents Char"/>
    <w:rsid w:val="003C448A"/>
    <w:rPr>
      <w:rFonts w:ascii="Calibri" w:hAnsi="Calibri" w:cs="Calibri"/>
      <w:b/>
      <w:bCs/>
      <w:color w:val="333399"/>
      <w:sz w:val="28"/>
      <w:szCs w:val="32"/>
      <w:lang w:val="en-US"/>
    </w:rPr>
  </w:style>
  <w:style w:type="character" w:customStyle="1" w:styleId="EndnoteTextChar">
    <w:name w:val="Endnote Text Char"/>
    <w:rsid w:val="003C448A"/>
    <w:rPr>
      <w:rFonts w:ascii="Calibri" w:hAnsi="Calibri" w:cs="Calibri"/>
      <w:lang w:val="en-GB"/>
    </w:rPr>
  </w:style>
  <w:style w:type="character" w:customStyle="1" w:styleId="a5">
    <w:name w:val="Χαρακτήρες σημείωσης τέλους"/>
    <w:rsid w:val="003C448A"/>
    <w:rPr>
      <w:vertAlign w:val="superscript"/>
    </w:rPr>
  </w:style>
  <w:style w:type="character" w:customStyle="1" w:styleId="FootnoteReference2">
    <w:name w:val="Footnote Reference2"/>
    <w:rsid w:val="003C448A"/>
    <w:rPr>
      <w:vertAlign w:val="superscript"/>
    </w:rPr>
  </w:style>
  <w:style w:type="character" w:customStyle="1" w:styleId="EndnoteReference1">
    <w:name w:val="Endnote Reference1"/>
    <w:rsid w:val="003C448A"/>
    <w:rPr>
      <w:vertAlign w:val="superscript"/>
    </w:rPr>
  </w:style>
  <w:style w:type="character" w:customStyle="1" w:styleId="a6">
    <w:name w:val="Κουκκίδες"/>
    <w:rsid w:val="003C448A"/>
    <w:rPr>
      <w:rFonts w:ascii="OpenSymbol" w:eastAsia="OpenSymbol" w:hAnsi="OpenSymbol" w:cs="OpenSymbol"/>
    </w:rPr>
  </w:style>
  <w:style w:type="character" w:styleId="a7">
    <w:name w:val="Strong"/>
    <w:uiPriority w:val="22"/>
    <w:qFormat/>
    <w:rsid w:val="003C448A"/>
    <w:rPr>
      <w:b/>
      <w:bCs/>
    </w:rPr>
  </w:style>
  <w:style w:type="character" w:customStyle="1" w:styleId="100">
    <w:name w:val="Προεπιλεγμένη γραμματοσειρά10"/>
    <w:rsid w:val="003C448A"/>
  </w:style>
  <w:style w:type="character" w:customStyle="1" w:styleId="a8">
    <w:name w:val="Σύμβολο υποσημείωσης"/>
    <w:rsid w:val="003C448A"/>
    <w:rPr>
      <w:vertAlign w:val="superscript"/>
    </w:rPr>
  </w:style>
  <w:style w:type="character" w:styleId="a9">
    <w:name w:val="Emphasis"/>
    <w:qFormat/>
    <w:rsid w:val="003C448A"/>
    <w:rPr>
      <w:i/>
      <w:iCs/>
    </w:rPr>
  </w:style>
  <w:style w:type="character" w:customStyle="1" w:styleId="aa">
    <w:name w:val="Χαρακτήρες αρίθμησης"/>
    <w:rsid w:val="003C448A"/>
  </w:style>
  <w:style w:type="character" w:customStyle="1" w:styleId="normalwithoutspacingChar">
    <w:name w:val="normal_without_spacing Char"/>
    <w:rsid w:val="003C448A"/>
    <w:rPr>
      <w:rFonts w:ascii="Calibri" w:hAnsi="Calibri" w:cs="Calibri"/>
      <w:sz w:val="22"/>
      <w:szCs w:val="24"/>
    </w:rPr>
  </w:style>
  <w:style w:type="character" w:customStyle="1" w:styleId="FootnoteTextChar1">
    <w:name w:val="Footnote Text Char1"/>
    <w:rsid w:val="003C448A"/>
    <w:rPr>
      <w:rFonts w:ascii="Calibri" w:hAnsi="Calibri" w:cs="Calibri"/>
      <w:lang w:val="en-IE" w:eastAsia="zh-CN"/>
    </w:rPr>
  </w:style>
  <w:style w:type="character" w:customStyle="1" w:styleId="foothangingChar">
    <w:name w:val="foot_hanging Char"/>
    <w:rsid w:val="003C448A"/>
    <w:rPr>
      <w:rFonts w:ascii="Calibri" w:hAnsi="Calibri" w:cs="Calibri"/>
      <w:sz w:val="18"/>
      <w:szCs w:val="18"/>
      <w:lang w:val="en-IE" w:eastAsia="zh-CN"/>
    </w:rPr>
  </w:style>
  <w:style w:type="character" w:customStyle="1" w:styleId="HTMLPreformattedChar">
    <w:name w:val="HTML Preformatted Char"/>
    <w:rsid w:val="003C448A"/>
    <w:rPr>
      <w:rFonts w:ascii="Courier New" w:hAnsi="Courier New" w:cs="Courier New"/>
    </w:rPr>
  </w:style>
  <w:style w:type="character" w:customStyle="1" w:styleId="apple-converted-space">
    <w:name w:val="apple-converted-space"/>
    <w:basedOn w:val="WW-DefaultParagraphFont11111111111111"/>
    <w:rsid w:val="003C448A"/>
  </w:style>
  <w:style w:type="character" w:customStyle="1" w:styleId="BodyTextIndent3Char">
    <w:name w:val="Body Text Indent 3 Char"/>
    <w:rsid w:val="003C448A"/>
    <w:rPr>
      <w:rFonts w:ascii="Calibri" w:hAnsi="Calibri" w:cs="Calibri"/>
      <w:sz w:val="16"/>
      <w:szCs w:val="16"/>
      <w:lang w:val="en-GB"/>
    </w:rPr>
  </w:style>
  <w:style w:type="character" w:customStyle="1" w:styleId="WW-FootnoteReference">
    <w:name w:val="WW-Footnote Reference"/>
    <w:rsid w:val="003C448A"/>
    <w:rPr>
      <w:vertAlign w:val="superscript"/>
    </w:rPr>
  </w:style>
  <w:style w:type="character" w:customStyle="1" w:styleId="WW-EndnoteReference">
    <w:name w:val="WW-Endnote Reference"/>
    <w:rsid w:val="003C448A"/>
    <w:rPr>
      <w:vertAlign w:val="superscript"/>
    </w:rPr>
  </w:style>
  <w:style w:type="character" w:customStyle="1" w:styleId="FootnoteReference1">
    <w:name w:val="Footnote Reference1"/>
    <w:rsid w:val="003C448A"/>
    <w:rPr>
      <w:vertAlign w:val="superscript"/>
    </w:rPr>
  </w:style>
  <w:style w:type="character" w:customStyle="1" w:styleId="FootnoteTextChar2">
    <w:name w:val="Footnote Text Char2"/>
    <w:rsid w:val="003C448A"/>
    <w:rPr>
      <w:rFonts w:ascii="Calibri" w:hAnsi="Calibri" w:cs="Calibri"/>
      <w:sz w:val="18"/>
      <w:lang w:val="en-IE" w:eastAsia="zh-CN"/>
    </w:rPr>
  </w:style>
  <w:style w:type="character" w:customStyle="1" w:styleId="foothangingChar1">
    <w:name w:val="foot_hanging Char1"/>
    <w:rsid w:val="003C448A"/>
    <w:rPr>
      <w:rFonts w:ascii="Calibri" w:hAnsi="Calibri" w:cs="Calibri"/>
      <w:sz w:val="18"/>
      <w:szCs w:val="18"/>
      <w:lang w:val="en-IE" w:eastAsia="zh-CN"/>
    </w:rPr>
  </w:style>
  <w:style w:type="character" w:customStyle="1" w:styleId="footersChar">
    <w:name w:val="footers Char"/>
    <w:basedOn w:val="foothangingChar1"/>
    <w:rsid w:val="003C448A"/>
    <w:rPr>
      <w:rFonts w:ascii="Calibri" w:hAnsi="Calibri" w:cs="Calibri"/>
      <w:sz w:val="18"/>
      <w:szCs w:val="18"/>
      <w:lang w:val="en-IE" w:eastAsia="zh-CN"/>
    </w:rPr>
  </w:style>
  <w:style w:type="character" w:customStyle="1" w:styleId="CommentTextChar1">
    <w:name w:val="Comment Text Char1"/>
    <w:rsid w:val="003C448A"/>
    <w:rPr>
      <w:rFonts w:ascii="Calibri" w:hAnsi="Calibri" w:cs="Calibri"/>
      <w:lang w:val="en-GB" w:eastAsia="zh-CN"/>
    </w:rPr>
  </w:style>
  <w:style w:type="character" w:customStyle="1" w:styleId="HTMLPreformattedChar1">
    <w:name w:val="HTML Preformatted Char1"/>
    <w:rsid w:val="003C448A"/>
    <w:rPr>
      <w:rFonts w:ascii="Courier New" w:hAnsi="Courier New" w:cs="Courier New"/>
      <w:lang w:eastAsia="zh-CN"/>
    </w:rPr>
  </w:style>
  <w:style w:type="character" w:customStyle="1" w:styleId="BodyText3Char">
    <w:name w:val="Body Text 3 Char"/>
    <w:rsid w:val="003C448A"/>
    <w:rPr>
      <w:rFonts w:ascii="Calibri" w:hAnsi="Calibri" w:cs="Calibri"/>
      <w:sz w:val="16"/>
      <w:szCs w:val="16"/>
      <w:lang w:val="en-GB" w:eastAsia="zh-CN"/>
    </w:rPr>
  </w:style>
  <w:style w:type="character" w:customStyle="1" w:styleId="WW-FootnoteReference1">
    <w:name w:val="WW-Footnote Reference1"/>
    <w:rsid w:val="003C448A"/>
    <w:rPr>
      <w:vertAlign w:val="superscript"/>
    </w:rPr>
  </w:style>
  <w:style w:type="character" w:customStyle="1" w:styleId="WW-EndnoteReference1">
    <w:name w:val="WW-Endnote Reference1"/>
    <w:rsid w:val="003C448A"/>
    <w:rPr>
      <w:vertAlign w:val="superscript"/>
    </w:rPr>
  </w:style>
  <w:style w:type="character" w:customStyle="1" w:styleId="WW-FootnoteReference2">
    <w:name w:val="WW-Footnote Reference2"/>
    <w:rsid w:val="003C448A"/>
    <w:rPr>
      <w:vertAlign w:val="superscript"/>
    </w:rPr>
  </w:style>
  <w:style w:type="character" w:customStyle="1" w:styleId="WW-EndnoteReference2">
    <w:name w:val="WW-Endnote Reference2"/>
    <w:rsid w:val="003C448A"/>
    <w:rPr>
      <w:vertAlign w:val="superscript"/>
    </w:rPr>
  </w:style>
  <w:style w:type="character" w:customStyle="1" w:styleId="FootnoteTextChar3">
    <w:name w:val="Footnote Text Char3"/>
    <w:rsid w:val="003C448A"/>
    <w:rPr>
      <w:rFonts w:ascii="Calibri" w:hAnsi="Calibri" w:cs="Calibri"/>
      <w:sz w:val="18"/>
      <w:lang w:val="en-IE" w:eastAsia="zh-CN"/>
    </w:rPr>
  </w:style>
  <w:style w:type="character" w:customStyle="1" w:styleId="foothangingChar2">
    <w:name w:val="foot_hanging Char2"/>
    <w:rsid w:val="003C448A"/>
    <w:rPr>
      <w:rFonts w:ascii="Calibri" w:hAnsi="Calibri" w:cs="Calibri"/>
      <w:sz w:val="18"/>
      <w:szCs w:val="18"/>
      <w:lang w:val="en-IE" w:eastAsia="zh-CN"/>
    </w:rPr>
  </w:style>
  <w:style w:type="character" w:customStyle="1" w:styleId="footersChar1">
    <w:name w:val="footers Char1"/>
    <w:basedOn w:val="foothangingChar2"/>
    <w:rsid w:val="003C448A"/>
    <w:rPr>
      <w:rFonts w:ascii="Calibri" w:hAnsi="Calibri" w:cs="Calibri"/>
      <w:sz w:val="18"/>
      <w:szCs w:val="18"/>
      <w:lang w:val="en-IE" w:eastAsia="zh-CN"/>
    </w:rPr>
  </w:style>
  <w:style w:type="character" w:customStyle="1" w:styleId="foootChar">
    <w:name w:val="fooot Char"/>
    <w:basedOn w:val="footersChar1"/>
    <w:rsid w:val="003C448A"/>
    <w:rPr>
      <w:rFonts w:ascii="Calibri" w:hAnsi="Calibri" w:cs="Calibri"/>
      <w:sz w:val="18"/>
      <w:szCs w:val="18"/>
      <w:lang w:val="en-IE" w:eastAsia="zh-CN"/>
    </w:rPr>
  </w:style>
  <w:style w:type="character" w:customStyle="1" w:styleId="13">
    <w:name w:val="Παραπομπή υποσημείωσης1"/>
    <w:rsid w:val="003C448A"/>
    <w:rPr>
      <w:vertAlign w:val="superscript"/>
    </w:rPr>
  </w:style>
  <w:style w:type="character" w:customStyle="1" w:styleId="14">
    <w:name w:val="Παραπομπή σημείωσης τέλους1"/>
    <w:rsid w:val="003C448A"/>
    <w:rPr>
      <w:vertAlign w:val="superscript"/>
    </w:rPr>
  </w:style>
  <w:style w:type="character" w:customStyle="1" w:styleId="Char">
    <w:name w:val="Κείμενο πλαισίου Char"/>
    <w:rsid w:val="003C448A"/>
    <w:rPr>
      <w:rFonts w:ascii="Tahoma" w:hAnsi="Tahoma" w:cs="Tahoma"/>
      <w:sz w:val="16"/>
      <w:szCs w:val="16"/>
      <w:lang w:val="en-GB"/>
    </w:rPr>
  </w:style>
  <w:style w:type="character" w:customStyle="1" w:styleId="15">
    <w:name w:val="Παραπομπή σχολίου1"/>
    <w:rsid w:val="003C448A"/>
    <w:rPr>
      <w:sz w:val="16"/>
      <w:szCs w:val="16"/>
    </w:rPr>
  </w:style>
  <w:style w:type="character" w:customStyle="1" w:styleId="Char0">
    <w:name w:val="Κείμενο σχολίου Char"/>
    <w:rsid w:val="003C448A"/>
    <w:rPr>
      <w:rFonts w:ascii="Calibri" w:hAnsi="Calibri" w:cs="Calibri"/>
      <w:lang w:val="en-GB"/>
    </w:rPr>
  </w:style>
  <w:style w:type="character" w:customStyle="1" w:styleId="Char1">
    <w:name w:val="Θέμα σχολίου Char"/>
    <w:rsid w:val="003C448A"/>
    <w:rPr>
      <w:rFonts w:ascii="Calibri" w:hAnsi="Calibri" w:cs="Calibri"/>
      <w:b/>
      <w:bCs/>
      <w:lang w:val="en-GB"/>
    </w:rPr>
  </w:style>
  <w:style w:type="character" w:customStyle="1" w:styleId="-HTMLChar">
    <w:name w:val="Προ-διαμορφωμένο HTML Char"/>
    <w:rsid w:val="003C448A"/>
    <w:rPr>
      <w:rFonts w:ascii="Courier New" w:eastAsia="Times New Roman" w:hAnsi="Courier New" w:cs="Courier New"/>
    </w:rPr>
  </w:style>
  <w:style w:type="character" w:customStyle="1" w:styleId="WW-FootnoteReference3">
    <w:name w:val="WW-Footnote Reference3"/>
    <w:rsid w:val="003C448A"/>
    <w:rPr>
      <w:vertAlign w:val="superscript"/>
    </w:rPr>
  </w:style>
  <w:style w:type="character" w:customStyle="1" w:styleId="WW-EndnoteReference3">
    <w:name w:val="WW-Endnote Reference3"/>
    <w:rsid w:val="003C448A"/>
    <w:rPr>
      <w:vertAlign w:val="superscript"/>
    </w:rPr>
  </w:style>
  <w:style w:type="character" w:customStyle="1" w:styleId="WW-FootnoteReference4">
    <w:name w:val="WW-Footnote Reference4"/>
    <w:rsid w:val="003C448A"/>
    <w:rPr>
      <w:vertAlign w:val="superscript"/>
    </w:rPr>
  </w:style>
  <w:style w:type="character" w:customStyle="1" w:styleId="WW-EndnoteReference4">
    <w:name w:val="WW-Endnote Reference4"/>
    <w:rsid w:val="003C448A"/>
    <w:rPr>
      <w:vertAlign w:val="superscript"/>
    </w:rPr>
  </w:style>
  <w:style w:type="character" w:customStyle="1" w:styleId="WW-FootnoteReference5">
    <w:name w:val="WW-Footnote Reference5"/>
    <w:rsid w:val="003C448A"/>
    <w:rPr>
      <w:vertAlign w:val="superscript"/>
    </w:rPr>
  </w:style>
  <w:style w:type="character" w:customStyle="1" w:styleId="WW-EndnoteReference5">
    <w:name w:val="WW-Endnote Reference5"/>
    <w:rsid w:val="003C448A"/>
    <w:rPr>
      <w:vertAlign w:val="superscript"/>
    </w:rPr>
  </w:style>
  <w:style w:type="character" w:customStyle="1" w:styleId="WW-FootnoteReference6">
    <w:name w:val="WW-Footnote Reference6"/>
    <w:rsid w:val="003C448A"/>
    <w:rPr>
      <w:vertAlign w:val="superscript"/>
    </w:rPr>
  </w:style>
  <w:style w:type="character" w:styleId="-0">
    <w:name w:val="FollowedHyperlink"/>
    <w:rsid w:val="003C448A"/>
    <w:rPr>
      <w:color w:val="800000"/>
      <w:u w:val="single"/>
    </w:rPr>
  </w:style>
  <w:style w:type="character" w:customStyle="1" w:styleId="WW-EndnoteReference6">
    <w:name w:val="WW-Endnote Reference6"/>
    <w:rsid w:val="003C448A"/>
    <w:rPr>
      <w:vertAlign w:val="superscript"/>
    </w:rPr>
  </w:style>
  <w:style w:type="character" w:customStyle="1" w:styleId="WW-FootnoteReference7">
    <w:name w:val="WW-Footnote Reference7"/>
    <w:rsid w:val="003C448A"/>
    <w:rPr>
      <w:vertAlign w:val="superscript"/>
    </w:rPr>
  </w:style>
  <w:style w:type="character" w:customStyle="1" w:styleId="WW-EndnoteReference7">
    <w:name w:val="WW-Endnote Reference7"/>
    <w:rsid w:val="003C448A"/>
    <w:rPr>
      <w:vertAlign w:val="superscript"/>
    </w:rPr>
  </w:style>
  <w:style w:type="character" w:customStyle="1" w:styleId="WW-FootnoteReference8">
    <w:name w:val="WW-Footnote Reference8"/>
    <w:rsid w:val="003C448A"/>
    <w:rPr>
      <w:vertAlign w:val="superscript"/>
    </w:rPr>
  </w:style>
  <w:style w:type="character" w:customStyle="1" w:styleId="WW-EndnoteReference8">
    <w:name w:val="WW-Endnote Reference8"/>
    <w:rsid w:val="003C448A"/>
    <w:rPr>
      <w:vertAlign w:val="superscript"/>
    </w:rPr>
  </w:style>
  <w:style w:type="character" w:customStyle="1" w:styleId="WW-FootnoteReference9">
    <w:name w:val="WW-Footnote Reference9"/>
    <w:rsid w:val="003C448A"/>
    <w:rPr>
      <w:vertAlign w:val="superscript"/>
    </w:rPr>
  </w:style>
  <w:style w:type="character" w:customStyle="1" w:styleId="WW-EndnoteReference9">
    <w:name w:val="WW-Endnote Reference9"/>
    <w:rsid w:val="003C448A"/>
    <w:rPr>
      <w:vertAlign w:val="superscript"/>
    </w:rPr>
  </w:style>
  <w:style w:type="character" w:customStyle="1" w:styleId="WW-FootnoteReference10">
    <w:name w:val="WW-Footnote Reference10"/>
    <w:rsid w:val="003C448A"/>
    <w:rPr>
      <w:vertAlign w:val="superscript"/>
    </w:rPr>
  </w:style>
  <w:style w:type="character" w:customStyle="1" w:styleId="WW-EndnoteReference10">
    <w:name w:val="WW-Endnote Reference10"/>
    <w:rsid w:val="003C448A"/>
    <w:rPr>
      <w:vertAlign w:val="superscript"/>
    </w:rPr>
  </w:style>
  <w:style w:type="character" w:customStyle="1" w:styleId="WW-FootnoteReference11">
    <w:name w:val="WW-Footnote Reference11"/>
    <w:rsid w:val="003C448A"/>
    <w:rPr>
      <w:vertAlign w:val="superscript"/>
    </w:rPr>
  </w:style>
  <w:style w:type="character" w:customStyle="1" w:styleId="WW-EndnoteReference11">
    <w:name w:val="WW-Endnote Reference11"/>
    <w:rsid w:val="003C448A"/>
    <w:rPr>
      <w:vertAlign w:val="superscript"/>
    </w:rPr>
  </w:style>
  <w:style w:type="character" w:customStyle="1" w:styleId="WW-FootnoteReference12">
    <w:name w:val="WW-Footnote Reference12"/>
    <w:rsid w:val="003C448A"/>
    <w:rPr>
      <w:vertAlign w:val="superscript"/>
    </w:rPr>
  </w:style>
  <w:style w:type="character" w:customStyle="1" w:styleId="WW-EndnoteReference12">
    <w:name w:val="WW-Endnote Reference12"/>
    <w:rsid w:val="003C448A"/>
    <w:rPr>
      <w:vertAlign w:val="superscript"/>
    </w:rPr>
  </w:style>
  <w:style w:type="character" w:customStyle="1" w:styleId="WW-FootnoteReference13">
    <w:name w:val="WW-Footnote Reference13"/>
    <w:rsid w:val="003C448A"/>
    <w:rPr>
      <w:vertAlign w:val="superscript"/>
    </w:rPr>
  </w:style>
  <w:style w:type="character" w:customStyle="1" w:styleId="WW-EndnoteReference13">
    <w:name w:val="WW-Endnote Reference13"/>
    <w:rsid w:val="003C448A"/>
    <w:rPr>
      <w:vertAlign w:val="superscript"/>
    </w:rPr>
  </w:style>
  <w:style w:type="character" w:customStyle="1" w:styleId="22">
    <w:name w:val="Παραπομπή υποσημείωσης2"/>
    <w:rsid w:val="003C448A"/>
    <w:rPr>
      <w:vertAlign w:val="superscript"/>
    </w:rPr>
  </w:style>
  <w:style w:type="character" w:customStyle="1" w:styleId="23">
    <w:name w:val="Παραπομπή σημείωσης τέλους2"/>
    <w:rsid w:val="003C448A"/>
    <w:rPr>
      <w:vertAlign w:val="superscript"/>
    </w:rPr>
  </w:style>
  <w:style w:type="character" w:customStyle="1" w:styleId="200">
    <w:name w:val="Παραπομπή υποσημείωσης20"/>
    <w:rsid w:val="003C448A"/>
    <w:rPr>
      <w:vertAlign w:val="superscript"/>
    </w:rPr>
  </w:style>
  <w:style w:type="character" w:customStyle="1" w:styleId="201">
    <w:name w:val="Παραπομπή σημείωσης τέλους20"/>
    <w:rsid w:val="003C448A"/>
    <w:rPr>
      <w:vertAlign w:val="superscript"/>
    </w:rPr>
  </w:style>
  <w:style w:type="character" w:customStyle="1" w:styleId="WW-FootnoteReference14">
    <w:name w:val="WW-Footnote Reference14"/>
    <w:rsid w:val="003C448A"/>
    <w:rPr>
      <w:vertAlign w:val="superscript"/>
    </w:rPr>
  </w:style>
  <w:style w:type="character" w:customStyle="1" w:styleId="WW-EndnoteReference14">
    <w:name w:val="WW-Endnote Reference14"/>
    <w:rsid w:val="003C448A"/>
    <w:rPr>
      <w:vertAlign w:val="superscript"/>
    </w:rPr>
  </w:style>
  <w:style w:type="character" w:styleId="ab">
    <w:name w:val="footnote reference"/>
    <w:aliases w:val="Footnote symbol,Footnote reference number,note TESI"/>
    <w:rsid w:val="003C448A"/>
    <w:rPr>
      <w:vertAlign w:val="superscript"/>
    </w:rPr>
  </w:style>
  <w:style w:type="character" w:styleId="ac">
    <w:name w:val="endnote reference"/>
    <w:rsid w:val="003C448A"/>
    <w:rPr>
      <w:vertAlign w:val="superscript"/>
    </w:rPr>
  </w:style>
  <w:style w:type="paragraph" w:customStyle="1" w:styleId="ad">
    <w:name w:val="Επικεφαλίδα"/>
    <w:basedOn w:val="a"/>
    <w:next w:val="ae"/>
    <w:rsid w:val="00AE25F4"/>
    <w:pPr>
      <w:keepNext/>
      <w:spacing w:before="240"/>
    </w:pPr>
    <w:rPr>
      <w:rFonts w:ascii="Liberation Sans" w:eastAsia="Microsoft YaHei" w:hAnsi="Liberation Sans" w:cs="Mangal"/>
      <w:sz w:val="28"/>
      <w:szCs w:val="28"/>
    </w:rPr>
  </w:style>
  <w:style w:type="paragraph" w:styleId="ae">
    <w:name w:val="Body Text"/>
    <w:basedOn w:val="a"/>
    <w:rsid w:val="003C448A"/>
    <w:pPr>
      <w:spacing w:after="240"/>
    </w:pPr>
  </w:style>
  <w:style w:type="paragraph" w:styleId="af">
    <w:name w:val="List"/>
    <w:basedOn w:val="ae"/>
    <w:rsid w:val="003C448A"/>
    <w:rPr>
      <w:rFonts w:cs="Mangal"/>
    </w:rPr>
  </w:style>
  <w:style w:type="paragraph" w:styleId="af0">
    <w:name w:val="caption"/>
    <w:basedOn w:val="a"/>
    <w:qFormat/>
    <w:rsid w:val="003C448A"/>
    <w:pPr>
      <w:suppressLineNumbers/>
      <w:spacing w:before="120"/>
    </w:pPr>
    <w:rPr>
      <w:rFonts w:cs="Mangal"/>
      <w:i/>
      <w:iCs/>
      <w:sz w:val="24"/>
    </w:rPr>
  </w:style>
  <w:style w:type="paragraph" w:customStyle="1" w:styleId="af1">
    <w:name w:val="Ευρετήριο"/>
    <w:basedOn w:val="a"/>
    <w:rsid w:val="003C448A"/>
    <w:pPr>
      <w:suppressLineNumbers/>
    </w:pPr>
    <w:rPr>
      <w:rFonts w:cs="Mangal"/>
    </w:rPr>
  </w:style>
  <w:style w:type="paragraph" w:customStyle="1" w:styleId="16">
    <w:name w:val="Λεζάντα1"/>
    <w:basedOn w:val="a"/>
    <w:rsid w:val="003C448A"/>
    <w:pPr>
      <w:suppressLineNumbers/>
      <w:spacing w:before="120"/>
    </w:pPr>
    <w:rPr>
      <w:rFonts w:cs="Mangal"/>
      <w:i/>
      <w:iCs/>
      <w:sz w:val="24"/>
    </w:rPr>
  </w:style>
  <w:style w:type="paragraph" w:customStyle="1" w:styleId="24">
    <w:name w:val="Λεζάντα2"/>
    <w:basedOn w:val="a"/>
    <w:rsid w:val="003C448A"/>
    <w:pPr>
      <w:suppressLineNumbers/>
      <w:spacing w:before="120"/>
    </w:pPr>
    <w:rPr>
      <w:rFonts w:cs="Mangal"/>
      <w:i/>
      <w:iCs/>
      <w:sz w:val="24"/>
    </w:rPr>
  </w:style>
  <w:style w:type="paragraph" w:customStyle="1" w:styleId="Caption1">
    <w:name w:val="Caption1"/>
    <w:basedOn w:val="a"/>
    <w:rsid w:val="003C448A"/>
    <w:pPr>
      <w:suppressLineNumbers/>
      <w:spacing w:before="120"/>
    </w:pPr>
    <w:rPr>
      <w:rFonts w:cs="Mangal"/>
      <w:i/>
      <w:iCs/>
      <w:sz w:val="24"/>
    </w:rPr>
  </w:style>
  <w:style w:type="paragraph" w:customStyle="1" w:styleId="WW-Caption">
    <w:name w:val="WW-Caption"/>
    <w:basedOn w:val="a"/>
    <w:rsid w:val="003C448A"/>
    <w:pPr>
      <w:suppressLineNumbers/>
      <w:spacing w:before="120"/>
    </w:pPr>
    <w:rPr>
      <w:rFonts w:cs="Mangal"/>
      <w:i/>
      <w:iCs/>
      <w:sz w:val="24"/>
    </w:rPr>
  </w:style>
  <w:style w:type="paragraph" w:customStyle="1" w:styleId="WW-Caption1">
    <w:name w:val="WW-Caption1"/>
    <w:basedOn w:val="a"/>
    <w:rsid w:val="003C448A"/>
    <w:pPr>
      <w:suppressLineNumbers/>
      <w:spacing w:before="120"/>
    </w:pPr>
    <w:rPr>
      <w:rFonts w:cs="Mangal"/>
      <w:i/>
      <w:iCs/>
      <w:sz w:val="24"/>
    </w:rPr>
  </w:style>
  <w:style w:type="paragraph" w:customStyle="1" w:styleId="WW-Caption11">
    <w:name w:val="WW-Caption11"/>
    <w:basedOn w:val="a"/>
    <w:rsid w:val="003C448A"/>
    <w:pPr>
      <w:suppressLineNumbers/>
      <w:spacing w:before="120"/>
    </w:pPr>
    <w:rPr>
      <w:rFonts w:cs="Mangal"/>
      <w:i/>
      <w:iCs/>
      <w:sz w:val="24"/>
    </w:rPr>
  </w:style>
  <w:style w:type="paragraph" w:customStyle="1" w:styleId="WW-Caption111">
    <w:name w:val="WW-Caption111"/>
    <w:basedOn w:val="a"/>
    <w:rsid w:val="003C448A"/>
    <w:pPr>
      <w:suppressLineNumbers/>
      <w:spacing w:before="120"/>
    </w:pPr>
    <w:rPr>
      <w:rFonts w:cs="Mangal"/>
      <w:i/>
      <w:iCs/>
      <w:sz w:val="24"/>
    </w:rPr>
  </w:style>
  <w:style w:type="paragraph" w:customStyle="1" w:styleId="WW-Caption1111">
    <w:name w:val="WW-Caption1111"/>
    <w:basedOn w:val="a"/>
    <w:rsid w:val="003C448A"/>
    <w:pPr>
      <w:suppressLineNumbers/>
      <w:spacing w:before="120"/>
    </w:pPr>
    <w:rPr>
      <w:rFonts w:cs="Mangal"/>
      <w:i/>
      <w:iCs/>
      <w:sz w:val="24"/>
    </w:rPr>
  </w:style>
  <w:style w:type="paragraph" w:customStyle="1" w:styleId="WW-Caption11111">
    <w:name w:val="WW-Caption11111"/>
    <w:basedOn w:val="a"/>
    <w:rsid w:val="003C448A"/>
    <w:pPr>
      <w:suppressLineNumbers/>
      <w:spacing w:before="120"/>
    </w:pPr>
    <w:rPr>
      <w:rFonts w:cs="Mangal"/>
      <w:i/>
      <w:iCs/>
      <w:sz w:val="24"/>
    </w:rPr>
  </w:style>
  <w:style w:type="paragraph" w:customStyle="1" w:styleId="WW-Caption111111">
    <w:name w:val="WW-Caption111111"/>
    <w:basedOn w:val="a"/>
    <w:rsid w:val="003C448A"/>
    <w:pPr>
      <w:suppressLineNumbers/>
      <w:spacing w:before="120"/>
    </w:pPr>
    <w:rPr>
      <w:rFonts w:cs="Mangal"/>
      <w:i/>
      <w:iCs/>
      <w:sz w:val="24"/>
    </w:rPr>
  </w:style>
  <w:style w:type="paragraph" w:customStyle="1" w:styleId="WW-Caption1111111">
    <w:name w:val="WW-Caption1111111"/>
    <w:basedOn w:val="a"/>
    <w:rsid w:val="003C448A"/>
    <w:pPr>
      <w:suppressLineNumbers/>
      <w:spacing w:before="120"/>
    </w:pPr>
    <w:rPr>
      <w:rFonts w:cs="Mangal"/>
      <w:i/>
      <w:iCs/>
      <w:sz w:val="24"/>
    </w:rPr>
  </w:style>
  <w:style w:type="paragraph" w:customStyle="1" w:styleId="WW-Caption11111111">
    <w:name w:val="WW-Caption11111111"/>
    <w:basedOn w:val="a"/>
    <w:rsid w:val="003C448A"/>
    <w:pPr>
      <w:suppressLineNumbers/>
      <w:spacing w:before="120"/>
    </w:pPr>
    <w:rPr>
      <w:rFonts w:cs="Mangal"/>
      <w:i/>
      <w:iCs/>
      <w:sz w:val="24"/>
    </w:rPr>
  </w:style>
  <w:style w:type="paragraph" w:customStyle="1" w:styleId="WW-Caption111111111">
    <w:name w:val="WW-Caption111111111"/>
    <w:basedOn w:val="a"/>
    <w:rsid w:val="003C448A"/>
    <w:pPr>
      <w:suppressLineNumbers/>
      <w:spacing w:before="120"/>
    </w:pPr>
    <w:rPr>
      <w:rFonts w:cs="Mangal"/>
      <w:i/>
      <w:iCs/>
      <w:sz w:val="24"/>
    </w:rPr>
  </w:style>
  <w:style w:type="paragraph" w:customStyle="1" w:styleId="WW-Caption1111111111">
    <w:name w:val="WW-Caption1111111111"/>
    <w:basedOn w:val="a"/>
    <w:rsid w:val="003C448A"/>
    <w:pPr>
      <w:suppressLineNumbers/>
      <w:spacing w:before="120"/>
    </w:pPr>
    <w:rPr>
      <w:rFonts w:cs="Mangal"/>
      <w:i/>
      <w:iCs/>
      <w:sz w:val="24"/>
    </w:rPr>
  </w:style>
  <w:style w:type="paragraph" w:customStyle="1" w:styleId="101">
    <w:name w:val="Λεζάντα10"/>
    <w:basedOn w:val="a"/>
    <w:rsid w:val="003C448A"/>
    <w:pPr>
      <w:suppressLineNumbers/>
      <w:spacing w:before="120"/>
    </w:pPr>
    <w:rPr>
      <w:rFonts w:cs="Mangal"/>
      <w:i/>
      <w:iCs/>
      <w:sz w:val="24"/>
    </w:rPr>
  </w:style>
  <w:style w:type="paragraph" w:customStyle="1" w:styleId="WW-Caption11111111111">
    <w:name w:val="WW-Caption11111111111"/>
    <w:basedOn w:val="a"/>
    <w:rsid w:val="003C448A"/>
    <w:pPr>
      <w:suppressLineNumbers/>
      <w:spacing w:before="120"/>
    </w:pPr>
    <w:rPr>
      <w:rFonts w:cs="Mangal"/>
      <w:i/>
      <w:iCs/>
      <w:sz w:val="24"/>
    </w:rPr>
  </w:style>
  <w:style w:type="paragraph" w:customStyle="1" w:styleId="WW-Caption111111111111">
    <w:name w:val="WW-Caption111111111111"/>
    <w:basedOn w:val="a"/>
    <w:rsid w:val="003C448A"/>
    <w:pPr>
      <w:suppressLineNumbers/>
      <w:spacing w:before="120"/>
    </w:pPr>
    <w:rPr>
      <w:rFonts w:cs="Mangal"/>
      <w:i/>
      <w:iCs/>
      <w:sz w:val="24"/>
    </w:rPr>
  </w:style>
  <w:style w:type="paragraph" w:customStyle="1" w:styleId="WW-Caption1111111111111">
    <w:name w:val="WW-Caption1111111111111"/>
    <w:basedOn w:val="a"/>
    <w:rsid w:val="003C448A"/>
    <w:pPr>
      <w:suppressLineNumbers/>
      <w:spacing w:before="120"/>
    </w:pPr>
    <w:rPr>
      <w:rFonts w:cs="Mangal"/>
      <w:i/>
      <w:iCs/>
      <w:sz w:val="24"/>
    </w:rPr>
  </w:style>
  <w:style w:type="paragraph" w:customStyle="1" w:styleId="WW-Caption11111111111111">
    <w:name w:val="WW-Caption11111111111111"/>
    <w:basedOn w:val="a"/>
    <w:rsid w:val="003C448A"/>
    <w:pPr>
      <w:suppressLineNumbers/>
      <w:spacing w:before="120"/>
    </w:pPr>
    <w:rPr>
      <w:rFonts w:cs="Mangal"/>
      <w:i/>
      <w:iCs/>
      <w:sz w:val="24"/>
    </w:rPr>
  </w:style>
  <w:style w:type="paragraph" w:customStyle="1" w:styleId="Bullet">
    <w:name w:val="Bullet"/>
    <w:basedOn w:val="a"/>
    <w:rsid w:val="003C448A"/>
    <w:pPr>
      <w:numPr>
        <w:numId w:val="3"/>
      </w:numPr>
      <w:spacing w:after="100"/>
    </w:pPr>
    <w:rPr>
      <w:rFonts w:eastAsia="MS Mincho"/>
      <w:lang w:val="en-US" w:eastAsia="ja-JP"/>
    </w:rPr>
  </w:style>
  <w:style w:type="paragraph" w:customStyle="1" w:styleId="17">
    <w:name w:val="Ημερομηνία1"/>
    <w:basedOn w:val="a"/>
    <w:next w:val="a"/>
    <w:rsid w:val="003C448A"/>
    <w:pPr>
      <w:spacing w:after="100"/>
    </w:pPr>
    <w:rPr>
      <w:rFonts w:eastAsia="MS Mincho"/>
      <w:lang w:val="en-US" w:eastAsia="ja-JP"/>
    </w:rPr>
  </w:style>
  <w:style w:type="paragraph" w:customStyle="1" w:styleId="DocTitle">
    <w:name w:val="Doc Title"/>
    <w:basedOn w:val="10"/>
    <w:rsid w:val="003C448A"/>
  </w:style>
  <w:style w:type="paragraph" w:customStyle="1" w:styleId="inserttext">
    <w:name w:val="insert text"/>
    <w:basedOn w:val="a"/>
    <w:rsid w:val="003C448A"/>
    <w:pPr>
      <w:spacing w:after="100"/>
      <w:ind w:left="794"/>
    </w:pPr>
    <w:rPr>
      <w:rFonts w:eastAsia="MS Mincho"/>
      <w:lang w:val="en-US" w:eastAsia="ja-JP"/>
    </w:rPr>
  </w:style>
  <w:style w:type="paragraph" w:styleId="af2">
    <w:name w:val="footer"/>
    <w:basedOn w:val="a"/>
    <w:rsid w:val="003C448A"/>
    <w:pPr>
      <w:spacing w:after="100"/>
    </w:pPr>
    <w:rPr>
      <w:rFonts w:eastAsia="MS Mincho"/>
      <w:lang w:val="en-US" w:eastAsia="ja-JP"/>
    </w:rPr>
  </w:style>
  <w:style w:type="paragraph" w:styleId="af3">
    <w:name w:val="header"/>
    <w:aliases w:val="hd"/>
    <w:basedOn w:val="a"/>
    <w:rsid w:val="003C448A"/>
  </w:style>
  <w:style w:type="paragraph" w:customStyle="1" w:styleId="18">
    <w:name w:val="Κείμενο πλαισίου1"/>
    <w:basedOn w:val="a"/>
    <w:rsid w:val="003C448A"/>
    <w:rPr>
      <w:rFonts w:ascii="Tahoma" w:hAnsi="Tahoma" w:cs="Tahoma"/>
      <w:sz w:val="16"/>
      <w:szCs w:val="16"/>
    </w:rPr>
  </w:style>
  <w:style w:type="paragraph" w:customStyle="1" w:styleId="CommentText1">
    <w:name w:val="Comment Text1"/>
    <w:basedOn w:val="a"/>
    <w:rsid w:val="003C448A"/>
    <w:rPr>
      <w:sz w:val="20"/>
      <w:szCs w:val="20"/>
    </w:rPr>
  </w:style>
  <w:style w:type="paragraph" w:customStyle="1" w:styleId="CommentSubject1">
    <w:name w:val="Comment Subject1"/>
    <w:basedOn w:val="CommentText1"/>
    <w:next w:val="CommentText1"/>
    <w:rsid w:val="003C448A"/>
    <w:rPr>
      <w:b/>
      <w:bCs/>
    </w:rPr>
  </w:style>
  <w:style w:type="paragraph" w:customStyle="1" w:styleId="19">
    <w:name w:val="Αναθεώρηση1"/>
    <w:rsid w:val="003C448A"/>
    <w:pPr>
      <w:suppressAutoHyphens/>
    </w:pPr>
    <w:rPr>
      <w:sz w:val="24"/>
      <w:szCs w:val="24"/>
      <w:lang w:val="en-GB" w:eastAsia="zh-CN"/>
    </w:rPr>
  </w:style>
  <w:style w:type="paragraph" w:customStyle="1" w:styleId="western">
    <w:name w:val="western"/>
    <w:basedOn w:val="a"/>
    <w:rsid w:val="003C448A"/>
    <w:pPr>
      <w:spacing w:before="280" w:after="200"/>
    </w:pPr>
    <w:rPr>
      <w:rFonts w:ascii="Arial Unicode MS" w:eastAsia="Arial Unicode MS" w:hAnsi="Arial Unicode MS" w:cs="Arial Unicode MS"/>
    </w:rPr>
  </w:style>
  <w:style w:type="paragraph" w:customStyle="1" w:styleId="1a">
    <w:name w:val="Παράγραφος λίστας1"/>
    <w:basedOn w:val="a"/>
    <w:rsid w:val="003C448A"/>
    <w:pPr>
      <w:spacing w:after="200"/>
      <w:ind w:left="720"/>
      <w:contextualSpacing/>
    </w:pPr>
  </w:style>
  <w:style w:type="paragraph" w:styleId="af4">
    <w:name w:val="footnote text"/>
    <w:basedOn w:val="a"/>
    <w:link w:val="Char2"/>
    <w:rsid w:val="003C448A"/>
    <w:pPr>
      <w:spacing w:after="0"/>
      <w:ind w:left="425" w:hanging="425"/>
    </w:pPr>
    <w:rPr>
      <w:sz w:val="18"/>
      <w:szCs w:val="20"/>
      <w:lang w:val="en-IE"/>
    </w:rPr>
  </w:style>
  <w:style w:type="paragraph" w:styleId="1b">
    <w:name w:val="toc 1"/>
    <w:basedOn w:val="a"/>
    <w:next w:val="a"/>
    <w:uiPriority w:val="39"/>
    <w:rsid w:val="003C448A"/>
    <w:pPr>
      <w:spacing w:before="120"/>
      <w:jc w:val="left"/>
    </w:pPr>
    <w:rPr>
      <w:b/>
      <w:bCs/>
      <w:caps/>
      <w:sz w:val="20"/>
      <w:szCs w:val="20"/>
    </w:rPr>
  </w:style>
  <w:style w:type="paragraph" w:styleId="25">
    <w:name w:val="toc 2"/>
    <w:basedOn w:val="a"/>
    <w:next w:val="a"/>
    <w:uiPriority w:val="39"/>
    <w:rsid w:val="003C448A"/>
    <w:pPr>
      <w:spacing w:after="0"/>
      <w:ind w:left="220"/>
      <w:jc w:val="left"/>
    </w:pPr>
    <w:rPr>
      <w:smallCaps/>
      <w:sz w:val="20"/>
      <w:szCs w:val="20"/>
    </w:rPr>
  </w:style>
  <w:style w:type="paragraph" w:styleId="31">
    <w:name w:val="toc 3"/>
    <w:basedOn w:val="a"/>
    <w:next w:val="a"/>
    <w:uiPriority w:val="39"/>
    <w:rsid w:val="003C448A"/>
    <w:pPr>
      <w:spacing w:after="0"/>
      <w:ind w:left="440"/>
      <w:jc w:val="left"/>
    </w:pPr>
    <w:rPr>
      <w:i/>
      <w:iCs/>
      <w:sz w:val="20"/>
      <w:szCs w:val="20"/>
    </w:rPr>
  </w:style>
  <w:style w:type="paragraph" w:styleId="40">
    <w:name w:val="toc 4"/>
    <w:basedOn w:val="a"/>
    <w:next w:val="a"/>
    <w:uiPriority w:val="39"/>
    <w:rsid w:val="003C448A"/>
    <w:pPr>
      <w:spacing w:after="0"/>
      <w:ind w:left="660"/>
      <w:jc w:val="left"/>
    </w:pPr>
    <w:rPr>
      <w:sz w:val="18"/>
      <w:szCs w:val="18"/>
    </w:rPr>
  </w:style>
  <w:style w:type="paragraph" w:styleId="51">
    <w:name w:val="toc 5"/>
    <w:basedOn w:val="a"/>
    <w:next w:val="a"/>
    <w:uiPriority w:val="39"/>
    <w:rsid w:val="003C448A"/>
    <w:pPr>
      <w:spacing w:after="0"/>
      <w:ind w:left="880"/>
      <w:jc w:val="left"/>
    </w:pPr>
    <w:rPr>
      <w:sz w:val="18"/>
      <w:szCs w:val="18"/>
    </w:rPr>
  </w:style>
  <w:style w:type="paragraph" w:styleId="60">
    <w:name w:val="toc 6"/>
    <w:basedOn w:val="a"/>
    <w:next w:val="a"/>
    <w:uiPriority w:val="39"/>
    <w:rsid w:val="003C448A"/>
    <w:pPr>
      <w:spacing w:after="0"/>
      <w:ind w:left="1100"/>
      <w:jc w:val="left"/>
    </w:pPr>
    <w:rPr>
      <w:sz w:val="18"/>
      <w:szCs w:val="18"/>
    </w:rPr>
  </w:style>
  <w:style w:type="paragraph" w:styleId="70">
    <w:name w:val="toc 7"/>
    <w:basedOn w:val="a"/>
    <w:next w:val="a"/>
    <w:uiPriority w:val="39"/>
    <w:rsid w:val="003C448A"/>
    <w:pPr>
      <w:spacing w:after="0"/>
      <w:ind w:left="1320"/>
      <w:jc w:val="left"/>
    </w:pPr>
    <w:rPr>
      <w:sz w:val="18"/>
      <w:szCs w:val="18"/>
    </w:rPr>
  </w:style>
  <w:style w:type="paragraph" w:styleId="80">
    <w:name w:val="toc 8"/>
    <w:basedOn w:val="a"/>
    <w:next w:val="a"/>
    <w:uiPriority w:val="39"/>
    <w:rsid w:val="003C448A"/>
    <w:pPr>
      <w:spacing w:after="0"/>
      <w:ind w:left="1540"/>
      <w:jc w:val="left"/>
    </w:pPr>
    <w:rPr>
      <w:sz w:val="18"/>
      <w:szCs w:val="18"/>
    </w:rPr>
  </w:style>
  <w:style w:type="paragraph" w:styleId="90">
    <w:name w:val="toc 9"/>
    <w:basedOn w:val="a"/>
    <w:next w:val="a"/>
    <w:uiPriority w:val="39"/>
    <w:rsid w:val="003C448A"/>
    <w:pPr>
      <w:spacing w:after="0"/>
      <w:ind w:left="1760"/>
      <w:jc w:val="left"/>
    </w:pPr>
    <w:rPr>
      <w:sz w:val="18"/>
      <w:szCs w:val="18"/>
    </w:rPr>
  </w:style>
  <w:style w:type="paragraph" w:customStyle="1" w:styleId="Style1">
    <w:name w:val="Style1"/>
    <w:basedOn w:val="DocTitle"/>
    <w:rsid w:val="003C448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sid w:val="003C448A"/>
    <w:rPr>
      <w:rFonts w:ascii="Calibri" w:hAnsi="Calibri" w:cs="Calibri"/>
      <w:lang w:val="el-GR"/>
    </w:rPr>
  </w:style>
  <w:style w:type="paragraph" w:styleId="af5">
    <w:name w:val="endnote text"/>
    <w:basedOn w:val="a"/>
    <w:rsid w:val="003C448A"/>
    <w:rPr>
      <w:sz w:val="20"/>
      <w:szCs w:val="20"/>
    </w:rPr>
  </w:style>
  <w:style w:type="paragraph" w:customStyle="1" w:styleId="Default">
    <w:name w:val="Default"/>
    <w:rsid w:val="003C448A"/>
    <w:pPr>
      <w:widowControl w:val="0"/>
      <w:suppressAutoHyphens/>
    </w:pPr>
    <w:rPr>
      <w:rFonts w:ascii="Cambria" w:hAnsi="Cambria" w:cs="Mangal"/>
      <w:color w:val="000000"/>
      <w:sz w:val="24"/>
      <w:szCs w:val="24"/>
      <w:lang w:eastAsia="zh-CN" w:bidi="hi-IN"/>
    </w:rPr>
  </w:style>
  <w:style w:type="paragraph" w:customStyle="1" w:styleId="af6">
    <w:name w:val="Προμορφοποιημένο κείμενο"/>
    <w:basedOn w:val="a"/>
    <w:rsid w:val="003C448A"/>
  </w:style>
  <w:style w:type="paragraph" w:styleId="af7">
    <w:name w:val="Body Text Indent"/>
    <w:basedOn w:val="a"/>
    <w:rsid w:val="003C448A"/>
    <w:pPr>
      <w:ind w:firstLine="1134"/>
    </w:pPr>
    <w:rPr>
      <w:rFonts w:ascii="Arial" w:hAnsi="Arial" w:cs="Arial"/>
    </w:rPr>
  </w:style>
  <w:style w:type="paragraph" w:customStyle="1" w:styleId="normalwithoutspacing">
    <w:name w:val="normal_without_spacing"/>
    <w:basedOn w:val="a"/>
    <w:rsid w:val="003C448A"/>
    <w:pPr>
      <w:spacing w:after="60"/>
    </w:pPr>
    <w:rPr>
      <w:lang w:val="el-GR"/>
    </w:rPr>
  </w:style>
  <w:style w:type="paragraph" w:customStyle="1" w:styleId="foothanging">
    <w:name w:val="foot_hanging"/>
    <w:basedOn w:val="af4"/>
    <w:rsid w:val="003C448A"/>
    <w:pPr>
      <w:ind w:left="426" w:hanging="426"/>
    </w:pPr>
    <w:rPr>
      <w:szCs w:val="18"/>
    </w:rPr>
  </w:style>
  <w:style w:type="paragraph" w:customStyle="1" w:styleId="-HTML1">
    <w:name w:val="Προ-διαμορφωμένο HTML1"/>
    <w:basedOn w:val="a"/>
    <w:rsid w:val="003C4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3C448A"/>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3C448A"/>
    <w:pPr>
      <w:suppressAutoHyphens w:val="0"/>
      <w:spacing w:line="312" w:lineRule="auto"/>
      <w:ind w:left="283"/>
    </w:pPr>
    <w:rPr>
      <w:rFonts w:cs="Times New Roman"/>
      <w:sz w:val="16"/>
      <w:szCs w:val="16"/>
    </w:rPr>
  </w:style>
  <w:style w:type="paragraph" w:customStyle="1" w:styleId="1c">
    <w:name w:val="Χωρίς διάστιχο1"/>
    <w:rsid w:val="003C448A"/>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3C448A"/>
    <w:pPr>
      <w:suppressLineNumbers/>
    </w:pPr>
  </w:style>
  <w:style w:type="paragraph" w:customStyle="1" w:styleId="af9">
    <w:name w:val="Επικεφαλίδα πίνακα"/>
    <w:basedOn w:val="af8"/>
    <w:rsid w:val="003C448A"/>
    <w:pPr>
      <w:jc w:val="center"/>
    </w:pPr>
    <w:rPr>
      <w:b/>
      <w:bCs/>
    </w:rPr>
  </w:style>
  <w:style w:type="paragraph" w:customStyle="1" w:styleId="footers">
    <w:name w:val="footers"/>
    <w:basedOn w:val="foothanging"/>
    <w:rsid w:val="003C448A"/>
  </w:style>
  <w:style w:type="paragraph" w:customStyle="1" w:styleId="Standard">
    <w:name w:val="Standard"/>
    <w:rsid w:val="003C448A"/>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rsid w:val="003C448A"/>
    <w:pPr>
      <w:spacing w:after="120"/>
    </w:pPr>
  </w:style>
  <w:style w:type="paragraph" w:customStyle="1" w:styleId="Footnote">
    <w:name w:val="Footnote"/>
    <w:basedOn w:val="Standard"/>
    <w:rsid w:val="003C448A"/>
    <w:pPr>
      <w:suppressLineNumbers/>
      <w:ind w:left="283" w:hanging="283"/>
    </w:pPr>
    <w:rPr>
      <w:sz w:val="20"/>
      <w:szCs w:val="20"/>
    </w:rPr>
  </w:style>
  <w:style w:type="paragraph" w:customStyle="1" w:styleId="311">
    <w:name w:val="Σώμα κείμενου 31"/>
    <w:basedOn w:val="a"/>
    <w:rsid w:val="003C448A"/>
    <w:rPr>
      <w:sz w:val="16"/>
      <w:szCs w:val="16"/>
    </w:rPr>
  </w:style>
  <w:style w:type="paragraph" w:customStyle="1" w:styleId="fooot">
    <w:name w:val="fooot"/>
    <w:basedOn w:val="footers"/>
    <w:rsid w:val="003C448A"/>
  </w:style>
  <w:style w:type="paragraph" w:styleId="afa">
    <w:name w:val="Balloon Text"/>
    <w:basedOn w:val="a"/>
    <w:rsid w:val="003C448A"/>
    <w:pPr>
      <w:spacing w:after="0"/>
    </w:pPr>
    <w:rPr>
      <w:rFonts w:ascii="Tahoma" w:hAnsi="Tahoma" w:cs="Tahoma"/>
      <w:sz w:val="16"/>
      <w:szCs w:val="16"/>
    </w:rPr>
  </w:style>
  <w:style w:type="paragraph" w:customStyle="1" w:styleId="1d">
    <w:name w:val="Κείμενο σχολίου1"/>
    <w:basedOn w:val="a"/>
    <w:rsid w:val="003C448A"/>
    <w:rPr>
      <w:sz w:val="20"/>
      <w:szCs w:val="20"/>
    </w:rPr>
  </w:style>
  <w:style w:type="paragraph" w:styleId="afb">
    <w:name w:val="annotation subject"/>
    <w:basedOn w:val="1d"/>
    <w:next w:val="1d"/>
    <w:rsid w:val="003C448A"/>
    <w:rPr>
      <w:b/>
      <w:bCs/>
    </w:rPr>
  </w:style>
  <w:style w:type="paragraph" w:styleId="-HTML">
    <w:name w:val="HTML Preformatted"/>
    <w:basedOn w:val="a"/>
    <w:uiPriority w:val="99"/>
    <w:rsid w:val="003C4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3C448A"/>
    <w:pPr>
      <w:suppressAutoHyphens/>
    </w:pPr>
    <w:rPr>
      <w:rFonts w:ascii="Calibri" w:hAnsi="Calibri" w:cs="Calibri"/>
      <w:sz w:val="22"/>
      <w:szCs w:val="24"/>
      <w:lang w:val="en-GB" w:eastAsia="zh-CN"/>
    </w:rPr>
  </w:style>
  <w:style w:type="paragraph" w:customStyle="1" w:styleId="21">
    <w:name w:val="Λίστα με κουκκίδες 21"/>
    <w:basedOn w:val="a"/>
    <w:rsid w:val="003C448A"/>
    <w:pPr>
      <w:numPr>
        <w:numId w:val="2"/>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rsid w:val="003C448A"/>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rsid w:val="00D5279B"/>
    <w:rPr>
      <w:rFonts w:ascii="Calibri" w:hAnsi="Calibri" w:cs="Calibri"/>
      <w:lang w:val="en-GB" w:eastAsia="zh-CN"/>
    </w:rPr>
  </w:style>
  <w:style w:type="paragraph" w:customStyle="1" w:styleId="TabletextChar">
    <w:name w:val="Table text Char"/>
    <w:basedOn w:val="a"/>
    <w:link w:val="TabletextCharChar"/>
    <w:uiPriority w:val="99"/>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uiPriority w:val="99"/>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3"/>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AE25F4"/>
    <w:rPr>
      <w:rFonts w:ascii="Tahoma" w:eastAsia="Times New Roman"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AE25F4"/>
    <w:rPr>
      <w:rFonts w:ascii="Tahoma" w:eastAsia="Times New Roman" w:hAnsi="Tahoma"/>
      <w:sz w:val="18"/>
      <w:u w:val="single"/>
      <w:lang w:eastAsia="en-US"/>
    </w:rPr>
  </w:style>
  <w:style w:type="character" w:customStyle="1" w:styleId="8Char">
    <w:name w:val="Επικεφαλίδα 8 Char"/>
    <w:basedOn w:val="a0"/>
    <w:link w:val="8"/>
    <w:rsid w:val="00AE25F4"/>
    <w:rPr>
      <w:rFonts w:ascii="Tahoma" w:eastAsia="Times New Roman" w:hAnsi="Tahoma"/>
      <w:sz w:val="18"/>
      <w:u w:val="single"/>
      <w:lang w:eastAsia="en-US"/>
    </w:rPr>
  </w:style>
  <w:style w:type="character" w:customStyle="1" w:styleId="9Char">
    <w:name w:val="Επικεφαλίδα 9 Char"/>
    <w:aliases w:val="AC&amp;E_1 Char,App Heading Char"/>
    <w:basedOn w:val="a0"/>
    <w:link w:val="9"/>
    <w:rsid w:val="00AE25F4"/>
    <w:rPr>
      <w:rFonts w:ascii="Tahoma" w:eastAsia="Times New Roman"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0"/>
    <w:rsid w:val="00AE25F4"/>
    <w:rPr>
      <w:rFonts w:ascii="Tahoma" w:eastAsia="Times New Roman"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paragraph" w:styleId="aff4">
    <w:name w:val="Title"/>
    <w:basedOn w:val="a"/>
    <w:link w:val="Char6"/>
    <w:qFormat/>
    <w:rsid w:val="008E06F2"/>
    <w:pPr>
      <w:suppressAutoHyphens w:val="0"/>
      <w:spacing w:after="0"/>
      <w:jc w:val="center"/>
    </w:pPr>
    <w:rPr>
      <w:rFonts w:ascii="Times New Roman" w:hAnsi="Times New Roman" w:cs="Times New Roman"/>
      <w:b/>
      <w:sz w:val="32"/>
      <w:szCs w:val="20"/>
      <w:u w:val="single"/>
      <w:lang w:val="el-GR" w:eastAsia="en-US"/>
    </w:rPr>
  </w:style>
  <w:style w:type="character" w:customStyle="1" w:styleId="Char6">
    <w:name w:val="Τίτλος Char"/>
    <w:basedOn w:val="a0"/>
    <w:link w:val="aff4"/>
    <w:rsid w:val="008E06F2"/>
    <w:rPr>
      <w:b/>
      <w:sz w:val="32"/>
      <w:u w:val="single"/>
      <w:lang w:eastAsia="en-US"/>
    </w:rPr>
  </w:style>
  <w:style w:type="paragraph" w:customStyle="1" w:styleId="Num">
    <w:name w:val="_Num#"/>
    <w:basedOn w:val="a"/>
    <w:rsid w:val="000610DA"/>
    <w:pPr>
      <w:numPr>
        <w:numId w:val="27"/>
      </w:numPr>
      <w:suppressAutoHyphens w:val="0"/>
    </w:pPr>
    <w:rPr>
      <w:rFonts w:ascii="Tahoma" w:hAnsi="Tahoma" w:cs="Times New Roman"/>
      <w:szCs w:val="20"/>
      <w:lang w:val="el-GR" w:eastAsia="en-US"/>
    </w:rPr>
  </w:style>
  <w:style w:type="character" w:customStyle="1" w:styleId="UnresolvedMention4">
    <w:name w:val="Unresolved Mention4"/>
    <w:basedOn w:val="a0"/>
    <w:uiPriority w:val="99"/>
    <w:semiHidden/>
    <w:unhideWhenUsed/>
    <w:rsid w:val="00C90814"/>
    <w:rPr>
      <w:color w:val="605E5C"/>
      <w:shd w:val="clear" w:color="auto" w:fill="E1DFDD"/>
    </w:rPr>
  </w:style>
  <w:style w:type="character" w:customStyle="1" w:styleId="Tahoma">
    <w:name w:val="Στυλ Tahoma"/>
    <w:rsid w:val="00AC7796"/>
    <w:rPr>
      <w:rFonts w:ascii="Tahoma" w:hAnsi="Tahoma"/>
      <w:sz w:val="22"/>
    </w:rPr>
  </w:style>
  <w:style w:type="character" w:customStyle="1" w:styleId="UnresolvedMention5">
    <w:name w:val="Unresolved Mention5"/>
    <w:basedOn w:val="a0"/>
    <w:uiPriority w:val="99"/>
    <w:semiHidden/>
    <w:unhideWhenUsed/>
    <w:rsid w:val="0076205C"/>
    <w:rPr>
      <w:color w:val="605E5C"/>
      <w:shd w:val="clear" w:color="auto" w:fill="E1DFDD"/>
    </w:rPr>
  </w:style>
  <w:style w:type="character" w:customStyle="1" w:styleId="UnresolvedMention6">
    <w:name w:val="Unresolved Mention6"/>
    <w:basedOn w:val="a0"/>
    <w:uiPriority w:val="99"/>
    <w:semiHidden/>
    <w:unhideWhenUsed/>
    <w:rsid w:val="00F94007"/>
    <w:rPr>
      <w:color w:val="605E5C"/>
      <w:shd w:val="clear" w:color="auto" w:fill="E1DFDD"/>
    </w:rPr>
  </w:style>
  <w:style w:type="paragraph" w:styleId="aff5">
    <w:name w:val="List Bullet"/>
    <w:basedOn w:val="aff"/>
    <w:uiPriority w:val="19"/>
    <w:qFormat/>
    <w:rsid w:val="007303F8"/>
    <w:pPr>
      <w:tabs>
        <w:tab w:val="left" w:pos="851"/>
        <w:tab w:val="left" w:pos="1134"/>
      </w:tabs>
      <w:suppressAutoHyphens w:val="0"/>
      <w:spacing w:before="60" w:line="276" w:lineRule="auto"/>
      <w:ind w:left="1080"/>
      <w:contextualSpacing w:val="0"/>
      <w:jc w:val="left"/>
    </w:pPr>
    <w:rPr>
      <w:rFonts w:ascii="Verdana" w:hAnsi="Verdana" w:cs="Times New Roman"/>
      <w:color w:val="00000A"/>
      <w:sz w:val="20"/>
      <w:lang w:val="el-GR" w:eastAsia="el-GR"/>
    </w:rPr>
  </w:style>
  <w:style w:type="paragraph" w:customStyle="1" w:styleId="Preformatted">
    <w:name w:val="Preformatted"/>
    <w:basedOn w:val="a"/>
    <w:rsid w:val="007303F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character" w:customStyle="1" w:styleId="UnresolvedMention7">
    <w:name w:val="Unresolved Mention7"/>
    <w:basedOn w:val="a0"/>
    <w:uiPriority w:val="99"/>
    <w:semiHidden/>
    <w:unhideWhenUsed/>
    <w:rsid w:val="00C9174D"/>
    <w:rPr>
      <w:color w:val="605E5C"/>
      <w:shd w:val="clear" w:color="auto" w:fill="E1DFDD"/>
    </w:rPr>
  </w:style>
  <w:style w:type="paragraph" w:styleId="Web">
    <w:name w:val="Normal (Web)"/>
    <w:basedOn w:val="a"/>
    <w:link w:val="WebChar"/>
    <w:uiPriority w:val="99"/>
    <w:unhideWhenUsed/>
    <w:rsid w:val="006953DF"/>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WebChar">
    <w:name w:val="Κανονικό (Web) Char"/>
    <w:link w:val="Web"/>
    <w:locked/>
    <w:rsid w:val="006953DF"/>
    <w:rPr>
      <w:sz w:val="24"/>
      <w:szCs w:val="24"/>
      <w:lang w:val="en-US" w:eastAsia="en-US"/>
    </w:rPr>
  </w:style>
  <w:style w:type="character" w:customStyle="1" w:styleId="1e">
    <w:name w:val="Ανεπίλυτη αναφορά1"/>
    <w:basedOn w:val="a0"/>
    <w:uiPriority w:val="99"/>
    <w:semiHidden/>
    <w:unhideWhenUsed/>
    <w:rsid w:val="007F34D9"/>
    <w:rPr>
      <w:color w:val="605E5C"/>
      <w:shd w:val="clear" w:color="auto" w:fill="E1DFDD"/>
    </w:rPr>
  </w:style>
  <w:style w:type="paragraph" w:styleId="aff6">
    <w:name w:val="TOC Heading"/>
    <w:basedOn w:val="10"/>
    <w:next w:val="a"/>
    <w:uiPriority w:val="39"/>
    <w:semiHidden/>
    <w:unhideWhenUsed/>
    <w:qFormat/>
    <w:rsid w:val="002B7D88"/>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2E74B5" w:themeColor="accent1" w:themeShade="BF"/>
      <w:szCs w:val="28"/>
      <w:lang w:val="el-GR" w:eastAsia="en-US"/>
    </w:rPr>
  </w:style>
  <w:style w:type="character" w:customStyle="1" w:styleId="0">
    <w:name w:val="Παραπομπή υποσημείωσης_0"/>
    <w:uiPriority w:val="99"/>
    <w:rsid w:val="0079064D"/>
    <w:rPr>
      <w:vertAlign w:val="superscript"/>
    </w:rPr>
  </w:style>
  <w:style w:type="paragraph" w:customStyle="1" w:styleId="1">
    <w:name w:val="Στυλ1"/>
    <w:basedOn w:val="4"/>
    <w:link w:val="1Char0"/>
    <w:qFormat/>
    <w:rsid w:val="006205C4"/>
    <w:pPr>
      <w:numPr>
        <w:ilvl w:val="2"/>
        <w:numId w:val="74"/>
      </w:numPr>
      <w:tabs>
        <w:tab w:val="left" w:pos="1134"/>
      </w:tabs>
    </w:pPr>
    <w:rPr>
      <w:rFonts w:cs="Tahoma"/>
      <w:szCs w:val="22"/>
      <w:lang w:val="el-GR"/>
    </w:rPr>
  </w:style>
  <w:style w:type="paragraph" w:customStyle="1" w:styleId="5">
    <w:name w:val="Στυλ5"/>
    <w:basedOn w:val="1"/>
    <w:link w:val="5Char"/>
    <w:qFormat/>
    <w:rsid w:val="006205C4"/>
    <w:pPr>
      <w:numPr>
        <w:ilvl w:val="1"/>
      </w:numPr>
      <w:ind w:left="1440" w:hanging="360"/>
    </w:pPr>
    <w:rPr>
      <w:rFonts w:eastAsia="SimSun"/>
    </w:rPr>
  </w:style>
  <w:style w:type="character" w:customStyle="1" w:styleId="5Char">
    <w:name w:val="Στυλ5 Char"/>
    <w:basedOn w:val="a0"/>
    <w:link w:val="5"/>
    <w:rsid w:val="006205C4"/>
    <w:rPr>
      <w:rFonts w:ascii="Tahoma" w:hAnsi="Tahoma" w:cs="Tahoma"/>
      <w:b/>
      <w:bCs/>
      <w:sz w:val="22"/>
      <w:szCs w:val="22"/>
      <w:lang w:eastAsia="zh-CN"/>
    </w:rPr>
  </w:style>
  <w:style w:type="character" w:customStyle="1" w:styleId="4Char">
    <w:name w:val="Επικεφαλίδα 4 Char"/>
    <w:basedOn w:val="a0"/>
    <w:link w:val="4"/>
    <w:rsid w:val="003B7652"/>
    <w:rPr>
      <w:rFonts w:ascii="Tahoma" w:eastAsia="Times New Roman" w:hAnsi="Tahoma"/>
      <w:b/>
      <w:bCs/>
      <w:sz w:val="22"/>
      <w:szCs w:val="28"/>
      <w:lang w:val="en-GB" w:eastAsia="zh-CN"/>
    </w:rPr>
  </w:style>
  <w:style w:type="paragraph" w:customStyle="1" w:styleId="ItemListinTable">
    <w:name w:val="Item List in Table"/>
    <w:basedOn w:val="a"/>
    <w:rsid w:val="005A0123"/>
    <w:pPr>
      <w:numPr>
        <w:numId w:val="99"/>
      </w:numPr>
      <w:tabs>
        <w:tab w:val="left" w:pos="284"/>
      </w:tabs>
      <w:suppressAutoHyphens w:val="0"/>
      <w:topLinePunct/>
      <w:adjustRightInd w:val="0"/>
      <w:snapToGrid w:val="0"/>
      <w:spacing w:before="80" w:after="80" w:line="240" w:lineRule="atLeast"/>
      <w:jc w:val="left"/>
    </w:pPr>
    <w:rPr>
      <w:rFonts w:ascii="Times New Roman" w:hAnsi="Times New Roman" w:cs="Arial"/>
      <w:sz w:val="21"/>
      <w:szCs w:val="21"/>
      <w:lang w:val="en-US"/>
    </w:rPr>
  </w:style>
  <w:style w:type="character" w:customStyle="1" w:styleId="3Char">
    <w:name w:val="Επικεφαλίδα 3 Char"/>
    <w:basedOn w:val="a0"/>
    <w:link w:val="3"/>
    <w:rsid w:val="00196D13"/>
    <w:rPr>
      <w:rFonts w:ascii="Tahoma" w:eastAsia="Times New Roman" w:hAnsi="Tahoma"/>
      <w:b/>
      <w:bCs/>
      <w:sz w:val="22"/>
      <w:szCs w:val="26"/>
      <w:lang w:val="en-GB" w:eastAsia="zh-CN"/>
    </w:rPr>
  </w:style>
  <w:style w:type="character" w:customStyle="1" w:styleId="hps">
    <w:name w:val="hps"/>
    <w:basedOn w:val="a0"/>
    <w:rsid w:val="00B2629E"/>
  </w:style>
  <w:style w:type="character" w:customStyle="1" w:styleId="1Char0">
    <w:name w:val="Στυλ1 Char"/>
    <w:basedOn w:val="4Char"/>
    <w:link w:val="1"/>
    <w:rsid w:val="00E35311"/>
    <w:rPr>
      <w:rFonts w:ascii="Tahoma" w:eastAsia="Times New Roman" w:hAnsi="Tahoma" w:cs="Tahoma"/>
      <w:b/>
      <w:bCs/>
      <w:sz w:val="22"/>
      <w:szCs w:val="22"/>
      <w:lang w:val="en-GB" w:eastAsia="zh-CN"/>
    </w:rPr>
  </w:style>
  <w:style w:type="character" w:customStyle="1" w:styleId="26">
    <w:name w:val="Ανεπίλυτη αναφορά2"/>
    <w:basedOn w:val="a0"/>
    <w:uiPriority w:val="99"/>
    <w:semiHidden/>
    <w:unhideWhenUsed/>
    <w:rsid w:val="00B75A63"/>
    <w:rPr>
      <w:color w:val="605E5C"/>
      <w:shd w:val="clear" w:color="auto" w:fill="E1DFDD"/>
    </w:rPr>
  </w:style>
  <w:style w:type="paragraph" w:customStyle="1" w:styleId="TableParagraph">
    <w:name w:val="Table Paragraph"/>
    <w:basedOn w:val="a"/>
    <w:uiPriority w:val="1"/>
    <w:qFormat/>
    <w:rsid w:val="00D07F11"/>
    <w:pPr>
      <w:widowControl w:val="0"/>
      <w:suppressAutoHyphens w:val="0"/>
      <w:autoSpaceDE w:val="0"/>
      <w:autoSpaceDN w:val="0"/>
      <w:spacing w:after="0"/>
      <w:jc w:val="left"/>
    </w:pPr>
    <w:rPr>
      <w:rFonts w:eastAsia="Calibri"/>
      <w:szCs w:val="22"/>
      <w:lang w:val="en-US" w:eastAsia="en-US"/>
    </w:rPr>
  </w:style>
  <w:style w:type="character" w:customStyle="1" w:styleId="33">
    <w:name w:val="Ανεπίλυτη αναφορά3"/>
    <w:basedOn w:val="a0"/>
    <w:uiPriority w:val="99"/>
    <w:semiHidden/>
    <w:unhideWhenUsed/>
    <w:rsid w:val="00812DCE"/>
    <w:rPr>
      <w:color w:val="605E5C"/>
      <w:shd w:val="clear" w:color="auto" w:fill="E1DFDD"/>
    </w:rPr>
  </w:style>
  <w:style w:type="character" w:styleId="aff7">
    <w:name w:val="Unresolved Mention"/>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0666">
      <w:bodyDiv w:val="1"/>
      <w:marLeft w:val="0"/>
      <w:marRight w:val="0"/>
      <w:marTop w:val="0"/>
      <w:marBottom w:val="0"/>
      <w:divBdr>
        <w:top w:val="none" w:sz="0" w:space="0" w:color="auto"/>
        <w:left w:val="none" w:sz="0" w:space="0" w:color="auto"/>
        <w:bottom w:val="none" w:sz="0" w:space="0" w:color="auto"/>
        <w:right w:val="none" w:sz="0" w:space="0" w:color="auto"/>
      </w:divBdr>
    </w:div>
    <w:div w:id="127285516">
      <w:bodyDiv w:val="1"/>
      <w:marLeft w:val="0"/>
      <w:marRight w:val="0"/>
      <w:marTop w:val="0"/>
      <w:marBottom w:val="0"/>
      <w:divBdr>
        <w:top w:val="none" w:sz="0" w:space="0" w:color="auto"/>
        <w:left w:val="none" w:sz="0" w:space="0" w:color="auto"/>
        <w:bottom w:val="none" w:sz="0" w:space="0" w:color="auto"/>
        <w:right w:val="none" w:sz="0" w:space="0" w:color="auto"/>
      </w:divBdr>
    </w:div>
    <w:div w:id="229270624">
      <w:bodyDiv w:val="1"/>
      <w:marLeft w:val="0"/>
      <w:marRight w:val="0"/>
      <w:marTop w:val="0"/>
      <w:marBottom w:val="0"/>
      <w:divBdr>
        <w:top w:val="none" w:sz="0" w:space="0" w:color="auto"/>
        <w:left w:val="none" w:sz="0" w:space="0" w:color="auto"/>
        <w:bottom w:val="none" w:sz="0" w:space="0" w:color="auto"/>
        <w:right w:val="none" w:sz="0" w:space="0" w:color="auto"/>
      </w:divBdr>
    </w:div>
    <w:div w:id="279773902">
      <w:bodyDiv w:val="1"/>
      <w:marLeft w:val="0"/>
      <w:marRight w:val="0"/>
      <w:marTop w:val="0"/>
      <w:marBottom w:val="0"/>
      <w:divBdr>
        <w:top w:val="none" w:sz="0" w:space="0" w:color="auto"/>
        <w:left w:val="none" w:sz="0" w:space="0" w:color="auto"/>
        <w:bottom w:val="none" w:sz="0" w:space="0" w:color="auto"/>
        <w:right w:val="none" w:sz="0" w:space="0" w:color="auto"/>
      </w:divBdr>
    </w:div>
    <w:div w:id="282736992">
      <w:bodyDiv w:val="1"/>
      <w:marLeft w:val="0"/>
      <w:marRight w:val="0"/>
      <w:marTop w:val="0"/>
      <w:marBottom w:val="0"/>
      <w:divBdr>
        <w:top w:val="none" w:sz="0" w:space="0" w:color="auto"/>
        <w:left w:val="none" w:sz="0" w:space="0" w:color="auto"/>
        <w:bottom w:val="none" w:sz="0" w:space="0" w:color="auto"/>
        <w:right w:val="none" w:sz="0" w:space="0" w:color="auto"/>
      </w:divBdr>
    </w:div>
    <w:div w:id="368527582">
      <w:bodyDiv w:val="1"/>
      <w:marLeft w:val="0"/>
      <w:marRight w:val="0"/>
      <w:marTop w:val="0"/>
      <w:marBottom w:val="0"/>
      <w:divBdr>
        <w:top w:val="none" w:sz="0" w:space="0" w:color="auto"/>
        <w:left w:val="none" w:sz="0" w:space="0" w:color="auto"/>
        <w:bottom w:val="none" w:sz="0" w:space="0" w:color="auto"/>
        <w:right w:val="none" w:sz="0" w:space="0" w:color="auto"/>
      </w:divBdr>
    </w:div>
    <w:div w:id="398286881">
      <w:bodyDiv w:val="1"/>
      <w:marLeft w:val="0"/>
      <w:marRight w:val="0"/>
      <w:marTop w:val="0"/>
      <w:marBottom w:val="0"/>
      <w:divBdr>
        <w:top w:val="none" w:sz="0" w:space="0" w:color="auto"/>
        <w:left w:val="none" w:sz="0" w:space="0" w:color="auto"/>
        <w:bottom w:val="none" w:sz="0" w:space="0" w:color="auto"/>
        <w:right w:val="none" w:sz="0" w:space="0" w:color="auto"/>
      </w:divBdr>
    </w:div>
    <w:div w:id="398595403">
      <w:bodyDiv w:val="1"/>
      <w:marLeft w:val="0"/>
      <w:marRight w:val="0"/>
      <w:marTop w:val="0"/>
      <w:marBottom w:val="0"/>
      <w:divBdr>
        <w:top w:val="none" w:sz="0" w:space="0" w:color="auto"/>
        <w:left w:val="none" w:sz="0" w:space="0" w:color="auto"/>
        <w:bottom w:val="none" w:sz="0" w:space="0" w:color="auto"/>
        <w:right w:val="none" w:sz="0" w:space="0" w:color="auto"/>
      </w:divBdr>
    </w:div>
    <w:div w:id="400182309">
      <w:bodyDiv w:val="1"/>
      <w:marLeft w:val="0"/>
      <w:marRight w:val="0"/>
      <w:marTop w:val="0"/>
      <w:marBottom w:val="0"/>
      <w:divBdr>
        <w:top w:val="none" w:sz="0" w:space="0" w:color="auto"/>
        <w:left w:val="none" w:sz="0" w:space="0" w:color="auto"/>
        <w:bottom w:val="none" w:sz="0" w:space="0" w:color="auto"/>
        <w:right w:val="none" w:sz="0" w:space="0" w:color="auto"/>
      </w:divBdr>
    </w:div>
    <w:div w:id="671614609">
      <w:bodyDiv w:val="1"/>
      <w:marLeft w:val="0"/>
      <w:marRight w:val="0"/>
      <w:marTop w:val="0"/>
      <w:marBottom w:val="0"/>
      <w:divBdr>
        <w:top w:val="none" w:sz="0" w:space="0" w:color="auto"/>
        <w:left w:val="none" w:sz="0" w:space="0" w:color="auto"/>
        <w:bottom w:val="none" w:sz="0" w:space="0" w:color="auto"/>
        <w:right w:val="none" w:sz="0" w:space="0" w:color="auto"/>
      </w:divBdr>
    </w:div>
    <w:div w:id="909583396">
      <w:bodyDiv w:val="1"/>
      <w:marLeft w:val="0"/>
      <w:marRight w:val="0"/>
      <w:marTop w:val="0"/>
      <w:marBottom w:val="0"/>
      <w:divBdr>
        <w:top w:val="none" w:sz="0" w:space="0" w:color="auto"/>
        <w:left w:val="none" w:sz="0" w:space="0" w:color="auto"/>
        <w:bottom w:val="none" w:sz="0" w:space="0" w:color="auto"/>
        <w:right w:val="none" w:sz="0" w:space="0" w:color="auto"/>
      </w:divBdr>
    </w:div>
    <w:div w:id="112002905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473408151">
      <w:bodyDiv w:val="1"/>
      <w:marLeft w:val="0"/>
      <w:marRight w:val="0"/>
      <w:marTop w:val="0"/>
      <w:marBottom w:val="0"/>
      <w:divBdr>
        <w:top w:val="none" w:sz="0" w:space="0" w:color="auto"/>
        <w:left w:val="none" w:sz="0" w:space="0" w:color="auto"/>
        <w:bottom w:val="none" w:sz="0" w:space="0" w:color="auto"/>
        <w:right w:val="none" w:sz="0" w:space="0" w:color="auto"/>
      </w:divBdr>
    </w:div>
    <w:div w:id="1497189550">
      <w:bodyDiv w:val="1"/>
      <w:marLeft w:val="0"/>
      <w:marRight w:val="0"/>
      <w:marTop w:val="0"/>
      <w:marBottom w:val="0"/>
      <w:divBdr>
        <w:top w:val="none" w:sz="0" w:space="0" w:color="auto"/>
        <w:left w:val="none" w:sz="0" w:space="0" w:color="auto"/>
        <w:bottom w:val="none" w:sz="0" w:space="0" w:color="auto"/>
        <w:right w:val="none" w:sz="0" w:space="0" w:color="auto"/>
      </w:divBdr>
    </w:div>
    <w:div w:id="1514683913">
      <w:bodyDiv w:val="1"/>
      <w:marLeft w:val="0"/>
      <w:marRight w:val="0"/>
      <w:marTop w:val="0"/>
      <w:marBottom w:val="0"/>
      <w:divBdr>
        <w:top w:val="none" w:sz="0" w:space="0" w:color="auto"/>
        <w:left w:val="none" w:sz="0" w:space="0" w:color="auto"/>
        <w:bottom w:val="none" w:sz="0" w:space="0" w:color="auto"/>
        <w:right w:val="none" w:sz="0" w:space="0" w:color="auto"/>
      </w:divBdr>
    </w:div>
    <w:div w:id="1740251109">
      <w:bodyDiv w:val="1"/>
      <w:marLeft w:val="0"/>
      <w:marRight w:val="0"/>
      <w:marTop w:val="0"/>
      <w:marBottom w:val="0"/>
      <w:divBdr>
        <w:top w:val="none" w:sz="0" w:space="0" w:color="auto"/>
        <w:left w:val="none" w:sz="0" w:space="0" w:color="auto"/>
        <w:bottom w:val="none" w:sz="0" w:space="0" w:color="auto"/>
        <w:right w:val="none" w:sz="0" w:space="0" w:color="auto"/>
      </w:divBdr>
    </w:div>
    <w:div w:id="1782215174">
      <w:bodyDiv w:val="1"/>
      <w:marLeft w:val="0"/>
      <w:marRight w:val="0"/>
      <w:marTop w:val="0"/>
      <w:marBottom w:val="0"/>
      <w:divBdr>
        <w:top w:val="none" w:sz="0" w:space="0" w:color="auto"/>
        <w:left w:val="none" w:sz="0" w:space="0" w:color="auto"/>
        <w:bottom w:val="none" w:sz="0" w:space="0" w:color="auto"/>
        <w:right w:val="none" w:sz="0" w:space="0" w:color="auto"/>
      </w:divBdr>
    </w:div>
    <w:div w:id="1785423137">
      <w:bodyDiv w:val="1"/>
      <w:marLeft w:val="0"/>
      <w:marRight w:val="0"/>
      <w:marTop w:val="0"/>
      <w:marBottom w:val="0"/>
      <w:divBdr>
        <w:top w:val="none" w:sz="0" w:space="0" w:color="auto"/>
        <w:left w:val="none" w:sz="0" w:space="0" w:color="auto"/>
        <w:bottom w:val="none" w:sz="0" w:space="0" w:color="auto"/>
        <w:right w:val="none" w:sz="0" w:space="0" w:color="auto"/>
      </w:divBdr>
    </w:div>
    <w:div w:id="1917322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hyperlink" Target="http://www.mindigital.gr" TargetMode="External"/><Relationship Id="rId3" Type="http://schemas.openxmlformats.org/officeDocument/2006/relationships/styles" Target="styles.xml"/><Relationship Id="rId21" Type="http://schemas.openxmlformats.org/officeDocument/2006/relationships/hyperlink" Target="http://www.hsppa.g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mindigital.gr"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indigital.g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s://greece20.gov.gr/epikoinwnia-dimosiotita/"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hyperlink" Target="http://www.promitheus.gov.gr" TargetMode="External"/><Relationship Id="rId27" Type="http://schemas.openxmlformats.org/officeDocument/2006/relationships/header" Target="header3.xml"/><Relationship Id="rId30" Type="http://schemas.openxmlformats.org/officeDocument/2006/relationships/footer" Target="footer5.xml"/></Relationships>
</file>

<file path=word/_rels/footer1.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9151D-399D-4701-BD1F-B2FCCB84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40589</Words>
  <Characters>231363</Characters>
  <Application>Microsoft Office Word</Application>
  <DocSecurity>4</DocSecurity>
  <Lines>1928</Lines>
  <Paragraphs>542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LinksUpToDate>false</LinksUpToDate>
  <CharactersWithSpaces>271410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2018-05-29T12:40:00Z</cp:lastPrinted>
  <dcterms:created xsi:type="dcterms:W3CDTF">2022-07-07T14:43:00Z</dcterms:created>
  <dcterms:modified xsi:type="dcterms:W3CDTF">2022-07-07T14:43:00Z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(3)COcWh1X0h4zFdnLyqbhx5xREFNmYSGflW8C6HIamq4ME5Cfo4LP021OVHUv38XGtdhgi3sWV
QCVfqlKIk/+KX8lsi7KBWQP6MNzrl7q5hjobqLaI+Zg5q1NpMgiJs1aMCRbZhM/2DdFA3S1z
YCeGmh0P+lLfcl+ZhPmRCsC9Uz3ljekly28BM7A6WKve448oKvofYZAT8P2o4pzuDdxpDSFQ
TT0FaKiTPzuqFH90PY</vt:lpwstr>
  </property>
  <property fmtid="{D5CDD505-2E9C-101B-9397-08002B2CF9AE}" pid="3" name="_2015_ms_pID_7253431">
    <vt:lpwstr>rsxA2z4+O5vbWfDCUD9X4bZLBG7MgkF+rSwJpIDikIgbG59lPhY8KO
tfAwPHwE1hJ5H8fjZPS2JSbXy2kN2BV/QfLyI7aStxqb6IDQkzNKnwa+WUDbyW69J9FAiO50
MysXk5mrONtjetApQ87I7VxbBB57G/xQiDBX+UYvAHBfPkBokkAEpO+biZFhUqx68+022zz8
ZzGTAY5/CC3FE52Mhk9N8pWv0v7zDauI68UY</vt:lpwstr>
  </property>
  <property fmtid="{D5CDD505-2E9C-101B-9397-08002B2CF9AE}" pid="4" name="_2015_ms_pID_7253432">
    <vt:lpwstr>eA==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1643995808</vt:lpwstr>
  </property>
</Properties>
</file>